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4C" w:rsidRDefault="00DA53A5" w:rsidP="001722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3810</wp:posOffset>
            </wp:positionV>
            <wp:extent cx="495300" cy="762000"/>
            <wp:effectExtent l="19050" t="0" r="0" b="0"/>
            <wp:wrapTopAndBottom/>
            <wp:docPr id="6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17224C" w:rsidRDefault="0017224C" w:rsidP="00DA53A5">
      <w:pPr>
        <w:pStyle w:val="a3"/>
        <w:ind w:left="0" w:firstLine="540"/>
        <w:jc w:val="center"/>
        <w:rPr>
          <w:b/>
          <w:bCs/>
          <w:sz w:val="20"/>
          <w:szCs w:val="20"/>
        </w:rPr>
      </w:pP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17224C" w:rsidRDefault="0017224C" w:rsidP="00DA5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224C" w:rsidRDefault="0017224C" w:rsidP="00DA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17224C" w:rsidRDefault="0017224C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Look w:val="01E0" w:firstRow="1" w:lastRow="1" w:firstColumn="1" w:lastColumn="1" w:noHBand="0" w:noVBand="0"/>
      </w:tblPr>
      <w:tblGrid>
        <w:gridCol w:w="4823"/>
        <w:gridCol w:w="4824"/>
      </w:tblGrid>
      <w:tr w:rsidR="0017224C" w:rsidTr="00DA53A5">
        <w:trPr>
          <w:trHeight w:val="335"/>
        </w:trPr>
        <w:tc>
          <w:tcPr>
            <w:tcW w:w="4823" w:type="dxa"/>
            <w:hideMark/>
          </w:tcPr>
          <w:p w:rsidR="0017224C" w:rsidRPr="00245531" w:rsidRDefault="00D74249" w:rsidP="0011687F">
            <w:pPr>
              <w:rPr>
                <w:rFonts w:ascii="Times New Roman" w:hAnsi="Times New Roman" w:cs="Times New Roman"/>
                <w:b/>
                <w:bCs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___________________________</w:t>
            </w:r>
          </w:p>
        </w:tc>
        <w:tc>
          <w:tcPr>
            <w:tcW w:w="4824" w:type="dxa"/>
            <w:hideMark/>
          </w:tcPr>
          <w:p w:rsidR="0017224C" w:rsidRPr="00245531" w:rsidRDefault="0017224C" w:rsidP="00D74249">
            <w:pPr>
              <w:jc w:val="center"/>
              <w:rPr>
                <w:rFonts w:ascii="Times New Roman" w:hAnsi="Times New Roman" w:cs="Times New Roman"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</w:t>
            </w:r>
            <w:r w:rsidR="00B22A77" w:rsidRPr="00245531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="00DA53A5" w:rsidRPr="00245531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245531">
              <w:rPr>
                <w:rFonts w:ascii="Times New Roman" w:hAnsi="Times New Roman" w:cs="Times New Roman"/>
                <w:b/>
                <w:bCs/>
              </w:rPr>
              <w:t xml:space="preserve"> №</w:t>
            </w:r>
            <w:r w:rsidR="00FA79A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</w:t>
            </w:r>
            <w:r w:rsidR="00536E4B"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E32992" w:rsidRDefault="0017224C" w:rsidP="00DA53A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город Глазов</w:t>
      </w:r>
    </w:p>
    <w:p w:rsidR="00E32992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 w:rsidR="00F5043E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внесении изменений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в постановление</w:t>
      </w:r>
      <w:r w:rsid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</w:p>
    <w:p w:rsidR="00E32992" w:rsidRPr="00E32992" w:rsidRDefault="00E32992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«Глазовский район» </w:t>
      </w:r>
    </w:p>
    <w:p w:rsidR="008021AD" w:rsidRDefault="00E32992" w:rsidP="00654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>22.03.2017 №5</w:t>
      </w:r>
      <w:r w:rsidR="0065406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021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«Об утверждении </w:t>
      </w:r>
      <w:proofErr w:type="gramStart"/>
      <w:r w:rsidR="008021AD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654069" w:rsidRDefault="008021AD" w:rsidP="00654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программы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6540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Сохранение здоровья и формирование </w:t>
      </w:r>
    </w:p>
    <w:p w:rsidR="000F32AF" w:rsidRDefault="00654069" w:rsidP="00654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здорового образа жизни населения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(в ред.</w:t>
      </w:r>
      <w:r w:rsidR="000F32AF" w:rsidRP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p w:rsidR="00C534A4" w:rsidRPr="00E32992" w:rsidRDefault="000F32AF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постановления от </w:t>
      </w:r>
      <w:r w:rsidR="00BD0553">
        <w:rPr>
          <w:rFonts w:ascii="Times New Roman" w:eastAsia="Times New Roman" w:hAnsi="Times New Roman" w:cs="Times New Roman"/>
          <w:b/>
          <w:bCs/>
          <w:sz w:val="24"/>
          <w:szCs w:val="24"/>
        </w:rPr>
        <w:t>30.12.2020 №1.161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32992" w:rsidRDefault="00E32992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382C44" w:rsidRDefault="0017224C" w:rsidP="00DA53A5">
      <w:pPr>
        <w:pStyle w:val="ConsPlusTitle"/>
        <w:jc w:val="both"/>
        <w:outlineLvl w:val="0"/>
        <w:rPr>
          <w:b w:val="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</w:t>
      </w:r>
      <w:proofErr w:type="gramStart"/>
      <w:r w:rsidRPr="00382C44">
        <w:rPr>
          <w:b w:val="0"/>
          <w:sz w:val="24"/>
          <w:szCs w:val="24"/>
          <w:shd w:val="clear" w:color="auto" w:fill="FFFFFF"/>
        </w:rPr>
        <w:t xml:space="preserve">В соответствии с Бюджетным кодексом Российской Федерации, руководствуясь постановлением Администрации муниципального образования «Глазовский район» от </w:t>
      </w:r>
      <w:r w:rsidR="00536E4B" w:rsidRPr="00382C44">
        <w:rPr>
          <w:b w:val="0"/>
          <w:sz w:val="24"/>
          <w:szCs w:val="24"/>
          <w:shd w:val="clear" w:color="auto" w:fill="FFFFFF"/>
        </w:rPr>
        <w:t>10.07.2017</w:t>
      </w:r>
      <w:r w:rsidRPr="00382C44">
        <w:rPr>
          <w:b w:val="0"/>
          <w:sz w:val="24"/>
          <w:szCs w:val="24"/>
          <w:shd w:val="clear" w:color="auto" w:fill="FFFFFF"/>
        </w:rPr>
        <w:t xml:space="preserve"> №</w:t>
      </w:r>
      <w:r w:rsidR="00536E4B" w:rsidRPr="00382C44">
        <w:rPr>
          <w:b w:val="0"/>
          <w:sz w:val="24"/>
          <w:szCs w:val="24"/>
          <w:shd w:val="clear" w:color="auto" w:fill="FFFFFF"/>
        </w:rPr>
        <w:t>111</w:t>
      </w:r>
      <w:r w:rsidRPr="00382C44">
        <w:rPr>
          <w:b w:val="0"/>
          <w:sz w:val="24"/>
          <w:szCs w:val="24"/>
          <w:shd w:val="clear" w:color="auto" w:fill="FFFFFF"/>
        </w:rPr>
        <w:t xml:space="preserve"> «</w:t>
      </w:r>
      <w:r w:rsidR="00536E4B" w:rsidRPr="00382C44">
        <w:rPr>
          <w:b w:val="0"/>
          <w:sz w:val="24"/>
          <w:szCs w:val="24"/>
          <w:shd w:val="clear" w:color="auto" w:fill="FFFFFF"/>
        </w:rPr>
        <w:t>Об утверждении Порядка разработки, реализации и оценки эффективности муниципальных программ муниципального образования «Глазовский район</w:t>
      </w:r>
      <w:r w:rsidR="00D6765C">
        <w:rPr>
          <w:b w:val="0"/>
          <w:sz w:val="24"/>
          <w:szCs w:val="24"/>
          <w:shd w:val="clear" w:color="auto" w:fill="FFFFFF"/>
        </w:rPr>
        <w:t>,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  <w:shd w:val="clear" w:color="auto" w:fill="FFFFFF"/>
        </w:rPr>
        <w:t>Решением Совета депутатов муниципального образования «Глазовский район»</w:t>
      </w:r>
      <w:r w:rsid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</w:rPr>
        <w:t>о</w:t>
      </w:r>
      <w:r w:rsidR="005A2A34">
        <w:rPr>
          <w:b w:val="0"/>
          <w:sz w:val="24"/>
          <w:szCs w:val="24"/>
          <w:shd w:val="clear" w:color="auto" w:fill="FFFFFF"/>
        </w:rPr>
        <w:t>т 22</w:t>
      </w:r>
      <w:r w:rsidR="00382C44" w:rsidRPr="00382C44">
        <w:rPr>
          <w:b w:val="0"/>
          <w:sz w:val="24"/>
          <w:szCs w:val="24"/>
          <w:shd w:val="clear" w:color="auto" w:fill="FFFFFF"/>
        </w:rPr>
        <w:t>.12.20</w:t>
      </w:r>
      <w:r w:rsidR="005A2A34">
        <w:rPr>
          <w:b w:val="0"/>
          <w:sz w:val="24"/>
          <w:szCs w:val="24"/>
          <w:shd w:val="clear" w:color="auto" w:fill="FFFFFF"/>
        </w:rPr>
        <w:t>20 года №42</w:t>
      </w:r>
      <w:bookmarkStart w:id="0" w:name="_GoBack"/>
      <w:bookmarkEnd w:id="0"/>
      <w:r w:rsidR="00382C44" w:rsidRPr="00382C44">
        <w:rPr>
          <w:b w:val="0"/>
          <w:sz w:val="24"/>
          <w:szCs w:val="24"/>
          <w:shd w:val="clear" w:color="auto" w:fill="FFFFFF"/>
        </w:rPr>
        <w:t>2 «</w:t>
      </w:r>
      <w:r w:rsidR="00382C44" w:rsidRPr="00382C44">
        <w:rPr>
          <w:b w:val="0"/>
          <w:sz w:val="24"/>
          <w:szCs w:val="24"/>
        </w:rPr>
        <w:t xml:space="preserve">О </w:t>
      </w:r>
      <w:r w:rsidR="00382C44">
        <w:rPr>
          <w:b w:val="0"/>
          <w:sz w:val="24"/>
          <w:szCs w:val="24"/>
        </w:rPr>
        <w:t>б</w:t>
      </w:r>
      <w:r w:rsidR="00382C44" w:rsidRPr="00382C44">
        <w:rPr>
          <w:b w:val="0"/>
          <w:sz w:val="24"/>
          <w:szCs w:val="24"/>
        </w:rPr>
        <w:t>юджете муниципального образования «Глазовский район» на 202</w:t>
      </w:r>
      <w:r w:rsidR="00BD0553">
        <w:rPr>
          <w:b w:val="0"/>
          <w:sz w:val="24"/>
          <w:szCs w:val="24"/>
        </w:rPr>
        <w:t>1</w:t>
      </w:r>
      <w:r w:rsidR="00382C44" w:rsidRPr="00382C44">
        <w:rPr>
          <w:b w:val="0"/>
          <w:sz w:val="24"/>
          <w:szCs w:val="24"/>
        </w:rPr>
        <w:t xml:space="preserve"> год и на плановый период 202</w:t>
      </w:r>
      <w:r w:rsidR="00BD0553">
        <w:rPr>
          <w:b w:val="0"/>
          <w:sz w:val="24"/>
          <w:szCs w:val="24"/>
        </w:rPr>
        <w:t>2</w:t>
      </w:r>
      <w:r w:rsidR="00382C44" w:rsidRPr="00382C44">
        <w:rPr>
          <w:b w:val="0"/>
          <w:sz w:val="24"/>
          <w:szCs w:val="24"/>
        </w:rPr>
        <w:t xml:space="preserve"> и 202</w:t>
      </w:r>
      <w:r w:rsidR="00BD0553">
        <w:rPr>
          <w:b w:val="0"/>
          <w:sz w:val="24"/>
          <w:szCs w:val="24"/>
        </w:rPr>
        <w:t>3</w:t>
      </w:r>
      <w:r w:rsidR="00382C44" w:rsidRPr="00382C44">
        <w:rPr>
          <w:b w:val="0"/>
          <w:sz w:val="24"/>
          <w:szCs w:val="24"/>
        </w:rPr>
        <w:t xml:space="preserve"> годов»</w:t>
      </w:r>
      <w:r w:rsidR="00382C44" w:rsidRPr="00382C44">
        <w:rPr>
          <w:b w:val="0"/>
          <w:sz w:val="24"/>
          <w:szCs w:val="24"/>
          <w:shd w:val="clear" w:color="auto" w:fill="FFFFFF"/>
        </w:rPr>
        <w:t>, Уставом</w:t>
      </w:r>
      <w:proofErr w:type="gramEnd"/>
      <w:r w:rsidR="00382C44" w:rsidRPr="00382C44">
        <w:rPr>
          <w:b w:val="0"/>
          <w:sz w:val="24"/>
          <w:szCs w:val="24"/>
          <w:shd w:val="clear" w:color="auto" w:fill="FFFFFF"/>
        </w:rPr>
        <w:t xml:space="preserve"> муниципального</w:t>
      </w:r>
      <w:r w:rsidR="00382C44">
        <w:rPr>
          <w:b w:val="0"/>
          <w:sz w:val="24"/>
          <w:szCs w:val="24"/>
          <w:shd w:val="clear" w:color="auto" w:fill="FFFFFF"/>
        </w:rPr>
        <w:t xml:space="preserve"> образования «Глазовский район»</w:t>
      </w:r>
      <w:r w:rsidR="00382C44" w:rsidRPr="00382C44">
        <w:rPr>
          <w:b w:val="0"/>
          <w:sz w:val="24"/>
          <w:szCs w:val="24"/>
          <w:shd w:val="clear" w:color="auto" w:fill="FFFFFF"/>
        </w:rPr>
        <w:t xml:space="preserve">  </w:t>
      </w:r>
      <w:r w:rsidRPr="00382C44">
        <w:rPr>
          <w:b w:val="0"/>
          <w:sz w:val="24"/>
          <w:szCs w:val="24"/>
          <w:shd w:val="clear" w:color="auto" w:fill="FFFFFF"/>
        </w:rPr>
        <w:t xml:space="preserve"> и в целях приведения в соответствие </w:t>
      </w:r>
      <w:r w:rsidR="00D6765C">
        <w:rPr>
          <w:b w:val="0"/>
          <w:sz w:val="24"/>
          <w:szCs w:val="24"/>
          <w:shd w:val="clear" w:color="auto" w:fill="FFFFFF"/>
        </w:rPr>
        <w:t>с утвержденным бюджетом на 202</w:t>
      </w:r>
      <w:r w:rsidR="00BD0553">
        <w:rPr>
          <w:b w:val="0"/>
          <w:sz w:val="24"/>
          <w:szCs w:val="24"/>
          <w:shd w:val="clear" w:color="auto" w:fill="FFFFFF"/>
        </w:rPr>
        <w:t>1</w:t>
      </w:r>
      <w:r w:rsidR="00D6765C">
        <w:rPr>
          <w:b w:val="0"/>
          <w:sz w:val="24"/>
          <w:szCs w:val="24"/>
          <w:shd w:val="clear" w:color="auto" w:fill="FFFFFF"/>
        </w:rPr>
        <w:t xml:space="preserve"> и на плановый период 202</w:t>
      </w:r>
      <w:r w:rsidR="00BD0553">
        <w:rPr>
          <w:b w:val="0"/>
          <w:sz w:val="24"/>
          <w:szCs w:val="24"/>
          <w:shd w:val="clear" w:color="auto" w:fill="FFFFFF"/>
        </w:rPr>
        <w:t>2</w:t>
      </w:r>
      <w:r w:rsidR="00D6765C">
        <w:rPr>
          <w:b w:val="0"/>
          <w:sz w:val="24"/>
          <w:szCs w:val="24"/>
          <w:shd w:val="clear" w:color="auto" w:fill="FFFFFF"/>
        </w:rPr>
        <w:t xml:space="preserve"> и 202</w:t>
      </w:r>
      <w:r w:rsidR="00BD0553">
        <w:rPr>
          <w:b w:val="0"/>
          <w:sz w:val="24"/>
          <w:szCs w:val="24"/>
          <w:shd w:val="clear" w:color="auto" w:fill="FFFFFF"/>
        </w:rPr>
        <w:t>3</w:t>
      </w:r>
      <w:r w:rsidR="00D6765C">
        <w:rPr>
          <w:b w:val="0"/>
          <w:sz w:val="24"/>
          <w:szCs w:val="24"/>
          <w:shd w:val="clear" w:color="auto" w:fill="FFFFFF"/>
        </w:rPr>
        <w:t xml:space="preserve"> годов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</w:p>
    <w:p w:rsidR="0017224C" w:rsidRDefault="0017224C" w:rsidP="00DA53A5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ПОСТАНОВЛЯЮ:</w:t>
      </w:r>
    </w:p>
    <w:p w:rsidR="0017224C" w:rsidRPr="00DA53A5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Внести </w:t>
      </w:r>
      <w:r w:rsidR="000F32AF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постановление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>Администрации муниципального образования «Гл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азовский район» от 14.03.2017 №5</w:t>
      </w:r>
      <w:r w:rsidR="008021AD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«Об утверждении муниципальной программы «</w:t>
      </w:r>
      <w:r w:rsidR="00654069">
        <w:rPr>
          <w:rFonts w:ascii="Times New Roman" w:eastAsia="Times New Roman" w:hAnsi="Times New Roman" w:cs="Times New Roman"/>
          <w:bCs/>
          <w:sz w:val="24"/>
          <w:szCs w:val="24"/>
        </w:rPr>
        <w:t>Сохранение здоровья и формирование здорового образа жизни населения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>» (в ред. постановления от 30.12.20</w:t>
      </w:r>
      <w:r w:rsidR="00BD0553">
        <w:rPr>
          <w:rFonts w:ascii="Times New Roman" w:eastAsia="Times New Roman" w:hAnsi="Times New Roman" w:cs="Times New Roman"/>
          <w:bCs/>
          <w:sz w:val="24"/>
          <w:szCs w:val="24"/>
        </w:rPr>
        <w:t>20 №1.161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)  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изменения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010AE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изложив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="00EC3718" w:rsidRPr="00DA53A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EC3718">
        <w:rPr>
          <w:rFonts w:ascii="Times New Roman" w:eastAsia="Times New Roman" w:hAnsi="Times New Roman" w:cs="Times New Roman"/>
          <w:bCs/>
          <w:sz w:val="24"/>
          <w:szCs w:val="24"/>
        </w:rPr>
        <w:t>Сохранение здоровья и формирование здорового образа жизни населения</w:t>
      </w:r>
      <w:r w:rsidR="00EC3718" w:rsidRPr="00DA53A5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EC371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>в новой редакции (прилагается).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116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Отделу информатизации Администрации муниципального образования «Глазовский район»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разместит</w:t>
      </w:r>
      <w:r w:rsidR="006C7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17224C" w:rsidRDefault="0017224C" w:rsidP="00DA53A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DA53A5" w:rsidRDefault="0017224C" w:rsidP="00DA53A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Е.А.Попову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tbl>
      <w:tblPr>
        <w:tblW w:w="10326" w:type="dxa"/>
        <w:tblInd w:w="11" w:type="dxa"/>
        <w:tblLook w:val="04A0" w:firstRow="1" w:lastRow="0" w:firstColumn="1" w:lastColumn="0" w:noHBand="0" w:noVBand="1"/>
      </w:tblPr>
      <w:tblGrid>
        <w:gridCol w:w="7608"/>
        <w:gridCol w:w="2718"/>
      </w:tblGrid>
      <w:tr w:rsidR="0017224C" w:rsidTr="0017224C">
        <w:trPr>
          <w:trHeight w:val="676"/>
        </w:trPr>
        <w:tc>
          <w:tcPr>
            <w:tcW w:w="7608" w:type="dxa"/>
            <w:hideMark/>
          </w:tcPr>
          <w:p w:rsidR="00FA79AB" w:rsidRDefault="00FA79AB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образования «Глазовский район»</w:t>
            </w:r>
          </w:p>
        </w:tc>
        <w:tc>
          <w:tcPr>
            <w:tcW w:w="2718" w:type="dxa"/>
          </w:tcPr>
          <w:p w:rsidR="00DA53A5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A53A5" w:rsidRDefault="00DA53A5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Сабреков</w:t>
            </w:r>
            <w:proofErr w:type="spellEnd"/>
          </w:p>
        </w:tc>
      </w:tr>
    </w:tbl>
    <w:p w:rsidR="00DA53A5" w:rsidRDefault="00DA53A5" w:rsidP="00DA53A5">
      <w:pPr>
        <w:pStyle w:val="a3"/>
        <w:ind w:left="0"/>
        <w:rPr>
          <w:sz w:val="20"/>
          <w:szCs w:val="20"/>
        </w:rPr>
      </w:pPr>
    </w:p>
    <w:p w:rsidR="00D6765C" w:rsidRDefault="0011687F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1687F" w:rsidRPr="00DA53A5" w:rsidRDefault="0011687F" w:rsidP="00DA53A5">
      <w:pPr>
        <w:pStyle w:val="a3"/>
        <w:ind w:left="0"/>
        <w:rPr>
          <w:sz w:val="20"/>
          <w:szCs w:val="20"/>
        </w:rPr>
      </w:pPr>
    </w:p>
    <w:p w:rsidR="006F496A" w:rsidRDefault="006F496A" w:rsidP="00DA53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C3D">
        <w:rPr>
          <w:rFonts w:ascii="Times New Roman" w:hAnsi="Times New Roman" w:cs="Times New Roman"/>
          <w:sz w:val="24"/>
          <w:szCs w:val="24"/>
        </w:rPr>
        <w:t>СОГЛАСОВАНИЕ:</w:t>
      </w:r>
    </w:p>
    <w:p w:rsidR="006F496A" w:rsidRPr="00074C3D" w:rsidRDefault="006F496A" w:rsidP="00DA5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49"/>
        <w:gridCol w:w="5040"/>
      </w:tblGrid>
      <w:tr w:rsidR="006F496A" w:rsidRPr="00074C3D" w:rsidTr="00FB56BF">
        <w:trPr>
          <w:trHeight w:val="2872"/>
        </w:trPr>
        <w:tc>
          <w:tcPr>
            <w:tcW w:w="4849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ind w:right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_____________________ Ю.В. Ушакова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40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ind w:right="-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54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вопросам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6BF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6F496A" w:rsidRPr="00074C3D" w:rsidRDefault="00FB56B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proofErr w:type="spellStart"/>
            <w:r w:rsidR="006F496A">
              <w:rPr>
                <w:rFonts w:ascii="Times New Roman" w:hAnsi="Times New Roman" w:cs="Times New Roman"/>
                <w:sz w:val="24"/>
                <w:szCs w:val="24"/>
              </w:rPr>
              <w:t>Е.А.Попова</w:t>
            </w:r>
            <w:proofErr w:type="spellEnd"/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6F602E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6F496A" w:rsidRPr="00074C3D" w:rsidTr="00FB56BF">
        <w:trPr>
          <w:trHeight w:val="3480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FC2F5D" w:rsidRDefault="00511FED" w:rsidP="0011687F">
            <w:pPr>
              <w:spacing w:after="0" w:line="240" w:lineRule="auto"/>
              <w:ind w:hanging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правового отдела Аппарата 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>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М.В.Русских</w:t>
            </w:r>
            <w:proofErr w:type="spellEnd"/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FC2F5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380"/>
        </w:trPr>
        <w:tc>
          <w:tcPr>
            <w:tcW w:w="4849" w:type="dxa"/>
            <w:shd w:val="clear" w:color="auto" w:fill="auto"/>
          </w:tcPr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6F496A" w:rsidRPr="00074C3D" w:rsidRDefault="006F496A" w:rsidP="00DA53A5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Н.А.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401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Pr="00074C3D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2</w:t>
      </w:r>
      <w:r w:rsidRPr="00074C3D">
        <w:rPr>
          <w:sz w:val="20"/>
          <w:szCs w:val="20"/>
        </w:rPr>
        <w:t>– орг.</w:t>
      </w:r>
      <w:r>
        <w:rPr>
          <w:sz w:val="20"/>
          <w:szCs w:val="20"/>
        </w:rPr>
        <w:t xml:space="preserve"> </w:t>
      </w:r>
      <w:r w:rsidRPr="00074C3D">
        <w:rPr>
          <w:sz w:val="20"/>
          <w:szCs w:val="20"/>
        </w:rPr>
        <w:t>отдел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1–</w:t>
      </w:r>
      <w:r w:rsidRPr="00074C3D">
        <w:rPr>
          <w:sz w:val="20"/>
          <w:szCs w:val="20"/>
        </w:rPr>
        <w:t xml:space="preserve"> </w:t>
      </w:r>
      <w:r w:rsidR="0011687F">
        <w:rPr>
          <w:sz w:val="20"/>
          <w:szCs w:val="20"/>
        </w:rPr>
        <w:t xml:space="preserve">Отдел </w:t>
      </w:r>
      <w:r w:rsidR="00EC3718">
        <w:rPr>
          <w:sz w:val="20"/>
          <w:szCs w:val="20"/>
        </w:rPr>
        <w:t>физкультуры и спорта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1- Управление финансов</w:t>
      </w:r>
    </w:p>
    <w:p w:rsidR="006F496A" w:rsidRPr="00FC2F5D" w:rsidRDefault="006F496A" w:rsidP="00DA53A5">
      <w:pPr>
        <w:pStyle w:val="a3"/>
        <w:ind w:left="0"/>
        <w:rPr>
          <w:sz w:val="20"/>
          <w:szCs w:val="20"/>
        </w:rPr>
      </w:pPr>
      <w:r w:rsidRPr="00FC2F5D">
        <w:rPr>
          <w:sz w:val="20"/>
          <w:szCs w:val="20"/>
        </w:rPr>
        <w:t>Опубликовать</w:t>
      </w:r>
    </w:p>
    <w:p w:rsidR="009C6770" w:rsidRPr="00074C3D" w:rsidRDefault="009C6770" w:rsidP="00DA53A5">
      <w:pPr>
        <w:pStyle w:val="a3"/>
        <w:ind w:left="0"/>
        <w:rPr>
          <w:sz w:val="20"/>
          <w:szCs w:val="20"/>
        </w:rPr>
      </w:pPr>
    </w:p>
    <w:p w:rsidR="009C6770" w:rsidRPr="00074C3D" w:rsidRDefault="009C6770" w:rsidP="009C6770">
      <w:pPr>
        <w:pStyle w:val="a3"/>
        <w:ind w:left="0"/>
        <w:rPr>
          <w:sz w:val="20"/>
          <w:szCs w:val="20"/>
        </w:rPr>
      </w:pPr>
    </w:p>
    <w:p w:rsidR="00EA2EC8" w:rsidRDefault="00EA2EC8" w:rsidP="009D19DB">
      <w:pPr>
        <w:tabs>
          <w:tab w:val="left" w:pos="993"/>
        </w:tabs>
        <w:rPr>
          <w:color w:val="000000"/>
        </w:rPr>
      </w:pPr>
    </w:p>
    <w:sectPr w:rsidR="00EA2EC8" w:rsidSect="0011687F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7">
    <w:nsid w:val="0000000F"/>
    <w:multiLevelType w:val="singleLevel"/>
    <w:tmpl w:val="0000000F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8">
    <w:nsid w:val="00000012"/>
    <w:multiLevelType w:val="singleLevel"/>
    <w:tmpl w:val="0000001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9">
    <w:nsid w:val="00000015"/>
    <w:multiLevelType w:val="singleLevel"/>
    <w:tmpl w:val="5F1E727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10">
    <w:nsid w:val="00000016"/>
    <w:multiLevelType w:val="singleLevel"/>
    <w:tmpl w:val="00000016"/>
    <w:name w:val="WW8Num44"/>
    <w:lvl w:ilvl="0">
      <w:start w:val="1"/>
      <w:numFmt w:val="bullet"/>
      <w:lvlText w:val=""/>
      <w:lvlJc w:val="left"/>
      <w:pPr>
        <w:tabs>
          <w:tab w:val="num" w:pos="4571"/>
        </w:tabs>
        <w:ind w:left="6000" w:hanging="360"/>
      </w:pPr>
      <w:rPr>
        <w:rFonts w:ascii="Symbol" w:hAnsi="Symbol"/>
      </w:rPr>
    </w:lvl>
  </w:abstractNum>
  <w:abstractNum w:abstractNumId="11">
    <w:nsid w:val="00000018"/>
    <w:multiLevelType w:val="singleLevel"/>
    <w:tmpl w:val="0000001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12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2E3BF5"/>
    <w:multiLevelType w:val="hybridMultilevel"/>
    <w:tmpl w:val="B4FCD692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C803990"/>
    <w:multiLevelType w:val="hybridMultilevel"/>
    <w:tmpl w:val="FDFC56EE"/>
    <w:lvl w:ilvl="0" w:tplc="88CA4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735E50"/>
    <w:multiLevelType w:val="hybridMultilevel"/>
    <w:tmpl w:val="DD548D36"/>
    <w:lvl w:ilvl="0" w:tplc="0419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10A36242"/>
    <w:multiLevelType w:val="hybridMultilevel"/>
    <w:tmpl w:val="C1AA4160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22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3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1C82D4B"/>
    <w:multiLevelType w:val="hybridMultilevel"/>
    <w:tmpl w:val="79DEB044"/>
    <w:lvl w:ilvl="0" w:tplc="58E23E0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BD081C"/>
    <w:multiLevelType w:val="hybridMultilevel"/>
    <w:tmpl w:val="B10A72E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B43574F"/>
    <w:multiLevelType w:val="hybridMultilevel"/>
    <w:tmpl w:val="870A22CE"/>
    <w:lvl w:ilvl="0" w:tplc="3E1AE7C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C2C6000"/>
    <w:multiLevelType w:val="hybridMultilevel"/>
    <w:tmpl w:val="6B04D568"/>
    <w:lvl w:ilvl="0" w:tplc="88CA465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12F0AF4"/>
    <w:multiLevelType w:val="hybridMultilevel"/>
    <w:tmpl w:val="D8B2A0B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22A3139"/>
    <w:multiLevelType w:val="hybridMultilevel"/>
    <w:tmpl w:val="079A16FC"/>
    <w:lvl w:ilvl="0" w:tplc="67C8F4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2B33932"/>
    <w:multiLevelType w:val="hybridMultilevel"/>
    <w:tmpl w:val="E15AE63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384A3E08"/>
    <w:multiLevelType w:val="hybridMultilevel"/>
    <w:tmpl w:val="9EEC318E"/>
    <w:lvl w:ilvl="0" w:tplc="6BC60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0571391"/>
    <w:multiLevelType w:val="hybridMultilevel"/>
    <w:tmpl w:val="8814CD4E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4506124"/>
    <w:multiLevelType w:val="hybridMultilevel"/>
    <w:tmpl w:val="D67AAFE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6D77B2B"/>
    <w:multiLevelType w:val="hybridMultilevel"/>
    <w:tmpl w:val="C6621CD6"/>
    <w:lvl w:ilvl="0" w:tplc="AC002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B5F4128"/>
    <w:multiLevelType w:val="hybridMultilevel"/>
    <w:tmpl w:val="E12A8940"/>
    <w:lvl w:ilvl="0" w:tplc="88CA465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0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D2F4129"/>
    <w:multiLevelType w:val="hybridMultilevel"/>
    <w:tmpl w:val="FE36E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1428A2"/>
    <w:multiLevelType w:val="hybridMultilevel"/>
    <w:tmpl w:val="552E2950"/>
    <w:lvl w:ilvl="0" w:tplc="6F56B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53F2CA5"/>
    <w:multiLevelType w:val="hybridMultilevel"/>
    <w:tmpl w:val="FF14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C37044"/>
    <w:multiLevelType w:val="hybridMultilevel"/>
    <w:tmpl w:val="F2ECE5CC"/>
    <w:lvl w:ilvl="0" w:tplc="D37A7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5687409C"/>
    <w:multiLevelType w:val="hybridMultilevel"/>
    <w:tmpl w:val="B1605870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966759C"/>
    <w:multiLevelType w:val="hybridMultilevel"/>
    <w:tmpl w:val="886040BC"/>
    <w:lvl w:ilvl="0" w:tplc="C2CEE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50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5FC97C74"/>
    <w:multiLevelType w:val="hybridMultilevel"/>
    <w:tmpl w:val="035A0862"/>
    <w:lvl w:ilvl="0" w:tplc="EB6E73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13041D7"/>
    <w:multiLevelType w:val="hybridMultilevel"/>
    <w:tmpl w:val="1BC6EFB0"/>
    <w:lvl w:ilvl="0" w:tplc="88CA4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2B86A21"/>
    <w:multiLevelType w:val="hybridMultilevel"/>
    <w:tmpl w:val="7736ADE8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8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ADE2135"/>
    <w:multiLevelType w:val="multilevel"/>
    <w:tmpl w:val="49B2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6DE379C1"/>
    <w:multiLevelType w:val="hybridMultilevel"/>
    <w:tmpl w:val="FCC6E00C"/>
    <w:lvl w:ilvl="0" w:tplc="4148F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E697B86"/>
    <w:multiLevelType w:val="hybridMultilevel"/>
    <w:tmpl w:val="1E26E1C4"/>
    <w:lvl w:ilvl="0" w:tplc="67C8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6B54DAC"/>
    <w:multiLevelType w:val="hybridMultilevel"/>
    <w:tmpl w:val="0BDE819E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4F3D3E"/>
    <w:multiLevelType w:val="hybridMultilevel"/>
    <w:tmpl w:val="57AA78FA"/>
    <w:lvl w:ilvl="0" w:tplc="04190001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67C8F41C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36"/>
  </w:num>
  <w:num w:numId="3">
    <w:abstractNumId w:val="67"/>
  </w:num>
  <w:num w:numId="4">
    <w:abstractNumId w:val="44"/>
  </w:num>
  <w:num w:numId="5">
    <w:abstractNumId w:val="32"/>
  </w:num>
  <w:num w:numId="6">
    <w:abstractNumId w:val="39"/>
  </w:num>
  <w:num w:numId="7">
    <w:abstractNumId w:val="55"/>
  </w:num>
  <w:num w:numId="8">
    <w:abstractNumId w:val="20"/>
  </w:num>
  <w:num w:numId="9">
    <w:abstractNumId w:val="28"/>
  </w:num>
  <w:num w:numId="10">
    <w:abstractNumId w:val="26"/>
  </w:num>
  <w:num w:numId="11">
    <w:abstractNumId w:val="29"/>
  </w:num>
  <w:num w:numId="12">
    <w:abstractNumId w:val="56"/>
  </w:num>
  <w:num w:numId="13">
    <w:abstractNumId w:val="15"/>
  </w:num>
  <w:num w:numId="14">
    <w:abstractNumId w:val="13"/>
  </w:num>
  <w:num w:numId="15">
    <w:abstractNumId w:val="47"/>
  </w:num>
  <w:num w:numId="16">
    <w:abstractNumId w:val="19"/>
  </w:num>
  <w:num w:numId="17">
    <w:abstractNumId w:val="49"/>
  </w:num>
  <w:num w:numId="18">
    <w:abstractNumId w:val="31"/>
  </w:num>
  <w:num w:numId="19">
    <w:abstractNumId w:val="64"/>
  </w:num>
  <w:num w:numId="20">
    <w:abstractNumId w:val="18"/>
  </w:num>
  <w:num w:numId="21">
    <w:abstractNumId w:val="37"/>
  </w:num>
  <w:num w:numId="22">
    <w:abstractNumId w:val="58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5"/>
  </w:num>
  <w:num w:numId="28">
    <w:abstractNumId w:val="6"/>
  </w:num>
  <w:num w:numId="29">
    <w:abstractNumId w:val="7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30"/>
  </w:num>
  <w:num w:numId="35">
    <w:abstractNumId w:val="17"/>
  </w:num>
  <w:num w:numId="36">
    <w:abstractNumId w:val="16"/>
  </w:num>
  <w:num w:numId="37">
    <w:abstractNumId w:val="45"/>
  </w:num>
  <w:num w:numId="38">
    <w:abstractNumId w:val="23"/>
  </w:num>
  <w:num w:numId="39">
    <w:abstractNumId w:val="27"/>
  </w:num>
  <w:num w:numId="40">
    <w:abstractNumId w:val="38"/>
  </w:num>
  <w:num w:numId="41">
    <w:abstractNumId w:val="34"/>
  </w:num>
  <w:num w:numId="42">
    <w:abstractNumId w:val="65"/>
  </w:num>
  <w:num w:numId="43">
    <w:abstractNumId w:val="35"/>
  </w:num>
  <w:num w:numId="44">
    <w:abstractNumId w:val="50"/>
  </w:num>
  <w:num w:numId="45">
    <w:abstractNumId w:val="62"/>
  </w:num>
  <w:num w:numId="46">
    <w:abstractNumId w:val="14"/>
  </w:num>
  <w:num w:numId="47">
    <w:abstractNumId w:val="59"/>
  </w:num>
  <w:num w:numId="48">
    <w:abstractNumId w:val="40"/>
  </w:num>
  <w:num w:numId="49">
    <w:abstractNumId w:val="43"/>
  </w:num>
  <w:num w:numId="50">
    <w:abstractNumId w:val="33"/>
  </w:num>
  <w:num w:numId="51">
    <w:abstractNumId w:val="46"/>
  </w:num>
  <w:num w:numId="52">
    <w:abstractNumId w:val="66"/>
  </w:num>
  <w:num w:numId="53">
    <w:abstractNumId w:val="52"/>
  </w:num>
  <w:num w:numId="54">
    <w:abstractNumId w:val="63"/>
  </w:num>
  <w:num w:numId="55">
    <w:abstractNumId w:val="25"/>
  </w:num>
  <w:num w:numId="56">
    <w:abstractNumId w:val="57"/>
  </w:num>
  <w:num w:numId="57">
    <w:abstractNumId w:val="61"/>
  </w:num>
  <w:num w:numId="58">
    <w:abstractNumId w:val="68"/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</w:num>
  <w:num w:numId="63">
    <w:abstractNumId w:val="21"/>
  </w:num>
  <w:num w:numId="64">
    <w:abstractNumId w:val="22"/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42"/>
  </w:num>
  <w:num w:numId="69">
    <w:abstractNumId w:val="24"/>
  </w:num>
  <w:num w:numId="70">
    <w:abstractNumId w:val="6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6770"/>
    <w:rsid w:val="000116AE"/>
    <w:rsid w:val="00024B63"/>
    <w:rsid w:val="00024D9E"/>
    <w:rsid w:val="00032716"/>
    <w:rsid w:val="00032F45"/>
    <w:rsid w:val="00042824"/>
    <w:rsid w:val="0005245E"/>
    <w:rsid w:val="0005398A"/>
    <w:rsid w:val="00055A83"/>
    <w:rsid w:val="00057C87"/>
    <w:rsid w:val="000612A2"/>
    <w:rsid w:val="000629BD"/>
    <w:rsid w:val="00074489"/>
    <w:rsid w:val="00074CB6"/>
    <w:rsid w:val="0007662B"/>
    <w:rsid w:val="00076C9D"/>
    <w:rsid w:val="000812FE"/>
    <w:rsid w:val="0008232D"/>
    <w:rsid w:val="0009106E"/>
    <w:rsid w:val="00091A5B"/>
    <w:rsid w:val="000A1F14"/>
    <w:rsid w:val="000A2BFA"/>
    <w:rsid w:val="000A4931"/>
    <w:rsid w:val="000B02B7"/>
    <w:rsid w:val="000C08CC"/>
    <w:rsid w:val="000C0FBA"/>
    <w:rsid w:val="000C7FF7"/>
    <w:rsid w:val="000E2C1F"/>
    <w:rsid w:val="000F21B5"/>
    <w:rsid w:val="000F32AF"/>
    <w:rsid w:val="000F70CD"/>
    <w:rsid w:val="00103659"/>
    <w:rsid w:val="001053E4"/>
    <w:rsid w:val="0011687F"/>
    <w:rsid w:val="00120286"/>
    <w:rsid w:val="00123E1B"/>
    <w:rsid w:val="00123F25"/>
    <w:rsid w:val="00132704"/>
    <w:rsid w:val="00145CAA"/>
    <w:rsid w:val="001467DD"/>
    <w:rsid w:val="001515D7"/>
    <w:rsid w:val="001551F8"/>
    <w:rsid w:val="0016068C"/>
    <w:rsid w:val="00163C66"/>
    <w:rsid w:val="0016652A"/>
    <w:rsid w:val="0017224C"/>
    <w:rsid w:val="00177073"/>
    <w:rsid w:val="00180F47"/>
    <w:rsid w:val="001842FC"/>
    <w:rsid w:val="00190577"/>
    <w:rsid w:val="001941DF"/>
    <w:rsid w:val="001A3202"/>
    <w:rsid w:val="001A52FC"/>
    <w:rsid w:val="001A5735"/>
    <w:rsid w:val="001A577E"/>
    <w:rsid w:val="001A62A1"/>
    <w:rsid w:val="001B6ABC"/>
    <w:rsid w:val="001C2C48"/>
    <w:rsid w:val="001C7CBB"/>
    <w:rsid w:val="001D45D0"/>
    <w:rsid w:val="001E78EB"/>
    <w:rsid w:val="001F17AA"/>
    <w:rsid w:val="001F6D4C"/>
    <w:rsid w:val="00207F5B"/>
    <w:rsid w:val="00211C75"/>
    <w:rsid w:val="0023248C"/>
    <w:rsid w:val="00245531"/>
    <w:rsid w:val="00251065"/>
    <w:rsid w:val="00253D9E"/>
    <w:rsid w:val="00260549"/>
    <w:rsid w:val="002606D4"/>
    <w:rsid w:val="002665C7"/>
    <w:rsid w:val="00287F13"/>
    <w:rsid w:val="002974A4"/>
    <w:rsid w:val="002D1EA8"/>
    <w:rsid w:val="002D2F83"/>
    <w:rsid w:val="002D3480"/>
    <w:rsid w:val="002E3418"/>
    <w:rsid w:val="002E70B6"/>
    <w:rsid w:val="002F236F"/>
    <w:rsid w:val="002F276C"/>
    <w:rsid w:val="002F52D9"/>
    <w:rsid w:val="002F6DC9"/>
    <w:rsid w:val="002F7F44"/>
    <w:rsid w:val="003010AE"/>
    <w:rsid w:val="003039E8"/>
    <w:rsid w:val="00305F62"/>
    <w:rsid w:val="00306DA3"/>
    <w:rsid w:val="00310679"/>
    <w:rsid w:val="0031085A"/>
    <w:rsid w:val="0032157E"/>
    <w:rsid w:val="003244EB"/>
    <w:rsid w:val="00325D2B"/>
    <w:rsid w:val="00335C69"/>
    <w:rsid w:val="003418ED"/>
    <w:rsid w:val="00356D04"/>
    <w:rsid w:val="00356EBC"/>
    <w:rsid w:val="00382C44"/>
    <w:rsid w:val="00390B64"/>
    <w:rsid w:val="00395A22"/>
    <w:rsid w:val="0039610F"/>
    <w:rsid w:val="003B40EC"/>
    <w:rsid w:val="003C3663"/>
    <w:rsid w:val="003C4851"/>
    <w:rsid w:val="003C7BDF"/>
    <w:rsid w:val="00403735"/>
    <w:rsid w:val="0041686A"/>
    <w:rsid w:val="00423606"/>
    <w:rsid w:val="00430CA1"/>
    <w:rsid w:val="00461B8A"/>
    <w:rsid w:val="00462DAE"/>
    <w:rsid w:val="0046461D"/>
    <w:rsid w:val="00490655"/>
    <w:rsid w:val="004951E1"/>
    <w:rsid w:val="004A2779"/>
    <w:rsid w:val="004A52AF"/>
    <w:rsid w:val="004A570C"/>
    <w:rsid w:val="004D3FB0"/>
    <w:rsid w:val="004D6122"/>
    <w:rsid w:val="004E0DD0"/>
    <w:rsid w:val="004E2F27"/>
    <w:rsid w:val="004F3104"/>
    <w:rsid w:val="00511FED"/>
    <w:rsid w:val="005134FE"/>
    <w:rsid w:val="0051435D"/>
    <w:rsid w:val="00516D30"/>
    <w:rsid w:val="00517561"/>
    <w:rsid w:val="005177C1"/>
    <w:rsid w:val="005305EE"/>
    <w:rsid w:val="00535729"/>
    <w:rsid w:val="00536E4B"/>
    <w:rsid w:val="00542F40"/>
    <w:rsid w:val="005471ED"/>
    <w:rsid w:val="00552E47"/>
    <w:rsid w:val="0056060E"/>
    <w:rsid w:val="00566FF3"/>
    <w:rsid w:val="00571F75"/>
    <w:rsid w:val="00575ADD"/>
    <w:rsid w:val="00597FC8"/>
    <w:rsid w:val="005A2A34"/>
    <w:rsid w:val="005A3B89"/>
    <w:rsid w:val="005A52DE"/>
    <w:rsid w:val="005A6D55"/>
    <w:rsid w:val="005C2D73"/>
    <w:rsid w:val="005D07E4"/>
    <w:rsid w:val="005D3FCA"/>
    <w:rsid w:val="005D6D14"/>
    <w:rsid w:val="005E0233"/>
    <w:rsid w:val="005F067A"/>
    <w:rsid w:val="005F554D"/>
    <w:rsid w:val="00615DF3"/>
    <w:rsid w:val="00621DD0"/>
    <w:rsid w:val="00627615"/>
    <w:rsid w:val="00654069"/>
    <w:rsid w:val="0067237B"/>
    <w:rsid w:val="00672C54"/>
    <w:rsid w:val="006A5113"/>
    <w:rsid w:val="006C3D61"/>
    <w:rsid w:val="006C7D16"/>
    <w:rsid w:val="006E2837"/>
    <w:rsid w:val="006E477F"/>
    <w:rsid w:val="006F496A"/>
    <w:rsid w:val="0070223B"/>
    <w:rsid w:val="00706985"/>
    <w:rsid w:val="00715781"/>
    <w:rsid w:val="007339F1"/>
    <w:rsid w:val="00737087"/>
    <w:rsid w:val="00737C1B"/>
    <w:rsid w:val="00753F0E"/>
    <w:rsid w:val="0077755A"/>
    <w:rsid w:val="00777692"/>
    <w:rsid w:val="007831C7"/>
    <w:rsid w:val="00795CAB"/>
    <w:rsid w:val="007A0C8E"/>
    <w:rsid w:val="007A7EDE"/>
    <w:rsid w:val="007B6B1C"/>
    <w:rsid w:val="007C0A55"/>
    <w:rsid w:val="007E7F21"/>
    <w:rsid w:val="008017D7"/>
    <w:rsid w:val="008021AD"/>
    <w:rsid w:val="00802247"/>
    <w:rsid w:val="008035BF"/>
    <w:rsid w:val="00806514"/>
    <w:rsid w:val="00810056"/>
    <w:rsid w:val="00812934"/>
    <w:rsid w:val="00815293"/>
    <w:rsid w:val="00816F3F"/>
    <w:rsid w:val="0082236E"/>
    <w:rsid w:val="00823E0C"/>
    <w:rsid w:val="00827E9C"/>
    <w:rsid w:val="008309C0"/>
    <w:rsid w:val="00834B0E"/>
    <w:rsid w:val="008402A6"/>
    <w:rsid w:val="00842B54"/>
    <w:rsid w:val="0085562E"/>
    <w:rsid w:val="00864F00"/>
    <w:rsid w:val="00866AC7"/>
    <w:rsid w:val="00867132"/>
    <w:rsid w:val="00871DD6"/>
    <w:rsid w:val="00880B91"/>
    <w:rsid w:val="008839CD"/>
    <w:rsid w:val="00886F31"/>
    <w:rsid w:val="00896783"/>
    <w:rsid w:val="008A7E3A"/>
    <w:rsid w:val="008B2AE5"/>
    <w:rsid w:val="008B3E81"/>
    <w:rsid w:val="008C5040"/>
    <w:rsid w:val="008D14E1"/>
    <w:rsid w:val="008D2D64"/>
    <w:rsid w:val="008D2DD6"/>
    <w:rsid w:val="008F436D"/>
    <w:rsid w:val="00907035"/>
    <w:rsid w:val="00910CCC"/>
    <w:rsid w:val="009129C5"/>
    <w:rsid w:val="00923920"/>
    <w:rsid w:val="00940800"/>
    <w:rsid w:val="00940F57"/>
    <w:rsid w:val="00943A14"/>
    <w:rsid w:val="00944B32"/>
    <w:rsid w:val="00946439"/>
    <w:rsid w:val="00957B35"/>
    <w:rsid w:val="009617BB"/>
    <w:rsid w:val="00964248"/>
    <w:rsid w:val="009672CD"/>
    <w:rsid w:val="0097128C"/>
    <w:rsid w:val="009717B3"/>
    <w:rsid w:val="009760C0"/>
    <w:rsid w:val="0097677B"/>
    <w:rsid w:val="00976963"/>
    <w:rsid w:val="009A5912"/>
    <w:rsid w:val="009C53C3"/>
    <w:rsid w:val="009C6770"/>
    <w:rsid w:val="009D19DB"/>
    <w:rsid w:val="009D7F25"/>
    <w:rsid w:val="009E04FF"/>
    <w:rsid w:val="009E35C1"/>
    <w:rsid w:val="009E51BE"/>
    <w:rsid w:val="009F0D06"/>
    <w:rsid w:val="009F6EDC"/>
    <w:rsid w:val="00A00F34"/>
    <w:rsid w:val="00A1292A"/>
    <w:rsid w:val="00A12B13"/>
    <w:rsid w:val="00A17180"/>
    <w:rsid w:val="00A17230"/>
    <w:rsid w:val="00A20721"/>
    <w:rsid w:val="00A22DCD"/>
    <w:rsid w:val="00A3094C"/>
    <w:rsid w:val="00A4340A"/>
    <w:rsid w:val="00A47AC5"/>
    <w:rsid w:val="00A6074C"/>
    <w:rsid w:val="00A6514E"/>
    <w:rsid w:val="00A673C5"/>
    <w:rsid w:val="00A80803"/>
    <w:rsid w:val="00A90A73"/>
    <w:rsid w:val="00AA3407"/>
    <w:rsid w:val="00AA5C63"/>
    <w:rsid w:val="00AA7E97"/>
    <w:rsid w:val="00AB01A3"/>
    <w:rsid w:val="00AC0F59"/>
    <w:rsid w:val="00AC2F8D"/>
    <w:rsid w:val="00AD5879"/>
    <w:rsid w:val="00AE0A51"/>
    <w:rsid w:val="00B1176C"/>
    <w:rsid w:val="00B146EF"/>
    <w:rsid w:val="00B22A77"/>
    <w:rsid w:val="00B23B4B"/>
    <w:rsid w:val="00B32DF3"/>
    <w:rsid w:val="00B51AB3"/>
    <w:rsid w:val="00B5755E"/>
    <w:rsid w:val="00B639AE"/>
    <w:rsid w:val="00B87EF5"/>
    <w:rsid w:val="00B91536"/>
    <w:rsid w:val="00B91FF6"/>
    <w:rsid w:val="00B9596B"/>
    <w:rsid w:val="00B97409"/>
    <w:rsid w:val="00BA4DCF"/>
    <w:rsid w:val="00BB0C33"/>
    <w:rsid w:val="00BC0A62"/>
    <w:rsid w:val="00BC1F30"/>
    <w:rsid w:val="00BD0553"/>
    <w:rsid w:val="00BF0772"/>
    <w:rsid w:val="00BF2355"/>
    <w:rsid w:val="00C12592"/>
    <w:rsid w:val="00C2132D"/>
    <w:rsid w:val="00C225A3"/>
    <w:rsid w:val="00C352D6"/>
    <w:rsid w:val="00C4607C"/>
    <w:rsid w:val="00C47509"/>
    <w:rsid w:val="00C534A4"/>
    <w:rsid w:val="00C616C9"/>
    <w:rsid w:val="00C703E4"/>
    <w:rsid w:val="00C72041"/>
    <w:rsid w:val="00C76511"/>
    <w:rsid w:val="00C84342"/>
    <w:rsid w:val="00C94BEE"/>
    <w:rsid w:val="00C97561"/>
    <w:rsid w:val="00CA0E45"/>
    <w:rsid w:val="00CA2FA9"/>
    <w:rsid w:val="00CA3547"/>
    <w:rsid w:val="00CA7994"/>
    <w:rsid w:val="00CB7355"/>
    <w:rsid w:val="00CC261B"/>
    <w:rsid w:val="00CD0B6E"/>
    <w:rsid w:val="00CD7051"/>
    <w:rsid w:val="00D06560"/>
    <w:rsid w:val="00D1123F"/>
    <w:rsid w:val="00D15918"/>
    <w:rsid w:val="00D15DD0"/>
    <w:rsid w:val="00D3131B"/>
    <w:rsid w:val="00D42392"/>
    <w:rsid w:val="00D50AA1"/>
    <w:rsid w:val="00D52F4B"/>
    <w:rsid w:val="00D63783"/>
    <w:rsid w:val="00D6765C"/>
    <w:rsid w:val="00D72A47"/>
    <w:rsid w:val="00D74249"/>
    <w:rsid w:val="00D818AE"/>
    <w:rsid w:val="00D8231A"/>
    <w:rsid w:val="00D82768"/>
    <w:rsid w:val="00D84924"/>
    <w:rsid w:val="00D85E4E"/>
    <w:rsid w:val="00D93F29"/>
    <w:rsid w:val="00DA1AD2"/>
    <w:rsid w:val="00DA37B6"/>
    <w:rsid w:val="00DA53A5"/>
    <w:rsid w:val="00DB42F6"/>
    <w:rsid w:val="00DC703B"/>
    <w:rsid w:val="00DE2DBF"/>
    <w:rsid w:val="00DE5BCC"/>
    <w:rsid w:val="00DE64B6"/>
    <w:rsid w:val="00DF12AA"/>
    <w:rsid w:val="00DF36BC"/>
    <w:rsid w:val="00DF4CD7"/>
    <w:rsid w:val="00DF73D2"/>
    <w:rsid w:val="00E22174"/>
    <w:rsid w:val="00E32992"/>
    <w:rsid w:val="00E34206"/>
    <w:rsid w:val="00E36794"/>
    <w:rsid w:val="00E40A68"/>
    <w:rsid w:val="00E52217"/>
    <w:rsid w:val="00E528A0"/>
    <w:rsid w:val="00E55912"/>
    <w:rsid w:val="00E60ACA"/>
    <w:rsid w:val="00E64334"/>
    <w:rsid w:val="00E80416"/>
    <w:rsid w:val="00E952D5"/>
    <w:rsid w:val="00EA2EC8"/>
    <w:rsid w:val="00EB5E3A"/>
    <w:rsid w:val="00EC080C"/>
    <w:rsid w:val="00EC3718"/>
    <w:rsid w:val="00EC6E3C"/>
    <w:rsid w:val="00EE15BA"/>
    <w:rsid w:val="00EF33A9"/>
    <w:rsid w:val="00EF6E3B"/>
    <w:rsid w:val="00F115DB"/>
    <w:rsid w:val="00F1595C"/>
    <w:rsid w:val="00F32924"/>
    <w:rsid w:val="00F3794C"/>
    <w:rsid w:val="00F5043E"/>
    <w:rsid w:val="00F52E76"/>
    <w:rsid w:val="00F77039"/>
    <w:rsid w:val="00F821CC"/>
    <w:rsid w:val="00F9334A"/>
    <w:rsid w:val="00F9485A"/>
    <w:rsid w:val="00F95C18"/>
    <w:rsid w:val="00F96AC1"/>
    <w:rsid w:val="00FA454D"/>
    <w:rsid w:val="00FA79AB"/>
    <w:rsid w:val="00FA7D7F"/>
    <w:rsid w:val="00FB1A4C"/>
    <w:rsid w:val="00FB4D6B"/>
    <w:rsid w:val="00FB56BF"/>
    <w:rsid w:val="00FC561A"/>
    <w:rsid w:val="00FE225B"/>
    <w:rsid w:val="00FE271E"/>
    <w:rsid w:val="00FF060F"/>
    <w:rsid w:val="00F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FC561A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9C6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9C6770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9C6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9C677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9C6770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9C677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9C677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9C677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9C6770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9C6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9C6770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9C67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C6770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9C6770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9C677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iPriority w:val="99"/>
    <w:rsid w:val="009C6770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9C677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9C6770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9C6770"/>
    <w:rPr>
      <w:color w:val="0000FF"/>
      <w:u w:val="single"/>
    </w:rPr>
  </w:style>
  <w:style w:type="paragraph" w:styleId="a8">
    <w:name w:val="List Paragraph"/>
    <w:basedOn w:val="a"/>
    <w:link w:val="a9"/>
    <w:qFormat/>
    <w:rsid w:val="009C6770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9C6770"/>
    <w:rPr>
      <w:rFonts w:eastAsiaTheme="minorHAnsi"/>
      <w:lang w:eastAsia="en-US"/>
    </w:rPr>
  </w:style>
  <w:style w:type="paragraph" w:customStyle="1" w:styleId="11">
    <w:name w:val="Обычный1"/>
    <w:rsid w:val="009C67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9C6770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9C6770"/>
    <w:rPr>
      <w:rFonts w:eastAsiaTheme="minorHAnsi"/>
      <w:lang w:eastAsia="en-US"/>
    </w:rPr>
  </w:style>
  <w:style w:type="paragraph" w:customStyle="1" w:styleId="western">
    <w:name w:val="western"/>
    <w:basedOn w:val="a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9C6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6770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9C6770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C6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6770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9C6770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9C6770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C6770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9C677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9C6770"/>
    <w:rPr>
      <w:rFonts w:cs="Times New Roman"/>
    </w:rPr>
  </w:style>
  <w:style w:type="paragraph" w:customStyle="1" w:styleId="ConsPlusCell">
    <w:name w:val="ConsPlusCell"/>
    <w:uiPriority w:val="99"/>
    <w:rsid w:val="009C67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9C6770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9C67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9C6770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9C677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9">
    <w:name w:val="Название Знак"/>
    <w:basedOn w:val="a0"/>
    <w:link w:val="af7"/>
    <w:uiPriority w:val="99"/>
    <w:rsid w:val="009C677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Основной текст_"/>
    <w:link w:val="31"/>
    <w:locked/>
    <w:rsid w:val="009C6770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9C6770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9C6770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9C677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9C677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9C6770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9C6770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9C6770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9C6770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9C6770"/>
  </w:style>
  <w:style w:type="paragraph" w:customStyle="1" w:styleId="13">
    <w:name w:val="Стиль1"/>
    <w:basedOn w:val="a"/>
    <w:link w:val="14"/>
    <w:qFormat/>
    <w:rsid w:val="009C6770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9C6770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9C6770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9C6770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9C6770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9C6770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9C6770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9C6770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9C6770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9C6770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uiPriority w:val="99"/>
    <w:semiHidden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uiPriority w:val="99"/>
    <w:semiHidden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9C6770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9C6770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9C67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9C6770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9C67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9C6770"/>
  </w:style>
  <w:style w:type="paragraph" w:customStyle="1" w:styleId="ConsPlusTitle">
    <w:name w:val="ConsPlusTitle"/>
    <w:uiPriority w:val="99"/>
    <w:rsid w:val="009C67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f4">
    <w:name w:val="Тема примечания Знак"/>
    <w:basedOn w:val="aff1"/>
    <w:link w:val="aff5"/>
    <w:uiPriority w:val="99"/>
    <w:semiHidden/>
    <w:rsid w:val="009C67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9C6770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9C6770"/>
    <w:rPr>
      <w:b/>
      <w:bCs/>
      <w:sz w:val="20"/>
      <w:szCs w:val="20"/>
    </w:rPr>
  </w:style>
  <w:style w:type="character" w:customStyle="1" w:styleId="aff6">
    <w:name w:val="Знак Знак"/>
    <w:rsid w:val="009C6770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9C6770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9C6770"/>
    <w:rPr>
      <w:rFonts w:ascii="Symbol" w:hAnsi="Symbol"/>
    </w:rPr>
  </w:style>
  <w:style w:type="paragraph" w:customStyle="1" w:styleId="aff7">
    <w:name w:val="Обычный (паспорт)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9C6770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9C6770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9C677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9C6770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9C67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9C6770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9C6770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9C67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9C6770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9C6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9C6770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9C677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9C6770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9C6770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2974A4"/>
    <w:rPr>
      <w:color w:val="800080"/>
      <w:u w:val="single"/>
    </w:rPr>
  </w:style>
  <w:style w:type="paragraph" w:customStyle="1" w:styleId="xl65">
    <w:name w:val="xl65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2974A4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2974A4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2974A4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2974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2974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2974A4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2974A4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2974A4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2974A4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2974A4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2974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886F31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B11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8657A-4093-4CB7-BC9B-5EC3FBB9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64</cp:revision>
  <cp:lastPrinted>2021-02-18T03:18:00Z</cp:lastPrinted>
  <dcterms:created xsi:type="dcterms:W3CDTF">2020-01-22T06:55:00Z</dcterms:created>
  <dcterms:modified xsi:type="dcterms:W3CDTF">2021-02-18T03:19:00Z</dcterms:modified>
</cp:coreProperties>
</file>