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3A9" w:rsidRDefault="005303A9" w:rsidP="005303A9">
      <w:pPr>
        <w:jc w:val="right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УТВЕРЖДЕН</w:t>
      </w:r>
    </w:p>
    <w:p w:rsidR="005303A9" w:rsidRDefault="005303A9" w:rsidP="005303A9">
      <w:pPr>
        <w:ind w:hanging="30"/>
        <w:jc w:val="right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 xml:space="preserve">Постановлением Администрации </w:t>
      </w:r>
      <w:proofErr w:type="spellStart"/>
      <w:r>
        <w:rPr>
          <w:b/>
          <w:bCs/>
          <w:color w:val="000000"/>
          <w:szCs w:val="20"/>
        </w:rPr>
        <w:t>муници</w:t>
      </w:r>
      <w:proofErr w:type="spellEnd"/>
      <w:r>
        <w:rPr>
          <w:b/>
          <w:bCs/>
          <w:color w:val="000000"/>
          <w:szCs w:val="20"/>
        </w:rPr>
        <w:t>-</w:t>
      </w:r>
    </w:p>
    <w:p w:rsidR="005303A9" w:rsidRDefault="005303A9" w:rsidP="005303A9">
      <w:pPr>
        <w:jc w:val="right"/>
        <w:rPr>
          <w:b/>
          <w:bCs/>
          <w:color w:val="000000"/>
          <w:szCs w:val="20"/>
        </w:rPr>
      </w:pPr>
      <w:proofErr w:type="spellStart"/>
      <w:r>
        <w:rPr>
          <w:b/>
          <w:bCs/>
          <w:color w:val="000000"/>
          <w:szCs w:val="20"/>
        </w:rPr>
        <w:t>пального</w:t>
      </w:r>
      <w:proofErr w:type="spellEnd"/>
      <w:r>
        <w:rPr>
          <w:b/>
          <w:bCs/>
          <w:color w:val="000000"/>
          <w:szCs w:val="20"/>
        </w:rPr>
        <w:t xml:space="preserve"> образования «Глазовский район» </w:t>
      </w:r>
    </w:p>
    <w:p w:rsidR="005303A9" w:rsidRPr="00DA5226" w:rsidRDefault="005303A9" w:rsidP="005303A9">
      <w:pPr>
        <w:ind w:hanging="480"/>
        <w:jc w:val="right"/>
        <w:rPr>
          <w:b/>
          <w:bCs/>
          <w:color w:val="000000" w:themeColor="text1"/>
          <w:szCs w:val="20"/>
        </w:rPr>
      </w:pPr>
      <w:r w:rsidRPr="00DA5226">
        <w:rPr>
          <w:b/>
          <w:bCs/>
          <w:color w:val="000000" w:themeColor="text1"/>
          <w:szCs w:val="20"/>
        </w:rPr>
        <w:t xml:space="preserve">от </w:t>
      </w:r>
      <w:r w:rsidR="00DA5226">
        <w:rPr>
          <w:b/>
          <w:bCs/>
          <w:color w:val="000000" w:themeColor="text1"/>
          <w:szCs w:val="20"/>
        </w:rPr>
        <w:t>01</w:t>
      </w:r>
      <w:r w:rsidRPr="00DA5226">
        <w:rPr>
          <w:b/>
          <w:bCs/>
          <w:color w:val="000000" w:themeColor="text1"/>
          <w:szCs w:val="20"/>
        </w:rPr>
        <w:t xml:space="preserve"> </w:t>
      </w:r>
      <w:r w:rsidR="00DA5226">
        <w:rPr>
          <w:b/>
          <w:bCs/>
          <w:color w:val="000000" w:themeColor="text1"/>
          <w:szCs w:val="20"/>
        </w:rPr>
        <w:t>июня</w:t>
      </w:r>
      <w:r w:rsidRPr="00DA5226">
        <w:rPr>
          <w:b/>
          <w:bCs/>
          <w:color w:val="000000" w:themeColor="text1"/>
          <w:szCs w:val="20"/>
        </w:rPr>
        <w:t xml:space="preserve"> 201</w:t>
      </w:r>
      <w:r w:rsidR="00DA5226">
        <w:rPr>
          <w:b/>
          <w:bCs/>
          <w:color w:val="000000" w:themeColor="text1"/>
          <w:szCs w:val="20"/>
        </w:rPr>
        <w:t>7</w:t>
      </w:r>
      <w:r w:rsidRPr="00DA5226">
        <w:rPr>
          <w:b/>
          <w:bCs/>
          <w:color w:val="000000" w:themeColor="text1"/>
          <w:szCs w:val="20"/>
        </w:rPr>
        <w:t xml:space="preserve"> года № </w:t>
      </w:r>
      <w:r w:rsidR="00DA5226">
        <w:rPr>
          <w:b/>
          <w:bCs/>
          <w:color w:val="000000" w:themeColor="text1"/>
          <w:szCs w:val="20"/>
        </w:rPr>
        <w:t>92</w:t>
      </w: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5303A9" w:rsidRDefault="005303A9" w:rsidP="005303A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предоставления </w:t>
      </w:r>
      <w:r w:rsidR="00A56561">
        <w:rPr>
          <w:b/>
          <w:bCs/>
          <w:color w:val="000000"/>
          <w:sz w:val="28"/>
          <w:szCs w:val="28"/>
        </w:rPr>
        <w:t xml:space="preserve">муниципальной </w:t>
      </w:r>
      <w:r>
        <w:rPr>
          <w:b/>
          <w:bCs/>
          <w:color w:val="000000"/>
          <w:sz w:val="28"/>
          <w:szCs w:val="28"/>
        </w:rPr>
        <w:t>услуги</w:t>
      </w:r>
    </w:p>
    <w:p w:rsidR="005303A9" w:rsidRPr="002F4507" w:rsidRDefault="005303A9" w:rsidP="002F4507">
      <w:pPr>
        <w:jc w:val="center"/>
        <w:rPr>
          <w:b/>
          <w:sz w:val="28"/>
        </w:rPr>
      </w:pPr>
      <w:r w:rsidRPr="002F4507">
        <w:rPr>
          <w:b/>
          <w:sz w:val="28"/>
        </w:rPr>
        <w:t>«</w:t>
      </w:r>
      <w:r w:rsidR="002F4507" w:rsidRPr="002F4507">
        <w:rPr>
          <w:b/>
          <w:sz w:val="28"/>
        </w:rPr>
        <w:t>Выдача несовершеннолетним</w:t>
      </w:r>
      <w:r w:rsidR="00A56561">
        <w:rPr>
          <w:b/>
          <w:sz w:val="28"/>
        </w:rPr>
        <w:t xml:space="preserve"> лицам</w:t>
      </w:r>
      <w:r w:rsidR="002F4507" w:rsidRPr="002F4507">
        <w:rPr>
          <w:b/>
          <w:sz w:val="28"/>
        </w:rPr>
        <w:t>, достигшим 16 лет, разрешения на вступление в брак</w:t>
      </w:r>
      <w:r w:rsidR="00A56561">
        <w:rPr>
          <w:b/>
          <w:sz w:val="28"/>
        </w:rPr>
        <w:t xml:space="preserve"> до достижения брачного возраста</w:t>
      </w:r>
      <w:r w:rsidRPr="002F4507">
        <w:rPr>
          <w:b/>
          <w:sz w:val="28"/>
        </w:rPr>
        <w:t>»</w:t>
      </w:r>
    </w:p>
    <w:p w:rsidR="005303A9" w:rsidRPr="002F4507" w:rsidRDefault="005303A9" w:rsidP="005303A9">
      <w:pPr>
        <w:jc w:val="center"/>
        <w:rPr>
          <w:b/>
          <w:bCs/>
          <w:sz w:val="20"/>
          <w:szCs w:val="20"/>
        </w:rPr>
      </w:pPr>
    </w:p>
    <w:p w:rsidR="005303A9" w:rsidRPr="002F4507" w:rsidRDefault="005303A9" w:rsidP="005303A9">
      <w:pPr>
        <w:rPr>
          <w:b/>
          <w:bCs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rPr>
          <w:b/>
          <w:bCs/>
          <w:color w:val="000000"/>
          <w:sz w:val="20"/>
          <w:szCs w:val="2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rPr>
          <w:b/>
          <w:bCs/>
          <w:color w:val="000000"/>
        </w:rPr>
      </w:pPr>
    </w:p>
    <w:p w:rsidR="005303A9" w:rsidRDefault="005303A9" w:rsidP="005303A9">
      <w:pPr>
        <w:tabs>
          <w:tab w:val="left" w:pos="4884"/>
        </w:tabs>
        <w:jc w:val="center"/>
        <w:rPr>
          <w:b/>
          <w:bCs/>
          <w:sz w:val="28"/>
        </w:rPr>
      </w:pPr>
      <w:r>
        <w:rPr>
          <w:b/>
          <w:bCs/>
          <w:color w:val="000000"/>
          <w:sz w:val="28"/>
        </w:rPr>
        <w:t xml:space="preserve">г. Глазов, </w:t>
      </w:r>
      <w:r w:rsidR="00A56561">
        <w:rPr>
          <w:b/>
          <w:bCs/>
          <w:sz w:val="28"/>
        </w:rPr>
        <w:t>201</w:t>
      </w:r>
      <w:r w:rsidR="00DA5226">
        <w:rPr>
          <w:b/>
          <w:bCs/>
          <w:sz w:val="28"/>
        </w:rPr>
        <w:t>7</w:t>
      </w:r>
    </w:p>
    <w:p w:rsidR="005303A9" w:rsidRDefault="005303A9" w:rsidP="005303A9">
      <w:pPr>
        <w:tabs>
          <w:tab w:val="left" w:pos="4884"/>
        </w:tabs>
        <w:jc w:val="center"/>
        <w:rPr>
          <w:b/>
          <w:bCs/>
          <w:sz w:val="28"/>
        </w:rPr>
      </w:pPr>
    </w:p>
    <w:p w:rsidR="005303A9" w:rsidRDefault="005303A9" w:rsidP="005303A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5303A9" w:rsidRDefault="005303A9" w:rsidP="005303A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5303A9" w:rsidRDefault="005303A9" w:rsidP="005303A9">
      <w:pPr>
        <w:jc w:val="right"/>
        <w:rPr>
          <w:i/>
          <w:sz w:val="20"/>
        </w:rPr>
      </w:pPr>
      <w:r>
        <w:rPr>
          <w:i/>
          <w:sz w:val="20"/>
        </w:rPr>
        <w:t xml:space="preserve">  </w:t>
      </w:r>
    </w:p>
    <w:p w:rsidR="005303A9" w:rsidRDefault="005303A9" w:rsidP="005303A9">
      <w:pPr>
        <w:jc w:val="right"/>
        <w:rPr>
          <w:i/>
        </w:rPr>
      </w:pPr>
      <w:r>
        <w:rPr>
          <w:i/>
          <w:sz w:val="20"/>
        </w:rPr>
        <w:t>№ страницы</w:t>
      </w:r>
    </w:p>
    <w:tbl>
      <w:tblPr>
        <w:tblW w:w="978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8647"/>
        <w:gridCol w:w="570"/>
      </w:tblGrid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ОБЩИЕ ПОЛОЖЕНИЯ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5303A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 xml:space="preserve">Предмет регулирования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Pr="00811D5C" w:rsidRDefault="00811D5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 w:themeColor="text1"/>
              </w:rPr>
            </w:pPr>
            <w:r w:rsidRPr="00811D5C">
              <w:rPr>
                <w:color w:val="000000" w:themeColor="text1"/>
              </w:rPr>
              <w:t>5</w:t>
            </w:r>
          </w:p>
        </w:tc>
      </w:tr>
      <w:tr w:rsidR="005303A9" w:rsidTr="00811D5C">
        <w:trPr>
          <w:trHeight w:val="80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176"/>
              </w:tabs>
              <w:autoSpaceDE w:val="0"/>
              <w:snapToGrid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Круг заявителей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Pr="00811D5C" w:rsidRDefault="00811D5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 w:themeColor="text1"/>
              </w:rPr>
            </w:pPr>
            <w:r w:rsidRPr="00811D5C">
              <w:rPr>
                <w:color w:val="000000" w:themeColor="text1"/>
              </w:rPr>
              <w:t>5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Pr="00811D5C" w:rsidRDefault="00811D5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 w:themeColor="text1"/>
              </w:rPr>
            </w:pPr>
            <w:r w:rsidRPr="00811D5C">
              <w:rPr>
                <w:color w:val="000000" w:themeColor="text1"/>
              </w:rPr>
              <w:t>5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Pr="00811D5C" w:rsidRDefault="00811D5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 w:themeColor="text1"/>
              </w:rPr>
            </w:pPr>
            <w:r w:rsidRPr="00811D5C">
              <w:rPr>
                <w:color w:val="000000" w:themeColor="text1"/>
              </w:rPr>
              <w:t>7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5303A9" w:rsidRDefault="005303A9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Pr="00811D5C" w:rsidRDefault="005303A9">
            <w:pPr>
              <w:widowControl w:val="0"/>
              <w:shd w:val="clear" w:color="auto" w:fill="FFFFFF"/>
              <w:autoSpaceDE w:val="0"/>
              <w:jc w:val="center"/>
              <w:rPr>
                <w:b/>
                <w:color w:val="000000" w:themeColor="text1"/>
              </w:rPr>
            </w:pP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 xml:space="preserve">Наименование муниципальной услуги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 xml:space="preserve">Наименование органа, предоставляющего муниципальную услугу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 xml:space="preserve">Результат предоставления муниципальной услуги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11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811D5C" w:rsidP="00811D5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</w:pPr>
            <w:r>
              <w:t>11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Показатели доступности и качества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AC0136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993"/>
              </w:tabs>
            </w:pPr>
            <w:r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D117B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993"/>
              </w:tabs>
            </w:pPr>
            <w:r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D117B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993"/>
              </w:tabs>
            </w:pPr>
            <w: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D117B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47C36" w:rsidP="00547C36">
            <w:r>
              <w:t>Т</w:t>
            </w:r>
            <w:r w:rsidR="005303A9">
      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D117B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rPr>
                <w:b/>
              </w:rPr>
            </w:pPr>
          </w:p>
          <w:p w:rsidR="005303A9" w:rsidRDefault="005303A9">
            <w:pPr>
              <w:rPr>
                <w:b/>
                <w:caps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5303A9">
            <w:pPr>
              <w:shd w:val="clear" w:color="auto" w:fill="FFFFFF"/>
              <w:jc w:val="center"/>
              <w:rPr>
                <w:b/>
              </w:rPr>
            </w:pPr>
          </w:p>
          <w:p w:rsidR="005303A9" w:rsidRDefault="005303A9">
            <w:pPr>
              <w:shd w:val="clear" w:color="auto" w:fill="FFFFFF"/>
              <w:jc w:val="center"/>
              <w:rPr>
                <w:b/>
              </w:rPr>
            </w:pPr>
          </w:p>
          <w:p w:rsidR="005303A9" w:rsidRDefault="005303A9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1995"/>
              </w:tabs>
            </w:pPr>
            <w:r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3660"/>
              </w:tabs>
            </w:pPr>
            <w:r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23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24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37854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autoSpaceDE w:val="0"/>
              <w:rPr>
                <w:b/>
              </w:rPr>
            </w:pPr>
          </w:p>
          <w:p w:rsidR="005303A9" w:rsidRDefault="005303A9">
            <w:pPr>
              <w:autoSpaceDE w:val="0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5303A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29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30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r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5303A9" w:rsidTr="00811D5C"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ind w:left="360"/>
              <w:jc w:val="center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 w:rsidP="006E7646">
            <w:r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pStyle w:val="211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rPr>
                <w:b/>
              </w:rPr>
            </w:pPr>
          </w:p>
          <w:p w:rsidR="005303A9" w:rsidRDefault="005303A9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5303A9">
            <w:pPr>
              <w:pStyle w:val="2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03A9" w:rsidRDefault="005303A9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5303A9" w:rsidRDefault="005303A9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5303A9" w:rsidRDefault="005303A9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</w:pPr>
            <w:r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Предмет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Порядок подачи и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Сроки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Результат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Порядок обжалования решения по жалобе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303A9" w:rsidTr="00811D5C">
        <w:trPr>
          <w:trHeight w:val="23"/>
        </w:trPr>
        <w:tc>
          <w:tcPr>
            <w:tcW w:w="9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03A9" w:rsidRDefault="005303A9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ПРИЛОЖЕНИЯ: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5303A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widowControl w:val="0"/>
              <w:autoSpaceDE w:val="0"/>
              <w:snapToGrid w:val="0"/>
              <w:ind w:left="357"/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rPr>
                <w:color w:val="000000"/>
              </w:rPr>
            </w:pPr>
            <w:r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1260"/>
              </w:tabs>
              <w:rPr>
                <w:color w:val="000000"/>
              </w:rPr>
            </w:pPr>
            <w:r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F406EB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851"/>
              </w:tabs>
              <w:rPr>
                <w:color w:val="000000"/>
              </w:rPr>
            </w:pPr>
            <w:r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851"/>
              </w:tabs>
            </w:pPr>
            <w:r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aa"/>
              <w:widowControl w:val="0"/>
              <w:spacing w:after="0"/>
            </w:pPr>
            <w:r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pStyle w:val="a5"/>
              <w:spacing w:before="0" w:after="0"/>
            </w:pPr>
            <w:r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851"/>
              </w:tabs>
              <w:rPr>
                <w:lang w:eastAsia="ru-RU"/>
              </w:rPr>
            </w:pPr>
            <w:r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5303A9" w:rsidTr="00811D5C">
        <w:trPr>
          <w:trHeight w:val="2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03A9" w:rsidRDefault="005303A9" w:rsidP="004B0CFF">
            <w:pPr>
              <w:pStyle w:val="211"/>
              <w:snapToGrid w:val="0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303A9" w:rsidRDefault="005303A9">
            <w:pPr>
              <w:tabs>
                <w:tab w:val="left" w:pos="851"/>
              </w:tabs>
              <w:rPr>
                <w:lang w:eastAsia="ru-RU"/>
              </w:rPr>
            </w:pPr>
            <w:r>
              <w:rPr>
                <w:color w:val="000000"/>
              </w:rPr>
              <w:t xml:space="preserve">Форма жалобы на действия (бездействие) </w:t>
            </w:r>
            <w:r w:rsidRPr="006E7646">
              <w:rPr>
                <w:color w:val="000000" w:themeColor="text1"/>
              </w:rPr>
              <w:t>Администрации Глазовского района</w:t>
            </w:r>
            <w:r>
              <w:rPr>
                <w:color w:val="000000"/>
              </w:rPr>
              <w:t>, ее должностных лиц при предоставлении муниципальной услуги</w:t>
            </w:r>
          </w:p>
        </w:tc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03A9" w:rsidRDefault="00C72F5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</w:tr>
    </w:tbl>
    <w:p w:rsidR="005303A9" w:rsidRDefault="005303A9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C72F5C" w:rsidRDefault="00C72F5C" w:rsidP="005303A9">
      <w:pPr>
        <w:jc w:val="center"/>
        <w:rPr>
          <w:b/>
        </w:rPr>
      </w:pPr>
    </w:p>
    <w:p w:rsidR="00C72F5C" w:rsidRDefault="00C72F5C" w:rsidP="005303A9">
      <w:pPr>
        <w:jc w:val="center"/>
        <w:rPr>
          <w:b/>
        </w:rPr>
      </w:pPr>
    </w:p>
    <w:p w:rsidR="00C72F5C" w:rsidRDefault="00C72F5C" w:rsidP="005303A9">
      <w:pPr>
        <w:jc w:val="center"/>
        <w:rPr>
          <w:b/>
        </w:rPr>
      </w:pPr>
    </w:p>
    <w:p w:rsidR="00C72F5C" w:rsidRDefault="00C72F5C" w:rsidP="005303A9">
      <w:pPr>
        <w:jc w:val="center"/>
        <w:rPr>
          <w:b/>
        </w:rPr>
      </w:pPr>
    </w:p>
    <w:p w:rsidR="00C72F5C" w:rsidRDefault="00C72F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811D5C" w:rsidRDefault="00811D5C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 ОБЩИЕ ПОЛОЖЕНИЯ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Предмет регулирования</w:t>
      </w:r>
    </w:p>
    <w:p w:rsidR="005303A9" w:rsidRDefault="005303A9" w:rsidP="005303A9">
      <w:pPr>
        <w:jc w:val="both"/>
      </w:pPr>
    </w:p>
    <w:p w:rsidR="005303A9" w:rsidRDefault="005303A9" w:rsidP="005303A9">
      <w:pPr>
        <w:pStyle w:val="1"/>
        <w:ind w:left="0" w:firstLine="708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Административный регламент предо</w:t>
      </w:r>
      <w:r w:rsidR="00A56561">
        <w:rPr>
          <w:b w:val="0"/>
          <w:sz w:val="24"/>
          <w:szCs w:val="24"/>
        </w:rPr>
        <w:t>ставления муниципальной услуги «</w:t>
      </w:r>
      <w:r w:rsidR="00A56561" w:rsidRPr="00A56561">
        <w:rPr>
          <w:b w:val="0"/>
          <w:sz w:val="24"/>
          <w:szCs w:val="24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A56561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</w:t>
      </w:r>
      <w:r>
        <w:rPr>
          <w:b w:val="0"/>
          <w:color w:val="000000"/>
          <w:sz w:val="24"/>
          <w:szCs w:val="24"/>
        </w:rPr>
        <w:t>соблюдения следующих основных принципов предоставления муниципальных услуг: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1) правомерности предоставления муниципальной услуги;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2) заявительного порядка обращения за предоставлением муниципальной услуги;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3) открытости деятельности органов местного самоуправления;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5303A9" w:rsidRDefault="005303A9" w:rsidP="005303A9">
      <w:pPr>
        <w:tabs>
          <w:tab w:val="left" w:pos="540"/>
        </w:tabs>
        <w:ind w:firstLine="709"/>
        <w:jc w:val="both"/>
        <w:rPr>
          <w:color w:val="000000"/>
        </w:rPr>
      </w:pPr>
      <w:r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 муниципальной услуги в соответствии со стандартом предоставления муниципальной услуги;</w:t>
      </w:r>
    </w:p>
    <w:p w:rsidR="005303A9" w:rsidRDefault="005303A9" w:rsidP="005303A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2) получение полной, актуальной и достоверной информации о порядке предоставления муниципальной услуги; </w:t>
      </w:r>
    </w:p>
    <w:p w:rsidR="005303A9" w:rsidRDefault="005303A9" w:rsidP="005303A9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5303A9" w:rsidRDefault="005303A9" w:rsidP="005303A9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Круг заявителей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3.</w:t>
      </w:r>
      <w:r>
        <w:t xml:space="preserve"> Получателями муниципальной услуги являются:</w:t>
      </w:r>
      <w:r w:rsidR="00055A6B" w:rsidRPr="00055A6B">
        <w:t xml:space="preserve"> </w:t>
      </w:r>
      <w:r w:rsidR="00055A6B" w:rsidRPr="00C57AC9">
        <w:t>несовершеннолетние граждане Российской Федерации, достигшие возраста 16 лет, постоянно зарегистрированные по месту жительства на территории муниципального образования «</w:t>
      </w:r>
      <w:r w:rsidR="00055A6B">
        <w:t xml:space="preserve">Глазовский </w:t>
      </w:r>
      <w:r w:rsidR="00055A6B" w:rsidRPr="00C57AC9">
        <w:t xml:space="preserve">район» </w:t>
      </w:r>
      <w:r w:rsidR="00055A6B">
        <w:t xml:space="preserve">(в случае отсутствия регистрации по месту жительства, временно зарегистрированные </w:t>
      </w:r>
      <w:r w:rsidR="00055A6B" w:rsidRPr="00C57AC9">
        <w:t>на территории муниципального образования «</w:t>
      </w:r>
      <w:r w:rsidR="00055A6B">
        <w:t xml:space="preserve">Глазовский </w:t>
      </w:r>
      <w:r w:rsidR="00055A6B" w:rsidRPr="00C57AC9">
        <w:t>район»</w:t>
      </w:r>
      <w:r w:rsidR="00055A6B">
        <w:t xml:space="preserve"> по месту пребывания), </w:t>
      </w:r>
      <w:r w:rsidR="00055A6B" w:rsidRPr="00C57AC9">
        <w:t xml:space="preserve">действующие с согласия законных представителей (далее – Заявитель). </w:t>
      </w:r>
    </w:p>
    <w:p w:rsidR="005303A9" w:rsidRDefault="005303A9" w:rsidP="005303A9">
      <w:r>
        <w:tab/>
      </w:r>
    </w:p>
    <w:p w:rsidR="005303A9" w:rsidRDefault="005303A9" w:rsidP="005303A9">
      <w:pPr>
        <w:jc w:val="both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Информация о месте нахождения и графике работы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исполнителя 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rPr>
          <w:b/>
        </w:rPr>
        <w:t>4.</w:t>
      </w:r>
      <w:r>
        <w:t xml:space="preserve"> Исполнителем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Структурным подразделением Администрации Глазовского района, ответственным за предоставление муниципальной услуги, является отдел</w:t>
      </w:r>
      <w:r w:rsidR="00831DD1">
        <w:t xml:space="preserve"> по делам опеки, попечительства, семьи и несовершеннолетних</w:t>
      </w:r>
      <w:r>
        <w:t xml:space="preserve">.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 в Глазовском районе (далее – офисы «Мои документы» в Глазовском районе).</w:t>
      </w:r>
    </w:p>
    <w:p w:rsidR="005303A9" w:rsidRDefault="005303A9" w:rsidP="00C67F63">
      <w:pPr>
        <w:pStyle w:val="a5"/>
        <w:spacing w:before="0" w:after="0"/>
        <w:ind w:firstLine="708"/>
        <w:jc w:val="both"/>
      </w:pPr>
      <w:r>
        <w:rPr>
          <w:b/>
        </w:rPr>
        <w:t>6.</w:t>
      </w:r>
      <w:r>
        <w:t xml:space="preserve"> Информирование по вопросам предоставления муниципальной услуги осуществляют специалисты отдела </w:t>
      </w:r>
      <w:r w:rsidR="00831DD1">
        <w:t>по делам опеки, попечительст</w:t>
      </w:r>
      <w:r w:rsidR="00C67F63">
        <w:t xml:space="preserve">ва, семьи и несовершеннолетних </w:t>
      </w:r>
      <w:r>
        <w:t xml:space="preserve">Администрации Глазовского района и работники офисов «Мои документы» в Глазовском районе в местах приема </w:t>
      </w:r>
      <w:r w:rsidRPr="00F039E6">
        <w:rPr>
          <w:color w:val="000000" w:themeColor="text1"/>
        </w:rPr>
        <w:t>заявлений (пункт 37 настоящего Административного регламента) при личном обращении заявителей</w:t>
      </w:r>
      <w:r>
        <w:t xml:space="preserve">, по телефону или по запросу в порядке, установленном законодательством Российской Федерации. </w:t>
      </w:r>
    </w:p>
    <w:p w:rsidR="005303A9" w:rsidRDefault="005303A9" w:rsidP="00831DD1">
      <w:pPr>
        <w:pStyle w:val="a5"/>
        <w:spacing w:before="0" w:after="0"/>
        <w:ind w:firstLine="708"/>
        <w:jc w:val="both"/>
      </w:pPr>
      <w:r>
        <w:rPr>
          <w:b/>
        </w:rPr>
        <w:t>7.</w:t>
      </w:r>
      <w:r>
        <w:t xml:space="preserve"> Контактные данные отдела </w:t>
      </w:r>
      <w:r w:rsidR="00831DD1">
        <w:t xml:space="preserve">по делам опеки, попечительства, семьи и несовершеннолетних </w:t>
      </w:r>
      <w:r>
        <w:t>Администрации Глазовского района:</w:t>
      </w:r>
    </w:p>
    <w:p w:rsidR="005303A9" w:rsidRPr="00C67F63" w:rsidRDefault="005303A9" w:rsidP="005303A9">
      <w:pPr>
        <w:jc w:val="both"/>
      </w:pPr>
      <w:r>
        <w:t xml:space="preserve"> </w:t>
      </w:r>
      <w:r>
        <w:tab/>
        <w:t>1) Адрес: 427621, Удмуртская Республика, г. Глазов, ул. Молодой гвардии, д</w:t>
      </w:r>
      <w:r w:rsidRPr="00C67F63">
        <w:t xml:space="preserve">. 22а, </w:t>
      </w:r>
      <w:r w:rsidR="008F55E4" w:rsidRPr="00C67F63">
        <w:t>2 этаж, кабинет № 209</w:t>
      </w:r>
      <w:r w:rsidRPr="00C67F63">
        <w:t>.</w:t>
      </w:r>
    </w:p>
    <w:p w:rsidR="005303A9" w:rsidRPr="008F55E4" w:rsidRDefault="008F55E4" w:rsidP="005303A9">
      <w:pPr>
        <w:ind w:firstLine="708"/>
        <w:jc w:val="both"/>
      </w:pPr>
      <w:r w:rsidRPr="008F55E4">
        <w:t>2) Телефон: (341-41) 7-23-34</w:t>
      </w:r>
      <w:r w:rsidR="005303A9" w:rsidRPr="008F55E4">
        <w:t>.</w:t>
      </w:r>
    </w:p>
    <w:p w:rsidR="005303A9" w:rsidRPr="008F55E4" w:rsidRDefault="005303A9" w:rsidP="005303A9">
      <w:pPr>
        <w:ind w:firstLine="708"/>
        <w:jc w:val="both"/>
      </w:pPr>
      <w:r w:rsidRPr="008F55E4">
        <w:t>3) Факс: (341-41) 2-25-75.</w:t>
      </w:r>
    </w:p>
    <w:p w:rsidR="005303A9" w:rsidRPr="00C67F63" w:rsidRDefault="005303A9" w:rsidP="005303A9">
      <w:pPr>
        <w:ind w:firstLine="708"/>
        <w:jc w:val="both"/>
      </w:pPr>
      <w:r w:rsidRPr="00C67F63">
        <w:t xml:space="preserve">4) Адрес электронной почты: </w:t>
      </w:r>
      <w:hyperlink r:id="rId8" w:history="1">
        <w:r w:rsidR="008F55E4" w:rsidRPr="00C67F63">
          <w:rPr>
            <w:rStyle w:val="a3"/>
            <w:color w:val="4472C4" w:themeColor="accent5"/>
            <w:lang w:val="en-US"/>
          </w:rPr>
          <w:t>opeka</w:t>
        </w:r>
        <w:r w:rsidR="008F55E4" w:rsidRPr="00C67F63">
          <w:rPr>
            <w:rStyle w:val="a3"/>
            <w:color w:val="4472C4" w:themeColor="accent5"/>
          </w:rPr>
          <w:t>@glazrayon.ru</w:t>
        </w:r>
      </w:hyperlink>
    </w:p>
    <w:p w:rsidR="005303A9" w:rsidRDefault="005303A9" w:rsidP="008F55E4">
      <w:pPr>
        <w:pStyle w:val="a5"/>
        <w:spacing w:before="0" w:after="0"/>
        <w:ind w:firstLine="708"/>
        <w:jc w:val="both"/>
      </w:pPr>
      <w:r w:rsidRPr="00C67F63">
        <w:rPr>
          <w:b/>
        </w:rPr>
        <w:t>8.</w:t>
      </w:r>
      <w:r w:rsidRPr="00C67F63">
        <w:t xml:space="preserve"> График работы </w:t>
      </w:r>
      <w:r w:rsidR="008F55E4" w:rsidRPr="00C67F63">
        <w:t>отдела по делам опеки,</w:t>
      </w:r>
      <w:r w:rsidR="008F55E4">
        <w:t xml:space="preserve"> попечительства, семьи и несовершеннолетних </w:t>
      </w:r>
      <w:r>
        <w:t xml:space="preserve">Администрации Глазовского района: </w:t>
      </w:r>
      <w:r w:rsidRPr="00C67F63">
        <w:t>ежедневно с 8.00 час. до 17.00 час. (пере</w:t>
      </w:r>
      <w:r>
        <w:t xml:space="preserve">рыв с 12.00 час. до 13.00 час.).  </w:t>
      </w:r>
    </w:p>
    <w:p w:rsidR="005303A9" w:rsidRPr="00A56561" w:rsidRDefault="005303A9" w:rsidP="005303A9">
      <w:pPr>
        <w:ind w:firstLine="708"/>
        <w:jc w:val="both"/>
      </w:pPr>
      <w:r w:rsidRPr="00A56561">
        <w:t>Неприемный день – среда.</w:t>
      </w:r>
    </w:p>
    <w:p w:rsidR="005303A9" w:rsidRDefault="005303A9" w:rsidP="005303A9">
      <w:pPr>
        <w:ind w:firstLine="708"/>
        <w:jc w:val="both"/>
      </w:pPr>
      <w:r>
        <w:t>Выходные дни – суббота, воскресенье, праздничные дни.</w:t>
      </w:r>
    </w:p>
    <w:p w:rsidR="005303A9" w:rsidRDefault="005303A9" w:rsidP="005303A9">
      <w:pPr>
        <w:ind w:firstLine="708"/>
        <w:jc w:val="both"/>
      </w:pPr>
      <w:r>
        <w:t>В предпраздничные дни рабочий день сокращается на 1 час.</w:t>
      </w:r>
    </w:p>
    <w:p w:rsidR="00F77CFC" w:rsidRPr="00C67F63" w:rsidRDefault="00F77CFC" w:rsidP="005303A9">
      <w:pPr>
        <w:ind w:firstLine="708"/>
        <w:jc w:val="both"/>
      </w:pPr>
      <w:r w:rsidRPr="00C67F63">
        <w:t>Настоящий график работы по приему граждан может изменяться с учетом интересов граждан, режима работы должностного лица отдела по делам опеки, попечительства, семьи и несовершеннолетних, ответственного за предоставление муниципальной услуги</w:t>
      </w:r>
    </w:p>
    <w:p w:rsidR="005303A9" w:rsidRPr="00C67F63" w:rsidRDefault="005303A9" w:rsidP="005303A9">
      <w:pPr>
        <w:ind w:firstLine="708"/>
        <w:jc w:val="both"/>
      </w:pPr>
      <w:r w:rsidRPr="00C67F63">
        <w:t xml:space="preserve">Время регламентированных перерывов специалистов, оказывающих муниципальную услугу, установлено с 10.00 до 10.15 </w:t>
      </w:r>
      <w:proofErr w:type="gramStart"/>
      <w:r w:rsidRPr="00C67F63">
        <w:t>час</w:t>
      </w:r>
      <w:r w:rsidR="00EB7D78">
        <w:t>.</w:t>
      </w:r>
      <w:r w:rsidRPr="00C67F63">
        <w:t>,</w:t>
      </w:r>
      <w:proofErr w:type="gramEnd"/>
      <w:r w:rsidRPr="00C67F63">
        <w:t xml:space="preserve"> с 15.00 до 15.15 час.</w:t>
      </w:r>
    </w:p>
    <w:p w:rsidR="005303A9" w:rsidRPr="00044B8D" w:rsidRDefault="005303A9" w:rsidP="005303A9">
      <w:pPr>
        <w:ind w:firstLine="708"/>
        <w:jc w:val="both"/>
      </w:pPr>
      <w:r>
        <w:rPr>
          <w:b/>
        </w:rPr>
        <w:t>9.</w:t>
      </w:r>
      <w:r>
        <w:t xml:space="preserve"> Контактные данные заместителя главы Администрации Глазовского района, курирующего </w:t>
      </w:r>
      <w:r w:rsidRPr="00044B8D">
        <w:t>вопросы</w:t>
      </w:r>
      <w:r w:rsidR="008F55E4" w:rsidRPr="00044B8D">
        <w:t xml:space="preserve"> опеки, попечительс</w:t>
      </w:r>
      <w:r w:rsidR="00044B8D">
        <w:t>тва, семьи и несовершеннолетних</w:t>
      </w:r>
      <w:r w:rsidRPr="00044B8D">
        <w:t>:</w:t>
      </w:r>
    </w:p>
    <w:p w:rsidR="005303A9" w:rsidRPr="006E7646" w:rsidRDefault="005303A9" w:rsidP="005303A9">
      <w:pPr>
        <w:jc w:val="both"/>
        <w:rPr>
          <w:color w:val="000000" w:themeColor="text1"/>
        </w:rPr>
      </w:pPr>
      <w:r>
        <w:tab/>
        <w:t>1) Адрес: 427621, Удмуртская Республика, г. Глазов, ул. Молодой гвардии, д. 22а</w:t>
      </w:r>
      <w:r w:rsidRPr="006E7646">
        <w:rPr>
          <w:color w:val="000000" w:themeColor="text1"/>
        </w:rPr>
        <w:t xml:space="preserve">, </w:t>
      </w:r>
      <w:r w:rsidR="00044B8D" w:rsidRPr="006E7646">
        <w:rPr>
          <w:color w:val="000000" w:themeColor="text1"/>
        </w:rPr>
        <w:t>3</w:t>
      </w:r>
      <w:r w:rsidR="00A56561" w:rsidRPr="006E7646">
        <w:rPr>
          <w:color w:val="000000" w:themeColor="text1"/>
        </w:rPr>
        <w:t xml:space="preserve"> этаж, кабинет № </w:t>
      </w:r>
      <w:r w:rsidR="006E7646" w:rsidRPr="006E7646">
        <w:rPr>
          <w:color w:val="000000" w:themeColor="text1"/>
        </w:rPr>
        <w:t>304</w:t>
      </w:r>
      <w:r w:rsidRPr="006E7646">
        <w:rPr>
          <w:color w:val="000000" w:themeColor="text1"/>
        </w:rPr>
        <w:t>.</w:t>
      </w:r>
    </w:p>
    <w:p w:rsidR="005303A9" w:rsidRPr="00A56561" w:rsidRDefault="00A56561" w:rsidP="005303A9">
      <w:pPr>
        <w:ind w:firstLine="708"/>
        <w:jc w:val="both"/>
      </w:pPr>
      <w:r w:rsidRPr="00A56561">
        <w:t>2) Телефон: (341-41) 7-2</w:t>
      </w:r>
      <w:r w:rsidR="00EB7D78">
        <w:t>0</w:t>
      </w:r>
      <w:r w:rsidRPr="00A56561">
        <w:t>-</w:t>
      </w:r>
      <w:r w:rsidR="00EB7D78">
        <w:t>05</w:t>
      </w:r>
      <w:r w:rsidR="005303A9" w:rsidRPr="00A56561">
        <w:t xml:space="preserve">. </w:t>
      </w:r>
    </w:p>
    <w:p w:rsidR="005303A9" w:rsidRDefault="005303A9" w:rsidP="005303A9">
      <w:pPr>
        <w:ind w:firstLine="708"/>
        <w:jc w:val="both"/>
        <w:rPr>
          <w:color w:val="0070C0"/>
        </w:rPr>
      </w:pPr>
      <w:r w:rsidRPr="00044B8D">
        <w:t xml:space="preserve">3) Адрес электронной почты: </w:t>
      </w:r>
      <w:proofErr w:type="spellStart"/>
      <w:r w:rsidR="0029633E">
        <w:rPr>
          <w:color w:val="0070C0"/>
          <w:lang w:val="en-US"/>
        </w:rPr>
        <w:t>popova</w:t>
      </w:r>
      <w:proofErr w:type="spellEnd"/>
      <w:r w:rsidR="00DD39D6">
        <w:fldChar w:fldCharType="begin"/>
      </w:r>
      <w:r w:rsidR="00DD39D6">
        <w:instrText xml:space="preserve"> HYPERLINK "mailto:uf@glazrayon.ru" </w:instrText>
      </w:r>
      <w:r w:rsidR="00DD39D6">
        <w:fldChar w:fldCharType="separate"/>
      </w:r>
      <w:r>
        <w:rPr>
          <w:rStyle w:val="a3"/>
          <w:color w:val="0070C0"/>
        </w:rPr>
        <w:t>@glazrayon.ru</w:t>
      </w:r>
      <w:r w:rsidR="00DD39D6">
        <w:rPr>
          <w:rStyle w:val="a3"/>
          <w:color w:val="0070C0"/>
        </w:rPr>
        <w:fldChar w:fldCharType="end"/>
      </w:r>
      <w:r>
        <w:rPr>
          <w:color w:val="0070C0"/>
        </w:rPr>
        <w:t xml:space="preserve">.  </w:t>
      </w:r>
    </w:p>
    <w:p w:rsidR="005303A9" w:rsidRDefault="005303A9" w:rsidP="005303A9"/>
    <w:p w:rsidR="005303A9" w:rsidRDefault="005303A9" w:rsidP="005303A9">
      <w:pPr>
        <w:ind w:firstLine="708"/>
      </w:pPr>
      <w:r>
        <w:rPr>
          <w:b/>
        </w:rPr>
        <w:t>10.</w:t>
      </w:r>
      <w:r>
        <w:t xml:space="preserve"> Контактные данные офисов «Мои документы» в Глазовском районе:</w:t>
      </w:r>
    </w:p>
    <w:p w:rsidR="005303A9" w:rsidRDefault="005303A9" w:rsidP="005303A9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3114"/>
        <w:gridCol w:w="2669"/>
        <w:gridCol w:w="1215"/>
        <w:gridCol w:w="2017"/>
      </w:tblGrid>
      <w:tr w:rsidR="005303A9" w:rsidTr="005303A9">
        <w:trPr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Адрес офиса </w:t>
            </w:r>
          </w:p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 электронной почты</w:t>
            </w:r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1)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Адамское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427611, д. Адам, ул. Советская, д. 18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</w:pPr>
            <w:r>
              <w:t xml:space="preserve">(341-41) </w:t>
            </w:r>
          </w:p>
          <w:p w:rsidR="005303A9" w:rsidRDefault="005303A9">
            <w:pPr>
              <w:jc w:val="center"/>
              <w:rPr>
                <w:b/>
              </w:rPr>
            </w:pPr>
            <w:r>
              <w:t>90-325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9" w:history="1">
              <w:r w:rsidR="005303A9">
                <w:rPr>
                  <w:rStyle w:val="a3"/>
                  <w:lang w:val="en-US"/>
                </w:rPr>
                <w:t>adam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2)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Верхнебогатырское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427601, д. Верхняя Слудка, ул. Садовая, д. 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</w:pPr>
            <w:r>
              <w:t xml:space="preserve">(341-41) </w:t>
            </w:r>
          </w:p>
          <w:p w:rsidR="005303A9" w:rsidRDefault="005303A9">
            <w:pPr>
              <w:jc w:val="center"/>
              <w:rPr>
                <w:b/>
              </w:rPr>
            </w:pPr>
            <w:r>
              <w:t>98-152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0" w:history="1">
              <w:r w:rsidR="005303A9">
                <w:rPr>
                  <w:rStyle w:val="a3"/>
                  <w:lang w:val="en-US"/>
                </w:rPr>
                <w:t>bogatir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3)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Гулековское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427641, д. </w:t>
            </w:r>
            <w:proofErr w:type="spellStart"/>
            <w:r>
              <w:t>Гулеково</w:t>
            </w:r>
            <w:proofErr w:type="spellEnd"/>
            <w:r>
              <w:t>, ул. Центральная, д. 15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98-734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1" w:history="1">
              <w:r w:rsidR="005303A9">
                <w:rPr>
                  <w:rStyle w:val="a3"/>
                  <w:lang w:val="en-US"/>
                </w:rPr>
                <w:t>gulekovo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4)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Качкашурское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427616, д </w:t>
            </w:r>
            <w:proofErr w:type="spellStart"/>
            <w:r>
              <w:t>Качкашур</w:t>
            </w:r>
            <w:proofErr w:type="spellEnd"/>
            <w:r>
              <w:t>, ул. Центральная, д. 3а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99-125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2" w:history="1">
              <w:r w:rsidR="005303A9">
                <w:rPr>
                  <w:rStyle w:val="a3"/>
                  <w:lang w:val="en-US"/>
                </w:rPr>
                <w:t>kachkashur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5)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Кожильское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427606, д. </w:t>
            </w:r>
            <w:proofErr w:type="spellStart"/>
            <w:r>
              <w:t>Кожиль</w:t>
            </w:r>
            <w:proofErr w:type="spellEnd"/>
            <w:r>
              <w:t>, ул. Кировская, д. 35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90-117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3" w:history="1">
              <w:r w:rsidR="005303A9">
                <w:rPr>
                  <w:rStyle w:val="a3"/>
                  <w:lang w:val="en-US"/>
                </w:rPr>
                <w:t>kozhil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6)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Куреговское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427646, д. </w:t>
            </w:r>
            <w:proofErr w:type="spellStart"/>
            <w:r>
              <w:t>Курегово</w:t>
            </w:r>
            <w:proofErr w:type="spellEnd"/>
            <w:r>
              <w:t>, пер. Школьный, д. 2а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90-021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4" w:history="1">
              <w:r w:rsidR="005303A9">
                <w:rPr>
                  <w:rStyle w:val="a3"/>
                  <w:lang w:val="en-US"/>
                </w:rPr>
                <w:t>kuregovo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7)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«Октябрьское»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427617, с. Октябрьский, ул. Наговицына, д.3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99-505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5" w:history="1">
              <w:r w:rsidR="005303A9">
                <w:rPr>
                  <w:rStyle w:val="a3"/>
                  <w:lang w:val="en-US"/>
                </w:rPr>
                <w:t>oktyabr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8)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Парзинское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427643, с. </w:t>
            </w:r>
            <w:proofErr w:type="spellStart"/>
            <w:r>
              <w:t>Парзи</w:t>
            </w:r>
            <w:proofErr w:type="spellEnd"/>
            <w:r>
              <w:t>, ул. Новая, д. 11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90-510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6" w:history="1">
              <w:r w:rsidR="005303A9">
                <w:rPr>
                  <w:rStyle w:val="a3"/>
                  <w:lang w:val="en-US"/>
                </w:rPr>
                <w:t>parzi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9)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Понинское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proofErr w:type="gramStart"/>
            <w:r>
              <w:t>427612,  с.</w:t>
            </w:r>
            <w:proofErr w:type="gramEnd"/>
            <w:r>
              <w:t xml:space="preserve"> Понино, ул. Коммунальная, д. 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97-125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7" w:history="1">
              <w:r w:rsidR="005303A9">
                <w:rPr>
                  <w:rStyle w:val="a3"/>
                  <w:lang w:val="en-US"/>
                </w:rPr>
                <w:t>ponino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10)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Ураковское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427644, д. </w:t>
            </w:r>
            <w:proofErr w:type="spellStart"/>
            <w:r>
              <w:t>Кочишево</w:t>
            </w:r>
            <w:proofErr w:type="spellEnd"/>
            <w:r>
              <w:t>, ул. Ленина, д. 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90-738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8" w:history="1">
              <w:r w:rsidR="005303A9">
                <w:rPr>
                  <w:rStyle w:val="a3"/>
                  <w:lang w:val="en-US"/>
                </w:rPr>
                <w:t>urakovo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5303A9" w:rsidTr="005303A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r>
              <w:t>11)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Default="005303A9">
            <w:pPr>
              <w:rPr>
                <w:b/>
              </w:rPr>
            </w:pPr>
            <w:r>
              <w:t>Муниципальное образование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 xml:space="preserve">427630, д. </w:t>
            </w:r>
            <w:proofErr w:type="spellStart"/>
            <w:r>
              <w:t>Штанигурт</w:t>
            </w:r>
            <w:proofErr w:type="spellEnd"/>
            <w:r>
              <w:t>, ул. Глазовская, д. 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</w:rPr>
            </w:pPr>
            <w:r>
              <w:t>(341-41) 97-639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DD39D6">
            <w:pPr>
              <w:jc w:val="center"/>
              <w:rPr>
                <w:b/>
              </w:rPr>
            </w:pPr>
            <w:hyperlink r:id="rId19" w:history="1">
              <w:r w:rsidR="005303A9">
                <w:rPr>
                  <w:rStyle w:val="a3"/>
                  <w:lang w:val="en-US"/>
                </w:rPr>
                <w:t>shtanigurt</w:t>
              </w:r>
              <w:r w:rsidR="005303A9">
                <w:rPr>
                  <w:rStyle w:val="a3"/>
                </w:rPr>
                <w:t>-</w:t>
              </w:r>
              <w:r w:rsidR="005303A9">
                <w:rPr>
                  <w:rStyle w:val="a3"/>
                  <w:lang w:val="en-US"/>
                </w:rPr>
                <w:t>mfc</w:t>
              </w:r>
              <w:r w:rsidR="005303A9">
                <w:rPr>
                  <w:rStyle w:val="a3"/>
                </w:rPr>
                <w:t>@</w:t>
              </w:r>
              <w:r w:rsidR="005303A9">
                <w:rPr>
                  <w:rStyle w:val="a3"/>
                  <w:lang w:val="en-US"/>
                </w:rPr>
                <w:t>glazrayon</w:t>
              </w:r>
              <w:r w:rsidR="005303A9">
                <w:rPr>
                  <w:rStyle w:val="a3"/>
                </w:rPr>
                <w:t>.</w:t>
              </w:r>
              <w:proofErr w:type="spellStart"/>
              <w:r w:rsidR="005303A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</w:tbl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firstLine="708"/>
        <w:jc w:val="both"/>
      </w:pPr>
      <w:r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5303A9" w:rsidRDefault="005303A9" w:rsidP="005303A9">
      <w:pPr>
        <w:ind w:firstLine="708"/>
        <w:jc w:val="both"/>
      </w:pPr>
      <w:r>
        <w:t>Выходные дни – суббота, воскресенье, праздничные дни.</w:t>
      </w:r>
    </w:p>
    <w:p w:rsidR="005303A9" w:rsidRDefault="005303A9" w:rsidP="005303A9">
      <w:pPr>
        <w:ind w:firstLine="708"/>
        <w:jc w:val="both"/>
      </w:pPr>
      <w:r>
        <w:t>В предпраздничные дни рабочий день сокращается на 1 час.</w:t>
      </w:r>
    </w:p>
    <w:p w:rsidR="005303A9" w:rsidRDefault="005303A9" w:rsidP="005303A9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3A9" w:rsidRDefault="005303A9" w:rsidP="005303A9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3A9" w:rsidRDefault="005303A9" w:rsidP="005303A9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5303A9" w:rsidRDefault="005303A9" w:rsidP="005303A9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03A9" w:rsidRDefault="005303A9" w:rsidP="005303A9">
      <w:pPr>
        <w:pStyle w:val="a5"/>
        <w:spacing w:before="0" w:after="0"/>
        <w:ind w:firstLine="708"/>
        <w:jc w:val="both"/>
        <w:rPr>
          <w:color w:val="000000"/>
        </w:rPr>
      </w:pPr>
      <w:r>
        <w:rPr>
          <w:b/>
        </w:rPr>
        <w:t>12.</w:t>
      </w:r>
      <w:r>
        <w:t xml:space="preserve"> 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rPr>
          <w:b/>
        </w:rPr>
        <w:t>13.</w:t>
      </w:r>
      <w:r>
        <w:t xml:space="preserve"> Основными требованиями к информированию заявителей являются: </w:t>
      </w:r>
    </w:p>
    <w:p w:rsidR="005303A9" w:rsidRDefault="005303A9" w:rsidP="005303A9">
      <w:pPr>
        <w:ind w:firstLine="708"/>
        <w:jc w:val="both"/>
      </w:pPr>
      <w:r>
        <w:t xml:space="preserve">1) актуальность и достоверность предоставляемой информации; </w:t>
      </w:r>
    </w:p>
    <w:p w:rsidR="005303A9" w:rsidRDefault="005303A9" w:rsidP="005303A9">
      <w:pPr>
        <w:ind w:firstLine="708"/>
        <w:jc w:val="both"/>
      </w:pPr>
      <w:r>
        <w:t xml:space="preserve">2) четкость в изложении информации; </w:t>
      </w:r>
    </w:p>
    <w:p w:rsidR="005303A9" w:rsidRDefault="005303A9" w:rsidP="005303A9">
      <w:pPr>
        <w:ind w:firstLine="708"/>
        <w:jc w:val="both"/>
      </w:pPr>
      <w:r>
        <w:t>3) полнота информирования;</w:t>
      </w:r>
    </w:p>
    <w:p w:rsidR="005303A9" w:rsidRDefault="005303A9" w:rsidP="005303A9">
      <w:pPr>
        <w:ind w:firstLine="708"/>
        <w:jc w:val="both"/>
      </w:pPr>
      <w:r>
        <w:t xml:space="preserve">4) наглядность форм предоставляемой информации; </w:t>
      </w:r>
    </w:p>
    <w:p w:rsidR="005303A9" w:rsidRDefault="005303A9" w:rsidP="005303A9">
      <w:pPr>
        <w:ind w:firstLine="708"/>
        <w:jc w:val="both"/>
      </w:pPr>
      <w:r>
        <w:t>5) удобство и доступность получения информации;</w:t>
      </w:r>
    </w:p>
    <w:p w:rsidR="005303A9" w:rsidRDefault="005303A9" w:rsidP="005303A9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5303A9" w:rsidRDefault="005303A9" w:rsidP="005303A9">
      <w:pPr>
        <w:ind w:firstLine="708"/>
        <w:jc w:val="both"/>
      </w:pPr>
      <w:r>
        <w:rPr>
          <w:b/>
        </w:rPr>
        <w:t>14.</w:t>
      </w:r>
      <w:r>
        <w:t xml:space="preserve"> Работники </w:t>
      </w:r>
      <w:r w:rsidR="0029633E">
        <w:t xml:space="preserve">отдела по делам опеки, попечительства, семьи и несовершеннолетних </w:t>
      </w:r>
      <w:r>
        <w:t>и офисов «Мои документы» в Глазовском районе предоставляют информацию по следующим вопросам:</w:t>
      </w:r>
    </w:p>
    <w:p w:rsidR="005303A9" w:rsidRDefault="005303A9" w:rsidP="005303A9">
      <w:pPr>
        <w:ind w:firstLine="708"/>
        <w:jc w:val="both"/>
      </w:pPr>
      <w:r>
        <w:t>1) о способах получения муниципальной услуги;</w:t>
      </w:r>
    </w:p>
    <w:p w:rsidR="005303A9" w:rsidRDefault="005303A9" w:rsidP="005303A9">
      <w:pPr>
        <w:ind w:firstLine="708"/>
        <w:jc w:val="both"/>
      </w:pPr>
      <w:r>
        <w:t xml:space="preserve">2) о процедуре предоставления муниципальной услуги </w:t>
      </w:r>
      <w:r w:rsidR="00F77CFC">
        <w:rPr>
          <w:bCs/>
          <w:color w:val="000000"/>
        </w:rPr>
        <w:t>о выдаче</w:t>
      </w:r>
      <w:r w:rsidR="00F77CFC" w:rsidRPr="003B0499">
        <w:rPr>
          <w:bCs/>
          <w:color w:val="000000"/>
        </w:rPr>
        <w:t xml:space="preserve"> несовершеннолетним лицам, достигшим 16 лет, разрешения на вступление в брак до достижения брачного возраста</w:t>
      </w:r>
      <w:r>
        <w:t>;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>
        <w:t>3</w:t>
      </w:r>
      <w:r w:rsidRPr="00F77CFC">
        <w:rPr>
          <w:color w:val="7030A0"/>
        </w:rPr>
        <w:t xml:space="preserve">) </w:t>
      </w:r>
      <w:r w:rsidRPr="00053EEA">
        <w:rPr>
          <w:color w:val="000000" w:themeColor="text1"/>
        </w:rPr>
        <w:t>об услугах, которые являются необходимыми и обязательными для предоставления муниципальной услуги;</w:t>
      </w:r>
    </w:p>
    <w:p w:rsidR="005303A9" w:rsidRDefault="005303A9" w:rsidP="005303A9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5303A9" w:rsidRDefault="005303A9" w:rsidP="005303A9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5303A9" w:rsidRDefault="005303A9" w:rsidP="005303A9">
      <w:pPr>
        <w:ind w:firstLine="708"/>
        <w:jc w:val="both"/>
      </w:pPr>
      <w:r>
        <w:t xml:space="preserve">6) о графике работы специалистов, оказывающих предоставление муниципальной услуги; </w:t>
      </w:r>
    </w:p>
    <w:p w:rsidR="005303A9" w:rsidRDefault="005303A9" w:rsidP="005303A9">
      <w:pPr>
        <w:ind w:firstLine="708"/>
        <w:jc w:val="both"/>
      </w:pPr>
      <w:r>
        <w:t>7) об основаниях отказа в приеме заявления;</w:t>
      </w:r>
    </w:p>
    <w:p w:rsidR="005303A9" w:rsidRDefault="005303A9" w:rsidP="005303A9">
      <w:pPr>
        <w:ind w:firstLine="708"/>
        <w:jc w:val="both"/>
      </w:pPr>
      <w:r>
        <w:t>8) о сроке предоставления услуги;</w:t>
      </w:r>
    </w:p>
    <w:p w:rsidR="005303A9" w:rsidRDefault="005303A9" w:rsidP="005303A9">
      <w:pPr>
        <w:ind w:firstLine="708"/>
        <w:jc w:val="both"/>
      </w:pPr>
      <w:r>
        <w:t>9) о ходе предоставления муниципальной услуги;</w:t>
      </w:r>
    </w:p>
    <w:p w:rsidR="005303A9" w:rsidRDefault="005303A9" w:rsidP="005303A9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15.</w:t>
      </w:r>
      <w:r>
        <w:t xml:space="preserve">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5303A9" w:rsidRDefault="005303A9" w:rsidP="005303A9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="00686150">
        <w:t>отдела по делам</w:t>
      </w:r>
      <w:bookmarkStart w:id="0" w:name="_GoBack"/>
      <w:bookmarkEnd w:id="0"/>
      <w:r w:rsidR="00686150">
        <w:t xml:space="preserve"> опеки, попечительства, семьи и несовершеннолетних</w:t>
      </w:r>
      <w:r w:rsidR="00686150">
        <w:rPr>
          <w:color w:val="0070C0"/>
        </w:rPr>
        <w:t xml:space="preserve"> </w:t>
      </w:r>
      <w:r>
        <w:t xml:space="preserve">или офисов «Мои документы» в Глазовском районе в форме индивидуального устного и письменного информирования. </w:t>
      </w:r>
    </w:p>
    <w:p w:rsidR="005303A9" w:rsidRDefault="005303A9" w:rsidP="005303A9">
      <w:pPr>
        <w:ind w:firstLine="708"/>
        <w:jc w:val="both"/>
      </w:pPr>
      <w:r>
        <w:rPr>
          <w:b/>
        </w:rPr>
        <w:t>16.</w:t>
      </w:r>
      <w:r>
        <w:t xml:space="preserve"> Информирование о порядке предоставления муниципальной услуги предусматривается в форме:</w:t>
      </w:r>
    </w:p>
    <w:p w:rsidR="005303A9" w:rsidRDefault="005303A9" w:rsidP="005303A9">
      <w:pPr>
        <w:ind w:firstLine="708"/>
        <w:jc w:val="both"/>
      </w:pPr>
      <w:r>
        <w:t xml:space="preserve">1) индивидуального устного информирования; </w:t>
      </w:r>
    </w:p>
    <w:p w:rsidR="005303A9" w:rsidRDefault="005303A9" w:rsidP="005303A9">
      <w:pPr>
        <w:ind w:firstLine="708"/>
        <w:jc w:val="both"/>
      </w:pPr>
      <w:r>
        <w:t xml:space="preserve">2) индивидуального письменного информирования; </w:t>
      </w:r>
    </w:p>
    <w:p w:rsidR="005303A9" w:rsidRDefault="005303A9" w:rsidP="005303A9">
      <w:pPr>
        <w:ind w:firstLine="708"/>
        <w:jc w:val="both"/>
      </w:pPr>
      <w:r>
        <w:t>3) публичного письменного информирования.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17.</w:t>
      </w:r>
      <w:r>
        <w:t xml:space="preserve"> 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053EEA">
        <w:rPr>
          <w:color w:val="000000" w:themeColor="text1"/>
        </w:rPr>
        <w:t>(пункты 8 и 11 настоящего Административного регламента).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color w:val="000000" w:themeColor="text1"/>
        </w:rPr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(корректной) форме информирует заявителей по вопросам предоставления муниципальной услуги.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color w:val="000000" w:themeColor="text1"/>
        </w:rPr>
        <w:t xml:space="preserve"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b/>
          <w:color w:val="000000" w:themeColor="text1"/>
        </w:rPr>
        <w:t>18.</w:t>
      </w:r>
      <w:r w:rsidRPr="00053EEA">
        <w:rPr>
          <w:color w:val="000000" w:themeColor="text1"/>
        </w:rPr>
        <w:t xml:space="preserve"> Для индивидуального информирования в письменной форме заявители могут направить свои обращения: 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color w:val="000000" w:themeColor="text1"/>
        </w:rPr>
        <w:t>1) посредством почтовой связи (письма, телеграммы, бандероли и т.д.) на адреса, указанные в пунктах 7 и 10 настоящего Административного регламента;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color w:val="000000" w:themeColor="text1"/>
        </w:rPr>
        <w:t>2) по электронной почте на электронные адреса, указанные в пунктах 7 и 10 настоящего Административного регламента;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 w:rsidRPr="00053EEA">
        <w:rPr>
          <w:color w:val="000000" w:themeColor="text1"/>
        </w:rPr>
        <w:t>3) посредством факсимильной связи на номер, указанный в пункте 7 настоящего Административного регламента;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0" w:history="1">
        <w:r>
          <w:rPr>
            <w:rStyle w:val="a3"/>
          </w:rPr>
          <w:t>http://glazrayon.ru/feedback/new.php</w:t>
        </w:r>
      </w:hyperlink>
      <w:r>
        <w:t>.</w:t>
      </w:r>
    </w:p>
    <w:p w:rsidR="005303A9" w:rsidRDefault="005303A9" w:rsidP="005303A9">
      <w:pPr>
        <w:ind w:firstLine="708"/>
        <w:jc w:val="both"/>
      </w:pPr>
      <w:r>
        <w:t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5303A9" w:rsidRDefault="005303A9" w:rsidP="005303A9">
      <w:pPr>
        <w:ind w:firstLine="708"/>
        <w:jc w:val="both"/>
      </w:pPr>
      <w:r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rPr>
          <w:b/>
        </w:rPr>
        <w:t>19.</w:t>
      </w:r>
      <w:r>
        <w:t xml:space="preserve"> 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 xml:space="preserve">1) на Едином портале государственных и муниципальных услуг (функций) в сети Интернет </w:t>
      </w:r>
      <w:hyperlink r:id="rId21" w:history="1">
        <w:r>
          <w:rPr>
            <w:rStyle w:val="a3"/>
          </w:rPr>
          <w:t>www.gosuslugi.ru</w:t>
        </w:r>
      </w:hyperlink>
      <w:r>
        <w:t xml:space="preserve"> (далее – ЕПГУ); </w:t>
      </w:r>
    </w:p>
    <w:p w:rsidR="005303A9" w:rsidRPr="00053EEA" w:rsidRDefault="005303A9" w:rsidP="005303A9">
      <w:pPr>
        <w:shd w:val="clear" w:color="auto" w:fill="FFFFFF"/>
        <w:spacing w:line="255" w:lineRule="atLeast"/>
        <w:ind w:firstLine="708"/>
        <w:jc w:val="both"/>
        <w:rPr>
          <w:color w:val="000000" w:themeColor="text1"/>
        </w:rPr>
      </w:pPr>
      <w:r>
        <w:t xml:space="preserve">2) на Региональном портале государственных и муниципальных услуг (функций) Удмуртской Республики </w:t>
      </w:r>
      <w:hyperlink r:id="rId22" w:history="1">
        <w:proofErr w:type="gramStart"/>
        <w:r>
          <w:rPr>
            <w:rStyle w:val="a3"/>
          </w:rPr>
          <w:t>http://uslugi.udmurt.ru/</w:t>
        </w:r>
      </w:hyperlink>
      <w:r>
        <w:t xml:space="preserve">  (</w:t>
      </w:r>
      <w:proofErr w:type="gramEnd"/>
      <w:r>
        <w:t xml:space="preserve">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>
        <w:t>инфоматы</w:t>
      </w:r>
      <w:proofErr w:type="spellEnd"/>
      <w:r>
        <w:t xml:space="preserve">). Список мест размещения </w:t>
      </w:r>
      <w:proofErr w:type="spellStart"/>
      <w:r>
        <w:t>инфоматов</w:t>
      </w:r>
      <w:proofErr w:type="spellEnd"/>
      <w:r>
        <w:t xml:space="preserve"> представлен в </w:t>
      </w:r>
      <w:r w:rsidRPr="00053EEA">
        <w:rPr>
          <w:color w:val="000000" w:themeColor="text1"/>
        </w:rPr>
        <w:t xml:space="preserve">приложении № 1 к настоящему Административному регламенту;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 xml:space="preserve">3) на официальном портале Глазовского района </w:t>
      </w:r>
      <w:hyperlink r:id="rId23" w:history="1">
        <w:r>
          <w:rPr>
            <w:rStyle w:val="a3"/>
          </w:rPr>
          <w:t>http://glazrayon.ru</w:t>
        </w:r>
      </w:hyperlink>
      <w:r>
        <w:t>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5303A9" w:rsidRDefault="005303A9" w:rsidP="005303A9">
      <w:pPr>
        <w:ind w:firstLine="708"/>
        <w:jc w:val="both"/>
      </w:pPr>
      <w:r>
        <w:rPr>
          <w:b/>
        </w:rPr>
        <w:t>20.</w:t>
      </w:r>
      <w:r>
        <w:t xml:space="preserve"> 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21.</w:t>
      </w:r>
      <w:r>
        <w:t xml:space="preserve"> Требования к качеству информационных стендов указаны </w:t>
      </w:r>
      <w:r w:rsidRPr="00053EEA">
        <w:rPr>
          <w:color w:val="000000" w:themeColor="text1"/>
        </w:rPr>
        <w:t xml:space="preserve">в пункте </w:t>
      </w:r>
      <w:r w:rsidR="00053EEA">
        <w:rPr>
          <w:color w:val="000000" w:themeColor="text1"/>
        </w:rPr>
        <w:t>60</w:t>
      </w:r>
      <w:r w:rsidRPr="00053EEA">
        <w:rPr>
          <w:color w:val="000000" w:themeColor="text1"/>
        </w:rPr>
        <w:t xml:space="preserve"> настоящего Административного регламента.</w:t>
      </w:r>
    </w:p>
    <w:p w:rsidR="005303A9" w:rsidRDefault="005303A9" w:rsidP="005303A9">
      <w:pPr>
        <w:ind w:firstLine="708"/>
        <w:jc w:val="both"/>
      </w:pPr>
      <w:r>
        <w:rPr>
          <w:b/>
        </w:rPr>
        <w:t>22.</w:t>
      </w:r>
      <w:r>
        <w:t xml:space="preserve"> Публичное письменное информирование о предоставлении муниципальной услуги включает в себя следующую информацию:</w:t>
      </w:r>
    </w:p>
    <w:p w:rsidR="005303A9" w:rsidRDefault="005303A9" w:rsidP="005303A9">
      <w:pPr>
        <w:ind w:firstLine="708"/>
        <w:jc w:val="both"/>
      </w:pPr>
      <w:r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Глазовского района и офисов «Мои документы»; </w:t>
      </w:r>
    </w:p>
    <w:p w:rsidR="005303A9" w:rsidRDefault="005303A9" w:rsidP="005303A9">
      <w:pPr>
        <w:ind w:firstLine="708"/>
        <w:jc w:val="both"/>
      </w:pPr>
      <w:r>
        <w:t xml:space="preserve">2) адреса ЕПГУ и РПГУ, официального портала Глазовского района; </w:t>
      </w:r>
    </w:p>
    <w:p w:rsidR="005303A9" w:rsidRPr="00053EEA" w:rsidRDefault="005303A9" w:rsidP="005303A9">
      <w:pPr>
        <w:ind w:firstLine="708"/>
        <w:jc w:val="both"/>
        <w:rPr>
          <w:color w:val="000000" w:themeColor="text1"/>
        </w:rPr>
      </w:pPr>
      <w:r>
        <w:t xml:space="preserve">3) время ожидания в очереди на прием заявления для предоставления муниципальной услуги в соответствии </w:t>
      </w:r>
      <w:r w:rsidR="00053EEA">
        <w:rPr>
          <w:color w:val="000000" w:themeColor="text1"/>
        </w:rPr>
        <w:t>с пунктом 55</w:t>
      </w:r>
      <w:r w:rsidRPr="00053EEA">
        <w:rPr>
          <w:color w:val="000000" w:themeColor="text1"/>
        </w:rPr>
        <w:t xml:space="preserve"> настоящего Административного регламента; </w:t>
      </w:r>
    </w:p>
    <w:p w:rsidR="005303A9" w:rsidRDefault="005303A9" w:rsidP="005303A9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5303A9" w:rsidRDefault="005303A9" w:rsidP="005303A9">
      <w:pPr>
        <w:ind w:firstLine="708"/>
        <w:jc w:val="both"/>
      </w:pPr>
      <w:r>
        <w:t xml:space="preserve">5) сроки предоставления муниципальной услуги; </w:t>
      </w:r>
    </w:p>
    <w:p w:rsidR="005303A9" w:rsidRDefault="005303A9" w:rsidP="005303A9">
      <w:pPr>
        <w:ind w:firstLine="708"/>
        <w:jc w:val="both"/>
      </w:pPr>
      <w:r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5303A9" w:rsidRDefault="005303A9" w:rsidP="005303A9">
      <w:pPr>
        <w:ind w:firstLine="708"/>
        <w:jc w:val="both"/>
      </w:pPr>
      <w:r>
        <w:t xml:space="preserve">7) форма заявления о предоставлении муниципальной услуги </w:t>
      </w:r>
      <w:r w:rsidR="000444EA">
        <w:rPr>
          <w:color w:val="000000" w:themeColor="text1"/>
        </w:rPr>
        <w:t>(</w:t>
      </w:r>
      <w:proofErr w:type="gramStart"/>
      <w:r w:rsidR="000444EA">
        <w:rPr>
          <w:color w:val="000000" w:themeColor="text1"/>
        </w:rPr>
        <w:t>Приложения  №</w:t>
      </w:r>
      <w:proofErr w:type="gramEnd"/>
      <w:r w:rsidR="000444EA">
        <w:rPr>
          <w:color w:val="000000" w:themeColor="text1"/>
        </w:rPr>
        <w:t xml:space="preserve"> </w:t>
      </w:r>
      <w:r w:rsidRPr="00053EEA">
        <w:rPr>
          <w:color w:val="000000" w:themeColor="text1"/>
        </w:rPr>
        <w:t>2 к настоящему Административному регламенту)</w:t>
      </w:r>
      <w:r>
        <w:t xml:space="preserve"> и требования к его заполнению и оформлению;</w:t>
      </w:r>
    </w:p>
    <w:p w:rsidR="005303A9" w:rsidRDefault="005303A9" w:rsidP="005303A9">
      <w:pPr>
        <w:ind w:firstLine="708"/>
        <w:jc w:val="both"/>
      </w:pPr>
      <w:r>
        <w:t xml:space="preserve">8) порядок и способы подачи заявления о предоставлении муниципальной услуги; </w:t>
      </w:r>
    </w:p>
    <w:p w:rsidR="005303A9" w:rsidRDefault="005303A9" w:rsidP="005303A9">
      <w:pPr>
        <w:ind w:firstLine="708"/>
        <w:jc w:val="both"/>
      </w:pPr>
      <w:r>
        <w:t xml:space="preserve">9) порядок и способы получения информации по порядку предоставления муниципальной услуги; </w:t>
      </w:r>
    </w:p>
    <w:p w:rsidR="005303A9" w:rsidRDefault="005303A9" w:rsidP="005303A9">
      <w:pPr>
        <w:ind w:firstLine="708"/>
        <w:jc w:val="both"/>
      </w:pPr>
      <w:r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5303A9" w:rsidRDefault="005303A9" w:rsidP="005303A9">
      <w:pPr>
        <w:ind w:firstLine="708"/>
        <w:jc w:val="both"/>
      </w:pPr>
      <w:r>
        <w:t xml:space="preserve">11) порядок записи на личный прием к должностным лицам; </w:t>
      </w:r>
    </w:p>
    <w:p w:rsidR="005303A9" w:rsidRDefault="005303A9" w:rsidP="005303A9">
      <w:pPr>
        <w:ind w:firstLine="708"/>
        <w:jc w:val="both"/>
      </w:pPr>
      <w:r>
        <w:t xml:space="preserve">12) порядок получения книги отзывов и предложений по вопросам организации приема заявителей; </w:t>
      </w:r>
    </w:p>
    <w:p w:rsidR="005303A9" w:rsidRDefault="005303A9" w:rsidP="005303A9">
      <w:pPr>
        <w:ind w:firstLine="708"/>
        <w:jc w:val="both"/>
      </w:pPr>
      <w:r>
        <w:t>13) 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5303A9" w:rsidP="005303A9">
      <w:pPr>
        <w:ind w:firstLine="6"/>
        <w:jc w:val="center"/>
        <w:rPr>
          <w:b/>
        </w:rPr>
      </w:pPr>
      <w:r>
        <w:rPr>
          <w:b/>
        </w:rPr>
        <w:t>Раздел II. СТАНДАРТ ПРЕДОСТАВЛЕНИЯ МУНИЦИПАЛЬНОЙ УСЛУГИ</w:t>
      </w:r>
    </w:p>
    <w:p w:rsidR="005303A9" w:rsidRDefault="005303A9" w:rsidP="005303A9">
      <w:pPr>
        <w:ind w:hanging="6"/>
        <w:jc w:val="both"/>
        <w:rPr>
          <w:b/>
        </w:rPr>
      </w:pPr>
    </w:p>
    <w:p w:rsidR="005303A9" w:rsidRDefault="005303A9" w:rsidP="005303A9">
      <w:pPr>
        <w:ind w:hanging="6"/>
        <w:jc w:val="both"/>
        <w:rPr>
          <w:b/>
        </w:rPr>
      </w:pPr>
    </w:p>
    <w:p w:rsidR="005303A9" w:rsidRDefault="005303A9" w:rsidP="005303A9">
      <w:pPr>
        <w:ind w:hanging="6"/>
        <w:jc w:val="center"/>
        <w:rPr>
          <w:b/>
        </w:rPr>
      </w:pPr>
      <w:r>
        <w:rPr>
          <w:b/>
        </w:rPr>
        <w:t>Наименование муниципальной услуги</w:t>
      </w:r>
    </w:p>
    <w:p w:rsidR="005303A9" w:rsidRDefault="005303A9" w:rsidP="005303A9">
      <w:pPr>
        <w:ind w:firstLine="708"/>
        <w:jc w:val="center"/>
        <w:rPr>
          <w:b/>
        </w:rPr>
      </w:pPr>
    </w:p>
    <w:p w:rsidR="005303A9" w:rsidRDefault="005303A9" w:rsidP="005303A9">
      <w:pPr>
        <w:tabs>
          <w:tab w:val="left" w:pos="709"/>
        </w:tabs>
        <w:jc w:val="both"/>
        <w:rPr>
          <w:color w:val="0070C0"/>
        </w:rPr>
      </w:pPr>
      <w:r>
        <w:rPr>
          <w:color w:val="000000"/>
        </w:rPr>
        <w:tab/>
      </w:r>
      <w:r>
        <w:rPr>
          <w:b/>
          <w:color w:val="000000"/>
        </w:rPr>
        <w:t>23.</w:t>
      </w:r>
      <w:r>
        <w:rPr>
          <w:color w:val="000000"/>
        </w:rPr>
        <w:t xml:space="preserve"> </w:t>
      </w:r>
      <w:r w:rsidR="00686150" w:rsidRPr="003B0499">
        <w:rPr>
          <w:bCs/>
          <w:color w:val="000000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="003343AB">
        <w:rPr>
          <w:bCs/>
          <w:color w:val="000000"/>
        </w:rPr>
        <w:t>.</w:t>
      </w:r>
    </w:p>
    <w:p w:rsidR="005303A9" w:rsidRDefault="005303A9" w:rsidP="005303A9">
      <w:pPr>
        <w:tabs>
          <w:tab w:val="left" w:pos="851"/>
        </w:tabs>
        <w:jc w:val="both"/>
        <w:rPr>
          <w:color w:val="FF0000"/>
        </w:rPr>
      </w:pPr>
    </w:p>
    <w:p w:rsidR="005303A9" w:rsidRDefault="005303A9" w:rsidP="005303A9">
      <w:pPr>
        <w:tabs>
          <w:tab w:val="left" w:pos="851"/>
        </w:tabs>
        <w:jc w:val="both"/>
        <w:rPr>
          <w:bCs/>
        </w:rPr>
      </w:pPr>
    </w:p>
    <w:p w:rsidR="005303A9" w:rsidRDefault="005303A9" w:rsidP="005303A9">
      <w:pPr>
        <w:ind w:firstLine="6"/>
        <w:jc w:val="center"/>
        <w:rPr>
          <w:b/>
        </w:rPr>
      </w:pPr>
      <w:r>
        <w:rPr>
          <w:b/>
        </w:rPr>
        <w:t>Наименование органа, предоставляющего муниципальную услугу</w:t>
      </w:r>
    </w:p>
    <w:p w:rsidR="005303A9" w:rsidRDefault="005303A9" w:rsidP="005303A9">
      <w:pPr>
        <w:ind w:firstLine="708"/>
        <w:jc w:val="center"/>
        <w:rPr>
          <w:b/>
        </w:rPr>
      </w:pP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rPr>
          <w:b/>
        </w:rPr>
        <w:t>24.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="000D4FC8">
        <w:t>отдел по делам опеки, попечительства, семьи и несовершеннолетних</w:t>
      </w:r>
      <w:r>
        <w:t xml:space="preserve">.  </w:t>
      </w:r>
    </w:p>
    <w:p w:rsidR="005303A9" w:rsidRDefault="005303A9" w:rsidP="005303A9">
      <w:pPr>
        <w:ind w:firstLine="708"/>
        <w:jc w:val="both"/>
      </w:pPr>
      <w:r>
        <w:rPr>
          <w:b/>
        </w:rPr>
        <w:t>25.</w:t>
      </w:r>
      <w:r>
        <w:t xml:space="preserve"> При предоставлении муниципальной услуги </w:t>
      </w:r>
      <w:r w:rsidR="000D4FC8">
        <w:t xml:space="preserve">отдела по делам опеки, попечительства, семьи и несовершеннолетних </w:t>
      </w:r>
      <w:proofErr w:type="gramStart"/>
      <w:r>
        <w:t>осуществляет  взаимодействие</w:t>
      </w:r>
      <w:proofErr w:type="gramEnd"/>
      <w:r>
        <w:t>:</w:t>
      </w:r>
    </w:p>
    <w:p w:rsidR="005303A9" w:rsidRDefault="005303A9" w:rsidP="005303A9">
      <w:pPr>
        <w:ind w:firstLine="708"/>
        <w:jc w:val="both"/>
      </w:pPr>
      <w:r>
        <w:t>с офисами «Мои документы» в Глазовском районе в части приема, регистрации заявления и прилагаемых к нему документов от заявителя, необходимых для предоставления муниципальной услуги</w:t>
      </w:r>
      <w:r w:rsidR="00082ECA">
        <w:t xml:space="preserve">, </w:t>
      </w:r>
      <w:r>
        <w:t>выдачи заявителю результата муниципальной услуги;</w:t>
      </w:r>
    </w:p>
    <w:p w:rsidR="005303A9" w:rsidRDefault="005303A9" w:rsidP="005303A9">
      <w:pPr>
        <w:ind w:firstLine="708"/>
        <w:jc w:val="both"/>
      </w:pPr>
      <w:r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5303A9" w:rsidRDefault="005303A9" w:rsidP="005303A9">
      <w:pPr>
        <w:ind w:firstLine="708"/>
        <w:jc w:val="both"/>
      </w:pPr>
      <w:r>
        <w:rPr>
          <w:b/>
        </w:rPr>
        <w:t>27.</w:t>
      </w:r>
      <w:r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hanging="24"/>
        <w:jc w:val="center"/>
        <w:rPr>
          <w:b/>
        </w:rPr>
      </w:pPr>
      <w:r>
        <w:rPr>
          <w:b/>
        </w:rPr>
        <w:t>Результат предоставления муниципальной услуги</w:t>
      </w:r>
    </w:p>
    <w:p w:rsidR="005303A9" w:rsidRDefault="005303A9" w:rsidP="005303A9">
      <w:pPr>
        <w:ind w:firstLine="708"/>
        <w:jc w:val="center"/>
        <w:rPr>
          <w:b/>
        </w:rPr>
      </w:pPr>
    </w:p>
    <w:p w:rsidR="005303A9" w:rsidRPr="006353BD" w:rsidRDefault="005303A9" w:rsidP="005303A9">
      <w:pPr>
        <w:tabs>
          <w:tab w:val="left" w:pos="1260"/>
        </w:tabs>
        <w:ind w:firstLine="851"/>
        <w:jc w:val="both"/>
        <w:rPr>
          <w:color w:val="000000" w:themeColor="text1"/>
        </w:rPr>
      </w:pPr>
      <w:r w:rsidRPr="006353BD">
        <w:rPr>
          <w:b/>
          <w:color w:val="000000" w:themeColor="text1"/>
        </w:rPr>
        <w:t>28.</w:t>
      </w:r>
      <w:r w:rsidRPr="006353BD">
        <w:rPr>
          <w:color w:val="000000" w:themeColor="text1"/>
        </w:rPr>
        <w:t xml:space="preserve"> Конечным результатом предоставления муниципальной услуги являются:</w:t>
      </w:r>
    </w:p>
    <w:p w:rsidR="005303A9" w:rsidRPr="006353BD" w:rsidRDefault="005303A9" w:rsidP="005303A9">
      <w:pPr>
        <w:tabs>
          <w:tab w:val="left" w:pos="1260"/>
        </w:tabs>
        <w:ind w:firstLine="851"/>
        <w:jc w:val="both"/>
        <w:rPr>
          <w:color w:val="000000" w:themeColor="text1"/>
        </w:rPr>
      </w:pPr>
      <w:r w:rsidRPr="006353BD">
        <w:rPr>
          <w:color w:val="000000" w:themeColor="text1"/>
        </w:rPr>
        <w:t xml:space="preserve">1) Постановление Администрации Глазовского района о </w:t>
      </w:r>
      <w:r w:rsidR="008401AD" w:rsidRPr="006353BD">
        <w:rPr>
          <w:color w:val="000000" w:themeColor="text1"/>
        </w:rPr>
        <w:t>разрешении вступить</w:t>
      </w:r>
      <w:r w:rsidR="006353BD" w:rsidRPr="006353BD">
        <w:rPr>
          <w:color w:val="000000" w:themeColor="text1"/>
        </w:rPr>
        <w:t xml:space="preserve"> </w:t>
      </w:r>
      <w:r w:rsidR="008401AD" w:rsidRPr="006353BD">
        <w:rPr>
          <w:color w:val="000000" w:themeColor="text1"/>
        </w:rPr>
        <w:t>в брак ФИО, дата рождения</w:t>
      </w:r>
      <w:r w:rsidRPr="006353BD">
        <w:rPr>
          <w:color w:val="000000" w:themeColor="text1"/>
        </w:rPr>
        <w:t xml:space="preserve"> </w:t>
      </w:r>
      <w:r w:rsidR="00CF4335" w:rsidRPr="006353BD">
        <w:rPr>
          <w:color w:val="000000" w:themeColor="text1"/>
        </w:rPr>
        <w:t xml:space="preserve">(образец в приложении № </w:t>
      </w:r>
      <w:r w:rsidR="006353BD" w:rsidRPr="006353BD">
        <w:rPr>
          <w:color w:val="000000" w:themeColor="text1"/>
        </w:rPr>
        <w:t>3</w:t>
      </w:r>
      <w:r w:rsidRPr="006353BD">
        <w:rPr>
          <w:color w:val="000000" w:themeColor="text1"/>
        </w:rPr>
        <w:t xml:space="preserve"> к настоящему Административному регламенту);</w:t>
      </w:r>
    </w:p>
    <w:p w:rsidR="005303A9" w:rsidRPr="006353BD" w:rsidRDefault="005303A9" w:rsidP="005303A9">
      <w:pPr>
        <w:tabs>
          <w:tab w:val="left" w:pos="1260"/>
        </w:tabs>
        <w:ind w:firstLine="851"/>
        <w:jc w:val="both"/>
        <w:rPr>
          <w:color w:val="000000" w:themeColor="text1"/>
        </w:rPr>
      </w:pPr>
      <w:r w:rsidRPr="006353BD">
        <w:rPr>
          <w:bCs/>
          <w:color w:val="000000" w:themeColor="text1"/>
        </w:rPr>
        <w:t xml:space="preserve">2) Выдача решения об отказе в предоставлении муниципальной услуги </w:t>
      </w:r>
      <w:r w:rsidR="006353BD" w:rsidRPr="006353BD">
        <w:rPr>
          <w:bCs/>
          <w:color w:val="000000" w:themeColor="text1"/>
        </w:rPr>
        <w:t xml:space="preserve">о разрешении вступить в брак ФИО, дата рождения (несовершеннолетнего) </w:t>
      </w:r>
      <w:r w:rsidRPr="006353BD">
        <w:rPr>
          <w:color w:val="000000" w:themeColor="text1"/>
        </w:rPr>
        <w:t xml:space="preserve">(образец в приложении № </w:t>
      </w:r>
      <w:r w:rsidR="006353BD" w:rsidRPr="006353BD">
        <w:rPr>
          <w:color w:val="000000" w:themeColor="text1"/>
        </w:rPr>
        <w:t>4</w:t>
      </w:r>
      <w:r w:rsidRPr="006353BD">
        <w:rPr>
          <w:color w:val="000000" w:themeColor="text1"/>
        </w:rPr>
        <w:t xml:space="preserve"> к настоящему Административному регламенту).</w:t>
      </w:r>
    </w:p>
    <w:p w:rsidR="005303A9" w:rsidRDefault="005303A9" w:rsidP="005303A9">
      <w:pPr>
        <w:ind w:firstLine="24"/>
        <w:jc w:val="center"/>
        <w:rPr>
          <w:b/>
        </w:rPr>
      </w:pPr>
    </w:p>
    <w:p w:rsidR="005303A9" w:rsidRDefault="005303A9" w:rsidP="005303A9">
      <w:pPr>
        <w:ind w:firstLine="24"/>
        <w:jc w:val="center"/>
        <w:rPr>
          <w:b/>
        </w:rPr>
      </w:pPr>
    </w:p>
    <w:p w:rsidR="005303A9" w:rsidRDefault="005303A9" w:rsidP="005303A9">
      <w:pPr>
        <w:ind w:firstLine="24"/>
        <w:jc w:val="center"/>
        <w:rPr>
          <w:b/>
          <w:color w:val="000000"/>
        </w:rPr>
      </w:pPr>
      <w:r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5303A9" w:rsidRDefault="005303A9" w:rsidP="005303A9">
      <w:pPr>
        <w:ind w:firstLine="24"/>
        <w:jc w:val="center"/>
        <w:rPr>
          <w:b/>
          <w:color w:val="000000"/>
        </w:rPr>
      </w:pPr>
      <w:r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5303A9" w:rsidRDefault="005303A9" w:rsidP="005303A9">
      <w:pPr>
        <w:ind w:firstLine="24"/>
        <w:jc w:val="center"/>
      </w:pPr>
    </w:p>
    <w:p w:rsidR="005303A9" w:rsidRPr="00F46729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3343AB">
        <w:rPr>
          <w:color w:val="000000" w:themeColor="text1"/>
        </w:rPr>
        <w:t xml:space="preserve">не более </w:t>
      </w:r>
      <w:r w:rsidR="003343AB" w:rsidRPr="003343AB">
        <w:rPr>
          <w:color w:val="000000" w:themeColor="text1"/>
        </w:rPr>
        <w:t>15</w:t>
      </w:r>
      <w:r w:rsidRPr="003343AB">
        <w:rPr>
          <w:color w:val="000000" w:themeColor="text1"/>
        </w:rPr>
        <w:t xml:space="preserve"> календарных дней (срок смотреть по закону, регулирующему специфику услуги) </w:t>
      </w:r>
      <w:r>
        <w:t>и складывается из сроков выпол</w:t>
      </w:r>
      <w:r w:rsidR="003343AB">
        <w:t>нения админист</w:t>
      </w:r>
      <w:r w:rsidR="00F46729">
        <w:t>ративных процедур,</w:t>
      </w:r>
      <w:r>
        <w:t xml:space="preserve"> указанных в </w:t>
      </w:r>
      <w:proofErr w:type="spellStart"/>
      <w:r w:rsidRPr="00F46729">
        <w:rPr>
          <w:color w:val="000000" w:themeColor="text1"/>
        </w:rPr>
        <w:t>п.п</w:t>
      </w:r>
      <w:proofErr w:type="spellEnd"/>
      <w:r w:rsidRPr="00F46729">
        <w:rPr>
          <w:color w:val="000000" w:themeColor="text1"/>
        </w:rPr>
        <w:t>. Административного регламента.</w:t>
      </w:r>
    </w:p>
    <w:p w:rsidR="005303A9" w:rsidRDefault="005303A9" w:rsidP="005303A9">
      <w:pPr>
        <w:ind w:firstLine="708"/>
        <w:jc w:val="both"/>
        <w:rPr>
          <w:b/>
          <w:i/>
          <w:sz w:val="20"/>
        </w:rPr>
      </w:pPr>
      <w:r>
        <w:t>При наличии обоснованных причин, предусмотренных законодательством Российской Федерации, Удмуртской Республики и не позволяющих подготовить ответ на запрос заявителя в установленный настоящим административным регламентом 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>
        <w:rPr>
          <w:b/>
          <w:i/>
          <w:sz w:val="20"/>
        </w:rPr>
        <w:t xml:space="preserve"> </w:t>
      </w:r>
    </w:p>
    <w:p w:rsidR="005303A9" w:rsidRDefault="005303A9" w:rsidP="005303A9">
      <w:pPr>
        <w:ind w:hanging="24"/>
        <w:jc w:val="center"/>
        <w:rPr>
          <w:b/>
        </w:rPr>
      </w:pPr>
    </w:p>
    <w:p w:rsidR="005303A9" w:rsidRDefault="005303A9" w:rsidP="005303A9">
      <w:pPr>
        <w:ind w:hanging="24"/>
        <w:jc w:val="center"/>
        <w:rPr>
          <w:b/>
        </w:rPr>
      </w:pPr>
      <w:r>
        <w:rPr>
          <w:b/>
        </w:rPr>
        <w:t xml:space="preserve">Перечень нормативных правовых актов, регулирующих отношения, </w:t>
      </w:r>
    </w:p>
    <w:p w:rsidR="005303A9" w:rsidRDefault="005303A9" w:rsidP="005303A9">
      <w:pPr>
        <w:ind w:hanging="24"/>
        <w:jc w:val="center"/>
        <w:rPr>
          <w:b/>
        </w:rPr>
      </w:pPr>
      <w:r>
        <w:rPr>
          <w:b/>
        </w:rPr>
        <w:t>возникающие в связи с предоставлением муниципальной услуги</w:t>
      </w:r>
    </w:p>
    <w:p w:rsidR="005303A9" w:rsidRDefault="005303A9" w:rsidP="005303A9">
      <w:pPr>
        <w:ind w:firstLine="708"/>
        <w:jc w:val="center"/>
      </w:pPr>
    </w:p>
    <w:p w:rsidR="005303A9" w:rsidRDefault="005303A9" w:rsidP="005303A9">
      <w:pPr>
        <w:ind w:firstLine="708"/>
        <w:jc w:val="both"/>
      </w:pPr>
      <w:r>
        <w:rPr>
          <w:b/>
        </w:rPr>
        <w:t>3</w:t>
      </w:r>
      <w:r w:rsidR="00F46729">
        <w:rPr>
          <w:b/>
        </w:rPr>
        <w:t>0</w:t>
      </w:r>
      <w:r>
        <w:rPr>
          <w:b/>
        </w:rPr>
        <w:t>.</w:t>
      </w:r>
      <w:r>
        <w:t xml:space="preserve"> Предоставление муниципальной услуги регулируется:</w:t>
      </w:r>
    </w:p>
    <w:p w:rsidR="005303A9" w:rsidRPr="00A61615" w:rsidRDefault="005303A9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A61615">
        <w:t>Гражданским кодексом Российской Федерации;</w:t>
      </w:r>
    </w:p>
    <w:p w:rsidR="005303A9" w:rsidRPr="00A61615" w:rsidRDefault="00A61615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A61615">
        <w:t>Семейным</w:t>
      </w:r>
      <w:r w:rsidR="005303A9" w:rsidRPr="00A61615">
        <w:t xml:space="preserve"> кодексом Российской Федерации;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 xml:space="preserve">Федеральным законом от 02.05.2006 № 59-ФЗ «О порядке рассмотрения обращений граждан Российской Федерации»; 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27.07.2010 № 210-ФЗ «Об организации предоставления государственных и муниципальных услуг»;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27.07.2006 № 152-ФЗ «О персональных данных»;</w:t>
      </w:r>
    </w:p>
    <w:p w:rsidR="005303A9" w:rsidRPr="00A61615" w:rsidRDefault="005303A9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rPr>
          <w:bCs/>
          <w:color w:val="000000"/>
          <w:shd w:val="clear" w:color="auto" w:fill="FFFFFF"/>
        </w:rPr>
        <w:t xml:space="preserve">Федеральным </w:t>
      </w:r>
      <w:hyperlink r:id="rId24" w:history="1">
        <w:r w:rsidRPr="00A61615">
          <w:rPr>
            <w:rStyle w:val="a3"/>
            <w:bCs/>
            <w:color w:val="000000"/>
            <w:u w:val="none"/>
            <w:shd w:val="clear" w:color="auto" w:fill="FFFFFF"/>
          </w:rPr>
          <w:t>законом</w:t>
        </w:r>
      </w:hyperlink>
      <w:r w:rsidRPr="00A61615">
        <w:rPr>
          <w:bCs/>
          <w:color w:val="000000"/>
          <w:shd w:val="clear" w:color="auto" w:fill="FFFFFF"/>
        </w:rPr>
        <w:t xml:space="preserve"> от 6 апреля 2011 года № 63-ФЗ «Об электронной подписи»;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24 ноября 1995 года № 181-ФЗ «О социальной защите инвалидов в Российской Федерации»;</w:t>
      </w:r>
    </w:p>
    <w:p w:rsidR="005303A9" w:rsidRDefault="00DD39D6" w:rsidP="005303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5" w:history="1">
        <w:r w:rsidR="005303A9" w:rsidRPr="00A61615">
          <w:rPr>
            <w:rStyle w:val="a3"/>
            <w:rFonts w:ascii="Times New Roman" w:hAnsi="Times New Roman" w:cs="Times New Roman"/>
            <w:bCs/>
            <w:color w:val="000000"/>
            <w:sz w:val="24"/>
            <w:szCs w:val="24"/>
            <w:u w:val="none"/>
            <w:shd w:val="clear" w:color="auto" w:fill="FFFFFF"/>
          </w:rPr>
          <w:t>Постановлением</w:t>
        </w:r>
      </w:hyperlink>
      <w:r w:rsidR="005303A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303A9" w:rsidRDefault="005303A9" w:rsidP="005303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303A9" w:rsidRDefault="005303A9" w:rsidP="005303A9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Уставом муниципального образования «Глазовский район».</w:t>
      </w:r>
    </w:p>
    <w:p w:rsidR="005303A9" w:rsidRDefault="005303A9" w:rsidP="005303A9">
      <w:pPr>
        <w:pStyle w:val="ConsPlusNormal"/>
        <w:ind w:firstLine="540"/>
        <w:jc w:val="both"/>
      </w:pPr>
    </w:p>
    <w:p w:rsidR="005303A9" w:rsidRDefault="005303A9" w:rsidP="005303A9">
      <w:pPr>
        <w:ind w:firstLine="550"/>
        <w:jc w:val="center"/>
        <w:rPr>
          <w:b/>
        </w:rPr>
      </w:pPr>
    </w:p>
    <w:p w:rsidR="005303A9" w:rsidRDefault="005303A9" w:rsidP="005303A9">
      <w:pPr>
        <w:ind w:firstLine="6"/>
        <w:jc w:val="center"/>
        <w:rPr>
          <w:b/>
        </w:rPr>
      </w:pPr>
      <w:r>
        <w:rPr>
          <w:b/>
        </w:rPr>
        <w:t xml:space="preserve">Исчерпывающий перечень документов, необходимых в соответствии </w:t>
      </w:r>
    </w:p>
    <w:p w:rsidR="005303A9" w:rsidRDefault="005303A9" w:rsidP="005303A9">
      <w:pPr>
        <w:ind w:firstLine="6"/>
        <w:jc w:val="center"/>
        <w:rPr>
          <w:b/>
        </w:rPr>
      </w:pPr>
      <w:r>
        <w:rPr>
          <w:b/>
        </w:rPr>
        <w:t xml:space="preserve">с нормативными правовыми актами для предоставления муниципальной услуги </w:t>
      </w:r>
    </w:p>
    <w:p w:rsidR="005303A9" w:rsidRDefault="005303A9" w:rsidP="005303A9">
      <w:pPr>
        <w:ind w:firstLine="6"/>
        <w:jc w:val="center"/>
        <w:rPr>
          <w:b/>
        </w:rPr>
      </w:pPr>
      <w:r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5303A9" w:rsidRDefault="005303A9" w:rsidP="005303A9">
      <w:pPr>
        <w:ind w:firstLine="6"/>
        <w:jc w:val="center"/>
        <w:rPr>
          <w:b/>
        </w:rPr>
      </w:pPr>
    </w:p>
    <w:p w:rsidR="005303A9" w:rsidRDefault="005303A9" w:rsidP="005303A9">
      <w:pPr>
        <w:ind w:firstLine="6"/>
        <w:jc w:val="both"/>
      </w:pPr>
      <w:r>
        <w:tab/>
      </w:r>
      <w:r>
        <w:rPr>
          <w:b/>
        </w:rPr>
        <w:t>3</w:t>
      </w:r>
      <w:r w:rsidR="00F46729">
        <w:rPr>
          <w:b/>
        </w:rPr>
        <w:t>1</w:t>
      </w:r>
      <w:r>
        <w:rPr>
          <w:b/>
        </w:rPr>
        <w:t>.</w:t>
      </w:r>
      <w:r>
        <w:t xml:space="preserve"> Для получения муниципальной услуги заявитель должен представить следующие документы: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 предоставлении муниципальной услуги по формам, приведенным в </w:t>
      </w:r>
      <w:r w:rsidR="00F46729" w:rsidRPr="00F46729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Приложении</w:t>
      </w:r>
      <w:r w:rsidRPr="00F467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 </w:t>
      </w:r>
      <w:r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документ</w:t>
      </w:r>
      <w:r w:rsidR="00F46729">
        <w:rPr>
          <w:rFonts w:ascii="Times New Roman" w:hAnsi="Times New Roman" w:cs="Times New Roman"/>
          <w:sz w:val="24"/>
          <w:szCs w:val="24"/>
        </w:rPr>
        <w:t xml:space="preserve"> (постановление, распоряжение, приказ, договор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6729">
        <w:rPr>
          <w:rFonts w:ascii="Times New Roman" w:hAnsi="Times New Roman" w:cs="Times New Roman"/>
          <w:sz w:val="24"/>
          <w:szCs w:val="24"/>
        </w:rPr>
        <w:t xml:space="preserve"> о назначении попечителем, приемным родителем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46729">
        <w:rPr>
          <w:rFonts w:ascii="Times New Roman" w:hAnsi="Times New Roman" w:cs="Times New Roman"/>
          <w:sz w:val="24"/>
          <w:szCs w:val="24"/>
        </w:rPr>
        <w:t>копия паспортов 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729">
        <w:rPr>
          <w:rFonts w:ascii="Times New Roman" w:hAnsi="Times New Roman" w:cs="Times New Roman"/>
          <w:sz w:val="24"/>
          <w:szCs w:val="24"/>
        </w:rPr>
        <w:t>представителей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6729" w:rsidRDefault="00F4672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копия свидетельства о рождении несовершеннолетнего;</w:t>
      </w:r>
    </w:p>
    <w:p w:rsidR="00F46729" w:rsidRDefault="00F4672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свидетельство о смерти, в случае смерти законных представителей несовершеннолетнего, желающего вступить в брак;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1511">
        <w:rPr>
          <w:rFonts w:ascii="Times New Roman" w:hAnsi="Times New Roman" w:cs="Times New Roman"/>
          <w:color w:val="000000" w:themeColor="text1"/>
          <w:sz w:val="24"/>
          <w:szCs w:val="24"/>
        </w:rPr>
        <w:t>заверенная копия решения суда (в случае лишения родительских прав одного из родителей, признании его недееспособным, безвестно отсутствующим);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7) копии паспортов граждан, желающих вступить в брак;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8) документ, подтверждающий наличие уважительных причин для вступления в брак: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а) справка учреждения системы здравоохранения о наличии беременности (в случае беременности);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б) копия свидетельства о рождении общего ребенка (детей) у лиц, желающих вступить в брак, и копия свидетельства об установлении отцовства (при наличии соответствующих обстоятельств);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справка о срочном призыве на военную службу (при наличии соответствующих обстоятельств). 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Уважительными причинами для вступления в брак являются: беременность несовершеннолетней, рождение ребенка у несовершеннолетнего гражданина, призыв на военную службу, фактически сложившиеся брачные отношения с лицом, не достигшим брачного возраста.</w:t>
      </w:r>
    </w:p>
    <w:p w:rsidR="00321511" w:rsidRDefault="00321511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раздельном проживании родителей заявление с просьбой разрешить вступить в брак их несовершеннолетнему ребенку</w:t>
      </w:r>
      <w:r w:rsidR="00FB29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подано одним из родителей, но в таком случае должно быть представлено в письменной форме волеизъявление другого родителя по данному вопросу.</w:t>
      </w:r>
    </w:p>
    <w:p w:rsidR="00326010" w:rsidRDefault="00326010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уклонении родителей без уважительных причин от воспитания и содержания ребенка необходимо предоставить документы, подтверждающие данные обстоятельства (справка из службы судебных приставов о задолженности по алиментам и др.).</w:t>
      </w:r>
    </w:p>
    <w:p w:rsidR="00326010" w:rsidRDefault="00326010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6010" w:rsidRDefault="00326010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ксерокопии документов предоставляются с предъявлением оригиналов.</w:t>
      </w:r>
    </w:p>
    <w:p w:rsidR="00DC065F" w:rsidRDefault="00DC065F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6010" w:rsidRDefault="00DC065F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06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83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заполняется рукописным или машинописным способом. При рукописном способе заявление заполняется чернилами или пастой </w:t>
      </w:r>
      <w:proofErr w:type="gramStart"/>
      <w:r w:rsidR="001831B3">
        <w:rPr>
          <w:rFonts w:ascii="Times New Roman" w:hAnsi="Times New Roman" w:cs="Times New Roman"/>
          <w:color w:val="000000" w:themeColor="text1"/>
          <w:sz w:val="24"/>
          <w:szCs w:val="24"/>
        </w:rPr>
        <w:t>черного</w:t>
      </w:r>
      <w:proofErr w:type="gramEnd"/>
      <w:r w:rsidR="00183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синего цвета, разборчиво, четко, без сокращений и исправлений. В случае,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</w:p>
    <w:p w:rsidR="005303A9" w:rsidRPr="00334863" w:rsidRDefault="005303A9" w:rsidP="005303A9">
      <w:pPr>
        <w:ind w:firstLine="708"/>
        <w:jc w:val="both"/>
        <w:rPr>
          <w:color w:val="000000" w:themeColor="text1"/>
        </w:rPr>
      </w:pPr>
      <w:r w:rsidRPr="00334863">
        <w:rPr>
          <w:b/>
          <w:color w:val="000000" w:themeColor="text1"/>
        </w:rPr>
        <w:t xml:space="preserve">33. </w:t>
      </w:r>
      <w:r w:rsidR="00334863">
        <w:rPr>
          <w:color w:val="000000" w:themeColor="text1"/>
        </w:rPr>
        <w:t>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5303A9" w:rsidRPr="00334863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4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334863">
        <w:rPr>
          <w:rFonts w:ascii="Times New Roman" w:hAnsi="Times New Roman" w:cs="Times New Roman"/>
          <w:color w:val="000000" w:themeColor="text1"/>
          <w:sz w:val="24"/>
          <w:szCs w:val="24"/>
        </w:rPr>
        <w:t>лично в Администрации Глазовского района;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4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334863">
        <w:rPr>
          <w:rFonts w:ascii="Times New Roman" w:hAnsi="Times New Roman" w:cs="Times New Roman"/>
          <w:color w:val="000000" w:themeColor="text1"/>
          <w:sz w:val="24"/>
          <w:szCs w:val="24"/>
        </w:rPr>
        <w:t>лично в офисах «Мои документы» в Глазовском районе (указать конкретный офис);</w:t>
      </w:r>
    </w:p>
    <w:p w:rsidR="00334863" w:rsidRDefault="00334863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посредством почтовой связи.</w:t>
      </w:r>
    </w:p>
    <w:p w:rsidR="00906F20" w:rsidRPr="00334863" w:rsidRDefault="00906F20" w:rsidP="005303A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случае,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</w:t>
      </w:r>
    </w:p>
    <w:p w:rsidR="005303A9" w:rsidRDefault="005303A9" w:rsidP="005303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54B7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</w:t>
      </w:r>
      <w:r w:rsidRPr="00D54B7C">
        <w:rPr>
          <w:rFonts w:ascii="Times New Roman" w:hAnsi="Times New Roman" w:cs="Times New Roman"/>
          <w:color w:val="000000" w:themeColor="text1"/>
          <w:sz w:val="24"/>
          <w:szCs w:val="24"/>
        </w:rPr>
        <w:t>пункте 3</w:t>
      </w:r>
      <w:r w:rsidR="00D54B7C" w:rsidRPr="00D54B7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54B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sz w:val="24"/>
          <w:szCs w:val="24"/>
        </w:rPr>
        <w:t xml:space="preserve">заявителями могут быть представлены:  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2) посредством курьерской доставки;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посредством почтовой связи (письма, бандероли и т.д.);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через ЕПГУ, РПГУ и </w:t>
      </w:r>
      <w:proofErr w:type="spellStart"/>
      <w:r>
        <w:t>инфоматы</w:t>
      </w:r>
      <w:proofErr w:type="spellEnd"/>
      <w:r>
        <w:t>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5303A9" w:rsidRPr="00BF5070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3</w:t>
      </w:r>
      <w:r w:rsidR="00D54B7C">
        <w:rPr>
          <w:b/>
        </w:rPr>
        <w:t>5</w:t>
      </w:r>
      <w:r>
        <w:rPr>
          <w:b/>
        </w:rPr>
        <w:t>.</w:t>
      </w:r>
      <w:r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</w:t>
      </w:r>
      <w:r w:rsidRPr="00BF5070">
        <w:rPr>
          <w:color w:val="000000" w:themeColor="text1"/>
        </w:rPr>
        <w:t xml:space="preserve">(пункт </w:t>
      </w:r>
      <w:r w:rsidR="009E0E89">
        <w:rPr>
          <w:color w:val="000000" w:themeColor="text1"/>
        </w:rPr>
        <w:t>68</w:t>
      </w:r>
      <w:r w:rsidRPr="00BF5070">
        <w:rPr>
          <w:color w:val="000000" w:themeColor="text1"/>
        </w:rPr>
        <w:t xml:space="preserve"> настоящего Административного регламента).</w:t>
      </w:r>
    </w:p>
    <w:p w:rsidR="005303A9" w:rsidRPr="003E52DE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38.</w:t>
      </w:r>
      <w:r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указанными в </w:t>
      </w:r>
      <w:r w:rsidRPr="003E52DE">
        <w:rPr>
          <w:color w:val="000000" w:themeColor="text1"/>
        </w:rPr>
        <w:t>пунктах 7-8, 10-11 настоящего Административного регламента.</w:t>
      </w:r>
    </w:p>
    <w:p w:rsidR="005303A9" w:rsidRPr="003E52DE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>
        <w:rPr>
          <w:b/>
        </w:rPr>
        <w:t>39.</w:t>
      </w:r>
      <w:r>
        <w:t xml:space="preserve"> При направлении документов на предоставление муниципальной услуги посредством курьерской доставки или почтового отправления заявителем должно быть </w:t>
      </w:r>
      <w:r w:rsidRPr="003E52DE">
        <w:rPr>
          <w:color w:val="000000" w:themeColor="text1"/>
        </w:rPr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5303A9" w:rsidRPr="003E52DE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40.</w:t>
      </w:r>
      <w:r>
        <w:rPr>
          <w:color w:val="FF0000"/>
        </w:rPr>
        <w:t xml:space="preserve"> </w:t>
      </w:r>
      <w:r>
        <w:t xml:space="preserve">Заявитель вправе отозвать своё заявление на получение муниципальной услуги в любой момент исполнения муниципальной услуги, обратившись с заявлением по форме, представленной в </w:t>
      </w:r>
      <w:r w:rsidRPr="003E52DE">
        <w:rPr>
          <w:color w:val="000000" w:themeColor="text1"/>
        </w:rPr>
        <w:t xml:space="preserve">приложении № </w:t>
      </w:r>
      <w:r w:rsidR="003E52DE" w:rsidRPr="003E52DE">
        <w:rPr>
          <w:color w:val="000000" w:themeColor="text1"/>
        </w:rPr>
        <w:t>5</w:t>
      </w:r>
      <w:r w:rsidRPr="003E52DE">
        <w:rPr>
          <w:color w:val="000000" w:themeColor="text1"/>
        </w:rPr>
        <w:t xml:space="preserve"> к настоящему Административному регламенту, </w:t>
      </w:r>
      <w:r>
        <w:t>в Администрацию Глазовского района или офис «Мои документы» в Глазовском районе, в который им было подано заявление на пред</w:t>
      </w:r>
      <w:r w:rsidR="003E52DE">
        <w:t>оставление муниципальной услуги</w:t>
      </w:r>
      <w:r w:rsidR="003E52DE">
        <w:rPr>
          <w:color w:val="000000" w:themeColor="text1"/>
        </w:rPr>
        <w:t>.</w:t>
      </w:r>
    </w:p>
    <w:p w:rsidR="005303A9" w:rsidRDefault="005303A9" w:rsidP="005303A9">
      <w:pPr>
        <w:pStyle w:val="a5"/>
        <w:spacing w:before="0" w:after="0"/>
        <w:ind w:firstLine="708"/>
        <w:jc w:val="both"/>
        <w:rPr>
          <w:color w:val="FF0000"/>
        </w:rPr>
      </w:pPr>
    </w:p>
    <w:p w:rsidR="005303A9" w:rsidRDefault="005303A9" w:rsidP="00BF5070">
      <w:pPr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Перечень услуг, которые являются необходимыми и обязательными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4</w:t>
      </w:r>
      <w:r w:rsidR="00BF5070">
        <w:rPr>
          <w:b/>
        </w:rPr>
        <w:t>1</w:t>
      </w:r>
      <w:r>
        <w:rPr>
          <w:b/>
        </w:rPr>
        <w:t>.</w:t>
      </w:r>
      <w:r>
        <w:t xml:space="preserve"> Услуги, которые являются необходимыми </w:t>
      </w:r>
      <w:r w:rsidR="00062E5D">
        <w:t xml:space="preserve">и </w:t>
      </w:r>
      <w:r>
        <w:t>обязательными для предоставления м</w:t>
      </w:r>
      <w:r w:rsidR="00062E5D">
        <w:t>униципальной услуги, требуются</w:t>
      </w:r>
      <w:r>
        <w:t>.</w:t>
      </w:r>
    </w:p>
    <w:p w:rsidR="005303A9" w:rsidRDefault="005303A9" w:rsidP="005303A9">
      <w:pPr>
        <w:ind w:firstLine="708"/>
        <w:jc w:val="both"/>
        <w:rPr>
          <w:b/>
          <w:i/>
          <w:sz w:val="20"/>
        </w:rPr>
      </w:pPr>
    </w:p>
    <w:p w:rsidR="00BF5070" w:rsidRDefault="00BF5070" w:rsidP="000D4FC8">
      <w:pPr>
        <w:ind w:firstLine="708"/>
        <w:jc w:val="both"/>
        <w:rPr>
          <w:color w:val="FF0000"/>
          <w:lang w:eastAsia="ru-RU"/>
        </w:rPr>
      </w:pPr>
      <w:r>
        <w:rPr>
          <w:b/>
        </w:rPr>
        <w:t>42.</w:t>
      </w:r>
      <w:r w:rsidR="005303A9">
        <w:t xml:space="preserve"> </w:t>
      </w:r>
      <w:r w:rsidR="005303A9">
        <w:rPr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  <w:r w:rsidR="000D4FC8" w:rsidRPr="000D4FC8">
        <w:rPr>
          <w:color w:val="FF0000"/>
          <w:lang w:eastAsia="ru-RU"/>
        </w:rPr>
        <w:t xml:space="preserve"> </w:t>
      </w:r>
    </w:p>
    <w:p w:rsidR="000D4FC8" w:rsidRPr="00BF5070" w:rsidRDefault="00BF5070" w:rsidP="000D4FC8">
      <w:pPr>
        <w:ind w:firstLine="708"/>
        <w:jc w:val="both"/>
        <w:rPr>
          <w:lang w:eastAsia="ru-RU"/>
        </w:rPr>
      </w:pPr>
      <w:r w:rsidRPr="00BF5070">
        <w:rPr>
          <w:lang w:eastAsia="ru-RU"/>
        </w:rPr>
        <w:t xml:space="preserve">1) </w:t>
      </w:r>
      <w:r w:rsidR="000D4FC8" w:rsidRPr="00BF5070">
        <w:rPr>
          <w:lang w:eastAsia="ru-RU"/>
        </w:rPr>
        <w:t>Предоставление документов, подтверждающих наличие уважительных причин для вступления в брак (беременность);</w:t>
      </w:r>
    </w:p>
    <w:p w:rsidR="00BF5070" w:rsidRPr="00BF5070" w:rsidRDefault="00BF5070" w:rsidP="00BF5070">
      <w:pPr>
        <w:ind w:firstLine="708"/>
        <w:jc w:val="both"/>
        <w:rPr>
          <w:lang w:eastAsia="ru-RU"/>
        </w:rPr>
      </w:pPr>
      <w:r w:rsidRPr="00BF5070">
        <w:rPr>
          <w:lang w:eastAsia="ru-RU"/>
        </w:rPr>
        <w:t>2</w:t>
      </w:r>
      <w:r w:rsidR="005303A9" w:rsidRPr="00BF5070">
        <w:rPr>
          <w:lang w:eastAsia="ru-RU"/>
        </w:rPr>
        <w:t>) Нотариальное подтверждение прав (полномо</w:t>
      </w:r>
      <w:r w:rsidRPr="00BF5070">
        <w:rPr>
          <w:lang w:eastAsia="ru-RU"/>
        </w:rPr>
        <w:t>чий) представителя заявителя.</w:t>
      </w:r>
    </w:p>
    <w:p w:rsidR="005303A9" w:rsidRDefault="005303A9" w:rsidP="005303A9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</w:t>
      </w:r>
      <w:r w:rsidR="00BF5070">
        <w:rPr>
          <w:b/>
          <w:lang w:eastAsia="ru-RU"/>
        </w:rPr>
        <w:t>3</w:t>
      </w:r>
      <w:r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5303A9" w:rsidRDefault="005303A9" w:rsidP="005303A9">
      <w:pPr>
        <w:ind w:firstLine="708"/>
        <w:jc w:val="both"/>
        <w:rPr>
          <w:lang w:eastAsia="ru-RU"/>
        </w:rPr>
      </w:pPr>
    </w:p>
    <w:tbl>
      <w:tblPr>
        <w:tblW w:w="9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1984"/>
        <w:gridCol w:w="1290"/>
      </w:tblGrid>
      <w:tr w:rsidR="005303A9" w:rsidTr="00B71FDA">
        <w:trPr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3A9" w:rsidRDefault="005303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B71FDA" w:rsidRPr="00B71FDA" w:rsidTr="00B71FDA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jc w:val="both"/>
              <w:rPr>
                <w:lang w:eastAsia="ru-RU"/>
              </w:rPr>
            </w:pPr>
            <w:r w:rsidRPr="00B71FDA">
              <w:rPr>
                <w:lang w:eastAsia="ru-RU"/>
              </w:rPr>
              <w:t>1)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Нотариус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 w:rsidP="00D0718F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 xml:space="preserve">Закон «О нотариате»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платно</w:t>
            </w:r>
          </w:p>
        </w:tc>
      </w:tr>
      <w:tr w:rsidR="00B71FDA" w:rsidRPr="00B71FDA" w:rsidTr="00B71FDA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jc w:val="both"/>
              <w:rPr>
                <w:lang w:eastAsia="ru-RU"/>
              </w:rPr>
            </w:pPr>
            <w:r w:rsidRPr="00B71FDA">
              <w:rPr>
                <w:lang w:eastAsia="ru-RU"/>
              </w:rPr>
              <w:t>2)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Предоставление документов, подтверждающих наличие уважительных причин для вступления в брак (беременность)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Медицинская справка, подтверждающая наличие беременности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Медицинские учреждения, в чьи полномочия входит выдача указанных документов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3A9" w:rsidRPr="00B71FDA" w:rsidRDefault="005303A9">
            <w:pPr>
              <w:rPr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3A9" w:rsidRPr="00B71FDA" w:rsidRDefault="005303A9">
            <w:pPr>
              <w:rPr>
                <w:lang w:eastAsia="ru-RU"/>
              </w:rPr>
            </w:pPr>
            <w:r w:rsidRPr="00B71FDA">
              <w:rPr>
                <w:lang w:eastAsia="ru-RU"/>
              </w:rPr>
              <w:t>бесплатно</w:t>
            </w:r>
          </w:p>
        </w:tc>
      </w:tr>
    </w:tbl>
    <w:p w:rsidR="005303A9" w:rsidRDefault="005303A9" w:rsidP="005303A9">
      <w:pPr>
        <w:jc w:val="center"/>
        <w:rPr>
          <w:b/>
          <w:color w:val="000000"/>
        </w:rPr>
      </w:pPr>
      <w:r>
        <w:rPr>
          <w:b/>
          <w:color w:val="000000"/>
        </w:rPr>
        <w:t>Исчерпывающий перечень оснований для отказа в приеме документов,</w:t>
      </w:r>
    </w:p>
    <w:p w:rsidR="005303A9" w:rsidRDefault="005303A9" w:rsidP="005303A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необходимых для предоставления 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4</w:t>
      </w:r>
      <w:r w:rsidR="002D108C">
        <w:rPr>
          <w:b/>
        </w:rPr>
        <w:t>4</w:t>
      </w:r>
      <w:r>
        <w:rPr>
          <w:b/>
        </w:rPr>
        <w:t>.</w:t>
      </w:r>
      <w:r>
        <w:t xml:space="preserve"> Основанием для отказа в приёме документов является: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>
        <w:rPr>
          <w:color w:val="7030A0"/>
        </w:rPr>
        <w:t xml:space="preserve">в </w:t>
      </w:r>
      <w:r w:rsidRPr="002D108C">
        <w:t>пункте 3</w:t>
      </w:r>
      <w:r w:rsidR="002D108C" w:rsidRPr="002D108C">
        <w:t>1</w:t>
      </w:r>
      <w:r w:rsidRPr="002D108C">
        <w:t xml:space="preserve"> настоящего Административного регламента </w:t>
      </w:r>
      <w:r>
        <w:rPr>
          <w:color w:val="000000"/>
        </w:rPr>
        <w:t>и (или)</w:t>
      </w:r>
      <w:r>
        <w:rPr>
          <w:color w:val="FF0000"/>
        </w:rPr>
        <w:t xml:space="preserve"> </w:t>
      </w:r>
      <w:r>
        <w:rPr>
          <w:color w:val="000000"/>
        </w:rPr>
        <w:t>нарушение требований к их форме и содержанию;</w:t>
      </w:r>
    </w:p>
    <w:p w:rsidR="005303A9" w:rsidRDefault="005303A9" w:rsidP="005303A9">
      <w:pPr>
        <w:ind w:firstLine="708"/>
        <w:jc w:val="both"/>
      </w:pPr>
      <w:r>
        <w:t xml:space="preserve">2) текст запроса не поддается прочтению, а также </w:t>
      </w:r>
      <w:r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5303A9" w:rsidRDefault="005303A9" w:rsidP="005303A9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5303A9" w:rsidRDefault="005303A9" w:rsidP="005303A9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5303A9" w:rsidRDefault="005303A9" w:rsidP="005303A9">
      <w:pPr>
        <w:ind w:firstLine="708"/>
        <w:jc w:val="both"/>
      </w:pPr>
      <w:r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5303A9" w:rsidRDefault="005303A9" w:rsidP="005303A9">
      <w:pPr>
        <w:jc w:val="both"/>
        <w:rPr>
          <w:color w:val="000000"/>
        </w:rPr>
      </w:pPr>
    </w:p>
    <w:p w:rsidR="005303A9" w:rsidRDefault="005303A9" w:rsidP="005303A9">
      <w:pPr>
        <w:jc w:val="both"/>
        <w:rPr>
          <w:color w:val="000000"/>
        </w:rPr>
      </w:pPr>
    </w:p>
    <w:p w:rsidR="005303A9" w:rsidRDefault="005303A9" w:rsidP="005303A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5303A9" w:rsidRDefault="005303A9" w:rsidP="005303A9">
      <w:pPr>
        <w:jc w:val="center"/>
        <w:rPr>
          <w:b/>
          <w:color w:val="000000"/>
        </w:rPr>
      </w:pPr>
      <w:r>
        <w:rPr>
          <w:b/>
          <w:color w:val="000000"/>
        </w:rPr>
        <w:t>в предоставлении муниципальной услуги</w:t>
      </w:r>
    </w:p>
    <w:p w:rsidR="005303A9" w:rsidRDefault="005303A9" w:rsidP="005303A9">
      <w:pPr>
        <w:jc w:val="both"/>
        <w:rPr>
          <w:b/>
          <w:color w:val="000000"/>
        </w:rPr>
      </w:pPr>
    </w:p>
    <w:p w:rsidR="005303A9" w:rsidRDefault="005303A9" w:rsidP="005303A9">
      <w:pPr>
        <w:jc w:val="both"/>
      </w:pPr>
      <w:r>
        <w:tab/>
      </w:r>
      <w:r>
        <w:rPr>
          <w:b/>
        </w:rPr>
        <w:t>4</w:t>
      </w:r>
      <w:r w:rsidR="002D108C">
        <w:rPr>
          <w:b/>
        </w:rPr>
        <w:t>5</w:t>
      </w:r>
      <w:r>
        <w:rPr>
          <w:b/>
        </w:rPr>
        <w:t>.</w:t>
      </w:r>
      <w:r>
        <w:t xml:space="preserve"> Основания для приостановления предоставления муниципальной услуги отсутствуют.</w:t>
      </w:r>
    </w:p>
    <w:p w:rsidR="005303A9" w:rsidRDefault="002D108C" w:rsidP="005303A9">
      <w:pPr>
        <w:ind w:firstLine="708"/>
        <w:jc w:val="both"/>
      </w:pPr>
      <w:r>
        <w:rPr>
          <w:b/>
        </w:rPr>
        <w:t>46</w:t>
      </w:r>
      <w:r w:rsidR="005303A9">
        <w:rPr>
          <w:b/>
        </w:rPr>
        <w:t>.</w:t>
      </w:r>
      <w:r w:rsidR="005303A9">
        <w:t xml:space="preserve"> Основанием для отказа в предоставлении муниципальной услуги является:</w:t>
      </w:r>
    </w:p>
    <w:p w:rsidR="005303A9" w:rsidRPr="002D108C" w:rsidRDefault="005303A9" w:rsidP="005303A9">
      <w:pPr>
        <w:ind w:firstLine="708"/>
        <w:jc w:val="both"/>
        <w:rPr>
          <w:rStyle w:val="blk"/>
        </w:rPr>
      </w:pPr>
      <w:r w:rsidRPr="002D108C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5303A9" w:rsidRDefault="002D108C" w:rsidP="005303A9">
      <w:pPr>
        <w:ind w:firstLine="708"/>
        <w:jc w:val="both"/>
        <w:rPr>
          <w:rStyle w:val="blk"/>
        </w:rPr>
      </w:pPr>
      <w:r>
        <w:rPr>
          <w:rStyle w:val="blk"/>
        </w:rPr>
        <w:t>2) обращение (в письменном виде) заявителя с просьбой о прекращении предоставления муниципальной услуги;</w:t>
      </w:r>
    </w:p>
    <w:p w:rsidR="002D108C" w:rsidRDefault="002D108C" w:rsidP="005303A9">
      <w:pPr>
        <w:ind w:firstLine="708"/>
        <w:jc w:val="both"/>
        <w:rPr>
          <w:rStyle w:val="blk"/>
        </w:rPr>
      </w:pPr>
      <w:r>
        <w:rPr>
          <w:rStyle w:val="blk"/>
        </w:rPr>
        <w:t>3) отсутствие права у заявителя на получение муниципальной услуги;</w:t>
      </w:r>
    </w:p>
    <w:p w:rsidR="002D108C" w:rsidRPr="002D108C" w:rsidRDefault="002D108C" w:rsidP="005303A9">
      <w:pPr>
        <w:ind w:firstLine="708"/>
        <w:jc w:val="both"/>
        <w:rPr>
          <w:rStyle w:val="blk"/>
        </w:rPr>
      </w:pPr>
      <w:r>
        <w:rPr>
          <w:rStyle w:val="blk"/>
        </w:rPr>
        <w:t>4) отсутствие одного или нескольких документов, необходимых для принятия решения о предоставлении муниципальной услуги, предусмотренных пунктом настоящего Административного регламента.</w:t>
      </w:r>
    </w:p>
    <w:p w:rsidR="005303A9" w:rsidRPr="00033446" w:rsidRDefault="002D108C" w:rsidP="005303A9">
      <w:pPr>
        <w:ind w:firstLine="708"/>
        <w:jc w:val="both"/>
      </w:pPr>
      <w:r>
        <w:rPr>
          <w:b/>
        </w:rPr>
        <w:t>47</w:t>
      </w:r>
      <w:r w:rsidR="005303A9">
        <w:rPr>
          <w:b/>
        </w:rPr>
        <w:t>.</w:t>
      </w:r>
      <w:r w:rsidR="005303A9"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</w:t>
      </w:r>
      <w:r w:rsidR="005303A9" w:rsidRPr="00033446">
        <w:t xml:space="preserve">заявителю (Приложение № </w:t>
      </w:r>
      <w:r w:rsidR="00033446" w:rsidRPr="00033446">
        <w:t>4</w:t>
      </w:r>
      <w:r w:rsidR="005303A9" w:rsidRPr="00033446">
        <w:t xml:space="preserve"> к настоящему Административному регламенту).</w:t>
      </w:r>
    </w:p>
    <w:p w:rsidR="005303A9" w:rsidRDefault="002D108C" w:rsidP="005303A9">
      <w:pPr>
        <w:ind w:firstLine="708"/>
        <w:jc w:val="both"/>
      </w:pPr>
      <w:r>
        <w:rPr>
          <w:b/>
        </w:rPr>
        <w:t>48</w:t>
      </w:r>
      <w:r w:rsidR="005303A9">
        <w:rPr>
          <w:b/>
        </w:rPr>
        <w:t>.</w:t>
      </w:r>
      <w:r w:rsidR="005303A9"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5303A9" w:rsidRDefault="00033446" w:rsidP="005303A9">
      <w:pPr>
        <w:ind w:firstLine="708"/>
        <w:jc w:val="both"/>
      </w:pPr>
      <w:r>
        <w:rPr>
          <w:b/>
        </w:rPr>
        <w:t>49</w:t>
      </w:r>
      <w:r w:rsidR="005303A9">
        <w:rPr>
          <w:b/>
        </w:rPr>
        <w:t>.</w:t>
      </w:r>
      <w:r w:rsidR="005303A9"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5303A9" w:rsidRDefault="005303A9" w:rsidP="005303A9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5303A9" w:rsidRDefault="005303A9" w:rsidP="005303A9">
      <w:pPr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Порядок, размер и основания платы, взимаемой с заявителя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за предоставление муниципальной услуги</w:t>
      </w:r>
    </w:p>
    <w:p w:rsidR="005303A9" w:rsidRDefault="005303A9" w:rsidP="005303A9">
      <w:pPr>
        <w:ind w:firstLine="708"/>
        <w:jc w:val="center"/>
        <w:rPr>
          <w:b/>
        </w:rPr>
      </w:pPr>
    </w:p>
    <w:p w:rsidR="005303A9" w:rsidRDefault="00D0718F" w:rsidP="005303A9">
      <w:pPr>
        <w:ind w:firstLine="708"/>
        <w:jc w:val="both"/>
      </w:pPr>
      <w:r>
        <w:rPr>
          <w:b/>
        </w:rPr>
        <w:t>50</w:t>
      </w:r>
      <w:r w:rsidR="005303A9">
        <w:rPr>
          <w:b/>
        </w:rPr>
        <w:t>.</w:t>
      </w:r>
      <w:r w:rsidR="005303A9">
        <w:t xml:space="preserve"> Предоставление муниципальной услуги осуществляется бесплатно.</w:t>
      </w:r>
    </w:p>
    <w:p w:rsidR="005303A9" w:rsidRDefault="005303A9" w:rsidP="005303A9">
      <w:pPr>
        <w:ind w:firstLine="708"/>
        <w:jc w:val="both"/>
        <w:rPr>
          <w:b/>
          <w:color w:val="7030A0"/>
        </w:rPr>
      </w:pP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Порядок, размер и основания взимания платы с заявителя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за предоставление услуг, которые являются необходимыми и обязательными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для предоставления 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5</w:t>
      </w:r>
      <w:r w:rsidR="00D0718F">
        <w:rPr>
          <w:b/>
        </w:rPr>
        <w:t>1</w:t>
      </w:r>
      <w:r>
        <w:rPr>
          <w:b/>
        </w:rPr>
        <w:t>.</w:t>
      </w:r>
      <w:r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AE50DF" w:rsidRDefault="00AE50DF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5</w:t>
      </w:r>
      <w:r w:rsidR="00AE50DF">
        <w:rPr>
          <w:b/>
        </w:rPr>
        <w:t>2</w:t>
      </w:r>
      <w:r>
        <w:rPr>
          <w:b/>
        </w:rPr>
        <w:t>.</w:t>
      </w:r>
      <w:r>
        <w:t xml:space="preserve">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</w:t>
      </w:r>
      <w:proofErr w:type="gramStart"/>
      <w:r>
        <w:t>услуги  –</w:t>
      </w:r>
      <w:proofErr w:type="gramEnd"/>
      <w:r>
        <w:t xml:space="preserve"> 15 минут.</w:t>
      </w:r>
    </w:p>
    <w:p w:rsidR="005303A9" w:rsidRDefault="005303A9" w:rsidP="005303A9">
      <w:pPr>
        <w:jc w:val="both"/>
      </w:pPr>
    </w:p>
    <w:p w:rsidR="005303A9" w:rsidRDefault="005303A9" w:rsidP="005303A9">
      <w:pPr>
        <w:ind w:hanging="6"/>
        <w:jc w:val="center"/>
      </w:pPr>
    </w:p>
    <w:p w:rsidR="005303A9" w:rsidRDefault="005303A9" w:rsidP="005303A9">
      <w:pPr>
        <w:ind w:hanging="6"/>
        <w:jc w:val="center"/>
        <w:rPr>
          <w:b/>
        </w:rPr>
      </w:pPr>
      <w:r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AE50DF" w:rsidP="005303A9">
      <w:pPr>
        <w:ind w:firstLine="708"/>
        <w:jc w:val="both"/>
      </w:pPr>
      <w:r>
        <w:rPr>
          <w:b/>
        </w:rPr>
        <w:t>53</w:t>
      </w:r>
      <w:r w:rsidR="005303A9">
        <w:rPr>
          <w:b/>
        </w:rPr>
        <w:t>.</w:t>
      </w:r>
      <w:r w:rsidR="005303A9">
        <w:t xml:space="preserve"> 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5303A9" w:rsidRDefault="005303A9" w:rsidP="005303A9">
      <w:pPr>
        <w:ind w:firstLine="708"/>
        <w:jc w:val="both"/>
      </w:pPr>
      <w:r>
        <w:rPr>
          <w:b/>
        </w:rPr>
        <w:t>5</w:t>
      </w:r>
      <w:r w:rsidR="00AE50DF">
        <w:rPr>
          <w:b/>
        </w:rPr>
        <w:t>4</w:t>
      </w:r>
      <w:r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DIRECTUM (далее – СЭД), действующей в Администрации Глазовского района и офисах «Мои документы».</w:t>
      </w:r>
    </w:p>
    <w:p w:rsidR="005303A9" w:rsidRDefault="005303A9" w:rsidP="005303A9">
      <w:pPr>
        <w:ind w:firstLine="708"/>
        <w:jc w:val="both"/>
      </w:pPr>
      <w:r>
        <w:t xml:space="preserve">В СЭД вводятся реквизиты обращения. Дата поступления обращения </w:t>
      </w:r>
      <w:proofErr w:type="gramStart"/>
      <w:r>
        <w:t>и  регистрационный</w:t>
      </w:r>
      <w:proofErr w:type="gramEnd"/>
      <w:r>
        <w:t xml:space="preserve"> номер входящей корреспонденции определяются автоматически.</w:t>
      </w: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Требования к помещениям, в которых предоставляются муниципальная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муниципальной услуги 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5</w:t>
      </w:r>
      <w:r w:rsidR="00AE50DF">
        <w:rPr>
          <w:b/>
        </w:rPr>
        <w:t>5</w:t>
      </w:r>
      <w:r>
        <w:rPr>
          <w:b/>
        </w:rPr>
        <w:t>.</w:t>
      </w:r>
      <w:r>
        <w:t xml:space="preserve"> Требование к зданиям, в которых предоставляется муниципальная услуга, и прилегающим к ним территориям: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</w:t>
      </w:r>
      <w:r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Доступ заявителей к парковочным местам является бесплатным.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>
        <w:rPr>
          <w:rFonts w:eastAsia="Apple Color Emoji"/>
          <w:lang w:eastAsia="ru-RU"/>
        </w:rPr>
        <w:t xml:space="preserve">в том числе с использованием кресла-коляски, </w:t>
      </w:r>
      <w:r>
        <w:t xml:space="preserve">с помощью должностных лиц учреждения, </w:t>
      </w:r>
      <w:proofErr w:type="spellStart"/>
      <w:r>
        <w:t>ассистивных</w:t>
      </w:r>
      <w:proofErr w:type="spellEnd"/>
      <w:r>
        <w:t xml:space="preserve"> и вспомогательных технологий.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5303A9" w:rsidRDefault="005303A9" w:rsidP="005303A9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5303A9" w:rsidRDefault="005303A9" w:rsidP="005303A9">
      <w:pPr>
        <w:widowControl w:val="0"/>
        <w:tabs>
          <w:tab w:val="left" w:pos="732"/>
          <w:tab w:val="left" w:pos="969"/>
        </w:tabs>
        <w:jc w:val="both"/>
      </w:pPr>
      <w:r>
        <w:tab/>
      </w:r>
      <w:r>
        <w:rPr>
          <w:b/>
        </w:rPr>
        <w:t>5</w:t>
      </w:r>
      <w:r w:rsidR="00AE50DF">
        <w:rPr>
          <w:b/>
        </w:rPr>
        <w:t>6</w:t>
      </w:r>
      <w:r>
        <w:rPr>
          <w:b/>
        </w:rPr>
        <w:t>.</w:t>
      </w:r>
      <w:r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5303A9" w:rsidRDefault="005303A9" w:rsidP="005303A9">
      <w:pPr>
        <w:widowControl w:val="0"/>
        <w:tabs>
          <w:tab w:val="left" w:pos="732"/>
          <w:tab w:val="left" w:pos="969"/>
        </w:tabs>
        <w:jc w:val="both"/>
      </w:pPr>
      <w:r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303A9" w:rsidRDefault="005303A9" w:rsidP="005303A9">
      <w:pPr>
        <w:widowControl w:val="0"/>
        <w:tabs>
          <w:tab w:val="left" w:pos="732"/>
          <w:tab w:val="left" w:pos="969"/>
        </w:tabs>
        <w:jc w:val="both"/>
      </w:pPr>
      <w:r>
        <w:tab/>
        <w:t xml:space="preserve">2) </w:t>
      </w:r>
      <w:proofErr w:type="gramStart"/>
      <w:r>
        <w:t>В</w:t>
      </w:r>
      <w:proofErr w:type="gramEnd"/>
      <w:r>
        <w:t xml:space="preserve">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5303A9" w:rsidRDefault="005303A9" w:rsidP="005303A9">
      <w:pPr>
        <w:widowControl w:val="0"/>
        <w:tabs>
          <w:tab w:val="left" w:pos="732"/>
          <w:tab w:val="left" w:pos="969"/>
        </w:tabs>
        <w:jc w:val="both"/>
      </w:pPr>
      <w:r>
        <w:tab/>
        <w:t xml:space="preserve">3) </w:t>
      </w:r>
      <w:proofErr w:type="gramStart"/>
      <w:r>
        <w:t>В</w:t>
      </w:r>
      <w:proofErr w:type="gramEnd"/>
      <w:r>
        <w:t xml:space="preserve"> помещениях должна быть создана </w:t>
      </w:r>
      <w:proofErr w:type="spellStart"/>
      <w:r>
        <w:t>безбарьерная</w:t>
      </w:r>
      <w:proofErr w:type="spellEnd"/>
      <w:r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4) Офисы «Мои документы» в Глазовском районе должны быть оформлены в едином фирменном стиле «Мои документы».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 xml:space="preserve">При невозможности размещения помещений на 1-ых этажах, здания оборудуются доступными для инвалидов лифтами или </w:t>
      </w:r>
      <w:proofErr w:type="gramStart"/>
      <w:r>
        <w:t>подъемниками</w:t>
      </w:r>
      <w:proofErr w:type="gramEnd"/>
      <w:r>
        <w:t xml:space="preserve"> или обеспечивается прием заявителей на 1-ом этаже здания при соблюдении комфортных условий пребывания.</w:t>
      </w:r>
    </w:p>
    <w:p w:rsidR="005303A9" w:rsidRDefault="005303A9" w:rsidP="005303A9">
      <w:pPr>
        <w:tabs>
          <w:tab w:val="left" w:pos="732"/>
          <w:tab w:val="left" w:pos="969"/>
        </w:tabs>
        <w:jc w:val="both"/>
      </w:pPr>
      <w:r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 xml:space="preserve">8) </w:t>
      </w:r>
      <w:r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 xml:space="preserve">14) </w:t>
      </w:r>
      <w:proofErr w:type="gramStart"/>
      <w:r>
        <w:t>В</w:t>
      </w:r>
      <w:proofErr w:type="gramEnd"/>
      <w:r>
        <w:t xml:space="preserve"> помещения должны быть созданы условия для беспрепятственной работы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 xml:space="preserve">15) </w:t>
      </w:r>
      <w:proofErr w:type="gramStart"/>
      <w:r>
        <w:t>В</w:t>
      </w:r>
      <w:proofErr w:type="gramEnd"/>
      <w:r>
        <w:t xml:space="preserve">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</w:t>
      </w:r>
      <w:r w:rsidR="0060146E">
        <w:t>схемы размещения средств пожарот</w:t>
      </w:r>
      <w:r>
        <w:t xml:space="preserve">ушения и путей эвакуации посетителей из здания. </w:t>
      </w:r>
    </w:p>
    <w:p w:rsidR="005303A9" w:rsidRDefault="005303A9" w:rsidP="005303A9">
      <w:pPr>
        <w:tabs>
          <w:tab w:val="left" w:pos="709"/>
          <w:tab w:val="left" w:pos="969"/>
        </w:tabs>
        <w:jc w:val="both"/>
      </w:pPr>
      <w:r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5303A9" w:rsidRDefault="005303A9" w:rsidP="005303A9">
      <w:pPr>
        <w:widowControl w:val="0"/>
        <w:suppressAutoHyphens w:val="0"/>
        <w:autoSpaceDE w:val="0"/>
        <w:autoSpaceDN w:val="0"/>
        <w:adjustRightInd w:val="0"/>
        <w:jc w:val="both"/>
      </w:pPr>
      <w:r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="00AE50DF">
        <w:rPr>
          <w:b/>
        </w:rPr>
        <w:t>57</w:t>
      </w:r>
      <w:r>
        <w:rPr>
          <w:b/>
        </w:rPr>
        <w:t>.</w:t>
      </w:r>
      <w:r>
        <w:t xml:space="preserve"> 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5303A9" w:rsidRPr="00AE50DF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Информация о порядке предоставления муниципальной услуги размещается в местах, указанных в </w:t>
      </w:r>
      <w:r w:rsidRPr="00AE50DF">
        <w:t xml:space="preserve">пункте </w:t>
      </w:r>
      <w:r w:rsidR="00AE50DF" w:rsidRPr="00AE50DF">
        <w:t>19</w:t>
      </w:r>
      <w:r w:rsidRPr="00AE50DF">
        <w:t xml:space="preserve"> настоящего Административного регламента.</w:t>
      </w:r>
    </w:p>
    <w:p w:rsidR="005303A9" w:rsidRPr="00AE50DF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Размещаемая информация должна отвечать требованиям, указанным </w:t>
      </w:r>
      <w:r w:rsidRPr="00AE50DF">
        <w:t>в пункте 22 настоящего Административного регламента.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А4. </w:t>
      </w:r>
    </w:p>
    <w:p w:rsidR="005303A9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5303A9" w:rsidRPr="00AE50DF" w:rsidRDefault="005303A9" w:rsidP="005303A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</w:t>
      </w:r>
      <w:r w:rsidRPr="00AE50DF">
        <w:t>в пункте 22 настоящего Административного регламента,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5303A9" w:rsidRPr="00AE50DF" w:rsidRDefault="005303A9" w:rsidP="005303A9">
      <w:pPr>
        <w:widowControl w:val="0"/>
        <w:tabs>
          <w:tab w:val="left" w:pos="709"/>
          <w:tab w:val="left" w:pos="969"/>
        </w:tabs>
        <w:jc w:val="both"/>
      </w:pPr>
      <w:r w:rsidRPr="00AE50DF">
        <w:tab/>
        <w:t>6) Иные информационные материалы (буклеты, листовки, брошюры, плакаты), должны содержать сведения, указанные в пункте 22 настоящего Административного регламента.</w:t>
      </w:r>
    </w:p>
    <w:p w:rsidR="005303A9" w:rsidRDefault="005303A9" w:rsidP="005303A9">
      <w:pPr>
        <w:jc w:val="center"/>
        <w:rPr>
          <w:b/>
          <w:color w:val="7030A0"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5303A9" w:rsidRDefault="005303A9" w:rsidP="005303A9">
      <w:pPr>
        <w:jc w:val="center"/>
        <w:rPr>
          <w:b/>
        </w:rPr>
      </w:pPr>
    </w:p>
    <w:p w:rsidR="005303A9" w:rsidRDefault="00C269D0" w:rsidP="005303A9">
      <w:pPr>
        <w:tabs>
          <w:tab w:val="left" w:pos="993"/>
        </w:tabs>
        <w:ind w:firstLine="567"/>
        <w:jc w:val="both"/>
      </w:pPr>
      <w:r>
        <w:rPr>
          <w:b/>
        </w:rPr>
        <w:t>58</w:t>
      </w:r>
      <w:r w:rsidR="005303A9">
        <w:rPr>
          <w:b/>
        </w:rPr>
        <w:t>.</w:t>
      </w:r>
      <w:r w:rsidR="005303A9">
        <w:t xml:space="preserve"> Показателями доступности муниципальной услуги являются: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5303A9" w:rsidRDefault="005303A9" w:rsidP="005303A9">
      <w:pPr>
        <w:ind w:firstLine="547"/>
        <w:jc w:val="both"/>
        <w:rPr>
          <w:color w:val="7030A0"/>
        </w:rPr>
      </w:pPr>
      <w:r>
        <w:t xml:space="preserve">9) обеспечение возможности оценить доступность и качество предоставления муниципальной услуги на официальном портале Глазовского района и посредством заполнения соответствующей анкеты в местах приема заявлений на предоставление муниципальной услуги </w:t>
      </w:r>
      <w:r w:rsidRPr="00C269D0">
        <w:t>(пункт 37 настоящего Административного регламента).</w:t>
      </w:r>
    </w:p>
    <w:p w:rsidR="005303A9" w:rsidRDefault="00C269D0" w:rsidP="005303A9">
      <w:pPr>
        <w:tabs>
          <w:tab w:val="left" w:pos="993"/>
        </w:tabs>
        <w:ind w:firstLine="567"/>
        <w:jc w:val="both"/>
      </w:pPr>
      <w:r>
        <w:rPr>
          <w:b/>
        </w:rPr>
        <w:t>59</w:t>
      </w:r>
      <w:r w:rsidR="005303A9">
        <w:rPr>
          <w:b/>
        </w:rPr>
        <w:t>.</w:t>
      </w:r>
      <w:r w:rsidR="005303A9">
        <w:t xml:space="preserve"> Показателями качества предоставления муниципальной услуги являются: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t>4) отсутствие обоснованных жалоб заявителей на нарушения положений настоящего Административного регламента.</w:t>
      </w:r>
    </w:p>
    <w:p w:rsidR="005303A9" w:rsidRDefault="005303A9" w:rsidP="005303A9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</w:p>
    <w:p w:rsidR="005303A9" w:rsidRDefault="005303A9" w:rsidP="005303A9">
      <w:pPr>
        <w:tabs>
          <w:tab w:val="left" w:pos="993"/>
        </w:tabs>
        <w:ind w:firstLine="567"/>
        <w:jc w:val="both"/>
      </w:pP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 xml:space="preserve">Количество взаимодействий заявителя с должностными лицами 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>при предоставлении муниципальной услуги и их продолжительность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</w:p>
    <w:p w:rsidR="005303A9" w:rsidRDefault="005303A9" w:rsidP="005303A9">
      <w:pPr>
        <w:ind w:firstLine="547"/>
        <w:jc w:val="both"/>
      </w:pPr>
      <w:r>
        <w:rPr>
          <w:b/>
        </w:rPr>
        <w:t>6</w:t>
      </w:r>
      <w:r w:rsidR="00C269D0">
        <w:rPr>
          <w:b/>
        </w:rPr>
        <w:t>0</w:t>
      </w:r>
      <w:r>
        <w:rPr>
          <w:b/>
        </w:rPr>
        <w:t>.</w:t>
      </w:r>
      <w:r>
        <w:t xml:space="preserve"> 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5303A9" w:rsidRDefault="005303A9" w:rsidP="005303A9">
      <w:pPr>
        <w:ind w:firstLine="547"/>
        <w:jc w:val="both"/>
      </w:pPr>
      <w:r>
        <w:rPr>
          <w:b/>
        </w:rPr>
        <w:t>6</w:t>
      </w:r>
      <w:r w:rsidR="00C269D0">
        <w:rPr>
          <w:b/>
        </w:rPr>
        <w:t>1</w:t>
      </w:r>
      <w:r>
        <w:rPr>
          <w:b/>
        </w:rPr>
        <w:t>.</w:t>
      </w:r>
      <w:r>
        <w:t xml:space="preserve"> 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</w:p>
    <w:p w:rsidR="005303A9" w:rsidRDefault="005303A9" w:rsidP="005303A9">
      <w:pPr>
        <w:pStyle w:val="af5"/>
        <w:rPr>
          <w:lang w:eastAsia="ar-SA"/>
        </w:rPr>
      </w:pP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 xml:space="preserve">Возможность получения муниципальной услуги в многофункциональном 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>центре предоставления государственных и муниципальных услуг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rPr>
          <w:b/>
        </w:rPr>
        <w:t>6</w:t>
      </w:r>
      <w:r w:rsidR="00C269D0">
        <w:rPr>
          <w:b/>
        </w:rPr>
        <w:t>2</w:t>
      </w:r>
      <w:r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 от 22.10.2015 № 01-32/3-34.</w:t>
      </w:r>
    </w:p>
    <w:p w:rsidR="005303A9" w:rsidRDefault="005303A9" w:rsidP="005303A9">
      <w:pPr>
        <w:tabs>
          <w:tab w:val="left" w:pos="993"/>
        </w:tabs>
        <w:jc w:val="both"/>
      </w:pPr>
    </w:p>
    <w:p w:rsidR="005303A9" w:rsidRDefault="005303A9" w:rsidP="005303A9">
      <w:pPr>
        <w:tabs>
          <w:tab w:val="left" w:pos="993"/>
        </w:tabs>
        <w:jc w:val="both"/>
      </w:pPr>
    </w:p>
    <w:p w:rsidR="005303A9" w:rsidRDefault="005303A9" w:rsidP="005303A9">
      <w:pPr>
        <w:tabs>
          <w:tab w:val="left" w:pos="993"/>
        </w:tabs>
        <w:jc w:val="both"/>
      </w:pP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>Возможность получения информации о ходе предоставления муниципальной услуги,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  <w:r>
        <w:rPr>
          <w:b/>
        </w:rPr>
        <w:t>в том числе с использованием информационно-коммуникационных технологий</w:t>
      </w:r>
    </w:p>
    <w:p w:rsidR="005303A9" w:rsidRDefault="005303A9" w:rsidP="005303A9">
      <w:pPr>
        <w:tabs>
          <w:tab w:val="left" w:pos="993"/>
        </w:tabs>
        <w:jc w:val="center"/>
        <w:rPr>
          <w:b/>
        </w:rPr>
      </w:pPr>
    </w:p>
    <w:p w:rsidR="005303A9" w:rsidRPr="00C269D0" w:rsidRDefault="005303A9" w:rsidP="005303A9">
      <w:pPr>
        <w:tabs>
          <w:tab w:val="left" w:pos="993"/>
        </w:tabs>
        <w:ind w:firstLine="567"/>
        <w:jc w:val="both"/>
      </w:pPr>
      <w:r>
        <w:rPr>
          <w:b/>
        </w:rPr>
        <w:t>6</w:t>
      </w:r>
      <w:r w:rsidR="00C269D0">
        <w:rPr>
          <w:b/>
        </w:rPr>
        <w:t>3</w:t>
      </w:r>
      <w:r>
        <w:rPr>
          <w:b/>
        </w:rPr>
        <w:t>.</w:t>
      </w:r>
      <w:r>
        <w:t xml:space="preserve"> Информирование о ходе предоставления муниципальной услуги осуществляется в соответствии </w:t>
      </w:r>
      <w:r w:rsidRPr="00C269D0">
        <w:t xml:space="preserve">с пунктами 12-16 настоящего Административного регламента. </w:t>
      </w:r>
    </w:p>
    <w:p w:rsidR="005303A9" w:rsidRDefault="005303A9" w:rsidP="005303A9">
      <w:pPr>
        <w:tabs>
          <w:tab w:val="left" w:pos="993"/>
        </w:tabs>
        <w:ind w:firstLine="567"/>
        <w:jc w:val="both"/>
      </w:pPr>
      <w:r>
        <w:rPr>
          <w:b/>
        </w:rPr>
        <w:t>6</w:t>
      </w:r>
      <w:r w:rsidR="00C269D0">
        <w:rPr>
          <w:b/>
        </w:rPr>
        <w:t>4</w:t>
      </w:r>
      <w:r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</w:t>
      </w:r>
      <w:proofErr w:type="spellStart"/>
      <w:r>
        <w:t>инфоматы</w:t>
      </w:r>
      <w:proofErr w:type="spellEnd"/>
      <w:r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5303A9" w:rsidRDefault="005303A9" w:rsidP="005303A9">
      <w:pPr>
        <w:widowControl w:val="0"/>
        <w:suppressAutoHyphens w:val="0"/>
        <w:autoSpaceDE w:val="0"/>
        <w:autoSpaceDN w:val="0"/>
        <w:adjustRightInd w:val="0"/>
      </w:pPr>
    </w:p>
    <w:p w:rsidR="005303A9" w:rsidRDefault="005303A9" w:rsidP="005303A9">
      <w:pPr>
        <w:widowControl w:val="0"/>
        <w:suppressAutoHyphens w:val="0"/>
        <w:autoSpaceDE w:val="0"/>
        <w:autoSpaceDN w:val="0"/>
        <w:adjustRightInd w:val="0"/>
      </w:pPr>
    </w:p>
    <w:p w:rsidR="005303A9" w:rsidRDefault="000C126A" w:rsidP="005303A9">
      <w:pPr>
        <w:jc w:val="center"/>
        <w:rPr>
          <w:b/>
        </w:rPr>
      </w:pPr>
      <w:r>
        <w:rPr>
          <w:b/>
        </w:rPr>
        <w:t>Т</w:t>
      </w:r>
      <w:r w:rsidR="005303A9">
        <w:rPr>
          <w:b/>
        </w:rPr>
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suppressAutoHyphens w:val="0"/>
        <w:ind w:firstLine="708"/>
        <w:jc w:val="both"/>
      </w:pPr>
      <w:r>
        <w:rPr>
          <w:b/>
        </w:rPr>
        <w:t>6</w:t>
      </w:r>
      <w:r w:rsidR="00C269D0">
        <w:rPr>
          <w:b/>
        </w:rPr>
        <w:t>5</w:t>
      </w:r>
      <w:r>
        <w:rPr>
          <w:b/>
        </w:rPr>
        <w:t>.</w:t>
      </w:r>
      <w:r>
        <w:t xml:space="preserve"> </w:t>
      </w:r>
      <w:r w:rsidR="000C126A">
        <w:t>Т</w:t>
      </w:r>
      <w:r>
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5303A9" w:rsidRDefault="005303A9" w:rsidP="005303A9">
      <w:pPr>
        <w:ind w:firstLine="708"/>
        <w:jc w:val="both"/>
      </w:pPr>
      <w:r>
        <w:rPr>
          <w:b/>
        </w:rPr>
        <w:t>6</w:t>
      </w:r>
      <w:r w:rsidR="00C269D0">
        <w:rPr>
          <w:b/>
        </w:rPr>
        <w:t>6</w:t>
      </w:r>
      <w:r>
        <w:rPr>
          <w:b/>
        </w:rPr>
        <w:t>.</w:t>
      </w:r>
      <w:r>
        <w:t xml:space="preserve">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Глазовского района, на Едином и Региональном порталах и </w:t>
      </w:r>
      <w:proofErr w:type="spellStart"/>
      <w:r>
        <w:t>информатах</w:t>
      </w:r>
      <w:proofErr w:type="spellEnd"/>
      <w:r>
        <w:t>.</w:t>
      </w:r>
    </w:p>
    <w:p w:rsidR="005303A9" w:rsidRDefault="00C269D0" w:rsidP="005303A9">
      <w:pPr>
        <w:ind w:firstLine="708"/>
        <w:jc w:val="both"/>
      </w:pPr>
      <w:r>
        <w:rPr>
          <w:b/>
        </w:rPr>
        <w:t>67</w:t>
      </w:r>
      <w:r w:rsidR="005303A9">
        <w:rPr>
          <w:b/>
        </w:rPr>
        <w:t>.</w:t>
      </w:r>
      <w:r w:rsidR="005303A9">
        <w:t xml:space="preserve"> При предоставлении муниципальной услуги в электронной форме через ЕПГУ, РПГУ и </w:t>
      </w:r>
      <w:proofErr w:type="spellStart"/>
      <w:r w:rsidR="005303A9">
        <w:t>инфоматы</w:t>
      </w:r>
      <w:proofErr w:type="spellEnd"/>
      <w:r w:rsidR="005303A9">
        <w:t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</w:p>
    <w:p w:rsidR="005303A9" w:rsidRDefault="00C269D0" w:rsidP="005303A9">
      <w:pPr>
        <w:ind w:firstLine="708"/>
        <w:jc w:val="both"/>
      </w:pPr>
      <w:r>
        <w:rPr>
          <w:b/>
        </w:rPr>
        <w:t>68</w:t>
      </w:r>
      <w:r w:rsidR="005303A9">
        <w:rPr>
          <w:b/>
        </w:rPr>
        <w:t>.</w:t>
      </w:r>
      <w:r w:rsidR="005303A9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5303A9" w:rsidRPr="009D3D94" w:rsidRDefault="005303A9" w:rsidP="005303A9">
      <w:pPr>
        <w:ind w:firstLine="708"/>
        <w:jc w:val="both"/>
      </w:pPr>
      <w:r w:rsidRPr="009D3D94">
        <w:t>1) регистрацию заявления в первоочередном порядке;</w:t>
      </w:r>
    </w:p>
    <w:p w:rsidR="005303A9" w:rsidRPr="009D3D94" w:rsidRDefault="005303A9" w:rsidP="005303A9">
      <w:pPr>
        <w:ind w:firstLine="708"/>
        <w:jc w:val="both"/>
      </w:pPr>
      <w:r w:rsidRPr="009D3D94">
        <w:t>2) консультирование заявителя и выдачу результатов предоставления муниципальной услуги вне очереди.</w:t>
      </w:r>
    </w:p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И В МНОГОФУНКЦИОНАЛЬНЫХ ЦЕНТРАХ ПРЕДОСТАВЛЕНИЯ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ГОСУДАРСТВЕННЫХ И МУНИЦИПАЛЬНЫХ УСЛУГ</w:t>
      </w:r>
    </w:p>
    <w:p w:rsidR="005303A9" w:rsidRDefault="005303A9" w:rsidP="005303A9">
      <w:pPr>
        <w:tabs>
          <w:tab w:val="left" w:pos="1995"/>
        </w:tabs>
        <w:jc w:val="center"/>
      </w:pPr>
    </w:p>
    <w:p w:rsidR="005303A9" w:rsidRDefault="005303A9" w:rsidP="005303A9">
      <w:pPr>
        <w:tabs>
          <w:tab w:val="left" w:pos="1995"/>
        </w:tabs>
        <w:jc w:val="center"/>
        <w:rPr>
          <w:b/>
        </w:rPr>
      </w:pPr>
      <w:r>
        <w:rPr>
          <w:b/>
        </w:rPr>
        <w:t xml:space="preserve">Перечень административных процедур, </w:t>
      </w:r>
    </w:p>
    <w:p w:rsidR="005303A9" w:rsidRDefault="005303A9" w:rsidP="005303A9">
      <w:pPr>
        <w:tabs>
          <w:tab w:val="left" w:pos="1995"/>
        </w:tabs>
        <w:jc w:val="center"/>
        <w:rPr>
          <w:b/>
        </w:rPr>
      </w:pPr>
      <w:r>
        <w:rPr>
          <w:b/>
        </w:rPr>
        <w:t>необходимых для предоставления муниципальной услуги</w:t>
      </w:r>
    </w:p>
    <w:p w:rsidR="005303A9" w:rsidRDefault="005303A9" w:rsidP="005303A9">
      <w:pPr>
        <w:ind w:firstLine="709"/>
        <w:jc w:val="both"/>
      </w:pPr>
    </w:p>
    <w:p w:rsidR="005303A9" w:rsidRDefault="00B3624C" w:rsidP="005303A9">
      <w:pPr>
        <w:ind w:firstLine="709"/>
        <w:jc w:val="both"/>
      </w:pPr>
      <w:r>
        <w:rPr>
          <w:b/>
        </w:rPr>
        <w:t>69</w:t>
      </w:r>
      <w:r w:rsidR="005303A9">
        <w:rPr>
          <w:b/>
        </w:rPr>
        <w:t>.</w:t>
      </w:r>
      <w:r w:rsidR="005303A9">
        <w:t xml:space="preserve"> Предоставление муниципальной услуги включает в себя следующие административные процедуры: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>
        <w:rPr>
          <w:szCs w:val="24"/>
        </w:rPr>
        <w:t>6) Направление принятого решения о предоставлении муниципальной услуги заявителю.</w:t>
      </w:r>
    </w:p>
    <w:p w:rsidR="005303A9" w:rsidRPr="00B3624C" w:rsidRDefault="005303A9" w:rsidP="005303A9">
      <w:pPr>
        <w:autoSpaceDE w:val="0"/>
        <w:autoSpaceDN w:val="0"/>
        <w:adjustRightInd w:val="0"/>
        <w:ind w:firstLine="709"/>
        <w:jc w:val="both"/>
      </w:pPr>
      <w:r>
        <w:rPr>
          <w:b/>
        </w:rPr>
        <w:t>7</w:t>
      </w:r>
      <w:r w:rsidR="00B3624C">
        <w:rPr>
          <w:b/>
        </w:rPr>
        <w:t>0</w:t>
      </w:r>
      <w:r>
        <w:rPr>
          <w:b/>
        </w:rPr>
        <w:t>.</w:t>
      </w:r>
      <w:r>
        <w:t xml:space="preserve"> Блок-схема последовательности административных процедур при предоставлении муниципальной услуги приведена </w:t>
      </w:r>
      <w:r w:rsidRPr="00B3624C">
        <w:t xml:space="preserve">в приложении № </w:t>
      </w:r>
      <w:r w:rsidR="00B3624C" w:rsidRPr="00B3624C">
        <w:t>6</w:t>
      </w:r>
      <w:r w:rsidRPr="00B3624C">
        <w:t xml:space="preserve"> к настоящему Административному регламенту.</w:t>
      </w:r>
    </w:p>
    <w:p w:rsidR="005303A9" w:rsidRDefault="005303A9" w:rsidP="005303A9">
      <w:pPr>
        <w:jc w:val="both"/>
      </w:pPr>
    </w:p>
    <w:p w:rsidR="005303A9" w:rsidRDefault="005303A9" w:rsidP="005303A9">
      <w:pPr>
        <w:tabs>
          <w:tab w:val="left" w:pos="3660"/>
        </w:tabs>
        <w:jc w:val="center"/>
        <w:rPr>
          <w:b/>
        </w:rPr>
      </w:pPr>
      <w:r>
        <w:rPr>
          <w:b/>
        </w:rPr>
        <w:t>Индивидуальное консультирование заявителя, в том числе разъяснение</w:t>
      </w:r>
    </w:p>
    <w:p w:rsidR="005303A9" w:rsidRDefault="005303A9" w:rsidP="005303A9">
      <w:pPr>
        <w:tabs>
          <w:tab w:val="left" w:pos="3660"/>
        </w:tabs>
        <w:jc w:val="center"/>
        <w:rPr>
          <w:b/>
        </w:rPr>
      </w:pPr>
      <w:r>
        <w:rPr>
          <w:b/>
        </w:rPr>
        <w:t xml:space="preserve">о порядке получения услуг, которые являются необходимыми и обязательными </w:t>
      </w:r>
    </w:p>
    <w:p w:rsidR="005303A9" w:rsidRDefault="005303A9" w:rsidP="005303A9">
      <w:pPr>
        <w:tabs>
          <w:tab w:val="left" w:pos="3660"/>
        </w:tabs>
        <w:jc w:val="center"/>
        <w:rPr>
          <w:b/>
        </w:rPr>
      </w:pPr>
      <w:r>
        <w:rPr>
          <w:b/>
        </w:rPr>
        <w:t>для предоставления муниципальной услуги</w:t>
      </w:r>
    </w:p>
    <w:p w:rsidR="005303A9" w:rsidRDefault="005303A9" w:rsidP="005303A9">
      <w:pPr>
        <w:tabs>
          <w:tab w:val="left" w:pos="3660"/>
        </w:tabs>
        <w:jc w:val="center"/>
        <w:rPr>
          <w:b/>
        </w:rPr>
      </w:pP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41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419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31419D">
        <w:rPr>
          <w:rFonts w:ascii="Times New Roman" w:hAnsi="Times New Roman" w:cs="Times New Roman"/>
          <w:b w:val="0"/>
          <w:sz w:val="24"/>
          <w:szCs w:val="24"/>
        </w:rPr>
        <w:t xml:space="preserve">отдела </w:t>
      </w:r>
      <w:r w:rsidR="00303568" w:rsidRPr="0031419D">
        <w:rPr>
          <w:rFonts w:ascii="Times New Roman" w:hAnsi="Times New Roman" w:cs="Times New Roman"/>
          <w:b w:val="0"/>
          <w:sz w:val="24"/>
          <w:szCs w:val="24"/>
        </w:rPr>
        <w:t xml:space="preserve">по делам опеки, попечительства, семьи и несовершеннолетних </w:t>
      </w:r>
      <w:r w:rsidRPr="0031419D">
        <w:rPr>
          <w:rFonts w:ascii="Times New Roman" w:hAnsi="Times New Roman" w:cs="Times New Roman"/>
          <w:b w:val="0"/>
          <w:sz w:val="24"/>
          <w:szCs w:val="24"/>
        </w:rPr>
        <w:t>и офисов «Мои документы</w:t>
      </w:r>
      <w:r>
        <w:rPr>
          <w:rFonts w:ascii="Times New Roman" w:hAnsi="Times New Roman" w:cs="Times New Roman"/>
          <w:b w:val="0"/>
          <w:sz w:val="24"/>
          <w:szCs w:val="24"/>
        </w:rPr>
        <w:t>» в Глазовском районе.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41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5303A9" w:rsidRPr="0031419D" w:rsidRDefault="005303A9" w:rsidP="005303A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31419D">
        <w:rPr>
          <w:rFonts w:ascii="Times New Roman" w:hAnsi="Times New Roman" w:cs="Times New Roman"/>
          <w:b w:val="0"/>
          <w:sz w:val="24"/>
          <w:szCs w:val="24"/>
        </w:rPr>
        <w:t>с пунктами 17-18 настоящего Административного регламента.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41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4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5303A9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5303A9" w:rsidRPr="0031419D" w:rsidRDefault="005303A9" w:rsidP="005303A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1419D">
        <w:rPr>
          <w:rFonts w:ascii="Times New Roman" w:hAnsi="Times New Roman" w:cs="Times New Roman"/>
          <w:b w:val="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</w:t>
      </w:r>
      <w:r w:rsidR="0031419D" w:rsidRPr="0031419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303A9" w:rsidRDefault="005303A9" w:rsidP="005303A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303A9" w:rsidRDefault="005303A9" w:rsidP="005303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Приём и регистрация заявления и документов, необходимых </w:t>
      </w:r>
    </w:p>
    <w:p w:rsidR="005303A9" w:rsidRDefault="005303A9" w:rsidP="005303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передача их на рассмотрение</w:t>
      </w:r>
    </w:p>
    <w:p w:rsidR="005303A9" w:rsidRDefault="005303A9" w:rsidP="005303A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7</w:t>
      </w:r>
      <w:r w:rsidR="00E578DA">
        <w:rPr>
          <w:b/>
        </w:rPr>
        <w:t>6</w:t>
      </w:r>
      <w:r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E578DA">
        <w:t>пунктом 3</w:t>
      </w:r>
      <w:r w:rsidR="00E578DA" w:rsidRPr="00E578DA">
        <w:t>1</w:t>
      </w:r>
      <w:r w:rsidRPr="00E578DA">
        <w:t xml:space="preserve"> настоящего Административного регламента </w:t>
      </w:r>
      <w:r>
        <w:t>(далее – комплект документов),</w:t>
      </w:r>
      <w:r>
        <w:rPr>
          <w:color w:val="7030A0"/>
        </w:rPr>
        <w:t xml:space="preserve"> </w:t>
      </w:r>
      <w:r>
        <w:t>в Администрацию Глазовского района или в офисы «Мои документы» в Глазовском районе.</w:t>
      </w:r>
    </w:p>
    <w:p w:rsidR="005303A9" w:rsidRDefault="00E578DA" w:rsidP="005303A9">
      <w:pPr>
        <w:pStyle w:val="a5"/>
        <w:spacing w:before="0" w:after="0"/>
        <w:ind w:firstLine="708"/>
        <w:jc w:val="both"/>
      </w:pPr>
      <w:r>
        <w:rPr>
          <w:b/>
        </w:rPr>
        <w:t>77</w:t>
      </w:r>
      <w:r w:rsidR="005303A9">
        <w:rPr>
          <w:b/>
        </w:rPr>
        <w:t>.</w:t>
      </w:r>
      <w:r w:rsidR="005303A9">
        <w:t xml:space="preserve"> Административная процедура включает в себя следующие административные действия: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3) Проверка полномочий заявителя;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4) Прием от заявителя комплекта документов;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 которые заявитель обязан предоставить самостоятельно;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5303A9" w:rsidRPr="00E578DA" w:rsidRDefault="005303A9" w:rsidP="005303A9">
      <w:pPr>
        <w:pStyle w:val="a5"/>
        <w:spacing w:before="0" w:after="0"/>
        <w:ind w:firstLine="708"/>
        <w:jc w:val="both"/>
      </w:pPr>
      <w:r>
        <w:t xml:space="preserve">8) Определение наличия (либо отсутствия) оснований для отказа в приеме документов, установленных </w:t>
      </w:r>
      <w:r w:rsidRPr="00E578DA">
        <w:t>пунктом 48 настоящего Административного регламента;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 w:rsidRPr="00E578DA">
        <w:t xml:space="preserve">9) Регистрация комплекта документов, или проставление отметки об отказе в </w:t>
      </w:r>
      <w:r>
        <w:t>приеме документов с указанием причины отказа;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10) Оформление расписки о приеме комплекта документов.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5303A9" w:rsidRDefault="00E578DA" w:rsidP="005303A9">
      <w:pPr>
        <w:pStyle w:val="a5"/>
        <w:spacing w:before="0" w:after="0"/>
        <w:ind w:firstLine="708"/>
        <w:jc w:val="both"/>
      </w:pPr>
      <w:r>
        <w:rPr>
          <w:b/>
        </w:rPr>
        <w:t>78</w:t>
      </w:r>
      <w:r w:rsidR="005303A9">
        <w:rPr>
          <w:b/>
        </w:rPr>
        <w:t>.</w:t>
      </w:r>
      <w:r w:rsidR="005303A9">
        <w:t xml:space="preserve"> Должностными лицами, ответственными за исполнение административной процедуры, являются: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1) Ведущий специалист-эксперт организационного отдела Аппарата Главы муниципального образования «Глазовский район», Районного Совета депутатов и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5303A9" w:rsidRDefault="005303A9" w:rsidP="005303A9">
      <w:pPr>
        <w:pStyle w:val="a5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5303A9" w:rsidRDefault="00E578DA" w:rsidP="005303A9">
      <w:pPr>
        <w:ind w:firstLine="708"/>
        <w:jc w:val="both"/>
      </w:pPr>
      <w:r>
        <w:rPr>
          <w:b/>
        </w:rPr>
        <w:t>79</w:t>
      </w:r>
      <w:r w:rsidR="005303A9">
        <w:rPr>
          <w:b/>
        </w:rPr>
        <w:t>.</w:t>
      </w:r>
      <w:r w:rsidR="005303A9">
        <w:t xml:space="preserve"> В соответствии с </w:t>
      </w:r>
      <w:r w:rsidR="005303A9" w:rsidRPr="00E578DA">
        <w:t xml:space="preserve">пунктом 36 настоящего Административного регламента </w:t>
      </w:r>
      <w:r w:rsidR="005303A9">
        <w:t xml:space="preserve">комплект документов заявителями могут быть представлены:  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2) посредством курьерской доставки;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посредством почтовой связи (письма, бандероли и т.д.);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через ЕПГУ, РПГУ и </w:t>
      </w:r>
      <w:proofErr w:type="spellStart"/>
      <w:r>
        <w:t>инфоматы</w:t>
      </w:r>
      <w:proofErr w:type="spellEnd"/>
      <w:r>
        <w:t>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5303A9" w:rsidRPr="0060146E" w:rsidRDefault="005303A9" w:rsidP="005303A9">
      <w:pPr>
        <w:pStyle w:val="a5"/>
        <w:spacing w:before="0" w:after="0"/>
        <w:ind w:firstLine="708"/>
        <w:jc w:val="both"/>
      </w:pPr>
      <w:r>
        <w:t xml:space="preserve"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</w:t>
      </w:r>
      <w:r w:rsidRPr="0060146E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5303A9" w:rsidRPr="00E578DA" w:rsidRDefault="00E578DA" w:rsidP="005303A9">
      <w:pPr>
        <w:pStyle w:val="a5"/>
        <w:spacing w:before="0" w:after="0"/>
        <w:ind w:firstLine="708"/>
        <w:jc w:val="both"/>
      </w:pPr>
      <w:r>
        <w:rPr>
          <w:b/>
        </w:rPr>
        <w:t>80</w:t>
      </w:r>
      <w:r w:rsidR="005303A9">
        <w:rPr>
          <w:b/>
        </w:rPr>
        <w:t>.</w:t>
      </w:r>
      <w:r w:rsidR="005303A9">
        <w:t xml:space="preserve"> Регистрация комплекта документов осуществляется в СЭД должностными лицам</w:t>
      </w:r>
      <w:r w:rsidR="005303A9" w:rsidRPr="00E578DA">
        <w:t xml:space="preserve">и, указанными в пункте </w:t>
      </w:r>
      <w:r w:rsidRPr="00E578DA">
        <w:t>78</w:t>
      </w:r>
      <w:r w:rsidR="005303A9" w:rsidRPr="00E578DA">
        <w:t xml:space="preserve"> настоящего Административного регламента.</w:t>
      </w:r>
    </w:p>
    <w:p w:rsidR="005303A9" w:rsidRPr="00E578DA" w:rsidRDefault="005303A9" w:rsidP="005303A9">
      <w:pPr>
        <w:pStyle w:val="a5"/>
        <w:spacing w:before="0" w:after="0"/>
        <w:ind w:firstLine="708"/>
        <w:jc w:val="both"/>
      </w:pPr>
      <w:r w:rsidRPr="00E578DA">
        <w:rPr>
          <w:b/>
        </w:rPr>
        <w:t>8</w:t>
      </w:r>
      <w:r w:rsidR="00E578DA" w:rsidRPr="00E578DA">
        <w:rPr>
          <w:b/>
        </w:rPr>
        <w:t>1</w:t>
      </w:r>
      <w:r w:rsidRPr="00E578DA">
        <w:rPr>
          <w:b/>
        </w:rPr>
        <w:t>.</w:t>
      </w:r>
      <w:r w:rsidRPr="00E578DA">
        <w:t xml:space="preserve"> 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5303A9" w:rsidRPr="00E578DA" w:rsidRDefault="005303A9" w:rsidP="005303A9">
      <w:pPr>
        <w:pStyle w:val="a5"/>
        <w:spacing w:before="0" w:after="0"/>
        <w:ind w:firstLine="708"/>
        <w:jc w:val="both"/>
      </w:pPr>
      <w:r w:rsidRPr="00E578DA">
        <w:t xml:space="preserve">Специалисты офисов «Мои документы» оформляют расписку о приеме комплекта документов по установленной форме, приведенной в приложении № </w:t>
      </w:r>
      <w:r w:rsidR="00E578DA" w:rsidRPr="00E578DA">
        <w:t>7</w:t>
      </w:r>
      <w:r w:rsidRPr="00E578DA">
        <w:t xml:space="preserve"> к настоящему Административному регламенту) в двух экземплярах. Первый экземпляр расписки передается заявителю, второй – прикладывается к комплекту документов.</w:t>
      </w:r>
    </w:p>
    <w:p w:rsidR="005303A9" w:rsidRPr="00E578DA" w:rsidRDefault="005303A9" w:rsidP="005303A9">
      <w:pPr>
        <w:pStyle w:val="a5"/>
        <w:spacing w:before="0" w:after="0"/>
        <w:ind w:firstLine="708"/>
        <w:jc w:val="both"/>
      </w:pPr>
      <w:r w:rsidRPr="00E578DA"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E578DA">
        <w:t>инфоматы</w:t>
      </w:r>
      <w:proofErr w:type="spellEnd"/>
      <w:r w:rsidRPr="00E578DA">
        <w:t xml:space="preserve">, специалистами, указанными в пункте </w:t>
      </w:r>
      <w:r w:rsidR="00E578DA" w:rsidRPr="00E578DA">
        <w:t>78</w:t>
      </w:r>
      <w:r w:rsidRPr="00E578DA">
        <w:t xml:space="preserve"> настоящего Административного регламента, проставляется соответствующая отметка в СЭД.</w:t>
      </w:r>
    </w:p>
    <w:p w:rsidR="005303A9" w:rsidRDefault="005303A9" w:rsidP="005303A9">
      <w:pPr>
        <w:ind w:firstLine="708"/>
        <w:jc w:val="both"/>
      </w:pPr>
      <w:r>
        <w:rPr>
          <w:b/>
        </w:rPr>
        <w:t>8</w:t>
      </w:r>
      <w:r w:rsidR="00E578DA">
        <w:rPr>
          <w:b/>
        </w:rPr>
        <w:t>2</w:t>
      </w:r>
      <w:r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5303A9" w:rsidRPr="00E578DA" w:rsidRDefault="005303A9" w:rsidP="005303A9">
      <w:pPr>
        <w:ind w:firstLine="708"/>
        <w:jc w:val="both"/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</w:t>
      </w:r>
      <w:r w:rsidRPr="00E578DA">
        <w:t xml:space="preserve">установленном пунктами </w:t>
      </w:r>
      <w:r w:rsidR="00E578DA" w:rsidRPr="00E578DA">
        <w:t>76-81</w:t>
      </w:r>
      <w:r w:rsidRPr="00E578DA">
        <w:t xml:space="preserve"> настоящего Административного регламента.</w:t>
      </w:r>
    </w:p>
    <w:p w:rsidR="005303A9" w:rsidRPr="00E578DA" w:rsidRDefault="005303A9" w:rsidP="005303A9">
      <w:pPr>
        <w:ind w:firstLine="708"/>
        <w:jc w:val="both"/>
      </w:pPr>
      <w:r w:rsidRPr="00E578DA">
        <w:rPr>
          <w:b/>
        </w:rPr>
        <w:t>8</w:t>
      </w:r>
      <w:r w:rsidR="00E578DA" w:rsidRPr="00E578DA">
        <w:rPr>
          <w:b/>
        </w:rPr>
        <w:t>3</w:t>
      </w:r>
      <w:r w:rsidRPr="00E578DA">
        <w:rPr>
          <w:b/>
        </w:rPr>
        <w:t>.</w:t>
      </w:r>
      <w:r w:rsidRPr="00E578DA">
        <w:t xml:space="preserve"> 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пункта 32 настоящего Административного регламента и отсутствие оснований для отказа в приеме документов, установленных пунктом 4</w:t>
      </w:r>
      <w:r w:rsidR="00DD5716" w:rsidRPr="00DD5716">
        <w:rPr>
          <w:color w:val="000000" w:themeColor="text1"/>
        </w:rPr>
        <w:t>6</w:t>
      </w:r>
      <w:r w:rsidRPr="00E578DA">
        <w:t xml:space="preserve"> настоящего Административного регламента.</w:t>
      </w:r>
    </w:p>
    <w:p w:rsidR="005303A9" w:rsidRPr="00DD5716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8</w:t>
      </w:r>
      <w:r w:rsidR="00E578DA">
        <w:rPr>
          <w:b/>
        </w:rPr>
        <w:t>4</w:t>
      </w:r>
      <w:r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</w:t>
      </w:r>
      <w:r w:rsidRPr="00DD5716">
        <w:rPr>
          <w:color w:val="000000" w:themeColor="text1"/>
        </w:rPr>
        <w:t>Глазовского района для рассмотрения.</w:t>
      </w:r>
    </w:p>
    <w:p w:rsidR="005303A9" w:rsidRPr="00DD5716" w:rsidRDefault="005303A9" w:rsidP="005303A9">
      <w:pPr>
        <w:ind w:firstLine="708"/>
        <w:jc w:val="both"/>
        <w:rPr>
          <w:color w:val="000000" w:themeColor="text1"/>
        </w:rPr>
      </w:pPr>
      <w:r w:rsidRPr="00DD5716">
        <w:rPr>
          <w:b/>
          <w:color w:val="000000" w:themeColor="text1"/>
        </w:rPr>
        <w:t>8</w:t>
      </w:r>
      <w:r w:rsidR="00DD5716" w:rsidRPr="00DD5716">
        <w:rPr>
          <w:b/>
          <w:color w:val="000000" w:themeColor="text1"/>
        </w:rPr>
        <w:t>5</w:t>
      </w:r>
      <w:r w:rsidRPr="00DD5716">
        <w:rPr>
          <w:b/>
          <w:color w:val="000000" w:themeColor="text1"/>
        </w:rPr>
        <w:t>.</w:t>
      </w:r>
      <w:r w:rsidRPr="00DD5716">
        <w:rPr>
          <w:color w:val="000000" w:themeColor="text1"/>
        </w:rPr>
        <w:t xml:space="preserve"> Срок выполнения административных действий, указанных в подпунктах 1-10 пункта </w:t>
      </w:r>
      <w:r w:rsidR="00DD5716" w:rsidRPr="00DD5716">
        <w:rPr>
          <w:color w:val="000000" w:themeColor="text1"/>
        </w:rPr>
        <w:t>77</w:t>
      </w:r>
      <w:r w:rsidRPr="00DD5716">
        <w:rPr>
          <w:color w:val="000000" w:themeColor="text1"/>
        </w:rPr>
        <w:t xml:space="preserve"> настоящего Административного регламента – в день подачи заявителем комплекта документов.</w:t>
      </w:r>
    </w:p>
    <w:p w:rsidR="005303A9" w:rsidRPr="00DD5716" w:rsidRDefault="005303A9" w:rsidP="005303A9">
      <w:pPr>
        <w:ind w:firstLine="708"/>
        <w:jc w:val="both"/>
        <w:rPr>
          <w:color w:val="000000" w:themeColor="text1"/>
        </w:rPr>
      </w:pPr>
      <w:r w:rsidRPr="00DD5716">
        <w:rPr>
          <w:b/>
          <w:color w:val="000000" w:themeColor="text1"/>
        </w:rPr>
        <w:t>8</w:t>
      </w:r>
      <w:r w:rsidR="00DD5716" w:rsidRPr="00DD5716">
        <w:rPr>
          <w:b/>
          <w:color w:val="000000" w:themeColor="text1"/>
        </w:rPr>
        <w:t>6</w:t>
      </w:r>
      <w:r w:rsidRPr="00DD5716">
        <w:rPr>
          <w:b/>
          <w:color w:val="000000" w:themeColor="text1"/>
        </w:rPr>
        <w:t>.</w:t>
      </w:r>
      <w:r w:rsidRPr="00DD5716">
        <w:rPr>
          <w:color w:val="000000" w:themeColor="text1"/>
        </w:rPr>
        <w:t xml:space="preserve"> Срок выполнения административного действия по передаче зарегистрированного комплекта документов Главе Глазовского района для рассмотрения (подпункт 11 пункта </w:t>
      </w:r>
      <w:r w:rsidR="00DD5716" w:rsidRPr="00DD5716">
        <w:rPr>
          <w:color w:val="000000" w:themeColor="text1"/>
        </w:rPr>
        <w:t>77</w:t>
      </w:r>
      <w:r w:rsidRPr="00DD5716">
        <w:rPr>
          <w:color w:val="000000" w:themeColor="text1"/>
        </w:rPr>
        <w:t xml:space="preserve">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5303A9" w:rsidRPr="00DD5716" w:rsidRDefault="00DD5716" w:rsidP="005303A9">
      <w:pPr>
        <w:ind w:firstLine="708"/>
        <w:jc w:val="both"/>
        <w:rPr>
          <w:color w:val="000000" w:themeColor="text1"/>
        </w:rPr>
      </w:pPr>
      <w:r w:rsidRPr="00DD5716">
        <w:rPr>
          <w:b/>
          <w:color w:val="000000" w:themeColor="text1"/>
        </w:rPr>
        <w:t>87</w:t>
      </w:r>
      <w:r w:rsidR="005303A9" w:rsidRPr="00DD5716">
        <w:rPr>
          <w:b/>
          <w:color w:val="000000" w:themeColor="text1"/>
        </w:rPr>
        <w:t>.</w:t>
      </w:r>
      <w:r w:rsidR="005303A9" w:rsidRPr="00DD5716">
        <w:rPr>
          <w:color w:val="000000" w:themeColor="text1"/>
        </w:rPr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(пункт 85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5303A9" w:rsidRPr="00DD5716" w:rsidRDefault="00DD5716" w:rsidP="005303A9">
      <w:pPr>
        <w:ind w:firstLine="708"/>
        <w:jc w:val="both"/>
        <w:rPr>
          <w:color w:val="000000" w:themeColor="text1"/>
        </w:rPr>
      </w:pPr>
      <w:r w:rsidRPr="00DD5716">
        <w:rPr>
          <w:b/>
          <w:color w:val="000000" w:themeColor="text1"/>
        </w:rPr>
        <w:t>88</w:t>
      </w:r>
      <w:r w:rsidR="005303A9" w:rsidRPr="00DD5716">
        <w:rPr>
          <w:b/>
          <w:color w:val="000000" w:themeColor="text1"/>
        </w:rPr>
        <w:t>.</w:t>
      </w:r>
      <w:r w:rsidR="005303A9" w:rsidRPr="00DD5716">
        <w:rPr>
          <w:color w:val="000000" w:themeColor="text1"/>
        </w:rP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firstLine="708"/>
        <w:jc w:val="both"/>
        <w:rPr>
          <w:color w:val="FF0000"/>
        </w:rPr>
      </w:pPr>
    </w:p>
    <w:p w:rsidR="005303A9" w:rsidRDefault="005303A9" w:rsidP="005303A9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4"/>
          <w:szCs w:val="24"/>
        </w:rPr>
      </w:pPr>
      <w:r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направление для подготовки ответа</w:t>
      </w:r>
    </w:p>
    <w:p w:rsidR="005303A9" w:rsidRDefault="005303A9" w:rsidP="005303A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303A9" w:rsidRDefault="00257FD7" w:rsidP="005303A9">
      <w:pPr>
        <w:pStyle w:val="a5"/>
        <w:spacing w:before="0" w:after="0"/>
        <w:ind w:firstLine="708"/>
        <w:jc w:val="both"/>
      </w:pPr>
      <w:r>
        <w:rPr>
          <w:b/>
        </w:rPr>
        <w:t>89</w:t>
      </w:r>
      <w:r w:rsidR="005303A9">
        <w:rPr>
          <w:b/>
        </w:rPr>
        <w:t>.</w:t>
      </w:r>
      <w:r w:rsidR="005303A9"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5303A9" w:rsidRDefault="00257FD7" w:rsidP="005303A9">
      <w:pPr>
        <w:pStyle w:val="a5"/>
        <w:spacing w:before="0" w:after="0"/>
        <w:ind w:firstLine="708"/>
        <w:jc w:val="both"/>
      </w:pPr>
      <w:r>
        <w:rPr>
          <w:b/>
        </w:rPr>
        <w:t>90</w:t>
      </w:r>
      <w:r w:rsidR="005303A9">
        <w:rPr>
          <w:b/>
        </w:rPr>
        <w:t>.</w:t>
      </w:r>
      <w:r w:rsidR="005303A9">
        <w:t xml:space="preserve"> Административная процедура включает в себя следующие административные действия: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>
        <w:t>1</w:t>
      </w:r>
      <w:r w:rsidRPr="00257FD7">
        <w:rPr>
          <w:color w:val="000000" w:themeColor="text1"/>
        </w:rPr>
        <w:t xml:space="preserve">) Рассмотрение комплекта документов Главой Глазовского района; 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257FD7">
        <w:rPr>
          <w:color w:val="000000" w:themeColor="text1"/>
        </w:rP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257FD7">
        <w:rPr>
          <w:color w:val="000000" w:themeColor="text1"/>
        </w:rPr>
        <w:t>3) Получение комплекта документов специалистом организационного отдела;</w:t>
      </w:r>
    </w:p>
    <w:p w:rsidR="006B3967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257FD7">
        <w:rPr>
          <w:color w:val="000000" w:themeColor="text1"/>
        </w:rPr>
        <w:t xml:space="preserve">4) Направление комплекта документов начальнику отдела </w:t>
      </w:r>
      <w:r w:rsidR="006B3967" w:rsidRPr="00257FD7">
        <w:rPr>
          <w:color w:val="000000" w:themeColor="text1"/>
        </w:rPr>
        <w:t>по делам опеки, попечительства, семьи и несовершеннолетних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257FD7">
        <w:rPr>
          <w:color w:val="000000" w:themeColor="text1"/>
        </w:rPr>
        <w:t>5) Назначение исполнителя, ответственного за исполнение муниципальной услуги.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257FD7">
        <w:rPr>
          <w:b/>
          <w:color w:val="000000" w:themeColor="text1"/>
        </w:rPr>
        <w:t>9</w:t>
      </w:r>
      <w:r w:rsidR="00257FD7" w:rsidRPr="00257FD7">
        <w:rPr>
          <w:b/>
          <w:color w:val="000000" w:themeColor="text1"/>
        </w:rPr>
        <w:t>1</w:t>
      </w:r>
      <w:r w:rsidRPr="00257FD7">
        <w:rPr>
          <w:b/>
          <w:color w:val="000000" w:themeColor="text1"/>
        </w:rPr>
        <w:t>.</w:t>
      </w:r>
      <w:r w:rsidRPr="00257FD7">
        <w:rPr>
          <w:color w:val="000000" w:themeColor="text1"/>
        </w:rP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</w:t>
      </w:r>
      <w:r w:rsidR="00257FD7" w:rsidRPr="00257FD7">
        <w:rPr>
          <w:color w:val="000000" w:themeColor="text1"/>
        </w:rPr>
        <w:t>0</w:t>
      </w:r>
      <w:r w:rsidRPr="00257FD7">
        <w:rPr>
          <w:color w:val="000000" w:themeColor="text1"/>
        </w:rPr>
        <w:t xml:space="preserve"> настоящего Административного регламента) является Глава Глазовского района.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>
        <w:rPr>
          <w:b/>
        </w:rPr>
        <w:t>9</w:t>
      </w:r>
      <w:r w:rsidR="00257FD7">
        <w:rPr>
          <w:b/>
        </w:rPr>
        <w:t>2</w:t>
      </w:r>
      <w:r>
        <w:rPr>
          <w:b/>
        </w:rPr>
        <w:t>.</w:t>
      </w:r>
      <w:r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</w:t>
      </w:r>
      <w:r w:rsidRPr="00257FD7">
        <w:rPr>
          <w:color w:val="000000" w:themeColor="text1"/>
        </w:rPr>
        <w:t xml:space="preserve">отдела </w:t>
      </w:r>
      <w:r w:rsidR="006B3967" w:rsidRPr="00257FD7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257FD7">
        <w:rPr>
          <w:color w:val="000000" w:themeColor="text1"/>
        </w:rPr>
        <w:t>(подпункты 3-4 пункта 9</w:t>
      </w:r>
      <w:r w:rsidR="00257FD7" w:rsidRPr="00257FD7">
        <w:rPr>
          <w:color w:val="000000" w:themeColor="text1"/>
        </w:rPr>
        <w:t>0</w:t>
      </w:r>
      <w:r w:rsidRPr="00257FD7">
        <w:rPr>
          <w:color w:val="000000" w:themeColor="text1"/>
        </w:rPr>
        <w:t xml:space="preserve"> настоящего Административного регламента) является специалист организационного отдела.</w:t>
      </w:r>
    </w:p>
    <w:p w:rsidR="005303A9" w:rsidRPr="00257FD7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>
        <w:rPr>
          <w:b/>
        </w:rPr>
        <w:t>9</w:t>
      </w:r>
      <w:r w:rsidR="00257FD7">
        <w:rPr>
          <w:b/>
        </w:rPr>
        <w:t>3</w:t>
      </w:r>
      <w:r>
        <w:rPr>
          <w:b/>
        </w:rPr>
        <w:t>.</w:t>
      </w:r>
      <w:r>
        <w:t xml:space="preserve"> </w:t>
      </w:r>
      <w:r w:rsidRPr="00257FD7">
        <w:rPr>
          <w:color w:val="000000" w:themeColor="text1"/>
        </w:rPr>
        <w:t>Должностным лицом, ответственным за исполнение административного действия по назначению исполнителя (подпункт 5 пункта 9</w:t>
      </w:r>
      <w:r w:rsidR="00257FD7" w:rsidRPr="00257FD7">
        <w:rPr>
          <w:color w:val="000000" w:themeColor="text1"/>
        </w:rPr>
        <w:t>0</w:t>
      </w:r>
      <w:r w:rsidRPr="00257FD7">
        <w:rPr>
          <w:color w:val="000000" w:themeColor="text1"/>
        </w:rPr>
        <w:t xml:space="preserve"> настоящего Административного регламента)</w:t>
      </w:r>
      <w:r w:rsidR="006B3967" w:rsidRPr="00257FD7">
        <w:rPr>
          <w:color w:val="000000" w:themeColor="text1"/>
        </w:rPr>
        <w:t xml:space="preserve"> является начальник отдела по делам опеки, попечительства, семьи и несовершеннолетних</w:t>
      </w:r>
      <w:r w:rsidRPr="00257FD7">
        <w:rPr>
          <w:color w:val="000000" w:themeColor="text1"/>
        </w:rPr>
        <w:t>.</w:t>
      </w:r>
    </w:p>
    <w:p w:rsidR="00303568" w:rsidRPr="00257FD7" w:rsidRDefault="005303A9" w:rsidP="005303A9">
      <w:pPr>
        <w:ind w:firstLine="708"/>
        <w:jc w:val="both"/>
        <w:rPr>
          <w:color w:val="000000" w:themeColor="text1"/>
        </w:rPr>
      </w:pPr>
      <w:r w:rsidRPr="00257FD7">
        <w:rPr>
          <w:b/>
          <w:color w:val="000000" w:themeColor="text1"/>
        </w:rPr>
        <w:t>9</w:t>
      </w:r>
      <w:r w:rsidR="00257FD7" w:rsidRPr="00257FD7">
        <w:rPr>
          <w:b/>
          <w:color w:val="000000" w:themeColor="text1"/>
        </w:rPr>
        <w:t>4</w:t>
      </w:r>
      <w:r w:rsidRPr="00257FD7">
        <w:rPr>
          <w:b/>
          <w:color w:val="000000" w:themeColor="text1"/>
        </w:rPr>
        <w:t>.</w:t>
      </w:r>
      <w:r w:rsidRPr="00257FD7">
        <w:rPr>
          <w:color w:val="000000" w:themeColor="text1"/>
        </w:rPr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</w:t>
      </w:r>
      <w:r w:rsidR="00303568" w:rsidRPr="00257FD7">
        <w:rPr>
          <w:color w:val="000000" w:themeColor="text1"/>
        </w:rPr>
        <w:t xml:space="preserve"> по делам опеки, попечительства, семьи и несовершеннолетних</w:t>
      </w:r>
      <w:r w:rsidRPr="00257FD7">
        <w:rPr>
          <w:color w:val="000000" w:themeColor="text1"/>
        </w:rPr>
        <w:t xml:space="preserve">, и должностные обязанности, включенные в должностные инструкции работников отдела </w:t>
      </w:r>
      <w:r w:rsidR="00303568" w:rsidRPr="00257FD7">
        <w:rPr>
          <w:color w:val="000000" w:themeColor="text1"/>
        </w:rPr>
        <w:t>по делам опеки, попечительства, семьи и несовершеннолетних</w:t>
      </w:r>
      <w:r w:rsidR="00257FD7">
        <w:rPr>
          <w:color w:val="000000" w:themeColor="text1"/>
        </w:rPr>
        <w:t>.</w:t>
      </w:r>
    </w:p>
    <w:p w:rsidR="005303A9" w:rsidRDefault="00257FD7" w:rsidP="005303A9">
      <w:pPr>
        <w:ind w:firstLine="708"/>
        <w:jc w:val="both"/>
      </w:pPr>
      <w:r>
        <w:rPr>
          <w:b/>
        </w:rPr>
        <w:t>95</w:t>
      </w:r>
      <w:r w:rsidR="005303A9">
        <w:rPr>
          <w:b/>
        </w:rPr>
        <w:t>.</w:t>
      </w:r>
      <w:r w:rsidR="005303A9">
        <w:t xml:space="preserve"> Способом фиксации результата выполнения административной процедуры являются отметки в СЭД:</w:t>
      </w:r>
    </w:p>
    <w:p w:rsidR="005303A9" w:rsidRDefault="005303A9" w:rsidP="005303A9">
      <w:pPr>
        <w:ind w:firstLine="708"/>
        <w:jc w:val="both"/>
      </w:pPr>
      <w:r>
        <w:t>1) о резолюции Главы Глазовского района;</w:t>
      </w:r>
    </w:p>
    <w:p w:rsidR="005303A9" w:rsidRPr="00257FD7" w:rsidRDefault="005303A9" w:rsidP="005303A9">
      <w:pPr>
        <w:ind w:firstLine="708"/>
        <w:jc w:val="both"/>
        <w:rPr>
          <w:color w:val="000000" w:themeColor="text1"/>
        </w:rPr>
      </w:pPr>
      <w:r>
        <w:t xml:space="preserve">2) о направлении документов начальнику </w:t>
      </w:r>
      <w:r w:rsidR="00303568">
        <w:t xml:space="preserve">отдела </w:t>
      </w:r>
      <w:r w:rsidR="00303568" w:rsidRPr="00257FD7">
        <w:rPr>
          <w:color w:val="000000" w:themeColor="text1"/>
        </w:rPr>
        <w:t>по делам опеки, попечительства, семьи и несовершеннолетних</w:t>
      </w:r>
      <w:r w:rsidRPr="00257FD7">
        <w:rPr>
          <w:color w:val="000000" w:themeColor="text1"/>
        </w:rPr>
        <w:t>;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9</w:t>
      </w:r>
      <w:r w:rsidR="00257FD7">
        <w:rPr>
          <w:b/>
        </w:rPr>
        <w:t>6</w:t>
      </w:r>
      <w:r>
        <w:rPr>
          <w:b/>
        </w:rPr>
        <w:t>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5303A9" w:rsidRDefault="00257FD7" w:rsidP="005303A9">
      <w:pPr>
        <w:ind w:firstLine="708"/>
        <w:jc w:val="both"/>
        <w:rPr>
          <w:color w:val="FF0000"/>
        </w:rPr>
      </w:pPr>
      <w:r>
        <w:rPr>
          <w:b/>
        </w:rPr>
        <w:t>97</w:t>
      </w:r>
      <w:r w:rsidR="005303A9">
        <w:rPr>
          <w:b/>
        </w:rPr>
        <w:t>.</w:t>
      </w:r>
      <w:r w:rsidR="005303A9"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  <w:rPr>
          <w:szCs w:val="24"/>
        </w:rPr>
      </w:pP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Подготовка документов</w:t>
      </w:r>
      <w:r>
        <w:rPr>
          <w:b/>
        </w:rPr>
        <w:t xml:space="preserve"> </w:t>
      </w:r>
      <w:r>
        <w:rPr>
          <w:b/>
          <w:szCs w:val="24"/>
        </w:rPr>
        <w:t>для принятия решения</w:t>
      </w:r>
      <w:r>
        <w:rPr>
          <w:b/>
        </w:rPr>
        <w:t xml:space="preserve"> 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</w:pPr>
      <w:r>
        <w:rPr>
          <w:b/>
        </w:rPr>
        <w:t>о предоставлении муниципальной услуги</w:t>
      </w: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244288" w:rsidP="005303A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98</w:t>
      </w:r>
      <w:r w:rsidR="005303A9">
        <w:rPr>
          <w:b/>
          <w:lang w:eastAsia="ru-RU"/>
        </w:rPr>
        <w:t>.</w:t>
      </w:r>
      <w:r w:rsidR="005303A9">
        <w:rPr>
          <w:lang w:eastAsia="ru-RU"/>
        </w:rPr>
        <w:t xml:space="preserve"> Основанием для начала административной процедуры является наличие документов, необходимых для предоставления муниципальной услуги, предусмотренных </w:t>
      </w:r>
      <w:r w:rsidR="005303A9" w:rsidRPr="00244288">
        <w:rPr>
          <w:color w:val="000000" w:themeColor="text1"/>
          <w:lang w:eastAsia="ru-RU"/>
        </w:rPr>
        <w:t xml:space="preserve">пунктами </w:t>
      </w:r>
      <w:r w:rsidRPr="00244288">
        <w:rPr>
          <w:color w:val="000000" w:themeColor="text1"/>
          <w:lang w:eastAsia="ru-RU"/>
        </w:rPr>
        <w:t>31</w:t>
      </w:r>
      <w:r w:rsidR="005303A9" w:rsidRPr="00244288">
        <w:rPr>
          <w:color w:val="000000" w:themeColor="text1"/>
          <w:lang w:eastAsia="ru-RU"/>
        </w:rPr>
        <w:t xml:space="preserve"> настоящего Административного регламента. </w:t>
      </w:r>
    </w:p>
    <w:p w:rsidR="005303A9" w:rsidRDefault="008C165A" w:rsidP="005303A9">
      <w:pPr>
        <w:pStyle w:val="a5"/>
        <w:spacing w:before="0" w:after="0"/>
        <w:ind w:firstLine="709"/>
        <w:jc w:val="both"/>
      </w:pPr>
      <w:r>
        <w:rPr>
          <w:b/>
        </w:rPr>
        <w:t>99</w:t>
      </w:r>
      <w:r w:rsidR="005303A9">
        <w:rPr>
          <w:b/>
        </w:rPr>
        <w:t>.</w:t>
      </w:r>
      <w:r w:rsidR="005303A9">
        <w:t xml:space="preserve"> Административная процедура включает в себя следующие административные действия:</w:t>
      </w:r>
    </w:p>
    <w:p w:rsidR="005303A9" w:rsidRPr="008C165A" w:rsidRDefault="005303A9" w:rsidP="005303A9">
      <w:pPr>
        <w:pStyle w:val="a5"/>
        <w:spacing w:before="0" w:after="0"/>
        <w:ind w:firstLine="709"/>
        <w:jc w:val="both"/>
        <w:rPr>
          <w:color w:val="000000" w:themeColor="text1"/>
        </w:rPr>
      </w:pPr>
      <w:r>
        <w:t xml:space="preserve"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</w:t>
      </w:r>
      <w:r w:rsidRPr="008C165A">
        <w:rPr>
          <w:color w:val="000000" w:themeColor="text1"/>
        </w:rPr>
        <w:t xml:space="preserve">в пункте </w:t>
      </w:r>
      <w:r w:rsidR="008C165A" w:rsidRPr="008C165A">
        <w:rPr>
          <w:color w:val="000000" w:themeColor="text1"/>
        </w:rPr>
        <w:t>46</w:t>
      </w:r>
      <w:r w:rsidRPr="008C165A">
        <w:rPr>
          <w:color w:val="000000" w:themeColor="text1"/>
        </w:rPr>
        <w:t xml:space="preserve"> настоящего Административного регламента;</w:t>
      </w:r>
    </w:p>
    <w:p w:rsidR="005303A9" w:rsidRPr="008C165A" w:rsidRDefault="005303A9" w:rsidP="005303A9">
      <w:pPr>
        <w:pStyle w:val="a5"/>
        <w:spacing w:before="0" w:after="0"/>
        <w:ind w:firstLine="709"/>
        <w:jc w:val="both"/>
        <w:rPr>
          <w:color w:val="000000" w:themeColor="text1"/>
        </w:rPr>
      </w:pPr>
      <w:r w:rsidRPr="008C165A">
        <w:rPr>
          <w:color w:val="000000" w:themeColor="text1"/>
        </w:rPr>
        <w:t xml:space="preserve">2) Подготовка проекта документа с результатом предоставления муниципальной услуги; 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3) Согласование проекта документа с результатом предоставления муниципальной услуги;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4) Доработка проекта документа с результатом предоставления муниципальной услуги (при необходимости);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5) Направление проекта документа с результатом предоставления муниципальной услуги Главе Глазовского района на подпись;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6) Подписание Главой Глазовского района проекта документа с результатом предоставления муниципальной услуги;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7) Передача подписанного документа с результатом предоставления муниципальной услуги Главой Глазовского района специалисту организационного отдела;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8) Регистрация подписанного документа с результатом предоставления муниципальной услуги;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 xml:space="preserve">9) Передача подписанного документа с результатом предоставления муниципальной услуги специалисту отдела </w:t>
      </w:r>
      <w:r w:rsidR="001F4A7A" w:rsidRPr="008C165A">
        <w:rPr>
          <w:color w:val="000000" w:themeColor="text1"/>
        </w:rPr>
        <w:t>по делам опеки, попечительства, семьи и несовершеннолетних</w:t>
      </w:r>
      <w:r w:rsidRPr="008C165A">
        <w:rPr>
          <w:color w:val="000000" w:themeColor="text1"/>
        </w:rPr>
        <w:t>.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b/>
          <w:color w:val="000000" w:themeColor="text1"/>
        </w:rPr>
        <w:t>1</w:t>
      </w:r>
      <w:r w:rsidR="008C165A" w:rsidRPr="008C165A">
        <w:rPr>
          <w:b/>
          <w:color w:val="000000" w:themeColor="text1"/>
        </w:rPr>
        <w:t>00</w:t>
      </w:r>
      <w:r w:rsidRPr="008C165A">
        <w:rPr>
          <w:b/>
          <w:color w:val="000000" w:themeColor="text1"/>
        </w:rPr>
        <w:t>.</w:t>
      </w:r>
      <w:r w:rsidRPr="008C165A">
        <w:rPr>
          <w:color w:val="000000" w:themeColor="text1"/>
        </w:rPr>
        <w:t xml:space="preserve"> Должностным лицом, ответственным за исполнение </w:t>
      </w:r>
      <w:r w:rsidR="008C165A" w:rsidRPr="008C165A">
        <w:rPr>
          <w:color w:val="000000" w:themeColor="text1"/>
        </w:rPr>
        <w:t>административных действий,</w:t>
      </w:r>
      <w:r w:rsidRPr="008C165A">
        <w:rPr>
          <w:color w:val="000000" w:themeColor="text1"/>
        </w:rPr>
        <w:t xml:space="preserve"> указанных в подпунктах 1-5 пункта </w:t>
      </w:r>
      <w:r w:rsidR="008C165A" w:rsidRPr="008C165A">
        <w:rPr>
          <w:color w:val="000000" w:themeColor="text1"/>
        </w:rPr>
        <w:t>99</w:t>
      </w:r>
      <w:r w:rsidRPr="008C165A">
        <w:rPr>
          <w:color w:val="000000" w:themeColor="text1"/>
        </w:rPr>
        <w:t xml:space="preserve"> настоящего Административного регламента является специалист отдела </w:t>
      </w:r>
      <w:r w:rsidR="001F4A7A" w:rsidRPr="008C165A">
        <w:rPr>
          <w:color w:val="000000" w:themeColor="text1"/>
        </w:rPr>
        <w:t>по делам опеки, попечительства, семьи и несовершеннолетних</w:t>
      </w:r>
      <w:r w:rsidRPr="008C165A">
        <w:rPr>
          <w:color w:val="000000" w:themeColor="text1"/>
        </w:rPr>
        <w:t>.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b/>
          <w:color w:val="000000" w:themeColor="text1"/>
        </w:rPr>
        <w:t>1</w:t>
      </w:r>
      <w:r w:rsidR="008C165A">
        <w:rPr>
          <w:b/>
          <w:color w:val="000000" w:themeColor="text1"/>
        </w:rPr>
        <w:t>01</w:t>
      </w:r>
      <w:r w:rsidRPr="008C165A">
        <w:rPr>
          <w:b/>
          <w:color w:val="000000" w:themeColor="text1"/>
        </w:rPr>
        <w:t>.</w:t>
      </w:r>
      <w:r w:rsidRPr="008C165A">
        <w:rPr>
          <w:color w:val="000000" w:themeColor="text1"/>
        </w:rPr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</w:t>
      </w:r>
      <w:r w:rsidR="008C165A" w:rsidRPr="008C165A">
        <w:rPr>
          <w:color w:val="000000" w:themeColor="text1"/>
        </w:rPr>
        <w:t>99</w:t>
      </w:r>
      <w:r w:rsidRPr="008C165A">
        <w:rPr>
          <w:color w:val="000000" w:themeColor="text1"/>
        </w:rPr>
        <w:t xml:space="preserve"> настоящего Административного регламента) является Глава Глазовского района.</w:t>
      </w:r>
    </w:p>
    <w:p w:rsidR="005303A9" w:rsidRPr="008C165A" w:rsidRDefault="005303A9" w:rsidP="005303A9">
      <w:pPr>
        <w:pStyle w:val="a5"/>
        <w:spacing w:before="0" w:after="0"/>
        <w:ind w:firstLine="708"/>
        <w:jc w:val="both"/>
        <w:rPr>
          <w:color w:val="000000" w:themeColor="text1"/>
        </w:rPr>
      </w:pPr>
      <w:r w:rsidRPr="008C165A">
        <w:rPr>
          <w:b/>
          <w:color w:val="000000" w:themeColor="text1"/>
        </w:rPr>
        <w:t>1</w:t>
      </w:r>
      <w:r w:rsidR="008C165A">
        <w:rPr>
          <w:b/>
          <w:color w:val="000000" w:themeColor="text1"/>
        </w:rPr>
        <w:t>02</w:t>
      </w:r>
      <w:r w:rsidRPr="008C165A">
        <w:rPr>
          <w:b/>
          <w:color w:val="000000" w:themeColor="text1"/>
        </w:rPr>
        <w:t>.</w:t>
      </w:r>
      <w:r w:rsidRPr="008C165A">
        <w:rPr>
          <w:color w:val="000000" w:themeColor="text1"/>
        </w:rPr>
        <w:t xml:space="preserve"> Должностным лицом, ответственным за исполнение административных действий по регистрации и передаче подписанного документа с результатом предоставления муниципальной услуги (подпункты 8-9 пункта </w:t>
      </w:r>
      <w:r w:rsidR="008C165A" w:rsidRPr="008C165A">
        <w:rPr>
          <w:color w:val="000000" w:themeColor="text1"/>
        </w:rPr>
        <w:t>99</w:t>
      </w:r>
      <w:r w:rsidRPr="008C165A">
        <w:rPr>
          <w:color w:val="000000" w:themeColor="text1"/>
        </w:rPr>
        <w:t xml:space="preserve"> настоящего Административного регламента) является специалист организационного отдела.</w:t>
      </w:r>
    </w:p>
    <w:p w:rsidR="005303A9" w:rsidRPr="008C165A" w:rsidRDefault="005303A9" w:rsidP="005303A9">
      <w:pPr>
        <w:ind w:firstLine="708"/>
        <w:jc w:val="both"/>
        <w:rPr>
          <w:color w:val="000000" w:themeColor="text1"/>
        </w:rPr>
      </w:pPr>
      <w:r w:rsidRPr="008C165A">
        <w:rPr>
          <w:b/>
          <w:color w:val="000000" w:themeColor="text1"/>
        </w:rPr>
        <w:t>1</w:t>
      </w:r>
      <w:r w:rsidR="008C165A">
        <w:rPr>
          <w:b/>
          <w:color w:val="000000" w:themeColor="text1"/>
        </w:rPr>
        <w:t>03</w:t>
      </w:r>
      <w:r w:rsidRPr="008C165A">
        <w:rPr>
          <w:b/>
          <w:color w:val="000000" w:themeColor="text1"/>
        </w:rPr>
        <w:t>.</w:t>
      </w:r>
      <w:r w:rsidRPr="008C165A">
        <w:rPr>
          <w:color w:val="000000" w:themeColor="text1"/>
        </w:rPr>
        <w:t xml:space="preserve"> Специалист отдела </w:t>
      </w:r>
      <w:r w:rsidR="001F4A7A" w:rsidRPr="008C165A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8C165A">
        <w:rPr>
          <w:color w:val="000000" w:themeColor="text1"/>
        </w:rPr>
        <w:t>осуществляет подготовку:</w:t>
      </w:r>
    </w:p>
    <w:p w:rsidR="005303A9" w:rsidRPr="008C165A" w:rsidRDefault="005303A9" w:rsidP="005303A9">
      <w:pPr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>1) проекта постановления Админи</w:t>
      </w:r>
      <w:r w:rsidR="00D81250" w:rsidRPr="008C165A">
        <w:rPr>
          <w:color w:val="000000" w:themeColor="text1"/>
        </w:rPr>
        <w:t>страции Глазовского района о разрешении вступит в брак</w:t>
      </w:r>
      <w:r w:rsidRPr="008C165A">
        <w:rPr>
          <w:color w:val="000000" w:themeColor="text1"/>
        </w:rPr>
        <w:t xml:space="preserve"> (образец в приложении № </w:t>
      </w:r>
      <w:r w:rsidR="008C165A" w:rsidRPr="008C165A">
        <w:rPr>
          <w:color w:val="000000" w:themeColor="text1"/>
        </w:rPr>
        <w:t>3</w:t>
      </w:r>
      <w:r w:rsidRPr="008C165A">
        <w:rPr>
          <w:color w:val="000000" w:themeColor="text1"/>
        </w:rPr>
        <w:t xml:space="preserve"> к настоящему Административному регламенту);</w:t>
      </w:r>
    </w:p>
    <w:p w:rsidR="005303A9" w:rsidRPr="008C165A" w:rsidRDefault="005303A9" w:rsidP="005303A9">
      <w:pPr>
        <w:ind w:firstLine="708"/>
        <w:jc w:val="both"/>
        <w:rPr>
          <w:color w:val="000000" w:themeColor="text1"/>
        </w:rPr>
      </w:pPr>
      <w:r w:rsidRPr="008C165A">
        <w:rPr>
          <w:color w:val="000000" w:themeColor="text1"/>
        </w:rPr>
        <w:t xml:space="preserve">2) мотивированного отказа в предоставлении муниципальной услуги (образец в приложении № </w:t>
      </w:r>
      <w:r w:rsidR="008C165A" w:rsidRPr="008C165A">
        <w:rPr>
          <w:color w:val="000000" w:themeColor="text1"/>
        </w:rPr>
        <w:t>4</w:t>
      </w:r>
      <w:r w:rsidRPr="008C165A">
        <w:rPr>
          <w:color w:val="000000" w:themeColor="text1"/>
        </w:rPr>
        <w:t xml:space="preserve"> к настоящему Административному регламенту).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rPr>
          <w:b/>
        </w:rPr>
        <w:t>1</w:t>
      </w:r>
      <w:r w:rsidR="008C165A">
        <w:rPr>
          <w:b/>
        </w:rPr>
        <w:t>04</w:t>
      </w:r>
      <w:r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заместителем главы Администрации по экономике, имущественным отношениям и финансам.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C165A">
        <w:rPr>
          <w:b/>
        </w:rPr>
        <w:t>05</w:t>
      </w:r>
      <w:r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Администрации Глазовского района на подписание.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8C165A">
        <w:rPr>
          <w:b/>
        </w:rPr>
        <w:t>06</w:t>
      </w:r>
      <w:r>
        <w:rPr>
          <w:b/>
        </w:rPr>
        <w:t>.</w:t>
      </w:r>
      <w:r>
        <w:t xml:space="preserve"> В случае наличия оснований для отказа в предоставлении муниципальной услуги, указанных </w:t>
      </w:r>
      <w:r w:rsidRPr="008C165A">
        <w:rPr>
          <w:color w:val="000000" w:themeColor="text1"/>
        </w:rPr>
        <w:t xml:space="preserve">в пункте </w:t>
      </w:r>
      <w:r w:rsidR="008C165A" w:rsidRPr="008C165A">
        <w:rPr>
          <w:color w:val="000000" w:themeColor="text1"/>
        </w:rPr>
        <w:t>46</w:t>
      </w:r>
      <w:r w:rsidRPr="008C165A">
        <w:rPr>
          <w:color w:val="000000" w:themeColor="text1"/>
        </w:rPr>
        <w:t xml:space="preserve"> настоящего Административного регламента, </w:t>
      </w:r>
      <w:r>
        <w:t>разрабатывается проект письма об отказе в предоставлении муниципальной услуги, согласованного с юридическим отделом, подписанного Главой Глазовского района, с указанием оснований для отказа в предоставлении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C165A">
        <w:rPr>
          <w:b/>
        </w:rPr>
        <w:t>07</w:t>
      </w:r>
      <w:r>
        <w:rPr>
          <w:b/>
        </w:rPr>
        <w:t>.</w:t>
      </w:r>
      <w:r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C165A">
        <w:rPr>
          <w:b/>
        </w:rPr>
        <w:t>08</w:t>
      </w:r>
      <w:r>
        <w:rPr>
          <w:b/>
        </w:rPr>
        <w:t>.</w:t>
      </w:r>
      <w:r>
        <w:t xml:space="preserve"> Способом фиксации результата выполнения административной процедуры являются:</w:t>
      </w:r>
    </w:p>
    <w:p w:rsidR="005303A9" w:rsidRDefault="005303A9" w:rsidP="005303A9">
      <w:pPr>
        <w:ind w:firstLine="708"/>
        <w:jc w:val="both"/>
      </w:pPr>
      <w:r>
        <w:t>1) Регистрация проекта постановления Администрации Глазовского района в Реестре муниципальных правовых актов муниципального образования «Глазовский район»;</w:t>
      </w:r>
    </w:p>
    <w:p w:rsidR="005303A9" w:rsidRDefault="005303A9" w:rsidP="005303A9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C165A">
        <w:rPr>
          <w:b/>
        </w:rPr>
        <w:t>09</w:t>
      </w:r>
      <w:r>
        <w:rPr>
          <w:b/>
        </w:rPr>
        <w:t>.</w:t>
      </w:r>
      <w:r>
        <w:t xml:space="preserve"> Срок выполнения административной процедуры</w:t>
      </w:r>
      <w:r w:rsidRPr="008C165A">
        <w:rPr>
          <w:color w:val="000000" w:themeColor="text1"/>
        </w:rPr>
        <w:t xml:space="preserve">: не более 10 рабочих дней </w:t>
      </w:r>
      <w:r>
        <w:t>с момента формирования полного комплекта документов, необходимых для предоставления муниципальной услуги.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rPr>
          <w:b/>
        </w:rPr>
        <w:t>1</w:t>
      </w:r>
      <w:r w:rsidR="008C165A">
        <w:rPr>
          <w:b/>
        </w:rPr>
        <w:t>10</w:t>
      </w:r>
      <w:r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5303A9" w:rsidRDefault="005303A9" w:rsidP="008C165A">
      <w:pPr>
        <w:pStyle w:val="11"/>
        <w:tabs>
          <w:tab w:val="left" w:pos="1494"/>
        </w:tabs>
        <w:spacing w:before="0" w:after="0"/>
        <w:rPr>
          <w:b/>
        </w:rPr>
      </w:pP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</w:rPr>
        <w:t xml:space="preserve">Направление принятого решения о предоставлении 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</w:rPr>
        <w:t>муниципальной услуги заявителю</w:t>
      </w:r>
    </w:p>
    <w:p w:rsidR="005303A9" w:rsidRDefault="005303A9" w:rsidP="005303A9">
      <w:pPr>
        <w:ind w:firstLine="708"/>
        <w:jc w:val="both"/>
        <w:rPr>
          <w:b/>
        </w:rPr>
      </w:pPr>
    </w:p>
    <w:p w:rsidR="005303A9" w:rsidRDefault="005303A9" w:rsidP="005303A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</w:t>
      </w:r>
      <w:r w:rsidR="00D421CE">
        <w:rPr>
          <w:b/>
          <w:lang w:eastAsia="ru-RU"/>
        </w:rPr>
        <w:t>11</w:t>
      </w:r>
      <w:r>
        <w:rPr>
          <w:b/>
          <w:lang w:eastAsia="ru-RU"/>
        </w:rPr>
        <w:t>.</w:t>
      </w:r>
      <w:r>
        <w:rPr>
          <w:lang w:eastAsia="ru-RU"/>
        </w:rPr>
        <w:t xml:space="preserve"> Основанием для начала административной процедуры является 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5303A9" w:rsidRDefault="005303A9" w:rsidP="005303A9">
      <w:pPr>
        <w:pStyle w:val="a5"/>
        <w:spacing w:before="0" w:after="0"/>
        <w:ind w:firstLine="709"/>
        <w:jc w:val="both"/>
      </w:pPr>
      <w:r>
        <w:rPr>
          <w:b/>
        </w:rPr>
        <w:t>1</w:t>
      </w:r>
      <w:r w:rsidR="00D421CE">
        <w:rPr>
          <w:b/>
        </w:rPr>
        <w:t>12</w:t>
      </w:r>
      <w:r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D421CE">
        <w:rPr>
          <w:b/>
        </w:rPr>
        <w:t>13</w:t>
      </w:r>
      <w:r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</w:t>
      </w:r>
      <w:r w:rsidR="001F4A7A" w:rsidRPr="00D421CE">
        <w:rPr>
          <w:color w:val="000000" w:themeColor="text1"/>
        </w:rPr>
        <w:t xml:space="preserve">по делам опеки, попечительства, семьи и несовершеннолетних </w:t>
      </w:r>
      <w:r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не более 2-х дней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>
        <w:t xml:space="preserve">Результатом выполнения данного административного действия является факт </w:t>
      </w:r>
      <w:r w:rsidRPr="00294AD1">
        <w:rPr>
          <w:color w:val="000000" w:themeColor="text1"/>
        </w:rPr>
        <w:t xml:space="preserve">информирования заявителя о готовности документов, являющихся результатом предоставления муниципальной услуги. 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 w:rsidRPr="00294AD1">
        <w:rPr>
          <w:b/>
          <w:color w:val="000000" w:themeColor="text1"/>
        </w:rPr>
        <w:t>1</w:t>
      </w:r>
      <w:r w:rsidR="00D421CE" w:rsidRPr="00294AD1">
        <w:rPr>
          <w:b/>
          <w:color w:val="000000" w:themeColor="text1"/>
        </w:rPr>
        <w:t>14</w:t>
      </w:r>
      <w:r w:rsidRPr="00294AD1">
        <w:rPr>
          <w:b/>
          <w:color w:val="000000" w:themeColor="text1"/>
        </w:rPr>
        <w:t>.</w:t>
      </w:r>
      <w:r w:rsidRPr="00294AD1">
        <w:rPr>
          <w:color w:val="000000" w:themeColor="text1"/>
        </w:rPr>
        <w:t xml:space="preserve"> Передача специалистом отдела </w:t>
      </w:r>
      <w:r w:rsidR="00D81250" w:rsidRPr="00294AD1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294AD1">
        <w:rPr>
          <w:color w:val="000000" w:themeColor="text1"/>
        </w:rPr>
        <w:t xml:space="preserve">результата предоставления муниципальной услуги заявителю включает в себя следующие административные действия: 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 w:rsidRPr="00294AD1">
        <w:rPr>
          <w:color w:val="000000" w:themeColor="text1"/>
        </w:rPr>
        <w:t xml:space="preserve">1) Проверка специалистом отдела </w:t>
      </w:r>
      <w:r w:rsidR="00D81250" w:rsidRPr="00294AD1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294AD1">
        <w:rPr>
          <w:color w:val="000000" w:themeColor="text1"/>
        </w:rPr>
        <w:t>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 w:rsidRPr="00294AD1">
        <w:rPr>
          <w:color w:val="000000" w:themeColor="text1"/>
        </w:rPr>
        <w:t xml:space="preserve">2) Выдача специалистом отдела </w:t>
      </w:r>
      <w:r w:rsidR="00D81250" w:rsidRPr="00294AD1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294AD1">
        <w:rPr>
          <w:color w:val="000000" w:themeColor="text1"/>
        </w:rPr>
        <w:t>заявителю результата предоставления муниципальной услуги заявителю;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 w:rsidRPr="00294AD1">
        <w:rPr>
          <w:color w:val="000000" w:themeColor="text1"/>
        </w:rPr>
        <w:t xml:space="preserve">3) Отметка заявителем о получении результата предоставления муниципальной услуги. 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 w:rsidRPr="00294AD1">
        <w:rPr>
          <w:b/>
          <w:color w:val="000000" w:themeColor="text1"/>
        </w:rPr>
        <w:t>1</w:t>
      </w:r>
      <w:r w:rsidR="00294AD1" w:rsidRPr="00294AD1">
        <w:rPr>
          <w:b/>
          <w:color w:val="000000" w:themeColor="text1"/>
        </w:rPr>
        <w:t>15</w:t>
      </w:r>
      <w:r w:rsidRPr="00294AD1">
        <w:rPr>
          <w:b/>
          <w:color w:val="000000" w:themeColor="text1"/>
        </w:rPr>
        <w:t>.</w:t>
      </w:r>
      <w:r w:rsidRPr="00294AD1">
        <w:rPr>
          <w:color w:val="000000" w:themeColor="text1"/>
        </w:rPr>
        <w:t xml:space="preserve"> При выполнении административных действий, указанных в пункте 1</w:t>
      </w:r>
      <w:r w:rsidR="00294AD1" w:rsidRPr="00294AD1">
        <w:rPr>
          <w:color w:val="000000" w:themeColor="text1"/>
        </w:rPr>
        <w:t>14</w:t>
      </w:r>
      <w:r w:rsidRPr="00294AD1">
        <w:rPr>
          <w:color w:val="000000" w:themeColor="text1"/>
        </w:rPr>
        <w:t xml:space="preserve"> настоящего Административного регламента:</w:t>
      </w:r>
    </w:p>
    <w:p w:rsidR="005303A9" w:rsidRDefault="005303A9" w:rsidP="005303A9">
      <w:pPr>
        <w:ind w:firstLine="708"/>
        <w:jc w:val="both"/>
      </w:pPr>
      <w:r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района.</w:t>
      </w:r>
    </w:p>
    <w:p w:rsidR="005303A9" w:rsidRDefault="005303A9" w:rsidP="001F4A7A">
      <w:pPr>
        <w:ind w:firstLine="708"/>
        <w:jc w:val="both"/>
        <w:rPr>
          <w:color w:val="FF0000"/>
        </w:rPr>
      </w:pPr>
      <w:r>
        <w:t xml:space="preserve">2) Способом фиксации результата выполнения административных действий является </w:t>
      </w:r>
      <w:r w:rsidRPr="00294AD1">
        <w:rPr>
          <w:color w:val="000000" w:themeColor="text1"/>
        </w:rPr>
        <w:t xml:space="preserve">отметка о получении результата предоставления муниципальной услуги (подпись, расшифровка подписи, дата получения), </w:t>
      </w:r>
      <w:r w:rsidR="001F4A7A" w:rsidRPr="00294AD1">
        <w:rPr>
          <w:color w:val="000000" w:themeColor="text1"/>
        </w:rPr>
        <w:t>выполненная лично заявителем на экземпляре документа Администрации Глазовского района, являющегося результатом предоставления муниципальной услуги</w:t>
      </w:r>
    </w:p>
    <w:p w:rsidR="005303A9" w:rsidRDefault="005303A9" w:rsidP="005303A9">
      <w:pPr>
        <w:ind w:firstLine="708"/>
        <w:jc w:val="both"/>
      </w:pPr>
      <w: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5303A9" w:rsidRDefault="00294AD1" w:rsidP="005303A9">
      <w:pPr>
        <w:ind w:firstLine="708"/>
        <w:jc w:val="both"/>
      </w:pPr>
      <w:r>
        <w:rPr>
          <w:b/>
        </w:rPr>
        <w:t>116</w:t>
      </w:r>
      <w:r w:rsidR="005303A9">
        <w:rPr>
          <w:b/>
        </w:rPr>
        <w:t>.</w:t>
      </w:r>
      <w:r w:rsidR="005303A9"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</w:t>
      </w:r>
      <w:r w:rsidR="001F4A7A">
        <w:t xml:space="preserve">по делам опеки, попечительства, семьи и несовершеннолетних </w:t>
      </w:r>
      <w:r w:rsidR="005303A9">
        <w:t>информирует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5303A9" w:rsidRDefault="005303A9" w:rsidP="005303A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294AD1">
        <w:rPr>
          <w:color w:val="000000" w:themeColor="text1"/>
        </w:rPr>
        <w:t xml:space="preserve">в течение 1-го рабочего дня </w:t>
      </w:r>
      <w:r w:rsidRPr="00294AD1">
        <w:rPr>
          <w:color w:val="000000" w:themeColor="text1"/>
          <w:lang w:eastAsia="ru-RU"/>
        </w:rPr>
        <w:t xml:space="preserve">с момента готовности </w:t>
      </w:r>
      <w:r w:rsidRPr="00294AD1">
        <w:rPr>
          <w:color w:val="000000" w:themeColor="text1"/>
        </w:rPr>
        <w:t>документов, являющихся резуль</w:t>
      </w:r>
      <w:r>
        <w:t>татом предоставления муниципальной услуги.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294AD1">
        <w:rPr>
          <w:b/>
        </w:rPr>
        <w:t>17</w:t>
      </w:r>
      <w:r>
        <w:rPr>
          <w:b/>
        </w:rPr>
        <w:t>.</w:t>
      </w:r>
      <w:r>
        <w:t xml:space="preserve"> Передача специалистом </w:t>
      </w:r>
      <w:r w:rsidR="001F4A7A">
        <w:t xml:space="preserve">отдела по делам опеки, попечительства, семьи и несовершеннолетних </w:t>
      </w:r>
      <w:r>
        <w:t>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5303A9" w:rsidRDefault="008E2B7F" w:rsidP="005303A9">
      <w:pPr>
        <w:ind w:firstLine="708"/>
        <w:jc w:val="both"/>
      </w:pPr>
      <w:r>
        <w:t xml:space="preserve">1) специалист отдела по делам опеки, попечительства, семьи и несовершеннолетних </w:t>
      </w:r>
      <w:r w:rsidR="005303A9">
        <w:t>выдает результат предоставления муниципальной услуги специалисту офиса «Мои документы»;</w:t>
      </w:r>
    </w:p>
    <w:p w:rsidR="005303A9" w:rsidRDefault="005303A9" w:rsidP="005303A9">
      <w:pPr>
        <w:ind w:firstLine="708"/>
        <w:jc w:val="both"/>
      </w:pPr>
      <w:r>
        <w:t>2)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1</w:t>
      </w:r>
      <w:r w:rsidR="00294AD1">
        <w:rPr>
          <w:b/>
        </w:rPr>
        <w:t>18</w:t>
      </w:r>
      <w:r>
        <w:rPr>
          <w:b/>
        </w:rPr>
        <w:t>.</w:t>
      </w:r>
      <w:r>
        <w:t xml:space="preserve"> При выполнении административных действий, </w:t>
      </w:r>
      <w:r w:rsidRPr="00294AD1">
        <w:rPr>
          <w:color w:val="000000" w:themeColor="text1"/>
        </w:rPr>
        <w:t>указанных в пункте 1</w:t>
      </w:r>
      <w:r w:rsidR="00294AD1" w:rsidRPr="00294AD1">
        <w:rPr>
          <w:color w:val="000000" w:themeColor="text1"/>
        </w:rPr>
        <w:t>17</w:t>
      </w:r>
      <w:r w:rsidRPr="00294AD1">
        <w:rPr>
          <w:color w:val="000000" w:themeColor="text1"/>
        </w:rPr>
        <w:t xml:space="preserve"> настоящего Административного регламента:</w:t>
      </w:r>
    </w:p>
    <w:p w:rsidR="008E2B7F" w:rsidRPr="00294AD1" w:rsidRDefault="005303A9" w:rsidP="005303A9">
      <w:pPr>
        <w:ind w:firstLine="708"/>
        <w:jc w:val="both"/>
        <w:rPr>
          <w:color w:val="000000" w:themeColor="text1"/>
        </w:rPr>
      </w:pPr>
      <w:r>
        <w:t xml:space="preserve">1) Способом фиксации результата является отметка о получении результата предоставления муниципальной услуги </w:t>
      </w:r>
      <w:r w:rsidRPr="00294AD1">
        <w:rPr>
          <w:color w:val="000000" w:themeColor="text1"/>
        </w:rPr>
        <w:t xml:space="preserve">(подпись, расшифровка подписи, дата получения), </w:t>
      </w:r>
      <w:r w:rsidR="008E2B7F" w:rsidRPr="00294AD1">
        <w:rPr>
          <w:color w:val="000000" w:themeColor="text1"/>
        </w:rPr>
        <w:t>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</w:t>
      </w:r>
      <w:r w:rsidR="00294AD1">
        <w:rPr>
          <w:color w:val="000000" w:themeColor="text1"/>
        </w:rPr>
        <w:t>;</w:t>
      </w:r>
    </w:p>
    <w:p w:rsidR="005303A9" w:rsidRDefault="005303A9" w:rsidP="005303A9">
      <w:pPr>
        <w:ind w:firstLine="708"/>
        <w:jc w:val="both"/>
      </w:pPr>
      <w:r>
        <w:t>2) 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294AD1">
        <w:rPr>
          <w:b/>
        </w:rPr>
        <w:t>19</w:t>
      </w:r>
      <w:r>
        <w:rPr>
          <w:b/>
        </w:rPr>
        <w:t>.</w:t>
      </w:r>
      <w:r>
        <w:t xml:space="preserve"> 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5303A9" w:rsidRDefault="005303A9" w:rsidP="005303A9">
      <w:pPr>
        <w:pStyle w:val="1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не более 2-х дней </w:t>
      </w:r>
      <w:r>
        <w:rPr>
          <w:lang w:eastAsia="ru-RU"/>
        </w:rPr>
        <w:t xml:space="preserve">с момента получения </w:t>
      </w:r>
      <w:r>
        <w:t>документов, являющихся результатом предоставления муниципальной услуги.</w:t>
      </w:r>
    </w:p>
    <w:p w:rsidR="005303A9" w:rsidRDefault="005303A9" w:rsidP="005303A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294AD1">
        <w:rPr>
          <w:b/>
        </w:rPr>
        <w:t>20</w:t>
      </w:r>
      <w:r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5303A9" w:rsidRDefault="005303A9" w:rsidP="005303A9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5303A9" w:rsidRDefault="005303A9" w:rsidP="005303A9">
      <w:pPr>
        <w:ind w:firstLine="708"/>
        <w:jc w:val="both"/>
      </w:pPr>
      <w:r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5303A9" w:rsidRDefault="005303A9" w:rsidP="005303A9">
      <w:pPr>
        <w:ind w:firstLine="708"/>
        <w:jc w:val="both"/>
      </w:pPr>
      <w:r>
        <w:t xml:space="preserve">3) </w:t>
      </w:r>
      <w:proofErr w:type="gramStart"/>
      <w:r>
        <w:t>В</w:t>
      </w:r>
      <w:proofErr w:type="gramEnd"/>
      <w:r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5303A9" w:rsidRDefault="005303A9" w:rsidP="005303A9">
      <w:pPr>
        <w:ind w:firstLine="708"/>
        <w:jc w:val="both"/>
      </w:pPr>
      <w:r>
        <w:t>4) Заявитель делает отметку о получении результата предоставления муниципальной услуги.</w:t>
      </w:r>
    </w:p>
    <w:p w:rsidR="005303A9" w:rsidRPr="00294AD1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1</w:t>
      </w:r>
      <w:r w:rsidR="00294AD1">
        <w:rPr>
          <w:b/>
        </w:rPr>
        <w:t>21</w:t>
      </w:r>
      <w:r>
        <w:rPr>
          <w:b/>
        </w:rPr>
        <w:t>.</w:t>
      </w:r>
      <w:r>
        <w:t xml:space="preserve"> При выполнении административных действий, указанных </w:t>
      </w:r>
      <w:r w:rsidRPr="00294AD1">
        <w:rPr>
          <w:color w:val="000000" w:themeColor="text1"/>
        </w:rPr>
        <w:t>в пункте 1</w:t>
      </w:r>
      <w:r w:rsidR="00294AD1" w:rsidRPr="00294AD1">
        <w:rPr>
          <w:color w:val="000000" w:themeColor="text1"/>
        </w:rPr>
        <w:t>20</w:t>
      </w:r>
      <w:r w:rsidRPr="00294AD1">
        <w:rPr>
          <w:color w:val="000000" w:themeColor="text1"/>
        </w:rPr>
        <w:t xml:space="preserve"> настоящего Административного регламента:</w:t>
      </w:r>
    </w:p>
    <w:p w:rsidR="005303A9" w:rsidRDefault="005303A9" w:rsidP="005303A9">
      <w:pPr>
        <w:ind w:firstLine="708"/>
        <w:jc w:val="both"/>
      </w:pPr>
      <w:r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 w:rsidRPr="00042163">
        <w:rPr>
          <w:color w:val="000000" w:themeColor="text1"/>
        </w:rPr>
        <w:t xml:space="preserve">(подпись, расшифровка подписи, дата получения), выполненная лично заявителем </w:t>
      </w:r>
      <w:r w:rsidR="008E2B7F" w:rsidRPr="00042163">
        <w:rPr>
          <w:color w:val="000000" w:themeColor="text1"/>
        </w:rPr>
        <w:t xml:space="preserve">на экземпляре документа Администрации Глазовского района, </w:t>
      </w:r>
      <w:r w:rsidRPr="00042163">
        <w:rPr>
          <w:color w:val="000000" w:themeColor="text1"/>
        </w:rPr>
        <w:t xml:space="preserve">в журнале регистрации исходящей корреспонденции. </w:t>
      </w:r>
    </w:p>
    <w:p w:rsidR="005303A9" w:rsidRDefault="005303A9" w:rsidP="005303A9">
      <w:pPr>
        <w:ind w:firstLine="708"/>
        <w:jc w:val="both"/>
      </w:pPr>
      <w: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042163">
        <w:rPr>
          <w:b/>
        </w:rPr>
        <w:t>22</w:t>
      </w:r>
      <w:r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</w:t>
      </w:r>
      <w:r w:rsidR="008E2B7F">
        <w:t xml:space="preserve">по делам опеки, попечительства, семьи </w:t>
      </w:r>
      <w:r w:rsidR="00042163">
        <w:t>и</w:t>
      </w:r>
      <w:r w:rsidR="008E2B7F">
        <w:t xml:space="preserve"> несовершеннолетних </w:t>
      </w:r>
      <w:r>
        <w:t xml:space="preserve">формирует почтовое отправление, оформляет </w:t>
      </w:r>
      <w:r w:rsidRPr="00042163">
        <w:rPr>
          <w:color w:val="000000" w:themeColor="text1"/>
        </w:rPr>
        <w:t xml:space="preserve">конверт и уведомление о вручении письма, включает его в реестр почтовых отправлений и </w:t>
      </w:r>
      <w:r>
        <w:t>передает сформированный конверт вместе с реестром почтовых отправлений специалисту организационного отдела для отправки.</w:t>
      </w:r>
    </w:p>
    <w:p w:rsidR="005303A9" w:rsidRDefault="005303A9" w:rsidP="005303A9">
      <w:pPr>
        <w:ind w:firstLine="708"/>
        <w:jc w:val="both"/>
      </w:pPr>
      <w: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>
        <w:t xml:space="preserve">Срок выполнения данного административного действия: </w:t>
      </w:r>
      <w:r w:rsidRPr="00042163">
        <w:rPr>
          <w:color w:val="000000" w:themeColor="text1"/>
        </w:rPr>
        <w:t xml:space="preserve">в течение 1-го рабочего дня </w:t>
      </w:r>
      <w:r w:rsidRPr="00042163">
        <w:rPr>
          <w:color w:val="000000" w:themeColor="text1"/>
          <w:lang w:eastAsia="ru-RU"/>
        </w:rPr>
        <w:t xml:space="preserve">с момента готовности </w:t>
      </w:r>
      <w:r w:rsidRPr="00042163">
        <w:rPr>
          <w:color w:val="000000" w:themeColor="text1"/>
        </w:rPr>
        <w:t>документов, являющихся результатом предоставления муниципальной услуги.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color w:val="000000" w:themeColor="text1"/>
        </w:rP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b/>
          <w:color w:val="000000" w:themeColor="text1"/>
        </w:rPr>
        <w:t>1</w:t>
      </w:r>
      <w:r w:rsidR="00042163">
        <w:rPr>
          <w:b/>
          <w:color w:val="000000" w:themeColor="text1"/>
        </w:rPr>
        <w:t>23</w:t>
      </w:r>
      <w:r w:rsidRPr="00042163">
        <w:rPr>
          <w:b/>
          <w:color w:val="000000" w:themeColor="text1"/>
        </w:rPr>
        <w:t>.</w:t>
      </w:r>
      <w:r w:rsidRPr="00042163">
        <w:rPr>
          <w:color w:val="000000" w:themeColor="text1"/>
        </w:rPr>
        <w:t xml:space="preserve"> Специалист организационного отдела направляет конверт заявителю почтовым отправлением в виде заказного письма с уведомлением о вручении.</w:t>
      </w:r>
    </w:p>
    <w:p w:rsidR="005303A9" w:rsidRDefault="005303A9" w:rsidP="005303A9">
      <w:pPr>
        <w:ind w:firstLine="708"/>
        <w:jc w:val="both"/>
      </w:pPr>
      <w:r w:rsidRPr="00042163">
        <w:rPr>
          <w:color w:val="000000" w:themeColor="text1"/>
        </w:rPr>
        <w:t xml:space="preserve">Срок выполнения данного административного действия: в течение 2-х рабочих дней </w:t>
      </w:r>
      <w:r w:rsidRPr="00042163">
        <w:rPr>
          <w:color w:val="000000" w:themeColor="text1"/>
          <w:lang w:eastAsia="ru-RU"/>
        </w:rPr>
        <w:t xml:space="preserve">с момента передачи </w:t>
      </w:r>
      <w:r w:rsidRPr="00042163">
        <w:rPr>
          <w:color w:val="000000" w:themeColor="text1"/>
        </w:rPr>
        <w:t xml:space="preserve">сформированного почтового отправления </w:t>
      </w:r>
      <w:r>
        <w:t xml:space="preserve">специалисту организационного отдела. </w:t>
      </w:r>
    </w:p>
    <w:p w:rsidR="005303A9" w:rsidRDefault="005303A9" w:rsidP="005303A9">
      <w:pPr>
        <w:ind w:firstLine="708"/>
        <w:jc w:val="both"/>
      </w:pPr>
      <w:r>
        <w:t>Способом фиксации результата является реестр почтовых отправлений Администрации Глазовского района и почтовое уведомление о вручении отправления заявителю.</w:t>
      </w:r>
    </w:p>
    <w:p w:rsidR="005303A9" w:rsidRDefault="005303A9" w:rsidP="005303A9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b/>
          <w:color w:val="000000" w:themeColor="text1"/>
        </w:rPr>
        <w:t>1</w:t>
      </w:r>
      <w:r w:rsidR="00042163">
        <w:rPr>
          <w:b/>
          <w:color w:val="000000" w:themeColor="text1"/>
        </w:rPr>
        <w:t>24</w:t>
      </w:r>
      <w:r w:rsidRPr="00042163">
        <w:rPr>
          <w:b/>
          <w:color w:val="000000" w:themeColor="text1"/>
        </w:rPr>
        <w:t>.</w:t>
      </w:r>
      <w:r w:rsidR="006B3967" w:rsidRPr="00042163">
        <w:rPr>
          <w:color w:val="000000" w:themeColor="text1"/>
        </w:rPr>
        <w:t xml:space="preserve"> В случае, </w:t>
      </w:r>
      <w:r w:rsidRPr="00042163">
        <w:rPr>
          <w:color w:val="000000" w:themeColor="text1"/>
        </w:rPr>
        <w:t xml:space="preserve">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</w:t>
      </w:r>
      <w:r w:rsidR="00D81250" w:rsidRPr="00042163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042163">
        <w:rPr>
          <w:color w:val="000000" w:themeColor="text1"/>
        </w:rPr>
        <w:t>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color w:val="000000" w:themeColor="text1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color w:val="000000" w:themeColor="text1"/>
        </w:rPr>
        <w:t xml:space="preserve">Срок выполнения данного административного действия: в течение 1-го рабочего дня </w:t>
      </w:r>
      <w:r w:rsidRPr="00042163">
        <w:rPr>
          <w:color w:val="000000" w:themeColor="text1"/>
          <w:lang w:eastAsia="ru-RU"/>
        </w:rPr>
        <w:t xml:space="preserve">с момента готовности </w:t>
      </w:r>
      <w:r w:rsidRPr="00042163">
        <w:rPr>
          <w:color w:val="000000" w:themeColor="text1"/>
        </w:rPr>
        <w:t>документов, являющихся результатом предоставления муниципальной услуги.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042163">
        <w:rPr>
          <w:b/>
        </w:rPr>
        <w:t>25</w:t>
      </w:r>
      <w:r>
        <w:rPr>
          <w:b/>
        </w:rPr>
        <w:t>.</w:t>
      </w:r>
      <w:r>
        <w:t xml:space="preserve"> Невостребованные результаты муниципальной услуги хранятся в отделе </w:t>
      </w:r>
      <w:r w:rsidR="00D81250" w:rsidRPr="00042163">
        <w:rPr>
          <w:color w:val="000000" w:themeColor="text1"/>
        </w:rPr>
        <w:t xml:space="preserve">по делам опеки, попечительства, семьи и несовершеннолетних </w:t>
      </w:r>
      <w:r w:rsidRPr="00042163">
        <w:rPr>
          <w:color w:val="000000" w:themeColor="text1"/>
        </w:rPr>
        <w:t>или офисах «Мои докуме</w:t>
      </w:r>
      <w:r>
        <w:t>нты» (в зависимости от места подачи заявления).</w:t>
      </w:r>
    </w:p>
    <w:p w:rsidR="005303A9" w:rsidRDefault="005303A9" w:rsidP="005303A9">
      <w:pPr>
        <w:ind w:firstLine="708"/>
        <w:jc w:val="both"/>
      </w:pPr>
      <w:r>
        <w:t>Срок хранения невостребованных документов:</w:t>
      </w:r>
    </w:p>
    <w:p w:rsidR="005303A9" w:rsidRDefault="005303A9" w:rsidP="005303A9">
      <w:pPr>
        <w:ind w:firstLine="708"/>
        <w:jc w:val="both"/>
      </w:pPr>
      <w:r>
        <w:t xml:space="preserve">1) </w:t>
      </w:r>
      <w:proofErr w:type="gramStart"/>
      <w:r>
        <w:t>В</w:t>
      </w:r>
      <w:proofErr w:type="gramEnd"/>
      <w:r>
        <w:t xml:space="preserve">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</w:t>
      </w:r>
      <w:proofErr w:type="gramStart"/>
      <w:r>
        <w:t xml:space="preserve">отдел </w:t>
      </w:r>
      <w:r w:rsidR="008E2B7F">
        <w:t xml:space="preserve"> по</w:t>
      </w:r>
      <w:proofErr w:type="gramEnd"/>
      <w:r w:rsidR="008E2B7F">
        <w:t xml:space="preserve"> делам опеки, попечительства, семьи  несовершеннолетних </w:t>
      </w:r>
      <w:r>
        <w:t>для хранения;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>
        <w:t>2) В отделе</w:t>
      </w:r>
      <w:r w:rsidR="00E37A59" w:rsidRPr="00E37A59">
        <w:t xml:space="preserve"> </w:t>
      </w:r>
      <w:r w:rsidR="00E37A59">
        <w:t xml:space="preserve">по делам опеки, попечительства, </w:t>
      </w:r>
      <w:proofErr w:type="gramStart"/>
      <w:r w:rsidR="00E37A59">
        <w:t>семьи  несовершеннолетних</w:t>
      </w:r>
      <w:proofErr w:type="gramEnd"/>
      <w:r w:rsidR="00E37A59">
        <w:t xml:space="preserve"> </w:t>
      </w:r>
      <w:r>
        <w:t xml:space="preserve">– </w:t>
      </w:r>
      <w:r w:rsidRPr="00042163">
        <w:rPr>
          <w:color w:val="000000" w:themeColor="text1"/>
        </w:rPr>
        <w:t>3 года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b/>
          <w:color w:val="000000" w:themeColor="text1"/>
        </w:rPr>
        <w:t>1</w:t>
      </w:r>
      <w:r w:rsidR="00042163">
        <w:rPr>
          <w:b/>
          <w:color w:val="000000" w:themeColor="text1"/>
        </w:rPr>
        <w:t>26</w:t>
      </w:r>
      <w:r w:rsidRPr="00042163">
        <w:rPr>
          <w:b/>
          <w:color w:val="000000" w:themeColor="text1"/>
        </w:rPr>
        <w:t>.</w:t>
      </w:r>
      <w:r w:rsidRPr="00042163">
        <w:rPr>
          <w:color w:val="000000" w:themeColor="text1"/>
        </w:rP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 w:rsidRPr="00042163">
        <w:rPr>
          <w:b/>
          <w:color w:val="000000" w:themeColor="text1"/>
        </w:rPr>
        <w:t>1</w:t>
      </w:r>
      <w:r w:rsidR="00042163">
        <w:rPr>
          <w:b/>
          <w:color w:val="000000" w:themeColor="text1"/>
        </w:rPr>
        <w:t>27</w:t>
      </w:r>
      <w:r w:rsidRPr="00042163">
        <w:rPr>
          <w:b/>
          <w:color w:val="000000" w:themeColor="text1"/>
        </w:rPr>
        <w:t>.</w:t>
      </w:r>
      <w:r w:rsidRPr="00042163">
        <w:rPr>
          <w:color w:val="000000" w:themeColor="text1"/>
        </w:rPr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</w:t>
      </w:r>
      <w:r w:rsidR="00042163" w:rsidRPr="00042163">
        <w:rPr>
          <w:color w:val="000000" w:themeColor="text1"/>
        </w:rPr>
        <w:t>8</w:t>
      </w:r>
      <w:r w:rsidRPr="00042163">
        <w:rPr>
          <w:color w:val="000000" w:themeColor="text1"/>
        </w:rPr>
        <w:t xml:space="preserve"> к настоящему Административному регламенту), заявителем может быть представлено в адрес Администрации Глазовского района или офисов «Мои документы»: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2) посредством курьерской доставки;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посредством почтовой связи (письма, бандероли и т.д.);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042163">
        <w:rPr>
          <w:b/>
        </w:rPr>
        <w:t>28</w:t>
      </w:r>
      <w:r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</w:t>
      </w:r>
      <w:r w:rsidR="00E37A59">
        <w:t xml:space="preserve">и направляют специалисту отдела по делам опеки, попечительства, </w:t>
      </w:r>
      <w:proofErr w:type="gramStart"/>
      <w:r w:rsidR="00E37A59">
        <w:t>семьи  несовершеннолетних</w:t>
      </w:r>
      <w:proofErr w:type="gramEnd"/>
      <w:r w:rsidR="00E37A59">
        <w:t xml:space="preserve"> </w:t>
      </w:r>
      <w:r>
        <w:t>для рассмотрения;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2) Специалист отдела </w:t>
      </w:r>
      <w:r w:rsidR="00E37A59">
        <w:t>по делам опеки, попечительства, семьи</w:t>
      </w:r>
      <w:r w:rsidR="00042163">
        <w:t xml:space="preserve"> </w:t>
      </w:r>
      <w:proofErr w:type="gramStart"/>
      <w:r w:rsidR="00042163">
        <w:t>и</w:t>
      </w:r>
      <w:r w:rsidR="00E37A59">
        <w:t xml:space="preserve">  несовершеннолетних</w:t>
      </w:r>
      <w:proofErr w:type="gramEnd"/>
      <w:r w:rsidR="00E37A59">
        <w:t xml:space="preserve"> </w:t>
      </w:r>
      <w:r>
        <w:t>рассматривает заявление и принимает меры по его исполнению.</w:t>
      </w:r>
    </w:p>
    <w:p w:rsidR="005303A9" w:rsidRPr="00042163" w:rsidRDefault="005303A9" w:rsidP="005303A9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>
        <w:t xml:space="preserve">3) Осуществляются административные действия, </w:t>
      </w:r>
      <w:r w:rsidRPr="00042163">
        <w:rPr>
          <w:color w:val="000000" w:themeColor="text1"/>
        </w:rPr>
        <w:t>ука</w:t>
      </w:r>
      <w:r w:rsidR="00042163" w:rsidRPr="00042163">
        <w:rPr>
          <w:color w:val="000000" w:themeColor="text1"/>
        </w:rPr>
        <w:t>занные в подпунктах 5-9 пункта 99</w:t>
      </w:r>
      <w:r w:rsidRPr="00042163">
        <w:rPr>
          <w:color w:val="000000" w:themeColor="text1"/>
        </w:rPr>
        <w:t xml:space="preserve"> настоящего Административного регламента.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5303A9" w:rsidRPr="00042163" w:rsidRDefault="005303A9" w:rsidP="005303A9">
      <w:pPr>
        <w:ind w:firstLine="708"/>
        <w:jc w:val="both"/>
        <w:rPr>
          <w:color w:val="000000" w:themeColor="text1"/>
        </w:rPr>
      </w:pPr>
      <w:r>
        <w:rPr>
          <w:b/>
        </w:rPr>
        <w:t>1</w:t>
      </w:r>
      <w:r w:rsidR="00042163">
        <w:rPr>
          <w:b/>
        </w:rPr>
        <w:t>29</w:t>
      </w:r>
      <w:r>
        <w:rPr>
          <w:b/>
        </w:rPr>
        <w:t>.</w:t>
      </w:r>
      <w:r>
        <w:t xml:space="preserve"> При выполнении административных действий, указанных </w:t>
      </w:r>
      <w:r w:rsidRPr="00042163">
        <w:rPr>
          <w:color w:val="000000" w:themeColor="text1"/>
        </w:rPr>
        <w:t>в пункте 1</w:t>
      </w:r>
      <w:r w:rsidR="00042163" w:rsidRPr="00042163">
        <w:rPr>
          <w:color w:val="000000" w:themeColor="text1"/>
        </w:rPr>
        <w:t>28</w:t>
      </w:r>
      <w:r w:rsidRPr="00042163">
        <w:rPr>
          <w:color w:val="000000" w:themeColor="text1"/>
        </w:rPr>
        <w:t xml:space="preserve"> настоящего Административного регламента:</w:t>
      </w:r>
    </w:p>
    <w:p w:rsidR="005303A9" w:rsidRDefault="005303A9" w:rsidP="005303A9">
      <w:pPr>
        <w:ind w:firstLine="708"/>
        <w:jc w:val="both"/>
      </w:pPr>
      <w:r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5303A9" w:rsidRDefault="005303A9" w:rsidP="005303A9">
      <w:pPr>
        <w:ind w:firstLine="708"/>
        <w:jc w:val="both"/>
      </w:pPr>
      <w:r>
        <w:t>2) Срок выполнения административных действий</w:t>
      </w:r>
      <w:r w:rsidRPr="00042163">
        <w:rPr>
          <w:color w:val="000000" w:themeColor="text1"/>
        </w:rPr>
        <w:t xml:space="preserve">: в течение 5-ти рабочих дней </w:t>
      </w:r>
      <w:r w:rsidRPr="00042163">
        <w:rPr>
          <w:color w:val="000000" w:themeColor="text1"/>
          <w:lang w:eastAsia="ru-RU"/>
        </w:rPr>
        <w:t xml:space="preserve">с </w:t>
      </w:r>
      <w:r>
        <w:rPr>
          <w:lang w:eastAsia="ru-RU"/>
        </w:rPr>
        <w:t xml:space="preserve">момента поступления заявления </w:t>
      </w:r>
      <w:r>
        <w:t xml:space="preserve">об устранении технических ошибок. </w:t>
      </w:r>
    </w:p>
    <w:p w:rsidR="005303A9" w:rsidRDefault="005303A9" w:rsidP="005303A9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5303A9" w:rsidRDefault="005303A9" w:rsidP="005303A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</w:t>
      </w:r>
      <w:r w:rsidR="00042163">
        <w:rPr>
          <w:b/>
        </w:rPr>
        <w:t>30</w:t>
      </w:r>
      <w:r>
        <w:rPr>
          <w:b/>
        </w:rPr>
        <w:t>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jc w:val="both"/>
      </w:pPr>
    </w:p>
    <w:p w:rsidR="005303A9" w:rsidRDefault="005303A9" w:rsidP="005303A9">
      <w:pPr>
        <w:autoSpaceDE w:val="0"/>
        <w:jc w:val="center"/>
        <w:rPr>
          <w:b/>
        </w:rPr>
      </w:pPr>
    </w:p>
    <w:p w:rsidR="005303A9" w:rsidRDefault="005303A9" w:rsidP="005303A9">
      <w:pPr>
        <w:autoSpaceDE w:val="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ФОРМЫ КОНТРОЛЯ ЗА ИСПОЛНЕНИЕМ</w:t>
      </w:r>
    </w:p>
    <w:p w:rsidR="005303A9" w:rsidRDefault="005303A9" w:rsidP="005303A9">
      <w:pPr>
        <w:autoSpaceDE w:val="0"/>
        <w:jc w:val="center"/>
        <w:rPr>
          <w:b/>
        </w:rPr>
      </w:pPr>
      <w:r>
        <w:rPr>
          <w:b/>
        </w:rPr>
        <w:t xml:space="preserve"> АДМИНИСТРАТИВНОГО РЕГЛАМЕНТА                         </w:t>
      </w:r>
    </w:p>
    <w:p w:rsidR="005303A9" w:rsidRDefault="005303A9" w:rsidP="005303A9">
      <w:pPr>
        <w:autoSpaceDE w:val="0"/>
        <w:ind w:firstLine="709"/>
        <w:jc w:val="both"/>
      </w:pPr>
    </w:p>
    <w:p w:rsidR="005303A9" w:rsidRDefault="005303A9" w:rsidP="005303A9">
      <w:pPr>
        <w:autoSpaceDE w:val="0"/>
        <w:ind w:firstLine="709"/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303A9" w:rsidRDefault="005303A9" w:rsidP="005303A9">
      <w:pPr>
        <w:ind w:firstLine="601"/>
        <w:jc w:val="both"/>
      </w:pPr>
    </w:p>
    <w:p w:rsidR="005303A9" w:rsidRDefault="005303A9" w:rsidP="005303A9">
      <w:pPr>
        <w:widowControl w:val="0"/>
        <w:jc w:val="both"/>
        <w:rPr>
          <w:color w:val="FF0000"/>
          <w:szCs w:val="28"/>
        </w:rPr>
      </w:pPr>
      <w:r>
        <w:rPr>
          <w:szCs w:val="28"/>
        </w:rPr>
        <w:tab/>
      </w:r>
      <w:r w:rsidR="0012621A">
        <w:rPr>
          <w:b/>
          <w:szCs w:val="28"/>
        </w:rPr>
        <w:t>131</w:t>
      </w:r>
      <w:r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</w:t>
      </w:r>
      <w:r w:rsidRPr="0012621A">
        <w:rPr>
          <w:color w:val="000000" w:themeColor="text1"/>
          <w:szCs w:val="28"/>
        </w:rPr>
        <w:t xml:space="preserve">начальник отдела </w:t>
      </w:r>
      <w:r w:rsidR="00E37A59">
        <w:t>по делам опеки, попечительства, семьи</w:t>
      </w:r>
      <w:r w:rsidR="0012621A">
        <w:t xml:space="preserve"> </w:t>
      </w:r>
      <w:proofErr w:type="gramStart"/>
      <w:r w:rsidR="0012621A">
        <w:t>и</w:t>
      </w:r>
      <w:r w:rsidR="00E37A59">
        <w:t xml:space="preserve">  несовершеннолетних</w:t>
      </w:r>
      <w:proofErr w:type="gramEnd"/>
      <w:r w:rsidR="00E37A59">
        <w:t>.</w:t>
      </w:r>
    </w:p>
    <w:p w:rsidR="005303A9" w:rsidRDefault="0012621A" w:rsidP="005303A9">
      <w:pPr>
        <w:widowControl w:val="0"/>
        <w:ind w:firstLine="708"/>
        <w:jc w:val="both"/>
      </w:pPr>
      <w:r>
        <w:rPr>
          <w:b/>
          <w:szCs w:val="28"/>
        </w:rPr>
        <w:t>132</w:t>
      </w:r>
      <w:r w:rsidR="005303A9">
        <w:rPr>
          <w:b/>
          <w:szCs w:val="28"/>
        </w:rPr>
        <w:t>.</w:t>
      </w:r>
      <w:r w:rsidR="005303A9">
        <w:rPr>
          <w:szCs w:val="28"/>
        </w:rPr>
        <w:t xml:space="preserve"> Текущий контроль осуществляется в </w:t>
      </w:r>
      <w:r w:rsidR="005303A9"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5303A9" w:rsidRDefault="005303A9" w:rsidP="005303A9">
      <w:pPr>
        <w:widowControl w:val="0"/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2621A">
        <w:rPr>
          <w:b/>
          <w:szCs w:val="28"/>
        </w:rPr>
        <w:t>33</w:t>
      </w:r>
      <w:r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5303A9" w:rsidRDefault="005303A9" w:rsidP="005303A9">
      <w:pPr>
        <w:widowControl w:val="0"/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2621A">
        <w:rPr>
          <w:b/>
          <w:szCs w:val="28"/>
        </w:rPr>
        <w:t>34</w:t>
      </w:r>
      <w:r>
        <w:rPr>
          <w:b/>
          <w:szCs w:val="28"/>
        </w:rPr>
        <w:t>.</w:t>
      </w:r>
      <w:r>
        <w:rPr>
          <w:szCs w:val="28"/>
        </w:rPr>
        <w:t xml:space="preserve"> 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должностных лиц, участвующих в предоставлении муниципальной услуги.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12621A">
        <w:rPr>
          <w:b/>
        </w:rPr>
        <w:t>35</w:t>
      </w:r>
      <w:r>
        <w:rPr>
          <w:b/>
        </w:rPr>
        <w:t>.</w:t>
      </w:r>
      <w:r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 в предоставлении муниципальной услуги</w:t>
      </w:r>
      <w:r>
        <w:t xml:space="preserve">, немедленно информируют начальника отдела </w:t>
      </w:r>
      <w:r w:rsidR="00E37A59">
        <w:t xml:space="preserve">по делам опеки, попечительства, семьи </w:t>
      </w:r>
      <w:r w:rsidR="00E25C03">
        <w:t>и</w:t>
      </w:r>
      <w:r w:rsidR="00E37A59">
        <w:t xml:space="preserve"> несовершеннолетних</w:t>
      </w:r>
      <w:r>
        <w:t xml:space="preserve">, а также осуществляют срочные меры по устранению нарушений. 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12621A">
        <w:rPr>
          <w:b/>
        </w:rPr>
        <w:t>36</w:t>
      </w:r>
      <w:r>
        <w:rPr>
          <w:b/>
        </w:rPr>
        <w:t>.</w:t>
      </w:r>
      <w:r>
        <w:t xml:space="preserve"> По результатам проверок начальник отдела </w:t>
      </w:r>
      <w:r w:rsidR="00E37A59">
        <w:t xml:space="preserve">по делам опеки, попечительства, семьи </w:t>
      </w:r>
      <w:r w:rsidR="00E25C03">
        <w:t>и</w:t>
      </w:r>
      <w:r w:rsidR="00E37A59">
        <w:t xml:space="preserve"> несовершеннолетних </w:t>
      </w:r>
      <w:r>
        <w:t>дает указания по устранению выявленных нарушений и контролирует их исполнение.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12621A">
        <w:rPr>
          <w:b/>
        </w:rPr>
        <w:t>37</w:t>
      </w:r>
      <w:r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5303A9" w:rsidRDefault="005303A9" w:rsidP="005303A9">
      <w:pPr>
        <w:widowControl w:val="0"/>
        <w:ind w:firstLine="708"/>
        <w:jc w:val="both"/>
        <w:rPr>
          <w:szCs w:val="28"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>
        <w:t xml:space="preserve"> </w:t>
      </w:r>
      <w:r>
        <w:rPr>
          <w:b/>
        </w:rPr>
        <w:t>порядок и формы контроля за полнотой и качеством предоставления муниципальной услуги</w:t>
      </w:r>
    </w:p>
    <w:p w:rsidR="005303A9" w:rsidRDefault="005303A9" w:rsidP="005303A9">
      <w:pPr>
        <w:ind w:firstLine="601"/>
        <w:jc w:val="center"/>
        <w:rPr>
          <w:b/>
        </w:rPr>
      </w:pP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38</w:t>
      </w:r>
      <w:r>
        <w:rPr>
          <w:b/>
        </w:rPr>
        <w:t>.</w:t>
      </w:r>
      <w:r>
        <w:t xml:space="preserve"> 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Глазовском районе проводит проверки полноты и качества предоставления муниципальной услуги (далее – проверка).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39</w:t>
      </w:r>
      <w:r>
        <w:rPr>
          <w:b/>
        </w:rPr>
        <w:t>.</w:t>
      </w:r>
      <w:r>
        <w:t xml:space="preserve"> Положение о 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40</w:t>
      </w:r>
      <w:r>
        <w:rPr>
          <w:b/>
        </w:rPr>
        <w:t>.</w:t>
      </w:r>
      <w:r>
        <w:t xml:space="preserve"> Проверки могут быть </w:t>
      </w:r>
      <w:proofErr w:type="gramStart"/>
      <w:r>
        <w:t>плановыми  и</w:t>
      </w:r>
      <w:proofErr w:type="gramEnd"/>
      <w:r>
        <w:t xml:space="preserve"> внеплановыми.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41</w:t>
      </w:r>
      <w:r>
        <w:rPr>
          <w:b/>
        </w:rPr>
        <w:t>.</w:t>
      </w:r>
      <w:r>
        <w:t xml:space="preserve"> Плановые проверки проводятся на основании годового плана работы Комиссии.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42</w:t>
      </w:r>
      <w:r>
        <w:rPr>
          <w:b/>
        </w:rPr>
        <w:t>.</w:t>
      </w:r>
      <w:r>
        <w:t xml:space="preserve"> Плановые проверки проводятся на чаще одного раза в три года.</w:t>
      </w:r>
    </w:p>
    <w:p w:rsidR="005303A9" w:rsidRDefault="005303A9" w:rsidP="005303A9">
      <w:pPr>
        <w:widowControl w:val="0"/>
        <w:ind w:firstLine="708"/>
        <w:jc w:val="both"/>
        <w:rPr>
          <w:color w:val="000000"/>
        </w:rPr>
      </w:pPr>
      <w:r>
        <w:rPr>
          <w:b/>
        </w:rPr>
        <w:t>1</w:t>
      </w:r>
      <w:r w:rsidR="00C2393D">
        <w:rPr>
          <w:b/>
        </w:rPr>
        <w:t>43</w:t>
      </w:r>
      <w:r>
        <w:rPr>
          <w:b/>
        </w:rPr>
        <w:t>.</w:t>
      </w:r>
      <w:r>
        <w:t xml:space="preserve"> </w:t>
      </w:r>
      <w:r>
        <w:rPr>
          <w:color w:val="000000"/>
        </w:rPr>
        <w:t>Плановые проверки осуществляются по следующим направлениям:</w:t>
      </w:r>
    </w:p>
    <w:p w:rsidR="005303A9" w:rsidRDefault="005303A9" w:rsidP="005303A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1) организация работы по предоставлению муниципальной услуги;</w:t>
      </w:r>
    </w:p>
    <w:p w:rsidR="005303A9" w:rsidRDefault="005303A9" w:rsidP="005303A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2) полнота и качество предоставления муниципальной услуги;</w:t>
      </w:r>
    </w:p>
    <w:p w:rsidR="005303A9" w:rsidRDefault="005303A9" w:rsidP="005303A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3) осуществление текущего контроля.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44</w:t>
      </w:r>
      <w:r>
        <w:rPr>
          <w:b/>
        </w:rPr>
        <w:t>.</w:t>
      </w:r>
      <w:r>
        <w:t xml:space="preserve"> При плановой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45</w:t>
      </w:r>
      <w:r>
        <w:rPr>
          <w:b/>
        </w:rPr>
        <w:t>.</w:t>
      </w:r>
      <w:r>
        <w:t xml:space="preserve"> Внеплановые проверки проводятся:</w:t>
      </w:r>
    </w:p>
    <w:p w:rsidR="005303A9" w:rsidRDefault="005303A9" w:rsidP="005303A9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</w:t>
      </w:r>
      <w:r w:rsidR="00E37A59">
        <w:t xml:space="preserve"> социальным вопросам</w:t>
      </w:r>
      <w:r>
        <w:t>,</w:t>
      </w:r>
      <w:r>
        <w:rPr>
          <w:color w:val="000000"/>
        </w:rPr>
        <w:t xml:space="preserve"> а также на основании запросов правоохранительных или иных уполномоченных органов;</w:t>
      </w:r>
    </w:p>
    <w:p w:rsidR="005303A9" w:rsidRDefault="005303A9" w:rsidP="005303A9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услуги;</w:t>
      </w:r>
    </w:p>
    <w:p w:rsidR="005303A9" w:rsidRDefault="005303A9" w:rsidP="005303A9">
      <w:pPr>
        <w:widowControl w:val="0"/>
        <w:ind w:firstLine="708"/>
        <w:jc w:val="both"/>
      </w:pPr>
      <w:r>
        <w:t>3) При необходимости, выявленной по результатам плановой проверки.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46</w:t>
      </w:r>
      <w:r>
        <w:rPr>
          <w:b/>
        </w:rPr>
        <w:t>.</w:t>
      </w:r>
      <w:r>
        <w:t xml:space="preserve"> Продолжительность плановых и внеплановых проверок не должна превышать один месяц. 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47</w:t>
      </w:r>
      <w:r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</w:t>
      </w:r>
      <w:r w:rsidR="00E37A59">
        <w:t xml:space="preserve"> социальным вопросам</w:t>
      </w:r>
      <w:r>
        <w:t xml:space="preserve">, представителей организационного отдела, юридического отдела, отдела кадровой работы. </w:t>
      </w:r>
    </w:p>
    <w:p w:rsidR="005303A9" w:rsidRDefault="005303A9" w:rsidP="005303A9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48</w:t>
      </w:r>
      <w:r>
        <w:rPr>
          <w:b/>
        </w:rPr>
        <w:t>.</w:t>
      </w:r>
      <w:r>
        <w:t xml:space="preserve"> 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C2393D">
        <w:rPr>
          <w:b/>
        </w:rPr>
        <w:t>49</w:t>
      </w:r>
      <w:r>
        <w:rPr>
          <w:b/>
        </w:rPr>
        <w:t>.</w:t>
      </w:r>
      <w:r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5303A9" w:rsidRDefault="005303A9" w:rsidP="005303A9">
      <w:pPr>
        <w:ind w:firstLine="601"/>
        <w:jc w:val="both"/>
        <w:rPr>
          <w:noProof/>
          <w:lang w:eastAsia="ru-RU"/>
        </w:rPr>
      </w:pPr>
    </w:p>
    <w:p w:rsidR="005303A9" w:rsidRDefault="005303A9" w:rsidP="005303A9">
      <w:pPr>
        <w:ind w:firstLine="601"/>
        <w:jc w:val="both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Ответственность должностных лиц за решения и действия (бездействие),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принимаемые (осуществляемые) ими в ходе предоставления муниципальной услуги</w:t>
      </w:r>
    </w:p>
    <w:p w:rsidR="005303A9" w:rsidRDefault="005303A9" w:rsidP="005303A9">
      <w:pPr>
        <w:widowControl w:val="0"/>
        <w:ind w:firstLine="708"/>
        <w:jc w:val="both"/>
        <w:rPr>
          <w:b/>
        </w:rPr>
      </w:pPr>
    </w:p>
    <w:p w:rsidR="005303A9" w:rsidRDefault="005303A9" w:rsidP="005303A9">
      <w:pPr>
        <w:ind w:firstLine="709"/>
        <w:jc w:val="both"/>
        <w:rPr>
          <w:b/>
        </w:rPr>
      </w:pPr>
      <w:r>
        <w:rPr>
          <w:b/>
        </w:rPr>
        <w:t>1</w:t>
      </w:r>
      <w:r w:rsidR="00060E6A">
        <w:rPr>
          <w:b/>
        </w:rPr>
        <w:t>50</w:t>
      </w:r>
      <w:r>
        <w:rPr>
          <w:b/>
        </w:rPr>
        <w:t>.</w:t>
      </w:r>
      <w:r>
        <w:t xml:space="preserve"> Ответственность за качество предоставления муниципальной услуги и соблюдение установленных сроков возлагается на Главу Глазовского района.</w:t>
      </w:r>
    </w:p>
    <w:p w:rsidR="005303A9" w:rsidRDefault="005303A9" w:rsidP="005303A9">
      <w:pPr>
        <w:ind w:firstLine="709"/>
        <w:jc w:val="both"/>
        <w:rPr>
          <w:b/>
        </w:rPr>
      </w:pPr>
      <w:r>
        <w:rPr>
          <w:b/>
        </w:rPr>
        <w:t>1</w:t>
      </w:r>
      <w:r w:rsidR="00060E6A">
        <w:rPr>
          <w:b/>
        </w:rPr>
        <w:t>51</w:t>
      </w:r>
      <w:r>
        <w:rPr>
          <w:b/>
        </w:rPr>
        <w:t>.</w:t>
      </w:r>
      <w:r>
        <w:t xml:space="preserve"> 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>
        <w:rPr>
          <w:b/>
        </w:rPr>
        <w:t xml:space="preserve"> 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060E6A">
        <w:rPr>
          <w:b/>
        </w:rPr>
        <w:t>52</w:t>
      </w:r>
      <w:r>
        <w:rPr>
          <w:b/>
        </w:rPr>
        <w:t>.</w:t>
      </w:r>
      <w:r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5303A9" w:rsidRDefault="005303A9" w:rsidP="005303A9">
      <w:pPr>
        <w:widowControl w:val="0"/>
        <w:ind w:firstLine="708"/>
        <w:jc w:val="both"/>
      </w:pPr>
      <w:r>
        <w:rPr>
          <w:b/>
        </w:rPr>
        <w:t>1</w:t>
      </w:r>
      <w:r w:rsidR="00060E6A">
        <w:rPr>
          <w:b/>
        </w:rPr>
        <w:t>53</w:t>
      </w:r>
      <w:r>
        <w:rPr>
          <w:b/>
        </w:rPr>
        <w:t>.</w:t>
      </w:r>
      <w:r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5303A9" w:rsidRDefault="005303A9" w:rsidP="00CD0E0B">
      <w:pPr>
        <w:rPr>
          <w:b/>
          <w:color w:val="7030A0"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Положения, характеризующие требования к порядку и формам контроля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за предоставлением муниципальной услуги, в том числе со стороны граждан,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их объединений и организаций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CD0E0B">
        <w:rPr>
          <w:b/>
        </w:rPr>
        <w:t>54</w:t>
      </w:r>
      <w:r>
        <w:rPr>
          <w:b/>
        </w:rPr>
        <w:t>.</w:t>
      </w:r>
      <w:r>
        <w:t xml:space="preserve">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должностных лиц Администрации Глазовского района, участвующих в предоставлении муниципальной услуги.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CD0E0B">
        <w:rPr>
          <w:b/>
        </w:rPr>
        <w:t>55</w:t>
      </w:r>
      <w:r>
        <w:rPr>
          <w:b/>
        </w:rPr>
        <w:t>.</w:t>
      </w:r>
      <w:r>
        <w:t xml:space="preserve">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Глазовского района, участвующих в предоставлении муниципальной услуги.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CD0E0B">
        <w:rPr>
          <w:b/>
        </w:rPr>
        <w:t>56</w:t>
      </w:r>
      <w:r>
        <w:rPr>
          <w:b/>
        </w:rPr>
        <w:t>.</w:t>
      </w:r>
      <w:r>
        <w:t xml:space="preserve"> Контроль за предоставлением муниципальной услуги осуществляется в следующих формах:</w:t>
      </w:r>
    </w:p>
    <w:p w:rsidR="005303A9" w:rsidRDefault="005303A9" w:rsidP="005303A9">
      <w:pPr>
        <w:ind w:firstLine="709"/>
        <w:jc w:val="both"/>
      </w:pPr>
      <w:r>
        <w:t>1) Текущий контроль;</w:t>
      </w:r>
    </w:p>
    <w:p w:rsidR="005303A9" w:rsidRDefault="005303A9" w:rsidP="005303A9">
      <w:pPr>
        <w:ind w:firstLine="709"/>
        <w:jc w:val="both"/>
      </w:pPr>
      <w:r>
        <w:t>2) Внутриведомственный контроль;</w:t>
      </w:r>
    </w:p>
    <w:p w:rsidR="005303A9" w:rsidRDefault="005303A9" w:rsidP="005303A9">
      <w:pPr>
        <w:ind w:firstLine="709"/>
        <w:jc w:val="both"/>
      </w:pPr>
      <w:r>
        <w:t>3) Контроль со стороны граждан, их объединений и организаций.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CD0E0B">
        <w:rPr>
          <w:b/>
        </w:rPr>
        <w:t>57</w:t>
      </w:r>
      <w:r>
        <w:rPr>
          <w:b/>
        </w:rPr>
        <w:t>.</w:t>
      </w:r>
      <w:r>
        <w:t xml:space="preserve"> Система контроля предоставления муниципальной услуги включает в себя:</w:t>
      </w:r>
    </w:p>
    <w:p w:rsidR="005303A9" w:rsidRDefault="005303A9" w:rsidP="005303A9">
      <w:pPr>
        <w:ind w:firstLine="709"/>
        <w:jc w:val="both"/>
      </w:pPr>
      <w:r>
        <w:t>1) Организацию контроля за исполнением административных процедур в сроки, установленные Административным регламентом;</w:t>
      </w:r>
    </w:p>
    <w:p w:rsidR="005303A9" w:rsidRDefault="005303A9" w:rsidP="005303A9">
      <w:pPr>
        <w:ind w:firstLine="709"/>
        <w:jc w:val="both"/>
      </w:pPr>
      <w:r>
        <w:t>2) Проверку хода и качества предоставления муниципальной услуги;</w:t>
      </w:r>
    </w:p>
    <w:p w:rsidR="005303A9" w:rsidRDefault="005303A9" w:rsidP="005303A9">
      <w:pPr>
        <w:ind w:firstLine="709"/>
        <w:jc w:val="both"/>
      </w:pPr>
      <w:r>
        <w:t>3) Учет и анализ результатов исполнительской дисциплины должностных лиц Администрации Глазовского района, участвующих в предоставлении муниципальной услуги.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CD0E0B">
        <w:rPr>
          <w:b/>
        </w:rPr>
        <w:t>58</w:t>
      </w:r>
      <w:r>
        <w:rPr>
          <w:b/>
        </w:rPr>
        <w:t>.</w:t>
      </w:r>
      <w:r>
        <w:t xml:space="preserve"> 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5303A9" w:rsidRDefault="00E37A59" w:rsidP="005303A9">
      <w:pPr>
        <w:ind w:firstLine="709"/>
        <w:jc w:val="both"/>
      </w:pPr>
      <w:r>
        <w:t xml:space="preserve">Специалист отдела по делам опеки, попечительства, семьи  несовершеннолетних </w:t>
      </w:r>
      <w:r w:rsidR="005303A9">
        <w:t xml:space="preserve">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6" w:history="1">
        <w:r w:rsidR="005303A9">
          <w:rPr>
            <w:rStyle w:val="a3"/>
          </w:rPr>
          <w:t>https://vashkontrol.ru/</w:t>
        </w:r>
      </w:hyperlink>
      <w:r w:rsidR="005303A9">
        <w:t xml:space="preserve"> в сети Интернет.</w:t>
      </w:r>
    </w:p>
    <w:p w:rsidR="005303A9" w:rsidRDefault="005303A9" w:rsidP="005303A9">
      <w:pPr>
        <w:ind w:firstLine="709"/>
        <w:jc w:val="both"/>
      </w:pPr>
      <w:r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 Данное действие осуществляется при наличии технической возможности в офисах «Мои документы».</w:t>
      </w:r>
    </w:p>
    <w:p w:rsidR="005303A9" w:rsidRDefault="005303A9" w:rsidP="005303A9">
      <w:pPr>
        <w:jc w:val="both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 xml:space="preserve">. ДОСУДЕБНЫЙ (ВНЕСУДЕБНЫЙ) ПОРЯДОК ОБЖАЛОВАНИЯ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Информация для заявителей об их праве подать жалобу на решение </w:t>
      </w:r>
    </w:p>
    <w:p w:rsidR="005303A9" w:rsidRDefault="005303A9" w:rsidP="005303A9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и (или) действие (бездействие) органа, предоставляющего муниципальную услугу, </w:t>
      </w:r>
    </w:p>
    <w:p w:rsidR="005303A9" w:rsidRDefault="005303A9" w:rsidP="005303A9">
      <w:pPr>
        <w:tabs>
          <w:tab w:val="left" w:pos="567"/>
        </w:tabs>
        <w:jc w:val="center"/>
        <w:rPr>
          <w:b/>
        </w:rPr>
      </w:pPr>
      <w:r>
        <w:rPr>
          <w:b/>
        </w:rPr>
        <w:t>и (или) его должностных лиц при предоставлении муниципальной услуги</w:t>
      </w:r>
    </w:p>
    <w:p w:rsidR="005303A9" w:rsidRDefault="005303A9" w:rsidP="005303A9">
      <w:pPr>
        <w:tabs>
          <w:tab w:val="left" w:pos="567"/>
        </w:tabs>
        <w:jc w:val="center"/>
        <w:rPr>
          <w:b/>
        </w:rPr>
      </w:pPr>
    </w:p>
    <w:p w:rsidR="005303A9" w:rsidRDefault="005303A9" w:rsidP="005303A9">
      <w:pPr>
        <w:tabs>
          <w:tab w:val="left" w:pos="709"/>
        </w:tabs>
        <w:jc w:val="both"/>
      </w:pPr>
      <w:r>
        <w:tab/>
      </w:r>
      <w:r>
        <w:rPr>
          <w:b/>
        </w:rPr>
        <w:t>1</w:t>
      </w:r>
      <w:r w:rsidR="000E29CB">
        <w:rPr>
          <w:b/>
        </w:rPr>
        <w:t>59</w:t>
      </w:r>
      <w:r>
        <w:rPr>
          <w:b/>
        </w:rPr>
        <w:t>.</w:t>
      </w:r>
      <w:r>
        <w:t xml:space="preserve"> Заявитель вправе подать жалобу на решение и (или) действие (бездействие) Администрации Глазовского района, ее должностных лиц, участвующих в предоставлении муниципальной услуги (далее – жалоба).</w:t>
      </w:r>
    </w:p>
    <w:p w:rsidR="005303A9" w:rsidRDefault="005303A9" w:rsidP="005303A9">
      <w:pPr>
        <w:tabs>
          <w:tab w:val="left" w:pos="567"/>
        </w:tabs>
        <w:jc w:val="center"/>
      </w:pPr>
    </w:p>
    <w:p w:rsidR="005303A9" w:rsidRDefault="005303A9" w:rsidP="005303A9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>Предмет жалобы</w:t>
      </w: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</w:p>
    <w:p w:rsidR="005303A9" w:rsidRDefault="005303A9" w:rsidP="005303A9">
      <w:pPr>
        <w:tabs>
          <w:tab w:val="left" w:pos="567"/>
        </w:tabs>
        <w:ind w:firstLine="567"/>
        <w:jc w:val="both"/>
      </w:pPr>
      <w:r>
        <w:tab/>
      </w:r>
      <w:r>
        <w:rPr>
          <w:b/>
        </w:rPr>
        <w:t>1</w:t>
      </w:r>
      <w:r w:rsidR="000E29CB">
        <w:rPr>
          <w:b/>
        </w:rPr>
        <w:t>60</w:t>
      </w:r>
      <w:r>
        <w:rPr>
          <w:b/>
        </w:rPr>
        <w:t>.</w:t>
      </w:r>
      <w:r>
        <w:t xml:space="preserve"> Предметом жалобы является: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1) Нарушение срока регистрации заявления заявителя о предоставлении муниципальной услуги;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2) Нарушение срока предоставления муниципальной услуги.</w:t>
      </w:r>
    </w:p>
    <w:p w:rsidR="005303A9" w:rsidRDefault="000E29CB" w:rsidP="005303A9">
      <w:pPr>
        <w:tabs>
          <w:tab w:val="left" w:pos="709"/>
        </w:tabs>
        <w:ind w:firstLine="709"/>
        <w:jc w:val="both"/>
      </w:pPr>
      <w:r>
        <w:t xml:space="preserve">3) </w:t>
      </w:r>
      <w:r w:rsidR="005303A9"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</w:p>
    <w:p w:rsidR="005303A9" w:rsidRDefault="005303A9" w:rsidP="005303A9">
      <w:pPr>
        <w:tabs>
          <w:tab w:val="left" w:pos="567"/>
        </w:tabs>
        <w:ind w:firstLine="567"/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303A9" w:rsidRDefault="005303A9" w:rsidP="005303A9">
      <w:pPr>
        <w:tabs>
          <w:tab w:val="left" w:pos="567"/>
        </w:tabs>
        <w:jc w:val="center"/>
      </w:pP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rPr>
          <w:b/>
        </w:rPr>
        <w:t>1</w:t>
      </w:r>
      <w:r w:rsidR="000E29CB">
        <w:rPr>
          <w:b/>
        </w:rPr>
        <w:t>61</w:t>
      </w:r>
      <w:r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1) Начальника отдела </w:t>
      </w:r>
      <w:r w:rsidR="00D94EF7">
        <w:t xml:space="preserve">по делам опеки, попечительства, </w:t>
      </w:r>
      <w:proofErr w:type="gramStart"/>
      <w:r w:rsidR="00D94EF7">
        <w:t>семьи  несовершеннолетних</w:t>
      </w:r>
      <w:proofErr w:type="gramEnd"/>
      <w:r>
        <w:t>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2) Заместителя главы Администрации по </w:t>
      </w:r>
      <w:r w:rsidR="00D94EF7">
        <w:t>социальным вопросам</w:t>
      </w:r>
      <w:r>
        <w:t>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Порядок подачи и рассмотрения жалобы</w:t>
      </w:r>
    </w:p>
    <w:p w:rsidR="005303A9" w:rsidRDefault="005303A9" w:rsidP="005303A9">
      <w:pPr>
        <w:tabs>
          <w:tab w:val="left" w:pos="567"/>
        </w:tabs>
        <w:jc w:val="center"/>
      </w:pP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rPr>
          <w:b/>
        </w:rPr>
        <w:t>1</w:t>
      </w:r>
      <w:r w:rsidR="000E29CB">
        <w:rPr>
          <w:b/>
        </w:rPr>
        <w:t>62</w:t>
      </w:r>
      <w:r>
        <w:rPr>
          <w:b/>
        </w:rPr>
        <w:t>.</w:t>
      </w:r>
      <w:r>
        <w:t xml:space="preserve"> Жалоба может быть подана в устной и письменной форме.</w:t>
      </w:r>
    </w:p>
    <w:p w:rsidR="005303A9" w:rsidRDefault="005303A9" w:rsidP="005303A9">
      <w:pPr>
        <w:tabs>
          <w:tab w:val="left" w:pos="709"/>
        </w:tabs>
        <w:ind w:firstLine="709"/>
        <w:jc w:val="both"/>
      </w:pPr>
      <w:r>
        <w:rPr>
          <w:b/>
        </w:rPr>
        <w:t>1</w:t>
      </w:r>
      <w:r w:rsidR="000E29CB">
        <w:rPr>
          <w:b/>
        </w:rPr>
        <w:t>63</w:t>
      </w:r>
      <w:r>
        <w:rPr>
          <w:b/>
        </w:rPr>
        <w:t>.</w:t>
      </w:r>
      <w:r>
        <w:t xml:space="preserve"> Жалоба в письменной форме может быть представлена на адреса Администрации Глазовского района и офисов «Мои документы»:  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2) посредством курьерской доставки;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посредством почтовой связи (письма, бандероли и т.д.);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5303A9" w:rsidRPr="000E29CB" w:rsidRDefault="005303A9" w:rsidP="005303A9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>
        <w:rPr>
          <w:b/>
        </w:rPr>
        <w:t>1</w:t>
      </w:r>
      <w:r w:rsidR="000E29CB">
        <w:rPr>
          <w:b/>
        </w:rPr>
        <w:t>64</w:t>
      </w:r>
      <w:r>
        <w:rPr>
          <w:b/>
        </w:rPr>
        <w:t>.</w:t>
      </w:r>
      <w:r>
        <w:t xml:space="preserve"> 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r w:rsidRPr="000E29CB">
        <w:rPr>
          <w:color w:val="000000" w:themeColor="text1"/>
        </w:rPr>
        <w:t>указанным в пунктах 8 и 11 настоящего Административного регламента.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0E29CB">
        <w:rPr>
          <w:b/>
        </w:rPr>
        <w:t>65</w:t>
      </w:r>
      <w:r>
        <w:rPr>
          <w:b/>
        </w:rPr>
        <w:t xml:space="preserve">. </w:t>
      </w:r>
      <w:r>
        <w:t xml:space="preserve">В своей жалобе </w:t>
      </w:r>
      <w:r w:rsidRPr="000E29CB">
        <w:rPr>
          <w:color w:val="000000" w:themeColor="text1"/>
        </w:rPr>
        <w:t xml:space="preserve">(приложение № </w:t>
      </w:r>
      <w:r w:rsidR="000E29CB" w:rsidRPr="000E29CB">
        <w:rPr>
          <w:color w:val="000000" w:themeColor="text1"/>
        </w:rPr>
        <w:t>8</w:t>
      </w:r>
      <w:r w:rsidRPr="000E29CB">
        <w:rPr>
          <w:color w:val="000000" w:themeColor="text1"/>
        </w:rPr>
        <w:t xml:space="preserve"> к настоящему Административному регламенту) заявитель указывает</w:t>
      </w:r>
      <w:r>
        <w:t>:</w:t>
      </w:r>
    </w:p>
    <w:p w:rsidR="005303A9" w:rsidRDefault="005303A9" w:rsidP="005303A9">
      <w:pPr>
        <w:suppressAutoHyphens w:val="0"/>
        <w:autoSpaceDE w:val="0"/>
        <w:autoSpaceDN w:val="0"/>
        <w:adjustRightInd w:val="0"/>
        <w:ind w:firstLine="540"/>
        <w:jc w:val="both"/>
      </w:pPr>
      <w:r>
        <w:tab/>
        <w:t>1) Адресат, кому направляется жалоба;</w:t>
      </w:r>
    </w:p>
    <w:p w:rsidR="005303A9" w:rsidRDefault="005303A9" w:rsidP="005303A9">
      <w:pPr>
        <w:suppressAutoHyphens w:val="0"/>
        <w:autoSpaceDE w:val="0"/>
        <w:autoSpaceDN w:val="0"/>
        <w:adjustRightInd w:val="0"/>
        <w:ind w:firstLine="708"/>
        <w:jc w:val="both"/>
      </w:pPr>
      <w:r>
        <w:t xml:space="preserve">2) Фамилию, имя, отчество должностного лица (или лиц) Администрации Глазовского района, </w:t>
      </w:r>
      <w:r>
        <w:rPr>
          <w:lang w:eastAsia="ru-RU"/>
        </w:rPr>
        <w:t>решения и действия (бездействие) которых обжалуются</w:t>
      </w:r>
      <w:r>
        <w:t>;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  <w:r>
        <w:tab/>
        <w:t xml:space="preserve">3) Свои фамилию, имя, отчество (при наличии), </w:t>
      </w:r>
      <w:r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  <w:r>
        <w:tab/>
        <w:t>4) С</w:t>
      </w:r>
      <w:r>
        <w:rPr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5303A9" w:rsidRDefault="005303A9" w:rsidP="005303A9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>
        <w:rPr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  <w:r>
        <w:tab/>
        <w:t>7) Личную подпись и дату.</w:t>
      </w:r>
    </w:p>
    <w:p w:rsidR="005303A9" w:rsidRDefault="005303A9" w:rsidP="005303A9">
      <w:pPr>
        <w:ind w:firstLine="690"/>
        <w:jc w:val="both"/>
      </w:pPr>
      <w:r>
        <w:tab/>
      </w:r>
      <w:r>
        <w:rPr>
          <w:b/>
        </w:rPr>
        <w:t>1</w:t>
      </w:r>
      <w:r w:rsidR="003C00A0">
        <w:rPr>
          <w:b/>
        </w:rPr>
        <w:t>66</w:t>
      </w:r>
      <w:r>
        <w:rPr>
          <w:b/>
        </w:rPr>
        <w:t xml:space="preserve">. </w:t>
      </w:r>
      <w:r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3C00A0">
        <w:rPr>
          <w:b/>
        </w:rPr>
        <w:t>67</w:t>
      </w:r>
      <w:r>
        <w:rPr>
          <w:b/>
        </w:rPr>
        <w:t xml:space="preserve">. </w:t>
      </w:r>
      <w:r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5303A9" w:rsidRDefault="005303A9" w:rsidP="005303A9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</w:t>
      </w:r>
      <w:r w:rsidR="003C00A0">
        <w:rPr>
          <w:b/>
        </w:rPr>
        <w:t>68</w:t>
      </w:r>
      <w:r>
        <w:rPr>
          <w:b/>
        </w:rPr>
        <w:t xml:space="preserve">. </w:t>
      </w:r>
      <w:r>
        <w:t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</w:t>
      </w:r>
      <w:r w:rsidR="003C00A0">
        <w:t>.</w:t>
      </w:r>
      <w:r>
        <w:t xml:space="preserve"> </w:t>
      </w:r>
    </w:p>
    <w:p w:rsidR="005303A9" w:rsidRPr="003C00A0" w:rsidRDefault="005303A9" w:rsidP="005303A9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>
        <w:rPr>
          <w:b/>
        </w:rPr>
        <w:t>1</w:t>
      </w:r>
      <w:r w:rsidR="003C00A0">
        <w:rPr>
          <w:b/>
        </w:rPr>
        <w:t>69</w:t>
      </w:r>
      <w:r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3C00A0">
        <w:rPr>
          <w:color w:val="000000" w:themeColor="text1"/>
        </w:rPr>
        <w:t>пункте 7 настоящего Административного регламента.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3C00A0">
        <w:rPr>
          <w:b/>
        </w:rPr>
        <w:t>70</w:t>
      </w:r>
      <w:r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</w:t>
      </w:r>
      <w:proofErr w:type="gramStart"/>
      <w:r>
        <w:t>лиц  Администрации</w:t>
      </w:r>
      <w:proofErr w:type="gramEnd"/>
      <w:r>
        <w:t xml:space="preserve"> Глазовского района: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1) Начальника отдела </w:t>
      </w:r>
      <w:r w:rsidR="00D94EF7">
        <w:t xml:space="preserve">по делам опеки, попечительства, </w:t>
      </w:r>
      <w:proofErr w:type="gramStart"/>
      <w:r w:rsidR="00D94EF7">
        <w:t>семьи  несовершеннолетних</w:t>
      </w:r>
      <w:proofErr w:type="gramEnd"/>
      <w:r>
        <w:t>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 xml:space="preserve">2) Заместителя главы Администрации по </w:t>
      </w:r>
      <w:r w:rsidR="00D94EF7">
        <w:t>социальным вопросам</w:t>
      </w:r>
      <w:r>
        <w:t>;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5303A9" w:rsidRDefault="005303A9" w:rsidP="005303A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3C00A0">
        <w:rPr>
          <w:b/>
        </w:rPr>
        <w:t>71</w:t>
      </w:r>
      <w:r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3C00A0">
        <w:rPr>
          <w:b/>
        </w:rPr>
        <w:t>72</w:t>
      </w:r>
      <w:r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5303A9" w:rsidRDefault="005303A9" w:rsidP="005303A9">
      <w:pPr>
        <w:ind w:firstLine="708"/>
        <w:jc w:val="both"/>
      </w:pPr>
      <w:r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5303A9" w:rsidRDefault="005303A9" w:rsidP="005303A9">
      <w:pPr>
        <w:ind w:firstLine="708"/>
        <w:jc w:val="both"/>
      </w:pPr>
      <w:r>
        <w:t>2) Определяют должностное лицо, ответственное за рассмотрение жалобы;</w:t>
      </w:r>
    </w:p>
    <w:p w:rsidR="005303A9" w:rsidRDefault="005303A9" w:rsidP="005303A9">
      <w:pPr>
        <w:ind w:firstLine="708"/>
        <w:jc w:val="both"/>
      </w:pPr>
      <w:r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5303A9" w:rsidRDefault="005303A9" w:rsidP="005303A9">
      <w:pPr>
        <w:ind w:firstLine="708"/>
        <w:jc w:val="both"/>
      </w:pPr>
      <w:r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5303A9" w:rsidRDefault="005303A9" w:rsidP="005303A9">
      <w:pPr>
        <w:jc w:val="both"/>
      </w:pPr>
      <w:r>
        <w:t xml:space="preserve">         </w:t>
      </w:r>
      <w:r>
        <w:tab/>
      </w:r>
      <w:r>
        <w:rPr>
          <w:b/>
        </w:rPr>
        <w:t>1</w:t>
      </w:r>
      <w:r w:rsidR="003C00A0">
        <w:rPr>
          <w:b/>
        </w:rPr>
        <w:t>73</w:t>
      </w:r>
      <w:r>
        <w:rPr>
          <w:b/>
        </w:rPr>
        <w:t>.</w:t>
      </w:r>
      <w:r>
        <w:t xml:space="preserve"> Обращения заявителя, содержащие обжалование решений, действий (бездействия) конкретных должностных лиц Администрации Глазовского района не могут направляться этим должностным лицам для рассмотрения и (или) подготовки ответа. </w:t>
      </w:r>
    </w:p>
    <w:p w:rsidR="005303A9" w:rsidRDefault="005303A9" w:rsidP="005303A9">
      <w:pPr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Сроки рассмотрения жалобы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20B94">
        <w:rPr>
          <w:b/>
        </w:rPr>
        <w:t>74</w:t>
      </w:r>
      <w:r>
        <w:rPr>
          <w:b/>
        </w:rPr>
        <w:t>.</w:t>
      </w:r>
      <w:r>
        <w:t xml:space="preserve"> Жалоба должна быть рассмотрена в течение 15 рабочих дней со дня её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5303A9" w:rsidRDefault="005303A9" w:rsidP="005303A9">
      <w:pPr>
        <w:jc w:val="both"/>
      </w:pPr>
      <w:r>
        <w:tab/>
      </w:r>
      <w:r>
        <w:rPr>
          <w:b/>
        </w:rPr>
        <w:t>1</w:t>
      </w:r>
      <w:r w:rsidR="00820B94">
        <w:rPr>
          <w:b/>
        </w:rPr>
        <w:t>75</w:t>
      </w:r>
      <w:r>
        <w:rPr>
          <w:b/>
        </w:rPr>
        <w:t>.</w:t>
      </w:r>
      <w:r>
        <w:t xml:space="preserve"> Рассмотрение жалобы в устной форме осуществляется в течение 1-го рабочего дня.</w:t>
      </w: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 xml:space="preserve">Российской Федерации 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5303A9" w:rsidP="005303A9">
      <w:pPr>
        <w:jc w:val="both"/>
      </w:pPr>
      <w:r>
        <w:tab/>
      </w:r>
      <w:r>
        <w:rPr>
          <w:b/>
        </w:rPr>
        <w:t>1</w:t>
      </w:r>
      <w:r w:rsidR="00820B94">
        <w:rPr>
          <w:b/>
        </w:rPr>
        <w:t>76</w:t>
      </w:r>
      <w:r>
        <w:rPr>
          <w:b/>
        </w:rPr>
        <w:t>.</w:t>
      </w:r>
      <w:r>
        <w:t xml:space="preserve"> Основания для приостановления рассмотрения жалобы отсутствуют.</w:t>
      </w:r>
    </w:p>
    <w:p w:rsidR="005303A9" w:rsidRDefault="005303A9" w:rsidP="005303A9">
      <w:pPr>
        <w:jc w:val="both"/>
      </w:pPr>
      <w:r>
        <w:tab/>
      </w:r>
      <w:r>
        <w:rPr>
          <w:b/>
        </w:rPr>
        <w:t>1</w:t>
      </w:r>
      <w:r w:rsidR="00820B94">
        <w:rPr>
          <w:b/>
        </w:rPr>
        <w:t>77</w:t>
      </w:r>
      <w:r>
        <w:rPr>
          <w:b/>
        </w:rPr>
        <w:t>.</w:t>
      </w:r>
      <w:r>
        <w:t xml:space="preserve"> Администрация Глазовского района отказывает в удовлетворении жалобы в следующих случаях:</w:t>
      </w:r>
    </w:p>
    <w:p w:rsidR="005303A9" w:rsidRDefault="005303A9" w:rsidP="005303A9">
      <w:pPr>
        <w:ind w:firstLine="708"/>
        <w:jc w:val="both"/>
      </w:pPr>
      <w:r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5303A9" w:rsidRDefault="005303A9" w:rsidP="005303A9">
      <w:pPr>
        <w:ind w:firstLine="708"/>
        <w:jc w:val="both"/>
      </w:pPr>
      <w: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303A9" w:rsidRDefault="005303A9" w:rsidP="005303A9">
      <w:pPr>
        <w:ind w:firstLine="708"/>
        <w:jc w:val="both"/>
      </w:pPr>
      <w:r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20B94">
        <w:rPr>
          <w:b/>
        </w:rPr>
        <w:t>78</w:t>
      </w:r>
      <w:r>
        <w:rPr>
          <w:b/>
        </w:rPr>
        <w:t>.</w:t>
      </w:r>
      <w:r>
        <w:t xml:space="preserve"> Администрация Глазовского района </w:t>
      </w:r>
      <w:r w:rsidR="00810F86">
        <w:t>оставляет</w:t>
      </w:r>
      <w:r>
        <w:t xml:space="preserve"> жалобу без ответа в следующих случаях:</w:t>
      </w:r>
    </w:p>
    <w:p w:rsidR="005303A9" w:rsidRDefault="005303A9" w:rsidP="005303A9">
      <w:pPr>
        <w:ind w:firstLine="708"/>
        <w:jc w:val="both"/>
      </w:pPr>
      <w:r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303A9" w:rsidRDefault="005303A9" w:rsidP="005303A9">
      <w:pPr>
        <w:ind w:firstLine="708"/>
        <w:jc w:val="both"/>
      </w:pPr>
      <w:r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Результат рассмотрения жалобы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5303A9" w:rsidP="005303A9">
      <w:pPr>
        <w:jc w:val="both"/>
        <w:rPr>
          <w:sz w:val="28"/>
          <w:szCs w:val="28"/>
        </w:rPr>
      </w:pPr>
      <w:r>
        <w:tab/>
      </w:r>
      <w:r>
        <w:rPr>
          <w:b/>
        </w:rPr>
        <w:t>1</w:t>
      </w:r>
      <w:r w:rsidR="00820B94">
        <w:rPr>
          <w:b/>
        </w:rPr>
        <w:t>79</w:t>
      </w:r>
      <w:r>
        <w:rPr>
          <w:b/>
        </w:rPr>
        <w:t xml:space="preserve">. </w:t>
      </w:r>
      <w:r>
        <w:t>По результатам рассмотрения жалобы должностное лицо Администрации Глазовского района, уполномоченное на рассмотрение жалобы, выносит одно из следующих решений:</w:t>
      </w:r>
    </w:p>
    <w:p w:rsidR="005303A9" w:rsidRDefault="005303A9" w:rsidP="005303A9">
      <w:pPr>
        <w:ind w:firstLine="708"/>
        <w:jc w:val="both"/>
      </w:pPr>
      <w:r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</w:t>
      </w:r>
      <w:r w:rsidR="007F0CAD">
        <w:t>овыми актами Удмуртской Республики</w:t>
      </w:r>
      <w:r>
        <w:t>, а также в иных формах;</w:t>
      </w:r>
    </w:p>
    <w:p w:rsidR="005303A9" w:rsidRDefault="005303A9" w:rsidP="005303A9">
      <w:pPr>
        <w:ind w:firstLine="709"/>
        <w:jc w:val="both"/>
      </w:pPr>
      <w:r>
        <w:t>2) отказывает в удовлетворении жалобы.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820B94">
        <w:rPr>
          <w:b/>
        </w:rPr>
        <w:t>80</w:t>
      </w:r>
      <w:r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5303A9" w:rsidRDefault="005303A9" w:rsidP="005303A9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5303A9" w:rsidRDefault="005303A9" w:rsidP="005303A9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5303A9" w:rsidRDefault="005303A9" w:rsidP="005303A9">
      <w:pPr>
        <w:ind w:firstLine="709"/>
        <w:jc w:val="both"/>
      </w:pPr>
      <w:r>
        <w:t>3) Сведения о заявителе, подавшем жалобу;</w:t>
      </w:r>
    </w:p>
    <w:p w:rsidR="005303A9" w:rsidRDefault="005303A9" w:rsidP="005303A9">
      <w:pPr>
        <w:ind w:firstLine="709"/>
        <w:jc w:val="both"/>
      </w:pPr>
      <w:r>
        <w:t>4) Основания для принятия решения по жалобе;</w:t>
      </w:r>
    </w:p>
    <w:p w:rsidR="005303A9" w:rsidRDefault="005303A9" w:rsidP="005303A9">
      <w:pPr>
        <w:ind w:firstLine="709"/>
        <w:jc w:val="both"/>
      </w:pPr>
      <w:r>
        <w:t>5) Принятое по жалобе решение;</w:t>
      </w:r>
    </w:p>
    <w:p w:rsidR="005303A9" w:rsidRDefault="005303A9" w:rsidP="005303A9">
      <w:pPr>
        <w:ind w:firstLine="709"/>
        <w:jc w:val="both"/>
      </w:pPr>
      <w:r>
        <w:t xml:space="preserve">6) </w:t>
      </w:r>
      <w:proofErr w:type="gramStart"/>
      <w:r>
        <w:t>В</w:t>
      </w:r>
      <w:proofErr w:type="gramEnd"/>
      <w:r>
        <w:t xml:space="preserve">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5303A9" w:rsidRDefault="005303A9" w:rsidP="005303A9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20B94">
        <w:rPr>
          <w:b/>
        </w:rPr>
        <w:t>81</w:t>
      </w:r>
      <w:r>
        <w:rPr>
          <w:b/>
        </w:rPr>
        <w:t>.</w:t>
      </w:r>
      <w:r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5303A9" w:rsidRDefault="005303A9" w:rsidP="005303A9">
      <w:pPr>
        <w:ind w:firstLine="708"/>
        <w:jc w:val="both"/>
      </w:pPr>
      <w:r>
        <w:rPr>
          <w:b/>
        </w:rPr>
        <w:t>1</w:t>
      </w:r>
      <w:r w:rsidR="00820B94">
        <w:rPr>
          <w:b/>
        </w:rPr>
        <w:t>82</w:t>
      </w:r>
      <w:r>
        <w:rPr>
          <w:b/>
        </w:rPr>
        <w:t>.</w:t>
      </w:r>
      <w:r>
        <w:t xml:space="preserve"> Ответ на жалобу подписывается должностным лицом Администрации Глазовского района, на чье имя поступила жалоба.</w:t>
      </w:r>
    </w:p>
    <w:p w:rsidR="005303A9" w:rsidRPr="00820B94" w:rsidRDefault="005303A9" w:rsidP="005303A9">
      <w:pPr>
        <w:ind w:firstLine="709"/>
        <w:jc w:val="both"/>
        <w:rPr>
          <w:color w:val="000000" w:themeColor="text1"/>
        </w:rPr>
      </w:pPr>
      <w:r>
        <w:rPr>
          <w:b/>
        </w:rPr>
        <w:t>1</w:t>
      </w:r>
      <w:r w:rsidR="00820B94">
        <w:rPr>
          <w:b/>
        </w:rPr>
        <w:t>83</w:t>
      </w:r>
      <w:r>
        <w:rPr>
          <w:b/>
        </w:rPr>
        <w:t>.</w:t>
      </w:r>
      <w:r>
        <w:t xml:space="preserve"> Не позднее дня, следующего за днём принятия решения, заявителю направляется мотивированный ответ о результатах рассмотрения жалобы </w:t>
      </w:r>
      <w:r>
        <w:rPr>
          <w:lang w:eastAsia="ru-RU"/>
        </w:rPr>
        <w:t xml:space="preserve">в порядке, </w:t>
      </w:r>
      <w:r>
        <w:t xml:space="preserve">предусмотренном </w:t>
      </w:r>
      <w:r w:rsidRPr="00820B94">
        <w:rPr>
          <w:color w:val="000000" w:themeColor="text1"/>
        </w:rPr>
        <w:t>пунктами 1</w:t>
      </w:r>
      <w:r w:rsidR="00820B94" w:rsidRPr="00820B94">
        <w:rPr>
          <w:color w:val="000000" w:themeColor="text1"/>
        </w:rPr>
        <w:t>11</w:t>
      </w:r>
      <w:r w:rsidRPr="00820B94">
        <w:rPr>
          <w:color w:val="000000" w:themeColor="text1"/>
        </w:rPr>
        <w:t>-1</w:t>
      </w:r>
      <w:r w:rsidR="00820B94" w:rsidRPr="00820B94">
        <w:rPr>
          <w:color w:val="000000" w:themeColor="text1"/>
        </w:rPr>
        <w:t>30</w:t>
      </w:r>
      <w:r w:rsidRPr="00820B94">
        <w:rPr>
          <w:color w:val="000000" w:themeColor="text1"/>
        </w:rPr>
        <w:t xml:space="preserve"> настоящего административного регламента.</w:t>
      </w:r>
    </w:p>
    <w:p w:rsidR="005303A9" w:rsidRDefault="005303A9" w:rsidP="005303A9">
      <w:pPr>
        <w:ind w:firstLine="709"/>
        <w:jc w:val="both"/>
      </w:pPr>
      <w:r>
        <w:rPr>
          <w:b/>
        </w:rPr>
        <w:t>1</w:t>
      </w:r>
      <w:r w:rsidR="00820B94">
        <w:rPr>
          <w:b/>
        </w:rPr>
        <w:t>84</w:t>
      </w:r>
      <w:r>
        <w:rPr>
          <w:b/>
        </w:rPr>
        <w:t>.</w:t>
      </w:r>
      <w: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5303A9" w:rsidRDefault="005303A9" w:rsidP="005303A9">
      <w:pPr>
        <w:jc w:val="both"/>
      </w:pPr>
    </w:p>
    <w:p w:rsidR="005303A9" w:rsidRDefault="005303A9" w:rsidP="005303A9">
      <w:pPr>
        <w:ind w:firstLine="601"/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Порядок информирования заявителя о результатах рассмотрения жалобы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5303A9" w:rsidP="005303A9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</w:r>
      <w:r w:rsidR="00820B94">
        <w:rPr>
          <w:b/>
        </w:rPr>
        <w:t>185</w:t>
      </w:r>
      <w:r>
        <w:rPr>
          <w:b/>
        </w:rPr>
        <w:t>.</w:t>
      </w:r>
      <w:r>
        <w:t xml:space="preserve"> 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5303A9" w:rsidRDefault="005303A9" w:rsidP="005303A9">
      <w:pPr>
        <w:tabs>
          <w:tab w:val="left" w:pos="567"/>
        </w:tabs>
        <w:ind w:firstLine="567"/>
        <w:jc w:val="both"/>
      </w:pPr>
    </w:p>
    <w:p w:rsidR="005303A9" w:rsidRDefault="005303A9" w:rsidP="005303A9">
      <w:pPr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Порядок обжалования решения по жалобе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5303A9" w:rsidP="005303A9">
      <w:pPr>
        <w:jc w:val="both"/>
      </w:pPr>
      <w:r>
        <w:t xml:space="preserve">          </w:t>
      </w:r>
      <w:r>
        <w:tab/>
      </w:r>
      <w:r w:rsidR="00D65D32">
        <w:rPr>
          <w:b/>
        </w:rPr>
        <w:t>186</w:t>
      </w:r>
      <w:r>
        <w:rPr>
          <w:b/>
        </w:rPr>
        <w:t>.</w:t>
      </w:r>
      <w:r>
        <w:t xml:space="preserve"> В случае если заявитель не удовлетворен результатами рассмотрения жалобы в Администрации Глазовского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5303A9" w:rsidRDefault="005303A9" w:rsidP="005303A9">
      <w:pPr>
        <w:tabs>
          <w:tab w:val="left" w:pos="567"/>
        </w:tabs>
        <w:ind w:firstLine="567"/>
        <w:jc w:val="center"/>
        <w:rPr>
          <w:b/>
          <w:bCs/>
        </w:rPr>
      </w:pPr>
    </w:p>
    <w:p w:rsidR="005303A9" w:rsidRDefault="00D65D32" w:rsidP="005303A9">
      <w:pPr>
        <w:ind w:firstLine="708"/>
        <w:jc w:val="both"/>
      </w:pPr>
      <w:r>
        <w:rPr>
          <w:b/>
        </w:rPr>
        <w:t>187</w:t>
      </w:r>
      <w:r w:rsidR="005303A9">
        <w:rPr>
          <w:b/>
        </w:rPr>
        <w:t xml:space="preserve">. </w:t>
      </w:r>
      <w:r w:rsidR="005303A9">
        <w:t>Для подготовки жалобы заявитель вправе запрашивать и получать от Администрации Глазовского района:</w:t>
      </w:r>
    </w:p>
    <w:p w:rsidR="005303A9" w:rsidRDefault="005303A9" w:rsidP="005303A9">
      <w:pPr>
        <w:ind w:firstLine="708"/>
        <w:jc w:val="both"/>
      </w:pPr>
      <w:r>
        <w:t>1) Информацию о ходе предоставления муниципальной услуги;</w:t>
      </w:r>
    </w:p>
    <w:p w:rsidR="005303A9" w:rsidRDefault="005303A9" w:rsidP="005303A9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5303A9" w:rsidRDefault="005303A9" w:rsidP="005303A9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5303A9" w:rsidRDefault="005303A9" w:rsidP="005303A9">
      <w:pPr>
        <w:ind w:firstLine="708"/>
        <w:jc w:val="both"/>
      </w:pPr>
      <w:r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5303A9" w:rsidRDefault="00D65D32" w:rsidP="005303A9">
      <w:pPr>
        <w:ind w:firstLine="708"/>
        <w:jc w:val="both"/>
      </w:pPr>
      <w:r>
        <w:rPr>
          <w:b/>
        </w:rPr>
        <w:t>188</w:t>
      </w:r>
      <w:r w:rsidR="005303A9">
        <w:rPr>
          <w:b/>
        </w:rPr>
        <w:t xml:space="preserve">. </w:t>
      </w:r>
      <w:r w:rsidR="005303A9">
        <w:t>Документы, ранее поданные заявителями в Администрацию Глазовского района, и организации, участвующие в предоставлении муниципальной услуги, выдаются по их просьбе в виде выписок или копий.</w:t>
      </w: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ind w:firstLine="708"/>
        <w:jc w:val="both"/>
      </w:pPr>
    </w:p>
    <w:p w:rsidR="005303A9" w:rsidRDefault="005303A9" w:rsidP="005303A9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Способы информирования заявителей о порядке подачи и рассмотрения жалобы</w:t>
      </w:r>
    </w:p>
    <w:p w:rsidR="005303A9" w:rsidRDefault="005303A9" w:rsidP="005303A9">
      <w:pPr>
        <w:tabs>
          <w:tab w:val="left" w:pos="567"/>
        </w:tabs>
        <w:jc w:val="both"/>
      </w:pPr>
    </w:p>
    <w:p w:rsidR="005303A9" w:rsidRDefault="005303A9" w:rsidP="005303A9">
      <w:pPr>
        <w:tabs>
          <w:tab w:val="left" w:pos="567"/>
        </w:tabs>
        <w:jc w:val="both"/>
      </w:pPr>
      <w:r>
        <w:tab/>
      </w:r>
      <w:r>
        <w:tab/>
      </w:r>
      <w:r w:rsidR="00D65D32">
        <w:rPr>
          <w:b/>
        </w:rPr>
        <w:t>189</w:t>
      </w:r>
      <w:r>
        <w:rPr>
          <w:b/>
        </w:rPr>
        <w:t xml:space="preserve">.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5303A9" w:rsidRDefault="005303A9" w:rsidP="005303A9">
      <w:pPr>
        <w:ind w:firstLine="601"/>
        <w:jc w:val="both"/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D65D32" w:rsidRDefault="00D65D32" w:rsidP="005303A9">
      <w:pPr>
        <w:jc w:val="right"/>
        <w:rPr>
          <w:b/>
        </w:rPr>
      </w:pPr>
    </w:p>
    <w:p w:rsidR="005303A9" w:rsidRDefault="005303A9" w:rsidP="005303A9">
      <w:pPr>
        <w:pStyle w:val="ConsPlusNormal"/>
        <w:ind w:firstLine="540"/>
        <w:jc w:val="both"/>
      </w:pPr>
      <w:bookmarkStart w:id="1" w:name="P603"/>
      <w:bookmarkEnd w:id="1"/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bookmarkStart w:id="2" w:name="P624"/>
      <w:bookmarkEnd w:id="2"/>
      <w:r>
        <w:rPr>
          <w:b/>
          <w:color w:val="000000"/>
          <w:spacing w:val="-6"/>
          <w:sz w:val="20"/>
        </w:rPr>
        <w:t>Приложение № 1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 xml:space="preserve">Выдача несовершеннолетним лицам, достигшим 16 лет, разрешения 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>на 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FF7A16" w:rsidP="00FF7A16">
      <w:pPr>
        <w:jc w:val="right"/>
        <w:rPr>
          <w:color w:val="000000"/>
          <w:sz w:val="20"/>
          <w:szCs w:val="16"/>
        </w:rPr>
      </w:pPr>
      <w:proofErr w:type="gramStart"/>
      <w:r>
        <w:rPr>
          <w:color w:val="000000"/>
          <w:sz w:val="20"/>
          <w:szCs w:val="16"/>
        </w:rPr>
        <w:t>,</w:t>
      </w:r>
      <w:r w:rsidR="005303A9">
        <w:rPr>
          <w:color w:val="000000"/>
          <w:sz w:val="20"/>
          <w:szCs w:val="16"/>
        </w:rPr>
        <w:t>утвержденный</w:t>
      </w:r>
      <w:proofErr w:type="gramEnd"/>
      <w:r w:rsidR="005303A9">
        <w:rPr>
          <w:color w:val="000000"/>
          <w:sz w:val="20"/>
          <w:szCs w:val="16"/>
        </w:rPr>
        <w:t xml:space="preserve">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от ______________ № ____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Список мест размещения интерактивных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информационных терминалов предоставления государственных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и муниципальных услуг в Удмуртской Республике</w:t>
      </w:r>
    </w:p>
    <w:p w:rsidR="005303A9" w:rsidRDefault="005303A9" w:rsidP="005303A9">
      <w:pPr>
        <w:jc w:val="center"/>
        <w:rPr>
          <w:b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5303A9" w:rsidTr="005303A9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303A9" w:rsidRDefault="005303A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303A9" w:rsidRDefault="005303A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303A9" w:rsidRDefault="005303A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5303A9" w:rsidTr="005303A9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Устиновского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5303A9" w:rsidTr="005303A9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Автономное муниципальное учреждение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Увинского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Ува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Ува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Калинина, 14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5303A9" w:rsidTr="005303A9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Вавожском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Киясовский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Киясово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Красная, 1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Алнашском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5303A9" w:rsidTr="005303A9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Якшур-Бодьинском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с. Якшур-Бодья, ул.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Пушиной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69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Завьяловский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Ярский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Шарканского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Шаркан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Советская, 38</w:t>
            </w:r>
          </w:p>
        </w:tc>
      </w:tr>
      <w:tr w:rsidR="005303A9" w:rsidTr="005303A9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Кизнерском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Кизнер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Карла Маркса, 23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Балезинский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Воткинский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Граховский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Граховский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с. Грахово, ул.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Ачинцева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3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Дебесский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Дебесский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с. Дебесы, ул. Советская, 88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Игринский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Камбарский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Каракулинский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Каракулинский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с. Каракулино, ул.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Каманина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10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Кезский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посёлок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Кез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Кирова, 5</w:t>
            </w:r>
          </w:p>
        </w:tc>
      </w:tr>
      <w:tr w:rsidR="005303A9" w:rsidTr="005303A9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Можгинский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Можгинская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59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Можгинский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Можгинский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proofErr w:type="gramStart"/>
            <w:r>
              <w:rPr>
                <w:color w:val="2D2D2D"/>
                <w:sz w:val="23"/>
                <w:szCs w:val="23"/>
                <w:lang w:eastAsia="ru-RU"/>
              </w:rPr>
              <w:t>Можгинская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,</w:t>
            </w:r>
            <w:proofErr w:type="gramEnd"/>
            <w:r>
              <w:rPr>
                <w:color w:val="2D2D2D"/>
                <w:sz w:val="23"/>
                <w:szCs w:val="23"/>
                <w:lang w:eastAsia="ru-RU"/>
              </w:rPr>
              <w:t xml:space="preserve"> 59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Сарапульский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Сарапульский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с.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Сигаево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>, ул. Лермонтова, 30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Селтинский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Селтинский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п. Селты, ул. Юбилейная, 3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Сюмсинский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5303A9" w:rsidTr="005303A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A9" w:rsidRDefault="005303A9">
            <w:pPr>
              <w:numPr>
                <w:ilvl w:val="0"/>
                <w:numId w:val="8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Юкаменский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A9" w:rsidRDefault="005303A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>
              <w:rPr>
                <w:color w:val="2D2D2D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>
              <w:rPr>
                <w:color w:val="2D2D2D"/>
                <w:sz w:val="23"/>
                <w:szCs w:val="23"/>
                <w:lang w:eastAsia="ru-RU"/>
              </w:rPr>
              <w:t>Юкаменский</w:t>
            </w:r>
            <w:proofErr w:type="spellEnd"/>
            <w:r>
              <w:rPr>
                <w:color w:val="2D2D2D"/>
                <w:sz w:val="23"/>
                <w:szCs w:val="23"/>
                <w:lang w:eastAsia="ru-RU"/>
              </w:rPr>
              <w:t xml:space="preserve"> район, с. Юкаменское, ул. Первомайская, 9</w:t>
            </w:r>
          </w:p>
        </w:tc>
      </w:tr>
    </w:tbl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</w:p>
    <w:p w:rsidR="00D94EF7" w:rsidRDefault="00D94EF7" w:rsidP="005303A9">
      <w:pPr>
        <w:jc w:val="right"/>
        <w:rPr>
          <w:b/>
          <w:color w:val="000000"/>
          <w:spacing w:val="-6"/>
          <w:sz w:val="20"/>
        </w:rPr>
      </w:pPr>
    </w:p>
    <w:p w:rsidR="00D94EF7" w:rsidRDefault="00D94EF7" w:rsidP="005303A9">
      <w:pPr>
        <w:jc w:val="right"/>
        <w:rPr>
          <w:b/>
          <w:color w:val="000000"/>
          <w:spacing w:val="-6"/>
          <w:sz w:val="20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2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>Выдача несовершеннолетним лицам, достигшим 16 лет, разрешения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 xml:space="preserve"> на 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утвержденный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муниципального образования «Глазовский район» 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от ______________ № ____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 предоставлении муниципальной услуги</w:t>
      </w:r>
    </w:p>
    <w:p w:rsidR="00D94EF7" w:rsidRPr="004A1E31" w:rsidRDefault="00D94EF7" w:rsidP="00D94EF7">
      <w:pPr>
        <w:pStyle w:val="Default"/>
        <w:rPr>
          <w:b/>
          <w:color w:val="auto"/>
          <w:sz w:val="20"/>
          <w:szCs w:val="20"/>
        </w:rPr>
      </w:pPr>
    </w:p>
    <w:p w:rsidR="00D94EF7" w:rsidRDefault="00D94EF7" w:rsidP="00D94EF7">
      <w:pPr>
        <w:pStyle w:val="Default"/>
        <w:ind w:firstLine="5040"/>
        <w:jc w:val="both"/>
        <w:rPr>
          <w:color w:val="auto"/>
        </w:rPr>
      </w:pPr>
    </w:p>
    <w:p w:rsidR="00D94EF7" w:rsidRPr="00144B4B" w:rsidRDefault="00D94EF7" w:rsidP="00D94EF7">
      <w:pPr>
        <w:pStyle w:val="Default"/>
        <w:ind w:firstLine="5040"/>
        <w:jc w:val="both"/>
        <w:rPr>
          <w:color w:val="auto"/>
        </w:rPr>
      </w:pPr>
      <w:r w:rsidRPr="00144B4B">
        <w:rPr>
          <w:color w:val="auto"/>
        </w:rPr>
        <w:t xml:space="preserve">Главе </w:t>
      </w:r>
      <w:r>
        <w:rPr>
          <w:color w:val="auto"/>
        </w:rPr>
        <w:t>муниципального</w:t>
      </w:r>
    </w:p>
    <w:p w:rsidR="00D94EF7" w:rsidRPr="00144B4B" w:rsidRDefault="00D94EF7" w:rsidP="00D94EF7">
      <w:pPr>
        <w:pStyle w:val="Default"/>
        <w:ind w:firstLine="5040"/>
        <w:jc w:val="both"/>
        <w:rPr>
          <w:color w:val="auto"/>
        </w:rPr>
      </w:pPr>
      <w:r>
        <w:rPr>
          <w:color w:val="auto"/>
        </w:rPr>
        <w:t xml:space="preserve">образования </w:t>
      </w:r>
      <w:r w:rsidRPr="00144B4B">
        <w:rPr>
          <w:color w:val="auto"/>
        </w:rPr>
        <w:t>«</w:t>
      </w:r>
      <w:r>
        <w:rPr>
          <w:color w:val="auto"/>
        </w:rPr>
        <w:t xml:space="preserve">Глазовский </w:t>
      </w:r>
      <w:r w:rsidRPr="00144B4B">
        <w:rPr>
          <w:color w:val="auto"/>
        </w:rPr>
        <w:t xml:space="preserve">район» </w:t>
      </w:r>
    </w:p>
    <w:p w:rsidR="00D94EF7" w:rsidRDefault="00D94EF7" w:rsidP="00D94EF7">
      <w:pPr>
        <w:pStyle w:val="Default"/>
        <w:ind w:firstLine="5040"/>
        <w:jc w:val="both"/>
        <w:rPr>
          <w:color w:val="auto"/>
        </w:rPr>
      </w:pPr>
      <w:r w:rsidRPr="00144B4B">
        <w:rPr>
          <w:color w:val="auto"/>
        </w:rPr>
        <w:t>___________________________________</w:t>
      </w:r>
    </w:p>
    <w:p w:rsidR="00D94EF7" w:rsidRDefault="00D94EF7" w:rsidP="00D94EF7">
      <w:pPr>
        <w:pStyle w:val="Default"/>
        <w:ind w:firstLine="5040"/>
        <w:jc w:val="both"/>
        <w:rPr>
          <w:color w:val="auto"/>
        </w:rPr>
      </w:pPr>
      <w:r w:rsidRPr="00144B4B">
        <w:rPr>
          <w:color w:val="auto"/>
        </w:rPr>
        <w:t>от _________________________________</w:t>
      </w:r>
    </w:p>
    <w:p w:rsidR="00D94EF7" w:rsidRDefault="00D94EF7" w:rsidP="00D94EF7">
      <w:pPr>
        <w:pStyle w:val="Default"/>
        <w:ind w:firstLine="5040"/>
        <w:jc w:val="both"/>
      </w:pPr>
      <w:r w:rsidRPr="00144B4B">
        <w:t xml:space="preserve">проживающего по адресу: </w:t>
      </w:r>
    </w:p>
    <w:p w:rsidR="00D94EF7" w:rsidRPr="00144B4B" w:rsidRDefault="00D94EF7" w:rsidP="00D94EF7">
      <w:pPr>
        <w:pStyle w:val="Default"/>
        <w:ind w:firstLine="5040"/>
        <w:jc w:val="both"/>
      </w:pPr>
      <w:r w:rsidRPr="00144B4B">
        <w:t xml:space="preserve">___________________________________ </w:t>
      </w:r>
    </w:p>
    <w:p w:rsidR="00D94EF7" w:rsidRPr="00144B4B" w:rsidRDefault="00D94EF7" w:rsidP="00D94EF7">
      <w:pPr>
        <w:pStyle w:val="Default"/>
        <w:ind w:firstLine="5040"/>
        <w:jc w:val="both"/>
      </w:pPr>
      <w:r w:rsidRPr="00144B4B">
        <w:t xml:space="preserve">___________________________________ </w:t>
      </w:r>
    </w:p>
    <w:p w:rsidR="00D94EF7" w:rsidRPr="00144B4B" w:rsidRDefault="00D94EF7" w:rsidP="00D94EF7">
      <w:pPr>
        <w:pStyle w:val="Default"/>
        <w:ind w:firstLine="5040"/>
        <w:jc w:val="both"/>
      </w:pPr>
      <w:r w:rsidRPr="00144B4B">
        <w:t xml:space="preserve">паспорт серия _______ номер __________ </w:t>
      </w:r>
    </w:p>
    <w:p w:rsidR="00D94EF7" w:rsidRDefault="00D94EF7" w:rsidP="00D94EF7">
      <w:pPr>
        <w:pStyle w:val="Default"/>
        <w:ind w:firstLine="5040"/>
        <w:jc w:val="both"/>
      </w:pPr>
      <w:r w:rsidRPr="00144B4B">
        <w:t xml:space="preserve">выдан </w:t>
      </w:r>
    </w:p>
    <w:p w:rsidR="00D94EF7" w:rsidRPr="00144B4B" w:rsidRDefault="00D94EF7" w:rsidP="00D94EF7">
      <w:pPr>
        <w:pStyle w:val="Default"/>
        <w:ind w:firstLine="5040"/>
        <w:jc w:val="both"/>
      </w:pPr>
      <w:r w:rsidRPr="00144B4B">
        <w:t>___________________________</w:t>
      </w:r>
      <w:r>
        <w:t>____</w:t>
      </w:r>
      <w:r w:rsidRPr="00144B4B">
        <w:t xml:space="preserve">____ </w:t>
      </w:r>
    </w:p>
    <w:p w:rsidR="00D94EF7" w:rsidRDefault="00D94EF7" w:rsidP="00D94EF7">
      <w:pPr>
        <w:pStyle w:val="Default"/>
        <w:ind w:firstLine="5040"/>
        <w:jc w:val="both"/>
      </w:pPr>
      <w:r w:rsidRPr="00144B4B">
        <w:t xml:space="preserve">___________________________________ </w:t>
      </w:r>
    </w:p>
    <w:p w:rsidR="00D94EF7" w:rsidRDefault="00D94EF7" w:rsidP="00D94EF7">
      <w:pPr>
        <w:pStyle w:val="Default"/>
        <w:ind w:firstLine="5040"/>
        <w:jc w:val="both"/>
      </w:pPr>
      <w:r w:rsidRPr="00144B4B">
        <w:t>«_____» ____________________ 20 ___</w:t>
      </w:r>
      <w:r>
        <w:t xml:space="preserve">г. </w:t>
      </w:r>
    </w:p>
    <w:p w:rsidR="00D94EF7" w:rsidRPr="00144B4B" w:rsidRDefault="00D94EF7" w:rsidP="00D94EF7">
      <w:pPr>
        <w:pStyle w:val="Default"/>
        <w:ind w:firstLine="5040"/>
        <w:jc w:val="both"/>
      </w:pPr>
      <w:r w:rsidRPr="00144B4B">
        <w:t>телефон: ___________________________</w:t>
      </w:r>
    </w:p>
    <w:p w:rsidR="00D94EF7" w:rsidRPr="00144B4B" w:rsidRDefault="00D94EF7" w:rsidP="00D94EF7">
      <w:pPr>
        <w:jc w:val="both"/>
      </w:pPr>
    </w:p>
    <w:p w:rsidR="00D94EF7" w:rsidRPr="00144B4B" w:rsidRDefault="00D94EF7" w:rsidP="00D94EF7">
      <w:pPr>
        <w:jc w:val="both"/>
      </w:pPr>
    </w:p>
    <w:p w:rsidR="00D94EF7" w:rsidRPr="00144B4B" w:rsidRDefault="00D94EF7" w:rsidP="00D94EF7"/>
    <w:p w:rsidR="00D94EF7" w:rsidRPr="00047431" w:rsidRDefault="00D94EF7" w:rsidP="00D94EF7">
      <w:pPr>
        <w:jc w:val="center"/>
      </w:pPr>
      <w:r w:rsidRPr="00047431">
        <w:t>Заявление</w:t>
      </w:r>
    </w:p>
    <w:p w:rsidR="00D94EF7" w:rsidRPr="00047431" w:rsidRDefault="00D94EF7" w:rsidP="00D94EF7">
      <w:pPr>
        <w:jc w:val="both"/>
      </w:pPr>
    </w:p>
    <w:p w:rsidR="00D94EF7" w:rsidRPr="00047431" w:rsidRDefault="00D94EF7" w:rsidP="00D94EF7">
      <w:pPr>
        <w:jc w:val="both"/>
      </w:pPr>
    </w:p>
    <w:p w:rsidR="00C46DC4" w:rsidRDefault="00C46DC4" w:rsidP="00C46DC4">
      <w:pPr>
        <w:jc w:val="both"/>
      </w:pPr>
      <w:r w:rsidRPr="00047431">
        <w:t xml:space="preserve">          Прошу разрешить</w:t>
      </w:r>
      <w:r>
        <w:t xml:space="preserve"> </w:t>
      </w:r>
      <w:r w:rsidRPr="00047431">
        <w:t>вступить в брак с</w:t>
      </w:r>
      <w:r>
        <w:t xml:space="preserve"> гражданином (гражданкой)</w:t>
      </w:r>
    </w:p>
    <w:p w:rsidR="00C46DC4" w:rsidRPr="00047431" w:rsidRDefault="00C46DC4" w:rsidP="00C46DC4">
      <w:pPr>
        <w:jc w:val="both"/>
      </w:pPr>
      <w:r w:rsidRPr="00047431">
        <w:t xml:space="preserve"> </w:t>
      </w:r>
      <w:r>
        <w:t>__</w:t>
      </w:r>
      <w:r w:rsidRPr="00047431">
        <w:t>___________________________________________________________________________</w:t>
      </w:r>
    </w:p>
    <w:p w:rsidR="00C46DC4" w:rsidRPr="00047431" w:rsidRDefault="00C46DC4" w:rsidP="00C46DC4">
      <w:pPr>
        <w:jc w:val="center"/>
        <w:rPr>
          <w:sz w:val="16"/>
          <w:szCs w:val="16"/>
        </w:rPr>
      </w:pPr>
      <w:r w:rsidRPr="00047431">
        <w:rPr>
          <w:sz w:val="16"/>
          <w:szCs w:val="16"/>
        </w:rPr>
        <w:t>(Ф.И.О.</w:t>
      </w:r>
      <w:r>
        <w:rPr>
          <w:sz w:val="16"/>
          <w:szCs w:val="16"/>
        </w:rPr>
        <w:t xml:space="preserve">, </w:t>
      </w:r>
      <w:r w:rsidRPr="00047431">
        <w:rPr>
          <w:sz w:val="16"/>
          <w:szCs w:val="16"/>
        </w:rPr>
        <w:t>год рождения)</w:t>
      </w:r>
    </w:p>
    <w:p w:rsidR="00C46DC4" w:rsidRDefault="00C46DC4" w:rsidP="00C46DC4">
      <w:pPr>
        <w:jc w:val="both"/>
      </w:pPr>
      <w:r>
        <w:t>проживающим (- ей) по адресу:</w:t>
      </w:r>
    </w:p>
    <w:p w:rsidR="00C46DC4" w:rsidRDefault="00C46DC4" w:rsidP="00C46DC4">
      <w:pPr>
        <w:jc w:val="both"/>
      </w:pPr>
      <w:r>
        <w:t>_____________________________________</w:t>
      </w:r>
      <w:r w:rsidRPr="00047431">
        <w:t>________________________________________</w:t>
      </w:r>
      <w:r>
        <w:t>,</w:t>
      </w:r>
    </w:p>
    <w:p w:rsidR="00C46DC4" w:rsidRDefault="00C46DC4" w:rsidP="00C46DC4">
      <w:pPr>
        <w:jc w:val="both"/>
        <w:rPr>
          <w:sz w:val="16"/>
          <w:szCs w:val="16"/>
        </w:rPr>
      </w:pPr>
      <w:r w:rsidRPr="00047431">
        <w:t xml:space="preserve"> </w:t>
      </w:r>
      <w:r>
        <w:t xml:space="preserve">                                                               </w:t>
      </w:r>
      <w:r>
        <w:rPr>
          <w:sz w:val="16"/>
          <w:szCs w:val="16"/>
        </w:rPr>
        <w:t>(адрес фактического проживания)</w:t>
      </w:r>
    </w:p>
    <w:p w:rsidR="00C46DC4" w:rsidRPr="00047431" w:rsidRDefault="00C46DC4" w:rsidP="00C46DC4">
      <w:pPr>
        <w:jc w:val="both"/>
        <w:rPr>
          <w:sz w:val="16"/>
          <w:szCs w:val="16"/>
        </w:rPr>
      </w:pPr>
    </w:p>
    <w:p w:rsidR="00C46DC4" w:rsidRDefault="00C46DC4" w:rsidP="00C46DC4">
      <w:pPr>
        <w:jc w:val="both"/>
      </w:pPr>
      <w:r>
        <w:t xml:space="preserve">так как нахожусь с ним (-с ней) </w:t>
      </w:r>
      <w:proofErr w:type="gramStart"/>
      <w:r>
        <w:t>в фактически сложившихся брачных отношения</w:t>
      </w:r>
      <w:proofErr w:type="gramEnd"/>
      <w:r>
        <w:t>.</w:t>
      </w:r>
    </w:p>
    <w:p w:rsidR="00C46DC4" w:rsidRDefault="00C46DC4" w:rsidP="00C46DC4">
      <w:pPr>
        <w:jc w:val="both"/>
      </w:pPr>
    </w:p>
    <w:p w:rsidR="00C46DC4" w:rsidRDefault="00C46DC4" w:rsidP="00C46DC4">
      <w:pPr>
        <w:jc w:val="both"/>
      </w:pPr>
    </w:p>
    <w:p w:rsidR="00C46DC4" w:rsidRDefault="00C46DC4" w:rsidP="00C46DC4">
      <w:pPr>
        <w:jc w:val="both"/>
      </w:pPr>
      <w:r>
        <w:t>К заявлению прилагаются следующие документы:</w:t>
      </w:r>
    </w:p>
    <w:p w:rsidR="00C46DC4" w:rsidRDefault="00C46DC4" w:rsidP="00C46DC4">
      <w:pPr>
        <w:jc w:val="both"/>
      </w:pPr>
      <w:r>
        <w:t xml:space="preserve"> </w:t>
      </w:r>
    </w:p>
    <w:p w:rsidR="00C46DC4" w:rsidRDefault="00C46DC4" w:rsidP="00C46DC4">
      <w:pPr>
        <w:jc w:val="both"/>
      </w:pPr>
      <w:r>
        <w:t>1)__________________________________________________</w:t>
      </w:r>
    </w:p>
    <w:p w:rsidR="00C46DC4" w:rsidRDefault="00C46DC4" w:rsidP="00C46DC4">
      <w:pPr>
        <w:jc w:val="both"/>
      </w:pPr>
      <w:r>
        <w:t>2)__________________________________________________</w:t>
      </w:r>
    </w:p>
    <w:p w:rsidR="00C46DC4" w:rsidRDefault="00C46DC4" w:rsidP="00C46DC4">
      <w:pPr>
        <w:jc w:val="both"/>
      </w:pPr>
      <w:r>
        <w:t>3)__________________________________________________</w:t>
      </w:r>
    </w:p>
    <w:p w:rsidR="00C46DC4" w:rsidRDefault="00C46DC4" w:rsidP="00C46DC4">
      <w:pPr>
        <w:jc w:val="both"/>
      </w:pPr>
      <w:r>
        <w:t>4)__________________________________________________</w:t>
      </w:r>
    </w:p>
    <w:p w:rsidR="00C46DC4" w:rsidRDefault="00C46DC4" w:rsidP="00C46DC4">
      <w:pPr>
        <w:jc w:val="both"/>
      </w:pPr>
      <w:r>
        <w:t>5)__________________________________________________</w:t>
      </w:r>
    </w:p>
    <w:p w:rsidR="00C46DC4" w:rsidRDefault="00C46DC4" w:rsidP="00C46DC4">
      <w:pPr>
        <w:jc w:val="both"/>
      </w:pPr>
    </w:p>
    <w:p w:rsidR="00C46DC4" w:rsidRDefault="00C46DC4" w:rsidP="00C46DC4">
      <w:pPr>
        <w:jc w:val="both"/>
      </w:pPr>
    </w:p>
    <w:p w:rsidR="00C46DC4" w:rsidRPr="00047431" w:rsidRDefault="00C46DC4" w:rsidP="00C46DC4">
      <w:pPr>
        <w:jc w:val="both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880"/>
      </w:tblGrid>
      <w:tr w:rsidR="00C46DC4" w:rsidRPr="008C5862" w:rsidTr="00DE6DB8"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640" w:type="dxa"/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  <w:r w:rsidRPr="008C5862">
              <w:t>/                                   /</w:t>
            </w:r>
          </w:p>
        </w:tc>
      </w:tr>
    </w:tbl>
    <w:p w:rsidR="00C46DC4" w:rsidRPr="008C5862" w:rsidRDefault="00C46DC4" w:rsidP="00C46DC4">
      <w:pPr>
        <w:jc w:val="both"/>
        <w:rPr>
          <w:sz w:val="18"/>
          <w:szCs w:val="18"/>
        </w:rPr>
      </w:pPr>
      <w:r w:rsidRPr="008C586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</w:t>
      </w:r>
      <w:r w:rsidRPr="008C5862">
        <w:rPr>
          <w:sz w:val="18"/>
          <w:szCs w:val="18"/>
        </w:rPr>
        <w:t xml:space="preserve"> (дата)</w:t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 </w:t>
      </w:r>
      <w:r w:rsidRPr="008C5862">
        <w:rPr>
          <w:sz w:val="18"/>
          <w:szCs w:val="18"/>
        </w:rPr>
        <w:t xml:space="preserve"> </w:t>
      </w:r>
      <w:proofErr w:type="gramStart"/>
      <w:r w:rsidRPr="008C5862">
        <w:rPr>
          <w:sz w:val="18"/>
          <w:szCs w:val="18"/>
        </w:rPr>
        <w:t xml:space="preserve">   (</w:t>
      </w:r>
      <w:proofErr w:type="gramEnd"/>
      <w:r w:rsidRPr="008C5862">
        <w:rPr>
          <w:sz w:val="18"/>
          <w:szCs w:val="18"/>
        </w:rPr>
        <w:t xml:space="preserve">подпись)       </w:t>
      </w:r>
      <w:r>
        <w:rPr>
          <w:sz w:val="18"/>
          <w:szCs w:val="18"/>
        </w:rPr>
        <w:t xml:space="preserve">              </w:t>
      </w:r>
      <w:r w:rsidRPr="008C5862">
        <w:rPr>
          <w:sz w:val="18"/>
          <w:szCs w:val="18"/>
        </w:rPr>
        <w:t xml:space="preserve">   (расшифровка подписи)</w:t>
      </w:r>
    </w:p>
    <w:p w:rsidR="00C46DC4" w:rsidRDefault="00C46DC4" w:rsidP="00C46DC4">
      <w:pPr>
        <w:pStyle w:val="211"/>
        <w:jc w:val="both"/>
        <w:rPr>
          <w:rFonts w:ascii="Times New Roman" w:hAnsi="Times New Roman"/>
          <w:b/>
          <w:sz w:val="24"/>
          <w:szCs w:val="24"/>
        </w:rPr>
      </w:pPr>
    </w:p>
    <w:p w:rsidR="00C46DC4" w:rsidRPr="00795FAC" w:rsidRDefault="00C46DC4" w:rsidP="00C46DC4">
      <w:pPr>
        <w:pStyle w:val="211"/>
        <w:ind w:firstLine="600"/>
        <w:jc w:val="both"/>
        <w:rPr>
          <w:rFonts w:ascii="Times New Roman" w:hAnsi="Times New Roman"/>
          <w:color w:val="2D2D2D"/>
          <w:spacing w:val="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C46DC4" w:rsidTr="00DE6DB8">
        <w:trPr>
          <w:tblCellSpacing w:w="0" w:type="dxa"/>
        </w:trPr>
        <w:tc>
          <w:tcPr>
            <w:tcW w:w="9355" w:type="dxa"/>
          </w:tcPr>
          <w:p w:rsidR="00C46DC4" w:rsidRDefault="00C46DC4" w:rsidP="00DE6DB8">
            <w:r>
              <w:t>Данное заявление написано с согласия законного представителя</w:t>
            </w:r>
          </w:p>
          <w:p w:rsidR="00C46DC4" w:rsidRDefault="00C46DC4" w:rsidP="00DE6DB8">
            <w:r>
              <w:t>(заполняется собственноручно законным (и) представителем (и) несовершеннолетнего:</w:t>
            </w:r>
          </w:p>
        </w:tc>
      </w:tr>
    </w:tbl>
    <w:p w:rsidR="00C46DC4" w:rsidRDefault="00C46DC4" w:rsidP="00C46DC4">
      <w:pPr>
        <w:jc w:val="both"/>
      </w:pPr>
    </w:p>
    <w:p w:rsidR="00C46DC4" w:rsidRDefault="00C46DC4" w:rsidP="00C46DC4">
      <w:pPr>
        <w:jc w:val="both"/>
      </w:pPr>
      <w:r>
        <w:t>Я (мы), являюсь (-емся) законным (-ми) представителем (-ми) несовершеннолетнего (-ей)</w:t>
      </w:r>
    </w:p>
    <w:p w:rsidR="00C46DC4" w:rsidRDefault="00C46DC4" w:rsidP="00C46DC4">
      <w:pPr>
        <w:jc w:val="both"/>
      </w:pPr>
    </w:p>
    <w:p w:rsidR="00C46DC4" w:rsidRPr="00047431" w:rsidRDefault="00C46DC4" w:rsidP="00C46DC4">
      <w:pPr>
        <w:jc w:val="both"/>
      </w:pPr>
      <w:r>
        <w:t>__</w:t>
      </w:r>
      <w:r w:rsidRPr="00047431">
        <w:t>___________________________________________________________________________</w:t>
      </w:r>
      <w:r>
        <w:t>,</w:t>
      </w:r>
    </w:p>
    <w:p w:rsidR="00C46DC4" w:rsidRDefault="00C46DC4" w:rsidP="00C46DC4">
      <w:pPr>
        <w:jc w:val="center"/>
        <w:rPr>
          <w:sz w:val="16"/>
          <w:szCs w:val="16"/>
        </w:rPr>
      </w:pPr>
      <w:r w:rsidRPr="00047431">
        <w:rPr>
          <w:sz w:val="16"/>
          <w:szCs w:val="16"/>
        </w:rPr>
        <w:t>(Ф.И.О</w:t>
      </w:r>
      <w:r>
        <w:rPr>
          <w:sz w:val="16"/>
          <w:szCs w:val="16"/>
        </w:rPr>
        <w:t>. несовершеннолетнего, достигшего возраста 16 лет</w:t>
      </w:r>
      <w:r w:rsidRPr="00047431">
        <w:rPr>
          <w:sz w:val="16"/>
          <w:szCs w:val="16"/>
        </w:rPr>
        <w:t>)</w:t>
      </w:r>
    </w:p>
    <w:p w:rsidR="00C46DC4" w:rsidRDefault="00C46DC4" w:rsidP="00C46DC4">
      <w:pPr>
        <w:jc w:val="center"/>
        <w:rPr>
          <w:sz w:val="16"/>
          <w:szCs w:val="16"/>
        </w:rPr>
      </w:pPr>
    </w:p>
    <w:p w:rsidR="00C46DC4" w:rsidRPr="00047431" w:rsidRDefault="00C46DC4" w:rsidP="00C46DC4">
      <w:pPr>
        <w:jc w:val="both"/>
        <w:rPr>
          <w:sz w:val="16"/>
          <w:szCs w:val="16"/>
        </w:rPr>
      </w:pPr>
    </w:p>
    <w:p w:rsidR="00C46DC4" w:rsidRDefault="00C46DC4" w:rsidP="00C46DC4">
      <w:pPr>
        <w:jc w:val="both"/>
      </w:pPr>
      <w:r>
        <w:t>даем согласие на снижение брачного возраста и вступление его (-её) в брак с гражданином (гражданкой)</w:t>
      </w:r>
    </w:p>
    <w:p w:rsidR="00C46DC4" w:rsidRDefault="00C46DC4" w:rsidP="00C46DC4">
      <w:pPr>
        <w:jc w:val="both"/>
      </w:pPr>
    </w:p>
    <w:p w:rsidR="00C46DC4" w:rsidRPr="00047431" w:rsidRDefault="00C46DC4" w:rsidP="00C46DC4">
      <w:pPr>
        <w:jc w:val="both"/>
      </w:pPr>
      <w:r>
        <w:t>__</w:t>
      </w:r>
      <w:r w:rsidRPr="00047431">
        <w:t>___________________________________________________________________________</w:t>
      </w:r>
    </w:p>
    <w:p w:rsidR="00C46DC4" w:rsidRPr="00047431" w:rsidRDefault="00C46DC4" w:rsidP="00C46DC4">
      <w:pPr>
        <w:jc w:val="center"/>
        <w:rPr>
          <w:sz w:val="16"/>
          <w:szCs w:val="16"/>
        </w:rPr>
      </w:pPr>
      <w:r w:rsidRPr="00047431">
        <w:rPr>
          <w:sz w:val="16"/>
          <w:szCs w:val="16"/>
        </w:rPr>
        <w:t>(Ф.И.О.</w:t>
      </w:r>
      <w:r>
        <w:rPr>
          <w:sz w:val="16"/>
          <w:szCs w:val="16"/>
        </w:rPr>
        <w:t xml:space="preserve">, </w:t>
      </w:r>
      <w:r w:rsidRPr="00047431">
        <w:rPr>
          <w:sz w:val="16"/>
          <w:szCs w:val="16"/>
        </w:rPr>
        <w:t>год рождения)</w:t>
      </w:r>
    </w:p>
    <w:p w:rsidR="00C46DC4" w:rsidRDefault="00C46DC4" w:rsidP="00C46DC4">
      <w:pPr>
        <w:jc w:val="both"/>
      </w:pPr>
    </w:p>
    <w:p w:rsidR="00C46DC4" w:rsidRDefault="00C46DC4" w:rsidP="00C46DC4">
      <w:pPr>
        <w:jc w:val="both"/>
      </w:pPr>
    </w:p>
    <w:p w:rsidR="00C46DC4" w:rsidRPr="00047431" w:rsidRDefault="00C46DC4" w:rsidP="00C46DC4">
      <w:pPr>
        <w:jc w:val="both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880"/>
      </w:tblGrid>
      <w:tr w:rsidR="00C46DC4" w:rsidRPr="008C5862" w:rsidTr="00DE6DB8"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640" w:type="dxa"/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46DC4" w:rsidRPr="008C5862" w:rsidRDefault="00C46DC4" w:rsidP="00DE6DB8">
            <w:pPr>
              <w:snapToGrid w:val="0"/>
              <w:jc w:val="both"/>
            </w:pPr>
            <w:r w:rsidRPr="008C5862">
              <w:t>/                                   /</w:t>
            </w:r>
          </w:p>
        </w:tc>
      </w:tr>
    </w:tbl>
    <w:p w:rsidR="00C46DC4" w:rsidRPr="008C5862" w:rsidRDefault="00C46DC4" w:rsidP="00C46DC4">
      <w:pPr>
        <w:jc w:val="both"/>
        <w:rPr>
          <w:sz w:val="18"/>
          <w:szCs w:val="18"/>
        </w:rPr>
      </w:pPr>
      <w:r w:rsidRPr="008C586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</w:t>
      </w:r>
      <w:r w:rsidRPr="008C5862">
        <w:rPr>
          <w:sz w:val="18"/>
          <w:szCs w:val="18"/>
        </w:rPr>
        <w:t xml:space="preserve"> (дата)</w:t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</w:r>
      <w:r w:rsidRPr="008C5862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 </w:t>
      </w:r>
      <w:r w:rsidRPr="008C5862">
        <w:rPr>
          <w:sz w:val="18"/>
          <w:szCs w:val="18"/>
        </w:rPr>
        <w:t xml:space="preserve"> </w:t>
      </w:r>
      <w:proofErr w:type="gramStart"/>
      <w:r w:rsidRPr="008C5862">
        <w:rPr>
          <w:sz w:val="18"/>
          <w:szCs w:val="18"/>
        </w:rPr>
        <w:t xml:space="preserve">   (</w:t>
      </w:r>
      <w:proofErr w:type="gramEnd"/>
      <w:r w:rsidRPr="008C5862">
        <w:rPr>
          <w:sz w:val="18"/>
          <w:szCs w:val="18"/>
        </w:rPr>
        <w:t xml:space="preserve">подпись)       </w:t>
      </w:r>
      <w:r>
        <w:rPr>
          <w:sz w:val="18"/>
          <w:szCs w:val="18"/>
        </w:rPr>
        <w:t xml:space="preserve">              </w:t>
      </w:r>
      <w:r w:rsidRPr="008C5862">
        <w:rPr>
          <w:sz w:val="18"/>
          <w:szCs w:val="18"/>
        </w:rPr>
        <w:t xml:space="preserve">   (расшифровка подписи)</w:t>
      </w:r>
    </w:p>
    <w:p w:rsidR="00C46DC4" w:rsidRDefault="00C46DC4" w:rsidP="00C46DC4">
      <w:pPr>
        <w:pStyle w:val="211"/>
        <w:jc w:val="both"/>
        <w:rPr>
          <w:rFonts w:ascii="Times New Roman" w:hAnsi="Times New Roman"/>
          <w:sz w:val="24"/>
          <w:szCs w:val="24"/>
        </w:rPr>
      </w:pPr>
    </w:p>
    <w:p w:rsidR="00C46DC4" w:rsidRPr="007E4A20" w:rsidRDefault="00C46DC4" w:rsidP="00C46DC4">
      <w:pPr>
        <w:rPr>
          <w:snapToGrid w:val="0"/>
          <w:color w:val="000000" w:themeColor="text1"/>
        </w:rPr>
      </w:pPr>
      <w:r w:rsidRPr="007E4A20">
        <w:rPr>
          <w:snapToGrid w:val="0"/>
          <w:color w:val="000000" w:themeColor="text1"/>
        </w:rPr>
        <w:t>Способ получения результата муниципальной услуги:</w:t>
      </w:r>
    </w:p>
    <w:p w:rsidR="005303A9" w:rsidRDefault="005303A9" w:rsidP="005303A9">
      <w:pPr>
        <w:rPr>
          <w:snapToGrid w:val="0"/>
          <w:color w:val="FF0000"/>
        </w:rPr>
      </w:pPr>
    </w:p>
    <w:p w:rsidR="005303A9" w:rsidRDefault="005303A9" w:rsidP="00E0421A">
      <w:pPr>
        <w:pStyle w:val="211"/>
        <w:ind w:firstLine="70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26670</wp:posOffset>
                </wp:positionV>
                <wp:extent cx="144145" cy="144145"/>
                <wp:effectExtent l="11430" t="7620" r="6350" b="101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5F8AE" id="Прямоугольник 58" o:spid="_x0000_s1026" style="position:absolute;margin-left:-5.1pt;margin-top:2.1pt;width:11.35pt;height:11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7iCBmEMCAABOBAAA&#10;DgAAAAAAAAAAAAAAAAAuAgAAZHJzL2Uyb0RvYy54bWxQSwECLQAUAAYACAAAACEA+YtKS9wAAAAH&#10;AQAADwAAAAAAAAAAAAAAAACdBAAAZHJzL2Rvd25yZXYueG1sUEsFBgAAAAAEAAQA8wAAAKYFAAAA&#10;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11430" t="13970" r="6350" b="1333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B2613" id="Прямоугольник 57" o:spid="_x0000_s1026" style="position:absolute;margin-left:-5.1pt;margin-top:5.6pt;width:11.35pt;height:11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в отделе </w:t>
      </w:r>
      <w:r w:rsidR="00D94EF7">
        <w:rPr>
          <w:rFonts w:ascii="Times New Roman" w:hAnsi="Times New Roman"/>
          <w:sz w:val="24"/>
          <w:szCs w:val="24"/>
        </w:rPr>
        <w:t xml:space="preserve">по делам опеки, попечительства, семьи и несовершеннолетних </w:t>
      </w:r>
      <w:r>
        <w:rPr>
          <w:rFonts w:ascii="Times New Roman" w:hAnsi="Times New Roman"/>
          <w:sz w:val="24"/>
          <w:szCs w:val="24"/>
        </w:rPr>
        <w:t>Администрации Глазовского района</w:t>
      </w:r>
    </w:p>
    <w:p w:rsidR="005303A9" w:rsidRDefault="005303A9" w:rsidP="00E0421A">
      <w:pPr>
        <w:pStyle w:val="211"/>
        <w:ind w:firstLine="70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11430" t="7620" r="6350" b="101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6F0D9" id="Прямоугольник 56" o:spid="_x0000_s1026" style="position:absolute;margin-left:-5.1pt;margin-top:1.35pt;width:11.35pt;height:11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почтовым отправлением по </w:t>
      </w:r>
      <w:proofErr w:type="gramStart"/>
      <w:r>
        <w:rPr>
          <w:rFonts w:ascii="Times New Roman" w:hAnsi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/>
          <w:sz w:val="24"/>
          <w:szCs w:val="24"/>
        </w:rPr>
        <w:t>________</w:t>
      </w:r>
      <w:r w:rsidR="00E0421A">
        <w:rPr>
          <w:rFonts w:ascii="Times New Roman" w:hAnsi="Times New Roman"/>
          <w:sz w:val="24"/>
          <w:szCs w:val="24"/>
        </w:rPr>
        <w:t>______________________________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  <w:r w:rsidR="00E0421A">
        <w:rPr>
          <w:rFonts w:ascii="Times New Roman" w:hAnsi="Times New Roman"/>
          <w:sz w:val="24"/>
          <w:szCs w:val="24"/>
        </w:rPr>
        <w:t>_______________________________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303A9" w:rsidRDefault="005303A9" w:rsidP="005303A9">
      <w:pPr>
        <w:pStyle w:val="2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__________20___ г.</w:t>
      </w:r>
    </w:p>
    <w:p w:rsidR="005303A9" w:rsidRDefault="005303A9" w:rsidP="005303A9">
      <w:pPr>
        <w:rPr>
          <w:snapToGrid w:val="0"/>
        </w:rPr>
      </w:pP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Согласие</w:t>
      </w: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5303A9" w:rsidRDefault="005303A9" w:rsidP="005303A9">
      <w:pPr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</w:t>
      </w:r>
      <w:proofErr w:type="gramStart"/>
      <w:r>
        <w:rPr>
          <w:sz w:val="22"/>
          <w:szCs w:val="22"/>
        </w:rPr>
        <w:t>_ ,</w:t>
      </w:r>
      <w:proofErr w:type="gramEnd"/>
    </w:p>
    <w:p w:rsidR="005303A9" w:rsidRDefault="005303A9" w:rsidP="005303A9">
      <w:pPr>
        <w:ind w:firstLine="539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(Ф.И.О. гражданина)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проживающий (</w:t>
      </w:r>
      <w:proofErr w:type="spellStart"/>
      <w:r>
        <w:rPr>
          <w:color w:val="000000"/>
          <w:sz w:val="22"/>
          <w:szCs w:val="22"/>
        </w:rPr>
        <w:t>ая</w:t>
      </w:r>
      <w:proofErr w:type="spellEnd"/>
      <w:r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паспорт серии ________, номер ______________, выданный ________________________________________________ </w:t>
      </w:r>
      <w:proofErr w:type="gramStart"/>
      <w:r>
        <w:rPr>
          <w:color w:val="000000"/>
          <w:sz w:val="22"/>
          <w:szCs w:val="22"/>
        </w:rPr>
        <w:t>« _</w:t>
      </w:r>
      <w:proofErr w:type="gramEnd"/>
      <w:r>
        <w:rPr>
          <w:color w:val="000000"/>
          <w:sz w:val="22"/>
          <w:szCs w:val="22"/>
        </w:rPr>
        <w:t>__ » ___________ ______ года,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действующий (</w:t>
      </w:r>
      <w:proofErr w:type="spellStart"/>
      <w:r>
        <w:rPr>
          <w:color w:val="000000"/>
          <w:sz w:val="22"/>
          <w:szCs w:val="22"/>
        </w:rPr>
        <w:t>ая</w:t>
      </w:r>
      <w:proofErr w:type="spellEnd"/>
      <w:r>
        <w:rPr>
          <w:color w:val="000000"/>
          <w:sz w:val="22"/>
          <w:szCs w:val="22"/>
        </w:rPr>
        <w:t>) за ____________________________________________________________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5303A9" w:rsidRDefault="005303A9" w:rsidP="005303A9">
      <w:pPr>
        <w:jc w:val="center"/>
        <w:rPr>
          <w:i/>
          <w:iCs/>
          <w:color w:val="333333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(заполняется </w:t>
      </w:r>
      <w:r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даю согласие на обработку </w:t>
      </w:r>
      <w:r>
        <w:rPr>
          <w:b/>
          <w:bCs/>
          <w:color w:val="000000"/>
          <w:sz w:val="22"/>
          <w:szCs w:val="22"/>
        </w:rPr>
        <w:t xml:space="preserve">и проверку моих персональных данных , а также </w:t>
      </w:r>
      <w:r>
        <w:rPr>
          <w:b/>
          <w:bCs/>
          <w:sz w:val="22"/>
          <w:szCs w:val="22"/>
        </w:rPr>
        <w:t>даю согласие на получение у третьей стороны</w:t>
      </w:r>
      <w:r>
        <w:rPr>
          <w:b/>
          <w:bCs/>
          <w:color w:val="000000"/>
          <w:sz w:val="22"/>
          <w:szCs w:val="22"/>
        </w:rPr>
        <w:t xml:space="preserve"> моих персональных данных </w:t>
      </w:r>
      <w:r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>
        <w:rPr>
          <w:rStyle w:val="FontStyle21"/>
          <w:color w:val="000000"/>
        </w:rPr>
        <w:t xml:space="preserve">гражданство; </w:t>
      </w:r>
      <w:r>
        <w:rPr>
          <w:color w:val="000000"/>
          <w:sz w:val="22"/>
          <w:szCs w:val="22"/>
        </w:rPr>
        <w:t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«Глазовский район» 427621, г. Глазов, ул. М. Гвардии, д.22а, в целях предоставления муниципальных услуг.</w:t>
      </w:r>
    </w:p>
    <w:p w:rsidR="005303A9" w:rsidRDefault="005303A9" w:rsidP="005303A9">
      <w:pPr>
        <w:jc w:val="both"/>
        <w:rPr>
          <w:sz w:val="22"/>
          <w:szCs w:val="22"/>
        </w:rPr>
      </w:pPr>
      <w:r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5303A9" w:rsidRDefault="005303A9" w:rsidP="005303A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5303A9" w:rsidRDefault="005303A9" w:rsidP="005303A9">
      <w:pPr>
        <w:ind w:firstLine="54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5303A9" w:rsidRDefault="005303A9" w:rsidP="005303A9">
      <w:pPr>
        <w:pStyle w:val="2"/>
        <w:ind w:left="0"/>
        <w:rPr>
          <w:b/>
          <w:i/>
          <w:sz w:val="22"/>
          <w:szCs w:val="22"/>
        </w:rPr>
      </w:pPr>
    </w:p>
    <w:p w:rsidR="005303A9" w:rsidRDefault="005303A9" w:rsidP="005303A9"/>
    <w:p w:rsidR="005303A9" w:rsidRDefault="005303A9" w:rsidP="005303A9">
      <w:pPr>
        <w:pStyle w:val="2"/>
        <w:ind w:left="0"/>
        <w:rPr>
          <w:b/>
          <w:i/>
          <w:sz w:val="22"/>
          <w:szCs w:val="22"/>
        </w:rPr>
      </w:pPr>
    </w:p>
    <w:p w:rsidR="005303A9" w:rsidRDefault="005303A9" w:rsidP="005303A9">
      <w:pPr>
        <w:pStyle w:val="2"/>
        <w:ind w:left="0"/>
        <w:rPr>
          <w:b/>
          <w:i/>
          <w:color w:val="333333"/>
          <w:sz w:val="22"/>
          <w:szCs w:val="22"/>
        </w:rPr>
      </w:pPr>
      <w:r>
        <w:rPr>
          <w:b/>
          <w:i/>
          <w:sz w:val="22"/>
          <w:szCs w:val="22"/>
        </w:rPr>
        <w:t xml:space="preserve">Подпись ________________       </w:t>
      </w:r>
      <w:r>
        <w:rPr>
          <w:b/>
          <w:i/>
          <w:color w:val="333333"/>
          <w:sz w:val="22"/>
          <w:szCs w:val="22"/>
        </w:rPr>
        <w:t>Дата _______________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140E29" w:rsidRDefault="00140E29" w:rsidP="005303A9">
      <w:pPr>
        <w:jc w:val="right"/>
        <w:rPr>
          <w:b/>
          <w:color w:val="000000"/>
          <w:spacing w:val="-6"/>
        </w:rPr>
      </w:pPr>
    </w:p>
    <w:p w:rsidR="00C46DC4" w:rsidRDefault="00C46DC4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3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муниципального образования «Глазовский район» 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от ______________ № ____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0"/>
        </w:rPr>
      </w:pP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5303A9" w:rsidRDefault="005303A9" w:rsidP="005303A9">
      <w:pPr>
        <w:pStyle w:val="ac"/>
        <w:spacing w:after="0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АДМИНИСТРАЦИЕЗ)</w:t>
      </w:r>
    </w:p>
    <w:p w:rsidR="005303A9" w:rsidRDefault="005303A9" w:rsidP="005303A9"/>
    <w:p w:rsidR="005303A9" w:rsidRDefault="005303A9" w:rsidP="005303A9">
      <w:pPr>
        <w:pStyle w:val="3"/>
        <w:numPr>
          <w:ilvl w:val="2"/>
          <w:numId w:val="10"/>
        </w:numPr>
        <w:tabs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5303A9" w:rsidRDefault="005303A9" w:rsidP="005303A9">
      <w:pPr>
        <w:numPr>
          <w:ilvl w:val="0"/>
          <w:numId w:val="10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</w:p>
    <w:p w:rsidR="005303A9" w:rsidRDefault="005303A9" w:rsidP="005303A9">
      <w:pPr>
        <w:numPr>
          <w:ilvl w:val="0"/>
          <w:numId w:val="10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>
        <w:rPr>
          <w:b/>
          <w:bCs/>
          <w:color w:val="000000"/>
          <w:spacing w:val="-5"/>
        </w:rPr>
        <w:t>______________________</w:t>
      </w:r>
      <w:r>
        <w:rPr>
          <w:b/>
          <w:bCs/>
          <w:color w:val="000000"/>
        </w:rPr>
        <w:t xml:space="preserve">                                                                                           </w:t>
      </w:r>
      <w:r w:rsidR="0094001F">
        <w:rPr>
          <w:b/>
          <w:bCs/>
          <w:color w:val="000000"/>
          <w:spacing w:val="-5"/>
        </w:rPr>
        <w:t>№ ________</w:t>
      </w:r>
    </w:p>
    <w:p w:rsidR="005303A9" w:rsidRDefault="005303A9" w:rsidP="005303A9">
      <w:pPr>
        <w:shd w:val="clear" w:color="auto" w:fill="FFFFFF"/>
        <w:rPr>
          <w:bCs/>
          <w:color w:val="000000"/>
          <w:spacing w:val="-4"/>
          <w:sz w:val="20"/>
        </w:rPr>
      </w:pPr>
      <w:r>
        <w:rPr>
          <w:bCs/>
          <w:color w:val="000000"/>
          <w:spacing w:val="-4"/>
          <w:sz w:val="20"/>
        </w:rPr>
        <w:t xml:space="preserve">                   дата</w:t>
      </w:r>
    </w:p>
    <w:p w:rsidR="005303A9" w:rsidRDefault="005303A9" w:rsidP="005303A9">
      <w:pPr>
        <w:shd w:val="clear" w:color="auto" w:fill="FFFFFF"/>
        <w:jc w:val="center"/>
      </w:pPr>
      <w:r>
        <w:rPr>
          <w:b/>
          <w:bCs/>
          <w:color w:val="000000"/>
          <w:spacing w:val="-4"/>
        </w:rPr>
        <w:t>город Глазов</w:t>
      </w:r>
    </w:p>
    <w:p w:rsidR="00065B3E" w:rsidRDefault="00065B3E" w:rsidP="005303A9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О разрешении вступить в брак</w:t>
      </w:r>
    </w:p>
    <w:p w:rsidR="005303A9" w:rsidRDefault="00065B3E" w:rsidP="005303A9">
      <w:pPr>
        <w:shd w:val="clear" w:color="auto" w:fill="FFFFFF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Ф.И.О.,…</w:t>
      </w:r>
      <w:proofErr w:type="gramEnd"/>
      <w:r>
        <w:rPr>
          <w:b/>
          <w:bCs/>
          <w:color w:val="000000"/>
        </w:rPr>
        <w:t xml:space="preserve"> года рождения </w:t>
      </w:r>
    </w:p>
    <w:p w:rsidR="00065B3E" w:rsidRDefault="00065B3E" w:rsidP="005303A9">
      <w:pPr>
        <w:shd w:val="clear" w:color="auto" w:fill="FFFFFF"/>
        <w:ind w:firstLine="720"/>
        <w:jc w:val="both"/>
        <w:rPr>
          <w:color w:val="FF0000"/>
        </w:rPr>
      </w:pPr>
    </w:p>
    <w:p w:rsidR="005303A9" w:rsidRPr="00C46DC4" w:rsidRDefault="00065B3E" w:rsidP="005303A9">
      <w:pPr>
        <w:shd w:val="clear" w:color="auto" w:fill="FFFFFF"/>
        <w:ind w:firstLine="720"/>
        <w:jc w:val="both"/>
        <w:rPr>
          <w:b/>
          <w:bCs/>
          <w:color w:val="000000" w:themeColor="text1"/>
        </w:rPr>
      </w:pPr>
      <w:r w:rsidRPr="00C46DC4">
        <w:rPr>
          <w:color w:val="000000" w:themeColor="text1"/>
        </w:rPr>
        <w:t xml:space="preserve">На основании личного заявления </w:t>
      </w:r>
      <w:proofErr w:type="gramStart"/>
      <w:r w:rsidRPr="00C46DC4">
        <w:rPr>
          <w:color w:val="000000" w:themeColor="text1"/>
        </w:rPr>
        <w:t>Ф.И.О., ..</w:t>
      </w:r>
      <w:proofErr w:type="gramEnd"/>
      <w:r w:rsidRPr="00C46DC4">
        <w:rPr>
          <w:color w:val="000000" w:themeColor="text1"/>
        </w:rPr>
        <w:t xml:space="preserve"> года рождения, проживающей</w:t>
      </w:r>
      <w:r w:rsidR="007F0CAD" w:rsidRPr="00C46DC4">
        <w:rPr>
          <w:color w:val="000000" w:themeColor="text1"/>
        </w:rPr>
        <w:t xml:space="preserve"> (его)</w:t>
      </w:r>
      <w:r w:rsidRPr="00C46DC4">
        <w:rPr>
          <w:color w:val="000000" w:themeColor="text1"/>
        </w:rPr>
        <w:t xml:space="preserve"> по </w:t>
      </w:r>
      <w:proofErr w:type="spellStart"/>
      <w:r w:rsidRPr="00C46DC4">
        <w:rPr>
          <w:color w:val="000000" w:themeColor="text1"/>
        </w:rPr>
        <w:t>адресу:..,о</w:t>
      </w:r>
      <w:proofErr w:type="spellEnd"/>
      <w:r w:rsidRPr="00C46DC4">
        <w:rPr>
          <w:color w:val="000000" w:themeColor="text1"/>
        </w:rPr>
        <w:t xml:space="preserve"> разрешении вступить в брак с Ф.И.О., учитывая согласие законных представителей Ф.И.О. и Ф.И.О. и принимая во внимание</w:t>
      </w:r>
      <w:r w:rsidR="007F0CAD" w:rsidRPr="00C46DC4">
        <w:rPr>
          <w:color w:val="000000" w:themeColor="text1"/>
        </w:rPr>
        <w:t xml:space="preserve"> </w:t>
      </w:r>
      <w:r w:rsidRPr="00C46DC4">
        <w:rPr>
          <w:color w:val="000000" w:themeColor="text1"/>
        </w:rPr>
        <w:t xml:space="preserve">наличие уважительных причин (указывается </w:t>
      </w:r>
      <w:r w:rsidR="00E0421A" w:rsidRPr="00C46DC4">
        <w:rPr>
          <w:color w:val="000000" w:themeColor="text1"/>
        </w:rPr>
        <w:t>причина), руководствуясь ст.13 С</w:t>
      </w:r>
      <w:r w:rsidRPr="00C46DC4">
        <w:rPr>
          <w:color w:val="000000" w:themeColor="text1"/>
        </w:rPr>
        <w:t xml:space="preserve">емейного кодекса РФ,  </w:t>
      </w:r>
      <w:r w:rsidR="005303A9" w:rsidRPr="00C46DC4">
        <w:rPr>
          <w:b/>
          <w:bCs/>
          <w:color w:val="000000" w:themeColor="text1"/>
        </w:rPr>
        <w:t>Администрация муниципального образования «Глазовский район» ПОСТАНОВЛЯЕТ:</w:t>
      </w:r>
    </w:p>
    <w:p w:rsidR="005303A9" w:rsidRPr="00C46DC4" w:rsidRDefault="005303A9" w:rsidP="005303A9">
      <w:pPr>
        <w:shd w:val="clear" w:color="auto" w:fill="FFFFFF"/>
        <w:ind w:firstLine="720"/>
        <w:jc w:val="both"/>
        <w:rPr>
          <w:b/>
          <w:bCs/>
          <w:color w:val="000000" w:themeColor="text1"/>
        </w:rPr>
      </w:pPr>
    </w:p>
    <w:p w:rsidR="005303A9" w:rsidRPr="00C46DC4" w:rsidRDefault="005303A9" w:rsidP="005303A9">
      <w:pPr>
        <w:shd w:val="clear" w:color="auto" w:fill="FFFFFF"/>
        <w:tabs>
          <w:tab w:val="left" w:pos="993"/>
        </w:tabs>
        <w:jc w:val="both"/>
        <w:rPr>
          <w:color w:val="000000" w:themeColor="text1"/>
        </w:rPr>
      </w:pPr>
      <w:r w:rsidRPr="00C46DC4">
        <w:rPr>
          <w:color w:val="000000" w:themeColor="text1"/>
        </w:rPr>
        <w:tab/>
      </w:r>
      <w:r w:rsidRPr="00C46DC4">
        <w:rPr>
          <w:b/>
          <w:color w:val="000000" w:themeColor="text1"/>
        </w:rPr>
        <w:t>1.</w:t>
      </w:r>
      <w:r w:rsidR="00C46DC4" w:rsidRPr="00C46DC4">
        <w:rPr>
          <w:b/>
          <w:color w:val="000000" w:themeColor="text1"/>
        </w:rPr>
        <w:t xml:space="preserve"> </w:t>
      </w:r>
      <w:r w:rsidR="00065B3E" w:rsidRPr="00C46DC4">
        <w:rPr>
          <w:color w:val="000000" w:themeColor="text1"/>
        </w:rPr>
        <w:t>Разрешить Ф.И.О., года рождения, вступить в брак с Ф.И.О.</w:t>
      </w:r>
    </w:p>
    <w:p w:rsidR="005303A9" w:rsidRPr="00C46DC4" w:rsidRDefault="005303A9" w:rsidP="005303A9">
      <w:pPr>
        <w:shd w:val="clear" w:color="auto" w:fill="FFFFFF"/>
        <w:tabs>
          <w:tab w:val="left" w:pos="993"/>
        </w:tabs>
        <w:jc w:val="both"/>
        <w:rPr>
          <w:color w:val="000000" w:themeColor="text1"/>
        </w:rPr>
      </w:pPr>
      <w:r w:rsidRPr="00C46DC4">
        <w:rPr>
          <w:color w:val="000000" w:themeColor="text1"/>
        </w:rPr>
        <w:tab/>
      </w:r>
      <w:r w:rsidRPr="00C46DC4">
        <w:rPr>
          <w:b/>
          <w:color w:val="000000" w:themeColor="text1"/>
        </w:rPr>
        <w:t>2.</w:t>
      </w:r>
      <w:r w:rsidR="00065B3E" w:rsidRPr="00C46DC4">
        <w:rPr>
          <w:color w:val="000000" w:themeColor="text1"/>
        </w:rPr>
        <w:t xml:space="preserve"> </w:t>
      </w:r>
      <w:r w:rsidRPr="00C46DC4">
        <w:rPr>
          <w:color w:val="000000" w:themeColor="text1"/>
        </w:rPr>
        <w:t xml:space="preserve">Контроль за исполнением настоящего постановления возложить </w:t>
      </w:r>
      <w:proofErr w:type="gramStart"/>
      <w:r w:rsidRPr="00C46DC4">
        <w:rPr>
          <w:color w:val="000000" w:themeColor="text1"/>
        </w:rPr>
        <w:t>на</w:t>
      </w:r>
      <w:r w:rsidR="00065B3E" w:rsidRPr="00C46DC4">
        <w:rPr>
          <w:color w:val="000000" w:themeColor="text1"/>
        </w:rPr>
        <w:t xml:space="preserve"> </w:t>
      </w:r>
      <w:r w:rsidRPr="00C46DC4">
        <w:rPr>
          <w:color w:val="000000" w:themeColor="text1"/>
        </w:rPr>
        <w:t xml:space="preserve"> </w:t>
      </w:r>
      <w:r w:rsidR="00065B3E" w:rsidRPr="00C46DC4">
        <w:rPr>
          <w:color w:val="000000" w:themeColor="text1"/>
        </w:rPr>
        <w:t>заместителя</w:t>
      </w:r>
      <w:proofErr w:type="gramEnd"/>
      <w:r w:rsidR="00065B3E" w:rsidRPr="00C46DC4">
        <w:rPr>
          <w:color w:val="000000" w:themeColor="text1"/>
        </w:rPr>
        <w:t xml:space="preserve"> главы Администрации по социальным вопросам</w:t>
      </w:r>
      <w:r w:rsidR="00FF7A16" w:rsidRPr="00C46DC4">
        <w:rPr>
          <w:color w:val="000000" w:themeColor="text1"/>
        </w:rPr>
        <w:t xml:space="preserve"> Ф.И.О.</w:t>
      </w:r>
    </w:p>
    <w:p w:rsidR="005303A9" w:rsidRPr="00C46DC4" w:rsidRDefault="005303A9" w:rsidP="005303A9">
      <w:pPr>
        <w:pStyle w:val="21"/>
        <w:spacing w:after="0" w:line="240" w:lineRule="auto"/>
        <w:rPr>
          <w:color w:val="000000" w:themeColor="text1"/>
        </w:rPr>
      </w:pPr>
    </w:p>
    <w:p w:rsidR="005303A9" w:rsidRDefault="005303A9" w:rsidP="005303A9">
      <w:pPr>
        <w:pStyle w:val="21"/>
        <w:spacing w:after="0" w:line="240" w:lineRule="auto"/>
      </w:pPr>
    </w:p>
    <w:p w:rsidR="005303A9" w:rsidRDefault="005303A9" w:rsidP="005303A9">
      <w:pPr>
        <w:pStyle w:val="21"/>
        <w:spacing w:after="0" w:line="240" w:lineRule="auto"/>
      </w:pPr>
    </w:p>
    <w:p w:rsidR="005303A9" w:rsidRDefault="005303A9" w:rsidP="005303A9">
      <w:pPr>
        <w:pStyle w:val="21"/>
        <w:spacing w:after="0" w:line="240" w:lineRule="auto"/>
      </w:pPr>
    </w:p>
    <w:p w:rsidR="005303A9" w:rsidRDefault="005303A9" w:rsidP="005303A9">
      <w:pPr>
        <w:pStyle w:val="aa"/>
        <w:spacing w:after="0"/>
        <w:rPr>
          <w:b/>
        </w:rPr>
      </w:pPr>
      <w:r>
        <w:rPr>
          <w:b/>
        </w:rPr>
        <w:t xml:space="preserve">Глава муниципального </w:t>
      </w:r>
    </w:p>
    <w:p w:rsidR="005303A9" w:rsidRDefault="005303A9" w:rsidP="005303A9">
      <w:pPr>
        <w:pStyle w:val="aa"/>
        <w:spacing w:after="0"/>
        <w:rPr>
          <w:b/>
        </w:rPr>
      </w:pPr>
      <w:r>
        <w:rPr>
          <w:b/>
        </w:rPr>
        <w:t xml:space="preserve">образования «Глазовский </w:t>
      </w:r>
      <w:proofErr w:type="gramStart"/>
      <w:r>
        <w:rPr>
          <w:b/>
        </w:rPr>
        <w:t>рай</w:t>
      </w:r>
      <w:r w:rsidR="0094001F">
        <w:rPr>
          <w:b/>
        </w:rPr>
        <w:t xml:space="preserve">он»   </w:t>
      </w:r>
      <w:proofErr w:type="gramEnd"/>
      <w:r w:rsidR="0094001F">
        <w:rPr>
          <w:b/>
        </w:rPr>
        <w:t xml:space="preserve">                       </w:t>
      </w:r>
      <w:r w:rsidR="0094001F">
        <w:rPr>
          <w:b/>
        </w:rPr>
        <w:tab/>
        <w:t xml:space="preserve">                </w:t>
      </w:r>
      <w:r>
        <w:rPr>
          <w:b/>
        </w:rPr>
        <w:t>___________________</w:t>
      </w:r>
    </w:p>
    <w:p w:rsidR="005303A9" w:rsidRDefault="005303A9" w:rsidP="005303A9">
      <w:pPr>
        <w:jc w:val="center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  <w:t xml:space="preserve">       ФИО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C46DC4" w:rsidRDefault="00C46DC4" w:rsidP="005303A9">
      <w:pPr>
        <w:jc w:val="right"/>
        <w:rPr>
          <w:b/>
          <w:color w:val="000000"/>
          <w:szCs w:val="16"/>
        </w:rPr>
      </w:pPr>
    </w:p>
    <w:p w:rsidR="005303A9" w:rsidRDefault="005303A9" w:rsidP="0094001F">
      <w:pPr>
        <w:rPr>
          <w:b/>
          <w:color w:val="000000"/>
          <w:spacing w:val="-6"/>
          <w:sz w:val="20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4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от ______________ № ____</w:t>
      </w:r>
    </w:p>
    <w:p w:rsidR="005303A9" w:rsidRDefault="005303A9" w:rsidP="00FF7A16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5303A9" w:rsidRDefault="005303A9" w:rsidP="005303A9">
      <w:pPr>
        <w:tabs>
          <w:tab w:val="left" w:pos="1260"/>
        </w:tabs>
        <w:jc w:val="center"/>
        <w:rPr>
          <w:b/>
        </w:rPr>
      </w:pPr>
    </w:p>
    <w:p w:rsidR="005303A9" w:rsidRDefault="005303A9" w:rsidP="005303A9">
      <w:pPr>
        <w:tabs>
          <w:tab w:val="left" w:pos="1260"/>
        </w:tabs>
        <w:jc w:val="both"/>
        <w:rPr>
          <w:bCs/>
        </w:rPr>
      </w:pPr>
    </w:p>
    <w:p w:rsidR="0094001F" w:rsidRDefault="0094001F" w:rsidP="005303A9">
      <w:pPr>
        <w:jc w:val="center"/>
        <w:rPr>
          <w:sz w:val="20"/>
        </w:rPr>
      </w:pPr>
    </w:p>
    <w:p w:rsidR="0094001F" w:rsidRDefault="0094001F" w:rsidP="00F403A6">
      <w:pPr>
        <w:pStyle w:val="ac"/>
        <w:spacing w:after="0"/>
        <w:ind w:left="-180"/>
        <w:rPr>
          <w:b/>
          <w:bCs/>
          <w:sz w:val="22"/>
        </w:rPr>
      </w:pPr>
      <w:r>
        <w:rPr>
          <w:noProof/>
          <w:lang w:eastAsia="ru-RU"/>
        </w:rPr>
        <w:drawing>
          <wp:anchor distT="0" distB="0" distL="114935" distR="114935" simplePos="0" relativeHeight="25169152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4665" cy="685165"/>
            <wp:effectExtent l="0" t="0" r="635" b="635"/>
            <wp:wrapTopAndBottom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85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</w:rPr>
        <w:t xml:space="preserve">Администрация муниципального                                                   </w:t>
      </w:r>
      <w:proofErr w:type="gramStart"/>
      <w:r>
        <w:rPr>
          <w:b/>
          <w:bCs/>
          <w:sz w:val="22"/>
        </w:rPr>
        <w:t xml:space="preserve">   «</w:t>
      </w:r>
      <w:proofErr w:type="gramEnd"/>
      <w:r>
        <w:rPr>
          <w:b/>
          <w:bCs/>
          <w:sz w:val="22"/>
        </w:rPr>
        <w:t xml:space="preserve">Глаз </w:t>
      </w:r>
      <w:proofErr w:type="spellStart"/>
      <w:r>
        <w:rPr>
          <w:b/>
          <w:bCs/>
          <w:sz w:val="22"/>
        </w:rPr>
        <w:t>ёрос</w:t>
      </w:r>
      <w:proofErr w:type="spellEnd"/>
      <w:r>
        <w:rPr>
          <w:b/>
          <w:bCs/>
          <w:sz w:val="22"/>
        </w:rPr>
        <w:t xml:space="preserve">» муниципал                                       образования «Глазовский район»                                                       </w:t>
      </w:r>
      <w:proofErr w:type="spellStart"/>
      <w:r>
        <w:rPr>
          <w:b/>
          <w:bCs/>
          <w:sz w:val="22"/>
        </w:rPr>
        <w:t>кылдытэтлэн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Администрациез</w:t>
      </w:r>
      <w:proofErr w:type="spellEnd"/>
    </w:p>
    <w:p w:rsidR="0094001F" w:rsidRDefault="0094001F" w:rsidP="00F403A6">
      <w:pPr>
        <w:pStyle w:val="ac"/>
        <w:spacing w:after="0"/>
        <w:ind w:left="0"/>
        <w:rPr>
          <w:b/>
          <w:bCs/>
          <w:sz w:val="22"/>
        </w:rPr>
      </w:pPr>
      <w:r>
        <w:rPr>
          <w:b/>
          <w:bCs/>
          <w:sz w:val="22"/>
        </w:rPr>
        <w:t xml:space="preserve">(Администрация Глазовского </w:t>
      </w:r>
      <w:proofErr w:type="gramStart"/>
      <w:r>
        <w:rPr>
          <w:b/>
          <w:bCs/>
          <w:sz w:val="22"/>
        </w:rPr>
        <w:t xml:space="preserve">района)   </w:t>
      </w:r>
      <w:proofErr w:type="gramEnd"/>
      <w:r>
        <w:rPr>
          <w:b/>
          <w:bCs/>
          <w:sz w:val="22"/>
        </w:rPr>
        <w:t xml:space="preserve">                                              (Глаз </w:t>
      </w:r>
      <w:proofErr w:type="spellStart"/>
      <w:r>
        <w:rPr>
          <w:b/>
          <w:bCs/>
          <w:sz w:val="22"/>
        </w:rPr>
        <w:t>ёрослэн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Администрациез</w:t>
      </w:r>
      <w:proofErr w:type="spellEnd"/>
      <w:r>
        <w:rPr>
          <w:b/>
          <w:bCs/>
          <w:sz w:val="22"/>
        </w:rPr>
        <w:t>)</w:t>
      </w:r>
    </w:p>
    <w:p w:rsidR="0094001F" w:rsidRDefault="0094001F" w:rsidP="0094001F">
      <w:pPr>
        <w:jc w:val="center"/>
      </w:pPr>
    </w:p>
    <w:p w:rsidR="008F269D" w:rsidRDefault="008F269D" w:rsidP="005303A9">
      <w:pPr>
        <w:jc w:val="center"/>
        <w:rPr>
          <w:sz w:val="20"/>
        </w:rPr>
      </w:pPr>
    </w:p>
    <w:p w:rsidR="0094001F" w:rsidRDefault="0094001F" w:rsidP="005303A9">
      <w:pPr>
        <w:jc w:val="center"/>
        <w:rPr>
          <w:sz w:val="20"/>
        </w:rPr>
      </w:pPr>
    </w:p>
    <w:p w:rsidR="005303A9" w:rsidRDefault="005303A9" w:rsidP="005303A9">
      <w:pPr>
        <w:jc w:val="center"/>
        <w:rPr>
          <w:sz w:val="20"/>
        </w:rPr>
      </w:pPr>
      <w:r>
        <w:rPr>
          <w:sz w:val="20"/>
        </w:rPr>
        <w:t xml:space="preserve">Молодой Гвардии ул., д. 22а, </w:t>
      </w:r>
      <w:proofErr w:type="spellStart"/>
      <w:r>
        <w:rPr>
          <w:sz w:val="20"/>
        </w:rPr>
        <w:t>г.Глазов</w:t>
      </w:r>
      <w:proofErr w:type="spellEnd"/>
      <w:r>
        <w:rPr>
          <w:sz w:val="20"/>
        </w:rPr>
        <w:t>, Удмуртская Республика, 427621</w:t>
      </w:r>
    </w:p>
    <w:p w:rsidR="005303A9" w:rsidRDefault="005303A9" w:rsidP="005303A9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proofErr w:type="spellStart"/>
      <w:r>
        <w:rPr>
          <w:sz w:val="20"/>
          <w:lang w:val="en-US"/>
        </w:rPr>
        <w:t>omsu</w:t>
      </w:r>
      <w:proofErr w:type="spellEnd"/>
      <w:r>
        <w:rPr>
          <w:sz w:val="20"/>
        </w:rPr>
        <w:t>@</w:t>
      </w:r>
      <w:hyperlink r:id="rId29" w:history="1">
        <w:r>
          <w:rPr>
            <w:rStyle w:val="a3"/>
            <w:sz w:val="20"/>
          </w:rPr>
          <w:t>glazrayon.ru</w:t>
        </w:r>
      </w:hyperlink>
      <w:r>
        <w:rPr>
          <w:sz w:val="20"/>
        </w:rPr>
        <w:t xml:space="preserve">, </w:t>
      </w:r>
      <w:r>
        <w:rPr>
          <w:sz w:val="20"/>
          <w:lang w:val="en-US"/>
        </w:rPr>
        <w:t>http</w:t>
      </w:r>
      <w:r>
        <w:rPr>
          <w:sz w:val="20"/>
        </w:rPr>
        <w:t>://</w:t>
      </w:r>
      <w:proofErr w:type="spellStart"/>
      <w:r>
        <w:rPr>
          <w:sz w:val="20"/>
          <w:lang w:val="en-US"/>
        </w:rPr>
        <w:t>glazrayon</w:t>
      </w:r>
      <w:proofErr w:type="spellEnd"/>
      <w:r>
        <w:rPr>
          <w:sz w:val="20"/>
        </w:rPr>
        <w:t>.</w:t>
      </w:r>
      <w:proofErr w:type="spellStart"/>
      <w:r>
        <w:rPr>
          <w:sz w:val="20"/>
          <w:lang w:val="en-US"/>
        </w:rPr>
        <w:t>ru</w:t>
      </w:r>
      <w:proofErr w:type="spellEnd"/>
    </w:p>
    <w:p w:rsidR="005303A9" w:rsidRDefault="005303A9" w:rsidP="005303A9">
      <w:pPr>
        <w:jc w:val="center"/>
        <w:rPr>
          <w:sz w:val="20"/>
        </w:rPr>
      </w:pPr>
      <w:proofErr w:type="gramStart"/>
      <w:r>
        <w:rPr>
          <w:sz w:val="20"/>
        </w:rPr>
        <w:t>ОКПО  04049807</w:t>
      </w:r>
      <w:proofErr w:type="gramEnd"/>
      <w:r>
        <w:rPr>
          <w:sz w:val="20"/>
        </w:rPr>
        <w:t>, ОГРН 1021800589920,</w:t>
      </w:r>
    </w:p>
    <w:p w:rsidR="005303A9" w:rsidRDefault="005303A9" w:rsidP="005303A9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5303A9" w:rsidRDefault="005303A9" w:rsidP="005303A9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5303A9" w:rsidRDefault="005303A9" w:rsidP="005303A9">
      <w:pPr>
        <w:jc w:val="center"/>
        <w:rPr>
          <w:sz w:val="20"/>
        </w:rPr>
      </w:pP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960"/>
        <w:gridCol w:w="1135"/>
        <w:gridCol w:w="567"/>
        <w:gridCol w:w="283"/>
        <w:gridCol w:w="567"/>
        <w:gridCol w:w="1560"/>
        <w:gridCol w:w="425"/>
        <w:gridCol w:w="4253"/>
      </w:tblGrid>
      <w:tr w:rsidR="005303A9" w:rsidTr="005303A9">
        <w:trPr>
          <w:trHeight w:val="270"/>
        </w:trPr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A9" w:rsidRDefault="005303A9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hideMark/>
          </w:tcPr>
          <w:p w:rsidR="005303A9" w:rsidRDefault="005303A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A9" w:rsidRDefault="005303A9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5303A9" w:rsidRDefault="005303A9">
            <w:pPr>
              <w:rPr>
                <w:b/>
                <w:szCs w:val="28"/>
              </w:rPr>
            </w:pPr>
          </w:p>
        </w:tc>
      </w:tr>
      <w:tr w:rsidR="005303A9" w:rsidTr="005303A9">
        <w:trPr>
          <w:trHeight w:val="150"/>
        </w:trPr>
        <w:tc>
          <w:tcPr>
            <w:tcW w:w="5070" w:type="dxa"/>
            <w:gridSpan w:val="6"/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5303A9" w:rsidRDefault="005303A9">
            <w:pPr>
              <w:suppressAutoHyphens w:val="0"/>
              <w:rPr>
                <w:b/>
                <w:szCs w:val="28"/>
              </w:rPr>
            </w:pPr>
          </w:p>
        </w:tc>
      </w:tr>
      <w:tr w:rsidR="005303A9" w:rsidTr="005303A9">
        <w:trPr>
          <w:trHeight w:val="216"/>
        </w:trPr>
        <w:tc>
          <w:tcPr>
            <w:tcW w:w="959" w:type="dxa"/>
            <w:hideMark/>
          </w:tcPr>
          <w:p w:rsidR="005303A9" w:rsidRDefault="005303A9">
            <w:pPr>
              <w:rPr>
                <w:szCs w:val="28"/>
              </w:rPr>
            </w:pPr>
            <w:r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  <w:hideMark/>
          </w:tcPr>
          <w:p w:rsidR="005303A9" w:rsidRDefault="005303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5303A9" w:rsidRDefault="005303A9">
            <w:pPr>
              <w:suppressAutoHyphens w:val="0"/>
              <w:rPr>
                <w:b/>
                <w:szCs w:val="28"/>
              </w:rPr>
            </w:pPr>
          </w:p>
        </w:tc>
      </w:tr>
      <w:tr w:rsidR="005303A9" w:rsidTr="005303A9">
        <w:trPr>
          <w:trHeight w:val="144"/>
        </w:trPr>
        <w:tc>
          <w:tcPr>
            <w:tcW w:w="5495" w:type="dxa"/>
            <w:gridSpan w:val="7"/>
          </w:tcPr>
          <w:p w:rsidR="005303A9" w:rsidRDefault="005303A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5303A9" w:rsidRDefault="005303A9">
            <w:pPr>
              <w:suppressAutoHyphens w:val="0"/>
              <w:rPr>
                <w:b/>
                <w:szCs w:val="28"/>
              </w:rPr>
            </w:pPr>
          </w:p>
        </w:tc>
      </w:tr>
    </w:tbl>
    <w:p w:rsidR="005303A9" w:rsidRDefault="005303A9" w:rsidP="005303A9">
      <w:pPr>
        <w:ind w:left="-540"/>
        <w:jc w:val="both"/>
        <w:rPr>
          <w:szCs w:val="28"/>
        </w:rPr>
      </w:pPr>
    </w:p>
    <w:p w:rsidR="005303A9" w:rsidRDefault="005303A9" w:rsidP="005303A9">
      <w:pPr>
        <w:ind w:left="-540"/>
        <w:jc w:val="both"/>
        <w:rPr>
          <w:szCs w:val="28"/>
        </w:rPr>
      </w:pPr>
    </w:p>
    <w:p w:rsidR="005303A9" w:rsidRDefault="005303A9" w:rsidP="005303A9">
      <w:pPr>
        <w:ind w:firstLine="360"/>
        <w:jc w:val="center"/>
        <w:rPr>
          <w:b/>
          <w:szCs w:val="28"/>
        </w:rPr>
      </w:pPr>
      <w:r>
        <w:rPr>
          <w:b/>
          <w:szCs w:val="28"/>
        </w:rPr>
        <w:t>Уважаемый(</w:t>
      </w:r>
      <w:proofErr w:type="spellStart"/>
      <w:r>
        <w:rPr>
          <w:b/>
          <w:szCs w:val="28"/>
        </w:rPr>
        <w:t>ая</w:t>
      </w:r>
      <w:proofErr w:type="spellEnd"/>
      <w:r>
        <w:rPr>
          <w:b/>
          <w:szCs w:val="28"/>
        </w:rPr>
        <w:t>) _________________________!</w:t>
      </w:r>
    </w:p>
    <w:p w:rsidR="005303A9" w:rsidRDefault="005303A9" w:rsidP="005303A9">
      <w:pPr>
        <w:jc w:val="both"/>
        <w:rPr>
          <w:b/>
          <w:szCs w:val="28"/>
        </w:rPr>
      </w:pPr>
    </w:p>
    <w:p w:rsidR="005303A9" w:rsidRDefault="005303A9" w:rsidP="005303A9">
      <w:pPr>
        <w:jc w:val="both"/>
        <w:rPr>
          <w:b/>
          <w:szCs w:val="28"/>
        </w:rPr>
      </w:pPr>
    </w:p>
    <w:p w:rsidR="005303A9" w:rsidRDefault="00FF7A16" w:rsidP="005303A9">
      <w:pPr>
        <w:ind w:firstLine="708"/>
        <w:jc w:val="both"/>
        <w:rPr>
          <w:szCs w:val="28"/>
        </w:rPr>
      </w:pPr>
      <w:r w:rsidRPr="00C46DC4">
        <w:rPr>
          <w:color w:val="000000" w:themeColor="text1"/>
          <w:szCs w:val="28"/>
        </w:rPr>
        <w:t>Отдел по делам опеки, попечительства, семьи и несовершеннолетних отказывает Вам в предоставлении муниципальной услуги в связи с тем, что</w:t>
      </w:r>
      <w:r w:rsidR="00C46DC4" w:rsidRPr="00C46DC4">
        <w:rPr>
          <w:color w:val="000000" w:themeColor="text1"/>
          <w:szCs w:val="28"/>
        </w:rPr>
        <w:t xml:space="preserve"> (</w:t>
      </w:r>
      <w:r w:rsidR="005303A9">
        <w:rPr>
          <w:szCs w:val="28"/>
        </w:rPr>
        <w:t>Впис</w:t>
      </w:r>
      <w:r w:rsidR="00C46DC4">
        <w:rPr>
          <w:szCs w:val="28"/>
        </w:rPr>
        <w:t>ывается</w:t>
      </w:r>
      <w:r w:rsidR="005303A9">
        <w:rPr>
          <w:szCs w:val="28"/>
        </w:rPr>
        <w:t xml:space="preserve"> мотивированн</w:t>
      </w:r>
      <w:r w:rsidR="00C46DC4">
        <w:rPr>
          <w:szCs w:val="28"/>
        </w:rPr>
        <w:t>ый</w:t>
      </w:r>
      <w:r w:rsidR="005303A9">
        <w:rPr>
          <w:szCs w:val="28"/>
        </w:rPr>
        <w:t xml:space="preserve"> ответ </w:t>
      </w:r>
      <w:r w:rsidR="005303A9">
        <w:t>с указанием причин, послуживших основанием для отказа в предоставлении муниципальной услуги,</w:t>
      </w:r>
    </w:p>
    <w:p w:rsidR="005303A9" w:rsidRDefault="005303A9" w:rsidP="005303A9">
      <w:pPr>
        <w:ind w:firstLine="708"/>
        <w:jc w:val="both"/>
      </w:pPr>
      <w:r>
        <w:t>Отказ должен содержать рекомендации о том, что необходимо предпринять заявителю, чтобы муниципал</w:t>
      </w:r>
      <w:r w:rsidR="00C46DC4">
        <w:t>ьная услуга была предоставлена)</w:t>
      </w:r>
    </w:p>
    <w:p w:rsidR="005303A9" w:rsidRDefault="005303A9" w:rsidP="005303A9">
      <w:pPr>
        <w:jc w:val="both"/>
        <w:rPr>
          <w:szCs w:val="28"/>
        </w:rPr>
      </w:pPr>
    </w:p>
    <w:p w:rsidR="005303A9" w:rsidRDefault="005303A9" w:rsidP="005303A9">
      <w:pPr>
        <w:jc w:val="both"/>
        <w:rPr>
          <w:szCs w:val="26"/>
        </w:rPr>
      </w:pPr>
    </w:p>
    <w:p w:rsidR="005303A9" w:rsidRDefault="005303A9" w:rsidP="005303A9">
      <w:pPr>
        <w:jc w:val="both"/>
        <w:rPr>
          <w:szCs w:val="26"/>
        </w:rPr>
      </w:pPr>
    </w:p>
    <w:p w:rsidR="005303A9" w:rsidRDefault="005303A9" w:rsidP="005303A9">
      <w:pPr>
        <w:jc w:val="both"/>
        <w:rPr>
          <w:szCs w:val="26"/>
        </w:rPr>
      </w:pPr>
    </w:p>
    <w:p w:rsidR="005303A9" w:rsidRDefault="005303A9" w:rsidP="005303A9">
      <w:pPr>
        <w:jc w:val="both"/>
        <w:rPr>
          <w:szCs w:val="26"/>
        </w:rPr>
      </w:pPr>
    </w:p>
    <w:p w:rsidR="005303A9" w:rsidRDefault="005303A9" w:rsidP="005303A9">
      <w:pPr>
        <w:pStyle w:val="aa"/>
        <w:spacing w:after="0"/>
        <w:rPr>
          <w:b/>
        </w:rPr>
      </w:pPr>
      <w:r>
        <w:rPr>
          <w:b/>
        </w:rPr>
        <w:t xml:space="preserve">Глава муниципального </w:t>
      </w:r>
    </w:p>
    <w:p w:rsidR="005303A9" w:rsidRDefault="005303A9" w:rsidP="005303A9">
      <w:pPr>
        <w:pStyle w:val="aa"/>
        <w:spacing w:after="0"/>
        <w:rPr>
          <w:b/>
        </w:rPr>
      </w:pPr>
      <w:r>
        <w:rPr>
          <w:b/>
        </w:rPr>
        <w:t xml:space="preserve">образования «Глазовский </w:t>
      </w:r>
      <w:proofErr w:type="gramStart"/>
      <w:r>
        <w:rPr>
          <w:b/>
        </w:rPr>
        <w:t xml:space="preserve">район»   </w:t>
      </w:r>
      <w:proofErr w:type="gramEnd"/>
      <w:r>
        <w:rPr>
          <w:b/>
        </w:rPr>
        <w:t xml:space="preserve">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</w:t>
      </w:r>
      <w:r w:rsidR="00FF7A16">
        <w:rPr>
          <w:b/>
        </w:rPr>
        <w:t>_______________</w:t>
      </w:r>
    </w:p>
    <w:p w:rsidR="005303A9" w:rsidRDefault="005303A9" w:rsidP="005303A9">
      <w:pPr>
        <w:jc w:val="center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  <w:t xml:space="preserve">       ФИО</w:t>
      </w:r>
    </w:p>
    <w:p w:rsidR="005303A9" w:rsidRDefault="005303A9" w:rsidP="005303A9">
      <w:pPr>
        <w:tabs>
          <w:tab w:val="left" w:pos="1260"/>
        </w:tabs>
        <w:ind w:firstLine="851"/>
        <w:jc w:val="both"/>
        <w:rPr>
          <w:bCs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5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утвержденный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от ______________ № ____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 заявления на получение муниципальной услуги</w:t>
      </w:r>
    </w:p>
    <w:p w:rsidR="005303A9" w:rsidRDefault="005303A9" w:rsidP="005303A9">
      <w:pPr>
        <w:jc w:val="center"/>
        <w:rPr>
          <w:b/>
          <w:color w:val="000000"/>
          <w:szCs w:val="16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(контактный телефон,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>)</w:t>
      </w:r>
    </w:p>
    <w:p w:rsidR="005303A9" w:rsidRDefault="005303A9" w:rsidP="005303A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303A9" w:rsidRDefault="005303A9" w:rsidP="005303A9">
      <w:pPr>
        <w:pStyle w:val="21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03A9" w:rsidRPr="00FF7A16" w:rsidRDefault="005303A9" w:rsidP="00FF7A16">
      <w:pPr>
        <w:ind w:firstLine="708"/>
        <w:jc w:val="both"/>
      </w:pPr>
      <w:r>
        <w:rPr>
          <w:snapToGrid w:val="0"/>
        </w:rPr>
        <w:t xml:space="preserve">Прошу отозвать мое заявление от ____________ на предоставление муниципальной услуги </w:t>
      </w:r>
      <w:r w:rsidRPr="00FF7A16">
        <w:rPr>
          <w:snapToGrid w:val="0"/>
        </w:rPr>
        <w:t>«</w:t>
      </w:r>
      <w:r w:rsidR="00FF7A16" w:rsidRPr="00FF7A16">
        <w:t>Выдача несовершеннолетним лицам, достигшим 16 лет, разрешения на вступление в брак до достижения брачного возраста</w:t>
      </w:r>
      <w:r w:rsidRPr="00FF7A16">
        <w:rPr>
          <w:snapToGrid w:val="0"/>
        </w:rPr>
        <w:t>».</w:t>
      </w:r>
    </w:p>
    <w:p w:rsidR="005303A9" w:rsidRDefault="005303A9" w:rsidP="005303A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5303A9" w:rsidRDefault="005303A9" w:rsidP="005303A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303A9" w:rsidRDefault="005303A9" w:rsidP="005303A9">
      <w:pPr>
        <w:pStyle w:val="2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__________20___ г.</w:t>
      </w:r>
    </w:p>
    <w:p w:rsidR="005303A9" w:rsidRDefault="005303A9" w:rsidP="005303A9">
      <w:pPr>
        <w:rPr>
          <w:snapToGrid w:val="0"/>
        </w:rPr>
      </w:pPr>
    </w:p>
    <w:p w:rsidR="005303A9" w:rsidRDefault="005303A9" w:rsidP="005303A9">
      <w:pPr>
        <w:jc w:val="center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6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FF7A16" w:rsidRDefault="005303A9" w:rsidP="00FF7A16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FF7A16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FF7A16" w:rsidRPr="00372643" w:rsidRDefault="00FF7A16" w:rsidP="00FF7A16">
      <w:pPr>
        <w:ind w:firstLine="708"/>
        <w:jc w:val="right"/>
        <w:rPr>
          <w:sz w:val="20"/>
          <w:szCs w:val="20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FF7A16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5303A9" w:rsidRDefault="005303A9" w:rsidP="00FF7A1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от ______________ № ____</w:t>
      </w:r>
    </w:p>
    <w:p w:rsidR="005303A9" w:rsidRDefault="005303A9" w:rsidP="005303A9">
      <w:pPr>
        <w:jc w:val="right"/>
        <w:rPr>
          <w:b/>
          <w:color w:val="000000"/>
          <w:szCs w:val="16"/>
        </w:rPr>
      </w:pPr>
    </w:p>
    <w:p w:rsidR="005303A9" w:rsidRDefault="005303A9" w:rsidP="005303A9">
      <w:pPr>
        <w:pStyle w:val="aa"/>
        <w:widowControl w:val="0"/>
        <w:spacing w:after="0"/>
        <w:jc w:val="center"/>
        <w:rPr>
          <w:b/>
        </w:rPr>
      </w:pPr>
      <w:r>
        <w:rPr>
          <w:b/>
        </w:rPr>
        <w:t xml:space="preserve">Блок-схема последовательности административных действий </w:t>
      </w:r>
    </w:p>
    <w:p w:rsidR="005303A9" w:rsidRDefault="005303A9" w:rsidP="005303A9">
      <w:pPr>
        <w:pStyle w:val="aa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5606415</wp:posOffset>
                </wp:positionH>
                <wp:positionV relativeFrom="paragraph">
                  <wp:posOffset>163830</wp:posOffset>
                </wp:positionV>
                <wp:extent cx="528955" cy="235585"/>
                <wp:effectExtent l="5715" t="11430" r="8255" b="101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355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left:0;text-align:left;margin-left:441.45pt;margin-top:12.9pt;width:41.65pt;height:18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D6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F0dg+k4CAABZBAAADgAAAAAAAAAAAAAAAAAuAgAAZHJzL2Uyb0RvYy54bWxQSwECLQAUAAYA&#10;CAAAACEA+zXiB+AAAAAJAQAADwAAAAAAAAAAAAAAAACoBAAAZHJzL2Rvd25yZXYueG1sUEsFBgAA&#10;AAAEAAQA8wAAALUFAAAAAA==&#10;" fillcolor="#d8d8d8">
                <v:textbox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t>при предоставлении муниципальной услуги</w:t>
      </w:r>
    </w:p>
    <w:p w:rsidR="005303A9" w:rsidRDefault="005303A9" w:rsidP="005303A9">
      <w:pPr>
        <w:pStyle w:val="aa"/>
        <w:widowControl w:val="0"/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140970</wp:posOffset>
                </wp:positionV>
                <wp:extent cx="314325" cy="3209290"/>
                <wp:effectExtent l="8890" t="7620" r="10160" b="1206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2092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 день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7" style="position:absolute;left:0;text-align:left;margin-left:12.7pt;margin-top:11.1pt;width:24.75pt;height:252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I6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S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EO2EjpRAgAAZAQAAA4AAAAAAAAAAAAAAAAALgIAAGRycy9lMm9Eb2MueG1sUEsBAi0AFAAG&#10;AAgAAAAhACdzRr3eAAAACAEAAA8AAAAAAAAAAAAAAAAAqwQAAGRycy9kb3ducmV2LnhtbFBLBQYA&#10;AAAABAAEAPMAAAC2BQAAAAA=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3618230</wp:posOffset>
                </wp:positionV>
                <wp:extent cx="314325" cy="800100"/>
                <wp:effectExtent l="8890" t="8255" r="10160" b="1079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00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8" style="position:absolute;left:0;text-align:left;margin-left:12.7pt;margin-top:284.9pt;width:24.75pt;height:63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140970</wp:posOffset>
                </wp:positionV>
                <wp:extent cx="1154430" cy="297180"/>
                <wp:effectExtent l="7620" t="7620" r="9525" b="9525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9" style="position:absolute;left:0;text-align:left;margin-left:52.35pt;margin-top:11.1pt;width:90.9pt;height:23.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AoY8MiUgIAAGEEAAAOAAAAAAAAAAAAAAAAAC4CAABkcnMvZTJvRG9jLnhtbFBLAQItABQA&#10;BgAIAAAAIQCAMGxz3gAAAAkBAAAPAAAAAAAAAAAAAAAAAKwEAABkcnMvZG93bnJldi54bWxQSwUG&#10;AAAAAAQABADzAAAAtwUAAAAA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840105</wp:posOffset>
                </wp:positionV>
                <wp:extent cx="4911090" cy="293370"/>
                <wp:effectExtent l="9525" t="11430" r="13335" b="952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10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Прием и первичная обработка заявления, поступившего посредством: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0" style="position:absolute;left:0;text-align:left;margin-left:49.5pt;margin-top:66.15pt;width:386.7pt;height:23.1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Прием и первичная обработка заявления, поступившего посредством: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1323975</wp:posOffset>
                </wp:positionV>
                <wp:extent cx="680720" cy="769620"/>
                <wp:effectExtent l="7620" t="9525" r="6985" b="1143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72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личной явки гражданина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31" style="position:absolute;left:0;text-align:left;margin-left:52.35pt;margin-top:104.25pt;width:53.6pt;height:60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личной явки гражданина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1710690</wp:posOffset>
                </wp:positionV>
                <wp:extent cx="746125" cy="293370"/>
                <wp:effectExtent l="12065" t="5715" r="13335" b="571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курьера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2" style="position:absolute;left:0;text-align:left;margin-left:126.95pt;margin-top:134.7pt;width:58.75pt;height:23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курьера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1343025</wp:posOffset>
                </wp:positionV>
                <wp:extent cx="876300" cy="426720"/>
                <wp:effectExtent l="5715" t="9525" r="13335" b="1143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proofErr w:type="gramStart"/>
                            <w:r>
                              <w:t>электрон-ной</w:t>
                            </w:r>
                            <w:proofErr w:type="gramEnd"/>
                            <w:r>
                              <w:t xml:space="preserve">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3" style="position:absolute;left:0;text-align:left;margin-left:190.95pt;margin-top:105.75pt;width:69pt;height:33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proofErr w:type="gramStart"/>
                      <w:r>
                        <w:t>электрон-ной</w:t>
                      </w:r>
                      <w:proofErr w:type="gramEnd"/>
                      <w:r>
                        <w:t xml:space="preserve"> 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1343025</wp:posOffset>
                </wp:positionV>
                <wp:extent cx="1162050" cy="516255"/>
                <wp:effectExtent l="5715" t="9525" r="13335" b="762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 xml:space="preserve">ЕПГУ, РПГУ, </w:t>
                            </w:r>
                            <w:proofErr w:type="spellStart"/>
                            <w:r>
                              <w:t>инфоматов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34" style="position:absolute;left:0;text-align:left;margin-left:344.7pt;margin-top:105.75pt;width:91.5pt;height:40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 xml:space="preserve">ЕПГУ, РПГУ, </w:t>
                      </w:r>
                      <w:proofErr w:type="spellStart"/>
                      <w:r>
                        <w:t>инфоматов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1343025</wp:posOffset>
                </wp:positionV>
                <wp:extent cx="935990" cy="617220"/>
                <wp:effectExtent l="8255" t="9525" r="8255" b="1143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9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 xml:space="preserve">портала </w:t>
                            </w:r>
                            <w:proofErr w:type="spellStart"/>
                            <w:r>
                              <w:t>Глазовско-го</w:t>
                            </w:r>
                            <w:proofErr w:type="spellEnd"/>
                            <w:r>
                              <w:t xml:space="preserve">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5" style="position:absolute;left:0;text-align:left;margin-left:265.4pt;margin-top:105.75pt;width:73.7pt;height:48.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 xml:space="preserve">портала </w:t>
                      </w:r>
                      <w:proofErr w:type="spellStart"/>
                      <w:r>
                        <w:t>Глазовско-го</w:t>
                      </w:r>
                      <w:proofErr w:type="spellEnd"/>
                      <w:r>
                        <w:t xml:space="preserve">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2074545</wp:posOffset>
                </wp:positionV>
                <wp:extent cx="922020" cy="293370"/>
                <wp:effectExtent l="10160" t="7620" r="10795" b="1333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Распечатка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6" style="position:absolute;left:0;text-align:left;margin-left:192.8pt;margin-top:163.35pt;width:72.6pt;height:23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Распечатка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1610360</wp:posOffset>
                </wp:positionV>
                <wp:extent cx="0" cy="927735"/>
                <wp:effectExtent l="53340" t="10160" r="60960" b="1460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58344" id="Прямая соединительная линия 43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6.8pt" to="121.2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Pju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1977390</wp:posOffset>
                </wp:positionV>
                <wp:extent cx="520065" cy="251460"/>
                <wp:effectExtent l="36830" t="5715" r="5080" b="5715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065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2D958" id="Прямая соединительная линия 42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155.7pt" to="306.3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1876425</wp:posOffset>
                </wp:positionV>
                <wp:extent cx="1614170" cy="398780"/>
                <wp:effectExtent l="27305" t="9525" r="6350" b="5842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4170" cy="398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ED0FF" id="Прямая соединительная линия 41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147.75pt" to="392.5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1144905</wp:posOffset>
                </wp:positionV>
                <wp:extent cx="0" cy="173355"/>
                <wp:effectExtent l="5715" t="11430" r="13335" b="5715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A2060" id="Прямая соединительная линия 40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90.15pt" to="78.45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1144905</wp:posOffset>
                </wp:positionV>
                <wp:extent cx="0" cy="173355"/>
                <wp:effectExtent l="5715" t="11430" r="13335" b="571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B45F3" id="Прямая соединительная линия 3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2pt,90.15pt" to="136.2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1144905</wp:posOffset>
                </wp:positionV>
                <wp:extent cx="0" cy="548640"/>
                <wp:effectExtent l="5715" t="11430" r="13335" b="1143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AB70F" id="Прямая соединительная линия 38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90.15pt" to="170.7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2679065</wp:posOffset>
                </wp:positionV>
                <wp:extent cx="416560" cy="0"/>
                <wp:effectExtent l="13335" t="12065" r="8255" b="698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B5ADC" id="Прямая соединительная линия 37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3pt,210.95pt" to="483.1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1154430</wp:posOffset>
                </wp:positionV>
                <wp:extent cx="0" cy="182880"/>
                <wp:effectExtent l="5715" t="11430" r="13335" b="571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00C2F" id="Прямая соединительная линия 36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90.9pt" to="387.45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1154430</wp:posOffset>
                </wp:positionV>
                <wp:extent cx="0" cy="182880"/>
                <wp:effectExtent l="5715" t="11430" r="13335" b="571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87A4B" id="Прямая соединительная линия 3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90.9pt" to="298.95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2573020</wp:posOffset>
                </wp:positionV>
                <wp:extent cx="5053965" cy="275590"/>
                <wp:effectExtent l="7620" t="10795" r="5715" b="889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Регистрация обращения в СЭД, выдача расписки о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7" style="position:absolute;left:0;text-align:left;margin-left:52.35pt;margin-top:202.6pt;width:397.95pt;height:2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Регистрация обращения в СЭД, выдача расписки о получении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1769745</wp:posOffset>
                </wp:positionV>
                <wp:extent cx="0" cy="293370"/>
                <wp:effectExtent l="53340" t="7620" r="60960" b="2286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FE4C5" id="Прямая соединительная линия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39.35pt" to="224.7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2854325</wp:posOffset>
                </wp:positionV>
                <wp:extent cx="0" cy="144780"/>
                <wp:effectExtent l="59055" t="6350" r="55245" b="2032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531D0" id="Прямая соединительная линия 3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24.75pt" to="239.4pt,2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3459480</wp:posOffset>
                </wp:positionV>
                <wp:extent cx="0" cy="153035"/>
                <wp:effectExtent l="59055" t="11430" r="55245" b="1651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82D85" id="Прямая соединительная линия 3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72.4pt" to="239.4pt,2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3618230</wp:posOffset>
                </wp:positionV>
                <wp:extent cx="5059045" cy="800100"/>
                <wp:effectExtent l="12065" t="8255" r="5715" b="1079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04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8" style="position:absolute;left:0;text-align:left;margin-left:51.95pt;margin-top:284.9pt;width:398.3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1323975</wp:posOffset>
                </wp:positionV>
                <wp:extent cx="629920" cy="293370"/>
                <wp:effectExtent l="12065" t="9525" r="5715" b="1143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9" style="position:absolute;left:0;text-align:left;margin-left:111.95pt;margin-top:104.25pt;width:49.6pt;height:23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2100580</wp:posOffset>
                </wp:positionV>
                <wp:extent cx="0" cy="454660"/>
                <wp:effectExtent l="53340" t="5080" r="60960" b="1651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7B656" id="Прямая соединительная линия 2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165.4pt" to="78.45pt,2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2051050</wp:posOffset>
                </wp:positionV>
                <wp:extent cx="0" cy="504190"/>
                <wp:effectExtent l="53340" t="12700" r="60960" b="1651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AB83F" id="Прямая соединительная линия 27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161.5pt" to="170.7pt,2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2410460</wp:posOffset>
                </wp:positionV>
                <wp:extent cx="0" cy="156845"/>
                <wp:effectExtent l="53340" t="10160" r="60960" b="2349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8F75A" id="Прямая соединительная линия 2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89.8pt" to="224.7pt,2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3004820</wp:posOffset>
                </wp:positionV>
                <wp:extent cx="5053965" cy="437515"/>
                <wp:effectExtent l="7620" t="13970" r="5715" b="571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Передача заявления Главе Глазовского района для рассмотрения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0" style="position:absolute;left:0;text-align:left;margin-left:52.35pt;margin-top:236.6pt;width:397.95pt;height:34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Передача заявления Главе Глазовского района для рассмотрения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449580</wp:posOffset>
                </wp:positionV>
                <wp:extent cx="0" cy="379095"/>
                <wp:effectExtent l="53340" t="11430" r="6096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B9559" id="Прямая соединительная линия 24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35.4pt" to="98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4WX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6135370</wp:posOffset>
                </wp:positionH>
                <wp:positionV relativeFrom="paragraph">
                  <wp:posOffset>308610</wp:posOffset>
                </wp:positionV>
                <wp:extent cx="5080" cy="2295525"/>
                <wp:effectExtent l="10795" t="13335" r="12700" b="571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295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3BCA6" id="Прямая соединительная линия 23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1pt,24.3pt" to="483.5pt,2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140970</wp:posOffset>
                </wp:positionV>
                <wp:extent cx="3516630" cy="507365"/>
                <wp:effectExtent l="13335" t="7620" r="13335" b="889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Специалист офиса «Мои документы», в случае подачи заявления заявителем через данный офис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155.55pt;margin-top:11.1pt;width:276.9pt;height:39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Специалист офиса «Мои документы», в случае подачи заявления заявителем через данный офис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665480</wp:posOffset>
                </wp:positionV>
                <wp:extent cx="0" cy="168910"/>
                <wp:effectExtent l="53340" t="8255" r="60960" b="2286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2ACDF" id="Прямая соединительная линия 21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52.4pt" to="29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314325</wp:posOffset>
                </wp:positionV>
                <wp:extent cx="695960" cy="0"/>
                <wp:effectExtent l="19685" t="57150" r="8255" b="571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5743F" id="Прямая соединительная линия 20" o:spid="_x0000_s1026" style="position:absolute;flip:x 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24.75pt" to="483.1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1162050</wp:posOffset>
                </wp:positionV>
                <wp:extent cx="0" cy="175260"/>
                <wp:effectExtent l="5715" t="9525" r="13335" b="571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59F46" id="Прямая соединительная линия 19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91.5pt" to="224.7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"/>
            </w:pict>
          </mc:Fallback>
        </mc:AlternateContent>
      </w:r>
    </w:p>
    <w:p w:rsidR="005303A9" w:rsidRDefault="005303A9" w:rsidP="005303A9">
      <w:pPr>
        <w:pStyle w:val="aa"/>
        <w:widowControl w:val="0"/>
        <w:spacing w:after="0"/>
        <w:jc w:val="center"/>
      </w:pPr>
    </w:p>
    <w:p w:rsidR="005303A9" w:rsidRDefault="005303A9" w:rsidP="005303A9">
      <w:pPr>
        <w:pStyle w:val="aa"/>
        <w:widowControl w:val="0"/>
        <w:spacing w:after="0"/>
        <w:jc w:val="center"/>
      </w:pPr>
    </w:p>
    <w:p w:rsidR="005303A9" w:rsidRDefault="005303A9" w:rsidP="005303A9">
      <w:pPr>
        <w:jc w:val="right"/>
        <w:rPr>
          <w:b/>
          <w:color w:val="FF0000"/>
          <w:szCs w:val="16"/>
        </w:rPr>
      </w:pPr>
    </w:p>
    <w:p w:rsidR="005303A9" w:rsidRDefault="005303A9" w:rsidP="005303A9">
      <w:pPr>
        <w:jc w:val="right"/>
        <w:rPr>
          <w:b/>
          <w:color w:val="FF0000"/>
          <w:szCs w:val="1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  <w:t xml:space="preserve">                    </w:t>
      </w: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255905</wp:posOffset>
                </wp:positionV>
                <wp:extent cx="5053965" cy="661035"/>
                <wp:effectExtent l="7620" t="8255" r="5715" b="698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left:0;text-align:left;margin-left:52.35pt;margin-top:20.15pt;width:397.95pt;height:52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97790</wp:posOffset>
                </wp:positionV>
                <wp:extent cx="0" cy="152400"/>
                <wp:effectExtent l="59055" t="12065" r="55245" b="1651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35E7" id="Прямая соединительная линия 17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255905</wp:posOffset>
                </wp:positionV>
                <wp:extent cx="314325" cy="661035"/>
                <wp:effectExtent l="8890" t="8255" r="10160" b="698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610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3" style="position:absolute;left:0;text-align:left;margin-left:12.7pt;margin-top:20.15pt;width:24.75pt;height:52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34925</wp:posOffset>
                </wp:positionV>
                <wp:extent cx="0" cy="161925"/>
                <wp:effectExtent l="59055" t="6350" r="55245" b="2222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4B95C" id="Прямая соединительная линия 15" o:spid="_x0000_s1026" style="position:absolute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TO87lGYCAACFBAAADgAAAAAAAAAAAAAAAAAuAgAAZHJz&#10;L2Uyb0RvYy54bWxQSwECLQAUAAYACAAAACEA2pyfhd0AAAAIAQAADwAAAAAAAAAAAAAAAADABAAA&#10;ZHJzL2Rvd25yZXYueG1sUEsFBgAAAAAEAAQA8wAAAMoFAAAAAA==&#10;">
                <v:stroke endarrow="block"/>
              </v:line>
            </w:pict>
          </mc:Fallback>
        </mc:AlternateConten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5303A9" w:rsidRDefault="005303A9" w:rsidP="005303A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1104900</wp:posOffset>
                </wp:positionV>
                <wp:extent cx="2063115" cy="784860"/>
                <wp:effectExtent l="12065" t="9525" r="10795" b="571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4" style="position:absolute;left:0;text-align:left;margin-left:51.95pt;margin-top:87pt;width:162.45pt;height:61.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21590</wp:posOffset>
                </wp:positionV>
                <wp:extent cx="5048885" cy="838200"/>
                <wp:effectExtent l="12065" t="12065" r="6350" b="698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5" style="position:absolute;left:0;text-align:left;margin-left:51.95pt;margin-top:1.7pt;width:397.55pt;height:6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BkeARQUAIAAGIEAAAOAAAAAAAAAAAAAAAAAC4CAABkcnMvZTJvRG9jLnhtbFBLAQItABQABgAI&#10;AAAAIQCM884C3QAAAAkBAAAPAAAAAAAAAAAAAAAAAKoEAABkcnMvZG93bnJldi54bWxQSwUGAAAA&#10;AAQABADzAAAAtAUAAAAA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1935480</wp:posOffset>
                </wp:positionV>
                <wp:extent cx="0" cy="196215"/>
                <wp:effectExtent l="58420" t="11430" r="55880" b="209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EAC43" id="Прямая соединительная линия 12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152.4pt" to="339.1pt,1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1104900</wp:posOffset>
                </wp:positionV>
                <wp:extent cx="2886075" cy="784860"/>
                <wp:effectExtent l="13335" t="9525" r="5715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6" style="position:absolute;left:0;text-align:left;margin-left:223.05pt;margin-top:87pt;width:227.25pt;height:61.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882650</wp:posOffset>
                </wp:positionV>
                <wp:extent cx="0" cy="196215"/>
                <wp:effectExtent l="53340" t="6350" r="60960" b="1651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DA7D9" id="Прямая соединительная линия 10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69.5pt" to="121.2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882650</wp:posOffset>
                </wp:positionV>
                <wp:extent cx="0" cy="210820"/>
                <wp:effectExtent l="58420" t="6350" r="55880" b="209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0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17CD4" id="Прямая соединительная линия 9" o:spid="_x0000_s1026" style="position:absolute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69.5pt" to="339.1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2137410</wp:posOffset>
                </wp:positionV>
                <wp:extent cx="2865120" cy="622935"/>
                <wp:effectExtent l="5715" t="13335" r="5715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12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7" style="position:absolute;left:0;text-align:left;margin-left:224.7pt;margin-top:168.3pt;width:225.6pt;height:49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">
                <v:textbox>
                  <w:txbxContent>
                    <w:p w:rsidR="003343AB" w:rsidRDefault="003343AB" w:rsidP="005303A9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21590</wp:posOffset>
                </wp:positionV>
                <wp:extent cx="314325" cy="838200"/>
                <wp:effectExtent l="8890" t="12065" r="10160" b="69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38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8" style="position:absolute;left:0;text-align:left;margin-left:12.7pt;margin-top:1.7pt;width:24.75pt;height:6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10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1104900</wp:posOffset>
                </wp:positionV>
                <wp:extent cx="314325" cy="784860"/>
                <wp:effectExtent l="8890" t="9525" r="10160" b="571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784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9" style="position:absolute;left:0;text-align:left;margin-left:12.7pt;margin-top:87pt;width:24.75pt;height:61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2137410</wp:posOffset>
                </wp:positionV>
                <wp:extent cx="314325" cy="622935"/>
                <wp:effectExtent l="8890" t="13335" r="10160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229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3AB" w:rsidRDefault="003343AB" w:rsidP="00530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50" style="position:absolute;left:0;text-align:left;margin-left:12.7pt;margin-top:168.3pt;width:24.75pt;height:49.0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" fillcolor="#d8d8d8">
                <v:textbox style="layout-flow:vertical;mso-layout-flow-alt:bottom-to-top">
                  <w:txbxContent>
                    <w:p w:rsidR="003343AB" w:rsidRDefault="003343AB" w:rsidP="005303A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FF0000"/>
          <w:spacing w:val="-6"/>
        </w:rPr>
      </w:pPr>
    </w:p>
    <w:p w:rsidR="0073107D" w:rsidRDefault="0073107D" w:rsidP="00DB4670">
      <w:pPr>
        <w:rPr>
          <w:b/>
          <w:color w:val="FF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7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3107D" w:rsidRDefault="0073107D" w:rsidP="0073107D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73107D" w:rsidRDefault="0073107D" w:rsidP="0073107D">
      <w:pPr>
        <w:jc w:val="right"/>
        <w:rPr>
          <w:color w:val="000000"/>
          <w:sz w:val="20"/>
          <w:szCs w:val="16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3107D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от ______________ № 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pStyle w:val="a5"/>
        <w:spacing w:before="0" w:after="0"/>
        <w:jc w:val="center"/>
        <w:rPr>
          <w:b/>
        </w:rPr>
      </w:pPr>
      <w:r>
        <w:rPr>
          <w:b/>
        </w:rPr>
        <w:t xml:space="preserve">Форма расписки о приеме документов от заявителя на предоставление </w:t>
      </w:r>
    </w:p>
    <w:p w:rsidR="005303A9" w:rsidRDefault="005303A9" w:rsidP="005303A9">
      <w:pPr>
        <w:pStyle w:val="a5"/>
        <w:spacing w:before="0" w:after="0"/>
        <w:jc w:val="center"/>
        <w:rPr>
          <w:b/>
        </w:rPr>
      </w:pPr>
      <w:r>
        <w:rPr>
          <w:b/>
        </w:rPr>
        <w:t>муниципальной услуги, выдаваемая офисами «Мои документы»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Cs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5303A9" w:rsidRDefault="005303A9" w:rsidP="005303A9">
      <w:pPr>
        <w:pStyle w:val="p1"/>
        <w:shd w:val="clear" w:color="auto" w:fill="FFFFFF"/>
        <w:spacing w:before="0" w:beforeAutospacing="0" w:after="0" w:afterAutospacing="0"/>
        <w:jc w:val="center"/>
      </w:pPr>
      <w:proofErr w:type="gramStart"/>
      <w:r>
        <w:rPr>
          <w:rStyle w:val="s10"/>
          <w:b/>
          <w:bCs/>
          <w:color w:val="000000"/>
        </w:rPr>
        <w:t>Глазовском  районе</w:t>
      </w:r>
      <w:proofErr w:type="gramEnd"/>
    </w:p>
    <w:p w:rsidR="005303A9" w:rsidRDefault="005303A9" w:rsidP="005303A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 xml:space="preserve">(д. </w:t>
      </w:r>
      <w:proofErr w:type="spellStart"/>
      <w:r>
        <w:rPr>
          <w:rStyle w:val="s10"/>
          <w:b/>
          <w:bCs/>
          <w:color w:val="000000"/>
        </w:rPr>
        <w:t>Гулеково</w:t>
      </w:r>
      <w:proofErr w:type="spellEnd"/>
      <w:r>
        <w:rPr>
          <w:rStyle w:val="s10"/>
          <w:b/>
          <w:bCs/>
          <w:color w:val="000000"/>
        </w:rPr>
        <w:t>, ул. Центральная 15)</w:t>
      </w:r>
    </w:p>
    <w:p w:rsidR="005303A9" w:rsidRDefault="005303A9" w:rsidP="005303A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szCs w:val="28"/>
        </w:rPr>
      </w:pPr>
    </w:p>
    <w:p w:rsidR="005303A9" w:rsidRDefault="005303A9" w:rsidP="005303A9">
      <w:pPr>
        <w:pStyle w:val="p2"/>
        <w:shd w:val="clear" w:color="auto" w:fill="FFFFFF"/>
        <w:spacing w:before="0" w:beforeAutospacing="0" w:after="0" w:afterAutospacing="0"/>
        <w:jc w:val="center"/>
        <w:rPr>
          <w:sz w:val="16"/>
          <w:szCs w:val="18"/>
        </w:rPr>
      </w:pPr>
      <w:proofErr w:type="gramStart"/>
      <w:r>
        <w:rPr>
          <w:rStyle w:val="s10"/>
          <w:b/>
          <w:bCs/>
          <w:color w:val="000000"/>
          <w:szCs w:val="28"/>
        </w:rPr>
        <w:t>Р</w:t>
      </w:r>
      <w:proofErr w:type="gramEnd"/>
      <w:r>
        <w:rPr>
          <w:rStyle w:val="s10"/>
          <w:b/>
          <w:bCs/>
          <w:color w:val="000000"/>
          <w:szCs w:val="28"/>
        </w:rPr>
        <w:t xml:space="preserve"> а с п и с к а</w:t>
      </w:r>
    </w:p>
    <w:p w:rsidR="005303A9" w:rsidRDefault="005303A9" w:rsidP="005303A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5303A9" w:rsidRDefault="005303A9" w:rsidP="005303A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5303A9" w:rsidTr="005303A9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5303A9" w:rsidRDefault="005303A9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5303A9" w:rsidTr="005303A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3A9" w:rsidRDefault="005303A9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3A9" w:rsidRDefault="005303A9">
            <w:pPr>
              <w:suppressAutoHyphens w:val="0"/>
              <w:rPr>
                <w:lang w:eastAsia="ru-RU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03A9" w:rsidRDefault="005303A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5303A9" w:rsidTr="005303A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</w:tr>
      <w:tr w:rsidR="005303A9" w:rsidTr="005303A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</w:tr>
      <w:tr w:rsidR="005303A9" w:rsidTr="005303A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</w:tr>
      <w:tr w:rsidR="005303A9" w:rsidTr="005303A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</w:tr>
      <w:tr w:rsidR="005303A9" w:rsidTr="005303A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3A9" w:rsidRDefault="005303A9"/>
        </w:tc>
      </w:tr>
    </w:tbl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О чем в книгу учета входящих документов </w:t>
      </w:r>
      <w:proofErr w:type="gramStart"/>
      <w:r>
        <w:rPr>
          <w:rStyle w:val="s10"/>
          <w:b/>
          <w:bCs/>
          <w:color w:val="000000"/>
        </w:rPr>
        <w:t xml:space="preserve">«  </w:t>
      </w:r>
      <w:proofErr w:type="gramEnd"/>
      <w:r>
        <w:rPr>
          <w:rStyle w:val="s10"/>
          <w:b/>
          <w:bCs/>
          <w:color w:val="000000"/>
        </w:rPr>
        <w:t xml:space="preserve">  »               г. внесена запись за    №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5303A9" w:rsidRDefault="005303A9" w:rsidP="005303A9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</w:t>
      </w:r>
      <w:proofErr w:type="spellStart"/>
      <w:proofErr w:type="gramStart"/>
      <w:r>
        <w:rPr>
          <w:color w:val="000000"/>
        </w:rPr>
        <w:t>документовед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 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5303A9" w:rsidRDefault="005303A9" w:rsidP="005303A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proofErr w:type="gramStart"/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proofErr w:type="gramEnd"/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5303A9" w:rsidRDefault="005303A9" w:rsidP="005303A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proofErr w:type="gramStart"/>
      <w:r>
        <w:rPr>
          <w:rStyle w:val="s4"/>
          <w:color w:val="000000"/>
        </w:rPr>
        <w:t>2.​</w:t>
      </w:r>
      <w:proofErr w:type="gramEnd"/>
      <w:r>
        <w:rPr>
          <w:rStyle w:val="s4"/>
          <w:color w:val="000000"/>
        </w:rPr>
        <w:t> </w:t>
      </w:r>
      <w:r>
        <w:rPr>
          <w:color w:val="000000"/>
        </w:rPr>
        <w:t>Отправить на почтовый адрес: ________________________________________</w:t>
      </w:r>
    </w:p>
    <w:p w:rsidR="005303A9" w:rsidRDefault="005303A9" w:rsidP="005303A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proofErr w:type="gramStart"/>
      <w:r>
        <w:rPr>
          <w:rStyle w:val="s4"/>
          <w:color w:val="000000"/>
        </w:rPr>
        <w:t>3.​</w:t>
      </w:r>
      <w:proofErr w:type="gramEnd"/>
      <w:r>
        <w:rPr>
          <w:rStyle w:val="s4"/>
          <w:color w:val="000000"/>
        </w:rPr>
        <w:t> </w:t>
      </w:r>
      <w:r>
        <w:rPr>
          <w:color w:val="000000"/>
        </w:rPr>
        <w:t>Отправить на электронный адрес: ________________________________________</w:t>
      </w:r>
    </w:p>
    <w:p w:rsidR="005303A9" w:rsidRDefault="005303A9" w:rsidP="005303A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proofErr w:type="gramStart"/>
      <w:r>
        <w:rPr>
          <w:rStyle w:val="s4"/>
          <w:color w:val="000000"/>
        </w:rPr>
        <w:t>4.​</w:t>
      </w:r>
      <w:proofErr w:type="gramEnd"/>
      <w:r>
        <w:rPr>
          <w:rStyle w:val="s4"/>
          <w:color w:val="000000"/>
        </w:rPr>
        <w:t> </w:t>
      </w:r>
      <w:r>
        <w:rPr>
          <w:color w:val="000000"/>
        </w:rPr>
        <w:t xml:space="preserve">Иной     УФМС </w:t>
      </w:r>
      <w:proofErr w:type="spellStart"/>
      <w:r>
        <w:rPr>
          <w:color w:val="000000"/>
        </w:rPr>
        <w:t>г.Глазова</w:t>
      </w:r>
      <w:proofErr w:type="spellEnd"/>
      <w:r>
        <w:rPr>
          <w:color w:val="000000"/>
        </w:rPr>
        <w:t xml:space="preserve"> 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5303A9" w:rsidRDefault="005303A9" w:rsidP="005303A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5303A9" w:rsidRDefault="005303A9" w:rsidP="00525068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color w:val="000000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525068" w:rsidRPr="00525068" w:rsidRDefault="00525068" w:rsidP="00525068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sz w:val="18"/>
          <w:szCs w:val="18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</w:t>
      </w:r>
      <w:r w:rsidR="0073107D">
        <w:rPr>
          <w:b/>
          <w:color w:val="000000"/>
          <w:spacing w:val="-6"/>
          <w:sz w:val="20"/>
        </w:rPr>
        <w:t xml:space="preserve"> 8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3107D" w:rsidRDefault="005303A9" w:rsidP="0073107D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73107D">
        <w:rPr>
          <w:color w:val="000000"/>
          <w:sz w:val="20"/>
          <w:szCs w:val="16"/>
        </w:rPr>
        <w:t>«</w:t>
      </w:r>
      <w:r w:rsidR="0073107D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73107D" w:rsidRDefault="0073107D" w:rsidP="0073107D">
      <w:pPr>
        <w:jc w:val="right"/>
        <w:rPr>
          <w:color w:val="000000"/>
          <w:sz w:val="20"/>
          <w:szCs w:val="16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3107D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муниципального образования «Глазовский район» 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от ______________ № 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об устранении технических ошибок в документе, </w:t>
      </w:r>
    </w:p>
    <w:p w:rsidR="005303A9" w:rsidRDefault="005303A9" w:rsidP="005303A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5303A9" w:rsidRDefault="005303A9" w:rsidP="005303A9">
      <w:pPr>
        <w:jc w:val="center"/>
        <w:rPr>
          <w:b/>
          <w:color w:val="000000"/>
          <w:szCs w:val="16"/>
        </w:rPr>
      </w:pPr>
    </w:p>
    <w:p w:rsidR="005303A9" w:rsidRDefault="005303A9" w:rsidP="005303A9">
      <w:pPr>
        <w:jc w:val="center"/>
        <w:rPr>
          <w:b/>
          <w:color w:val="000000"/>
          <w:szCs w:val="16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(контактный телефон,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>)</w:t>
      </w:r>
    </w:p>
    <w:p w:rsidR="005303A9" w:rsidRDefault="005303A9" w:rsidP="005303A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303A9" w:rsidRDefault="005303A9" w:rsidP="005303A9">
      <w:pPr>
        <w:pStyle w:val="2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303A9" w:rsidRDefault="005303A9" w:rsidP="005303A9">
      <w:pPr>
        <w:pStyle w:val="21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«_________________________________________».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При изучении данного постановления мной были выявлены следующие технические ошибки: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1) ________________________________________________________________________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2) ________________________________________________________________________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3) ________________________________________________________________________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4) ________________________________________________________________________</w:t>
      </w:r>
    </w:p>
    <w:p w:rsidR="005303A9" w:rsidRPr="00525068" w:rsidRDefault="005303A9" w:rsidP="005303A9">
      <w:pPr>
        <w:ind w:firstLine="708"/>
        <w:jc w:val="both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5303A9" w:rsidRPr="00525068" w:rsidRDefault="005303A9" w:rsidP="005303A9">
      <w:pPr>
        <w:ind w:firstLine="708"/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ЮРИСТАМ ПОСМОТРЕТЬ ФОРМУЛИРОВКУ</w:t>
      </w:r>
    </w:p>
    <w:p w:rsidR="005303A9" w:rsidRPr="00525068" w:rsidRDefault="005303A9" w:rsidP="005303A9">
      <w:pPr>
        <w:pStyle w:val="211"/>
        <w:ind w:firstLine="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303A9" w:rsidRPr="00525068" w:rsidRDefault="005303A9" w:rsidP="005303A9">
      <w:pPr>
        <w:rPr>
          <w:snapToGrid w:val="0"/>
          <w:color w:val="000000" w:themeColor="text1"/>
        </w:rPr>
      </w:pPr>
      <w:r w:rsidRPr="00525068">
        <w:rPr>
          <w:snapToGrid w:val="0"/>
          <w:color w:val="000000" w:themeColor="text1"/>
        </w:rPr>
        <w:t>Способ получения документа: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26670</wp:posOffset>
                </wp:positionV>
                <wp:extent cx="144145" cy="144145"/>
                <wp:effectExtent l="11430" t="7620" r="635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BE4FB" id="Прямоугольник 4" o:spid="_x0000_s1026" style="position:absolute;margin-left:-5.1pt;margin-top:2.1pt;width:11.35pt;height:11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11430" t="13970" r="6350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12F42" id="Прямоугольник 3" o:spid="_x0000_s1026" style="position:absolute;margin-left:-5.1pt;margin-top:5.6pt;width:11.35pt;height:11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в отделе </w:t>
      </w:r>
      <w:r w:rsidR="0073107D">
        <w:rPr>
          <w:rFonts w:ascii="Times New Roman" w:hAnsi="Times New Roman"/>
          <w:sz w:val="24"/>
          <w:szCs w:val="24"/>
        </w:rPr>
        <w:t xml:space="preserve">по делам опеки, попечительства, семьи и несовершеннолетних </w:t>
      </w:r>
      <w:r>
        <w:rPr>
          <w:rFonts w:ascii="Times New Roman" w:hAnsi="Times New Roman"/>
          <w:sz w:val="24"/>
          <w:szCs w:val="24"/>
        </w:rPr>
        <w:t>Администрации Глазовского района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11430" t="7620" r="6350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BE543" id="Прямоугольник 2" o:spid="_x0000_s1026" style="position:absolute;margin-left:-5.1pt;margin-top:1.35pt;width:11.35pt;height:11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почтовым отправлением по </w:t>
      </w:r>
      <w:proofErr w:type="gramStart"/>
      <w:r>
        <w:rPr>
          <w:rFonts w:ascii="Times New Roman" w:hAnsi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5303A9" w:rsidRDefault="005303A9" w:rsidP="005303A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303A9" w:rsidRDefault="005303A9" w:rsidP="005303A9">
      <w:pPr>
        <w:pStyle w:val="211"/>
        <w:jc w:val="both"/>
        <w:rPr>
          <w:rFonts w:ascii="Times New Roman" w:hAnsi="Times New Roman"/>
          <w:sz w:val="28"/>
          <w:szCs w:val="28"/>
        </w:rPr>
      </w:pPr>
    </w:p>
    <w:p w:rsidR="005303A9" w:rsidRDefault="005303A9" w:rsidP="005303A9">
      <w:pPr>
        <w:pStyle w:val="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303A9" w:rsidRDefault="005303A9" w:rsidP="005303A9">
      <w:pPr>
        <w:pStyle w:val="2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__________20___ г.</w:t>
      </w:r>
    </w:p>
    <w:p w:rsidR="005303A9" w:rsidRDefault="005303A9" w:rsidP="005303A9">
      <w:pPr>
        <w:rPr>
          <w:snapToGrid w:val="0"/>
        </w:rPr>
      </w:pP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Согласие</w:t>
      </w:r>
    </w:p>
    <w:p w:rsidR="005303A9" w:rsidRDefault="005303A9" w:rsidP="005303A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5303A9" w:rsidRDefault="005303A9" w:rsidP="005303A9">
      <w:pPr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</w:t>
      </w:r>
      <w:proofErr w:type="gramStart"/>
      <w:r>
        <w:rPr>
          <w:sz w:val="22"/>
          <w:szCs w:val="22"/>
        </w:rPr>
        <w:t>_ ,</w:t>
      </w:r>
      <w:proofErr w:type="gramEnd"/>
    </w:p>
    <w:p w:rsidR="005303A9" w:rsidRDefault="005303A9" w:rsidP="005303A9">
      <w:pPr>
        <w:ind w:firstLine="539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(Ф.И.О. гражданина)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проживающий (</w:t>
      </w:r>
      <w:proofErr w:type="spellStart"/>
      <w:r>
        <w:rPr>
          <w:color w:val="000000"/>
          <w:sz w:val="22"/>
          <w:szCs w:val="22"/>
        </w:rPr>
        <w:t>ая</w:t>
      </w:r>
      <w:proofErr w:type="spellEnd"/>
      <w:r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паспорт серии ________, номер ______________, выданный ________________________________________________ </w:t>
      </w:r>
      <w:proofErr w:type="gramStart"/>
      <w:r>
        <w:rPr>
          <w:color w:val="000000"/>
          <w:sz w:val="22"/>
          <w:szCs w:val="22"/>
        </w:rPr>
        <w:t>« _</w:t>
      </w:r>
      <w:proofErr w:type="gramEnd"/>
      <w:r>
        <w:rPr>
          <w:color w:val="000000"/>
          <w:sz w:val="22"/>
          <w:szCs w:val="22"/>
        </w:rPr>
        <w:t>__ » ___________ ______ года,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действующий (</w:t>
      </w:r>
      <w:proofErr w:type="spellStart"/>
      <w:r>
        <w:rPr>
          <w:color w:val="000000"/>
          <w:sz w:val="22"/>
          <w:szCs w:val="22"/>
        </w:rPr>
        <w:t>ая</w:t>
      </w:r>
      <w:proofErr w:type="spellEnd"/>
      <w:r>
        <w:rPr>
          <w:color w:val="000000"/>
          <w:sz w:val="22"/>
          <w:szCs w:val="22"/>
        </w:rPr>
        <w:t>) за ____________________________________________________________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5303A9" w:rsidRDefault="005303A9" w:rsidP="005303A9">
      <w:pPr>
        <w:jc w:val="center"/>
        <w:rPr>
          <w:i/>
          <w:iCs/>
          <w:color w:val="333333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(заполняется </w:t>
      </w:r>
      <w:r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5303A9" w:rsidRDefault="005303A9" w:rsidP="005303A9">
      <w:pPr>
        <w:jc w:val="both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даю согласие на обработку </w:t>
      </w:r>
      <w:r>
        <w:rPr>
          <w:b/>
          <w:bCs/>
          <w:color w:val="000000"/>
          <w:sz w:val="22"/>
          <w:szCs w:val="22"/>
        </w:rPr>
        <w:t xml:space="preserve">и проверку моих персональных данных , а также </w:t>
      </w:r>
      <w:r>
        <w:rPr>
          <w:b/>
          <w:bCs/>
          <w:sz w:val="22"/>
          <w:szCs w:val="22"/>
        </w:rPr>
        <w:t>даю согласие на получение у третьей стороны</w:t>
      </w:r>
      <w:r>
        <w:rPr>
          <w:b/>
          <w:bCs/>
          <w:color w:val="000000"/>
          <w:sz w:val="22"/>
          <w:szCs w:val="22"/>
        </w:rPr>
        <w:t xml:space="preserve"> моих персональных данных </w:t>
      </w:r>
      <w:r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>
        <w:rPr>
          <w:rStyle w:val="FontStyle21"/>
          <w:color w:val="000000"/>
        </w:rPr>
        <w:t xml:space="preserve">гражданство; </w:t>
      </w:r>
      <w:r>
        <w:rPr>
          <w:color w:val="000000"/>
          <w:sz w:val="22"/>
          <w:szCs w:val="22"/>
        </w:rPr>
        <w:t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«Глазовский район» 427621, г. Глазов, ул. М. Гвардии, д.22а, в целях предоставления муниципальных услуг.</w:t>
      </w:r>
    </w:p>
    <w:p w:rsidR="005303A9" w:rsidRDefault="005303A9" w:rsidP="005303A9">
      <w:pPr>
        <w:jc w:val="both"/>
        <w:rPr>
          <w:sz w:val="22"/>
          <w:szCs w:val="22"/>
        </w:rPr>
      </w:pPr>
      <w:r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5303A9" w:rsidRDefault="005303A9" w:rsidP="005303A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5303A9" w:rsidRDefault="005303A9" w:rsidP="005303A9">
      <w:pPr>
        <w:ind w:firstLine="54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5303A9" w:rsidRDefault="005303A9" w:rsidP="005303A9">
      <w:pPr>
        <w:pStyle w:val="2"/>
        <w:ind w:left="0"/>
        <w:rPr>
          <w:b/>
          <w:i/>
          <w:sz w:val="22"/>
          <w:szCs w:val="22"/>
        </w:rPr>
      </w:pPr>
    </w:p>
    <w:p w:rsidR="005303A9" w:rsidRDefault="005303A9" w:rsidP="005303A9"/>
    <w:p w:rsidR="005303A9" w:rsidRDefault="005303A9" w:rsidP="005303A9">
      <w:pPr>
        <w:pStyle w:val="2"/>
        <w:ind w:left="0"/>
        <w:rPr>
          <w:b/>
          <w:i/>
          <w:sz w:val="22"/>
          <w:szCs w:val="22"/>
        </w:rPr>
      </w:pPr>
    </w:p>
    <w:p w:rsidR="005303A9" w:rsidRDefault="005303A9" w:rsidP="005303A9">
      <w:pPr>
        <w:pStyle w:val="2"/>
        <w:ind w:left="0"/>
        <w:rPr>
          <w:b/>
          <w:i/>
          <w:color w:val="333333"/>
          <w:sz w:val="22"/>
          <w:szCs w:val="22"/>
        </w:rPr>
      </w:pPr>
      <w:r>
        <w:rPr>
          <w:b/>
          <w:i/>
          <w:sz w:val="22"/>
          <w:szCs w:val="22"/>
        </w:rPr>
        <w:t xml:space="preserve">Подпись ________________       </w:t>
      </w:r>
      <w:r>
        <w:rPr>
          <w:b/>
          <w:i/>
          <w:color w:val="333333"/>
          <w:sz w:val="22"/>
          <w:szCs w:val="22"/>
        </w:rPr>
        <w:t>Дата _______________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rPr>
          <w:b/>
          <w:color w:val="000000"/>
          <w:spacing w:val="-6"/>
        </w:rPr>
      </w:pPr>
    </w:p>
    <w:p w:rsidR="005303A9" w:rsidRDefault="005303A9" w:rsidP="005303A9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10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3107D" w:rsidRDefault="005303A9" w:rsidP="0073107D">
      <w:pPr>
        <w:ind w:firstLine="708"/>
        <w:jc w:val="right"/>
        <w:rPr>
          <w:sz w:val="20"/>
          <w:szCs w:val="20"/>
        </w:rPr>
      </w:pPr>
      <w:r>
        <w:rPr>
          <w:color w:val="000000"/>
          <w:sz w:val="20"/>
          <w:szCs w:val="16"/>
        </w:rPr>
        <w:t>«</w:t>
      </w:r>
      <w:r w:rsidR="0073107D">
        <w:rPr>
          <w:color w:val="000000"/>
          <w:sz w:val="20"/>
          <w:szCs w:val="16"/>
        </w:rPr>
        <w:t>«</w:t>
      </w:r>
      <w:r w:rsidR="0073107D" w:rsidRPr="00372643">
        <w:rPr>
          <w:sz w:val="20"/>
          <w:szCs w:val="20"/>
        </w:rPr>
        <w:t xml:space="preserve">Выдача несовершеннолетним лицам, достигшим 16 лет, разрешения на </w:t>
      </w:r>
    </w:p>
    <w:p w:rsidR="0073107D" w:rsidRDefault="0073107D" w:rsidP="0073107D">
      <w:pPr>
        <w:jc w:val="right"/>
        <w:rPr>
          <w:color w:val="000000"/>
          <w:sz w:val="20"/>
          <w:szCs w:val="16"/>
        </w:rPr>
      </w:pPr>
      <w:r w:rsidRPr="00372643">
        <w:rPr>
          <w:sz w:val="20"/>
          <w:szCs w:val="20"/>
        </w:rPr>
        <w:t>вступление в брак до достижения брачного возраста</w:t>
      </w:r>
      <w:r>
        <w:rPr>
          <w:sz w:val="20"/>
          <w:szCs w:val="20"/>
        </w:rPr>
        <w:t>»,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3107D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муниципального образования «Глазовский район» </w:t>
      </w:r>
    </w:p>
    <w:p w:rsidR="005303A9" w:rsidRDefault="005303A9" w:rsidP="005303A9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>от ______________ № 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 на действия (бездействие) Администрации Глазовского района, ее должностных лиц при предоставлении муниципальной услуги</w:t>
      </w:r>
    </w:p>
    <w:p w:rsidR="005303A9" w:rsidRDefault="005303A9" w:rsidP="005303A9">
      <w:pPr>
        <w:jc w:val="center"/>
        <w:rPr>
          <w:b/>
          <w:color w:val="000000"/>
          <w:spacing w:val="-6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5303A9" w:rsidRDefault="005303A9" w:rsidP="005303A9">
      <w:pPr>
        <w:pStyle w:val="2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5303A9" w:rsidRDefault="005303A9" w:rsidP="005303A9">
      <w:pPr>
        <w:jc w:val="right"/>
        <w:rPr>
          <w:b/>
          <w:color w:val="000000"/>
          <w:spacing w:val="-6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5303A9" w:rsidRDefault="005303A9" w:rsidP="005303A9">
      <w:pPr>
        <w:pStyle w:val="af2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303A9" w:rsidRDefault="005303A9" w:rsidP="005303A9">
      <w:pPr>
        <w:pStyle w:val="af2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303A9" w:rsidRDefault="005303A9" w:rsidP="005303A9">
      <w:pPr>
        <w:pStyle w:val="af2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(контактный телефон,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>)</w:t>
      </w:r>
    </w:p>
    <w:p w:rsidR="005303A9" w:rsidRDefault="005303A9" w:rsidP="005303A9">
      <w:pPr>
        <w:jc w:val="right"/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>ЖАЛОБА</w:t>
      </w:r>
    </w:p>
    <w:p w:rsidR="005303A9" w:rsidRDefault="005303A9" w:rsidP="005303A9">
      <w:pPr>
        <w:jc w:val="center"/>
        <w:rPr>
          <w:b/>
        </w:rPr>
      </w:pPr>
    </w:p>
    <w:p w:rsidR="005303A9" w:rsidRDefault="005303A9" w:rsidP="005303A9">
      <w:pPr>
        <w:jc w:val="center"/>
        <w:rPr>
          <w:b/>
        </w:rPr>
      </w:pPr>
      <w:r>
        <w:rPr>
          <w:b/>
        </w:rPr>
        <w:t xml:space="preserve">на решения и действия (бездействие) Администрации Глазовского района </w:t>
      </w:r>
    </w:p>
    <w:p w:rsidR="005303A9" w:rsidRDefault="005303A9" w:rsidP="005303A9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  <w:r>
        <w:t>1. Предмет жалобы (краткое изложение обжалуемых действий (бездействий) или решений)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</w:tbl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  <w:r>
        <w:t>2. Причина несогласия (основания, по которым лицо, подающее жалобу, несогласно с действием (бездействием) или решением со ссылками на пункты Регламента)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</w:tbl>
    <w:p w:rsidR="005303A9" w:rsidRDefault="005303A9" w:rsidP="005303A9">
      <w:pPr>
        <w:jc w:val="both"/>
      </w:pPr>
    </w:p>
    <w:p w:rsidR="005303A9" w:rsidRDefault="005303A9" w:rsidP="005303A9">
      <w:pPr>
        <w:jc w:val="both"/>
      </w:pPr>
      <w:proofErr w:type="gramStart"/>
      <w:r>
        <w:t>Приложение:</w:t>
      </w:r>
      <w:r>
        <w:tab/>
      </w:r>
      <w:proofErr w:type="gramEnd"/>
      <w:r>
        <w:t>(документы, подтверждающие изложенные обстоятельства)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  <w:tr w:rsidR="005303A9" w:rsidTr="005303A9">
        <w:tc>
          <w:tcPr>
            <w:tcW w:w="98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</w:tr>
    </w:tbl>
    <w:p w:rsidR="005303A9" w:rsidRDefault="005303A9" w:rsidP="005303A9">
      <w:pPr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148"/>
        <w:gridCol w:w="2640"/>
        <w:gridCol w:w="2160"/>
        <w:gridCol w:w="2941"/>
      </w:tblGrid>
      <w:tr w:rsidR="005303A9" w:rsidTr="005303A9"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  <w:tc>
          <w:tcPr>
            <w:tcW w:w="2640" w:type="dxa"/>
          </w:tcPr>
          <w:p w:rsidR="005303A9" w:rsidRDefault="005303A9">
            <w:pPr>
              <w:snapToGrid w:val="0"/>
              <w:jc w:val="both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3A9" w:rsidRDefault="005303A9">
            <w:pPr>
              <w:snapToGrid w:val="0"/>
              <w:jc w:val="both"/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303A9" w:rsidRDefault="005303A9">
            <w:pPr>
              <w:snapToGrid w:val="0"/>
              <w:jc w:val="both"/>
            </w:pPr>
            <w:r>
              <w:t>/                                          /</w:t>
            </w:r>
          </w:p>
        </w:tc>
      </w:tr>
    </w:tbl>
    <w:p w:rsidR="00F86B71" w:rsidRDefault="005303A9">
      <w:r>
        <w:t>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 xml:space="preserve">   (</w:t>
      </w:r>
      <w:proofErr w:type="gramEnd"/>
      <w:r>
        <w:t>подпис</w:t>
      </w:r>
      <w:r w:rsidR="0073107D">
        <w:t>ь)</w:t>
      </w:r>
    </w:p>
    <w:sectPr w:rsidR="00F86B71" w:rsidSect="000C1538">
      <w:footerReference w:type="default" r:id="rId30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FBA" w:rsidRDefault="00C32FBA" w:rsidP="00C32FBA">
      <w:r>
        <w:separator/>
      </w:r>
    </w:p>
  </w:endnote>
  <w:endnote w:type="continuationSeparator" w:id="0">
    <w:p w:rsidR="00C32FBA" w:rsidRDefault="00C32FBA" w:rsidP="00C3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233230"/>
      <w:docPartObj>
        <w:docPartGallery w:val="Page Numbers (Bottom of Page)"/>
        <w:docPartUnique/>
      </w:docPartObj>
    </w:sdtPr>
    <w:sdtContent>
      <w:p w:rsidR="00C32FBA" w:rsidRDefault="00C32F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9D6">
          <w:rPr>
            <w:noProof/>
          </w:rPr>
          <w:t>41</w:t>
        </w:r>
        <w:r>
          <w:fldChar w:fldCharType="end"/>
        </w:r>
      </w:p>
    </w:sdtContent>
  </w:sdt>
  <w:p w:rsidR="00C32FBA" w:rsidRDefault="00C32F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FBA" w:rsidRDefault="00C32FBA" w:rsidP="00C32FBA">
      <w:r>
        <w:separator/>
      </w:r>
    </w:p>
  </w:footnote>
  <w:footnote w:type="continuationSeparator" w:id="0">
    <w:p w:rsidR="00C32FBA" w:rsidRDefault="00C32FBA" w:rsidP="00C32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8A"/>
    <w:rsid w:val="00033446"/>
    <w:rsid w:val="00042163"/>
    <w:rsid w:val="000444EA"/>
    <w:rsid w:val="00044B8D"/>
    <w:rsid w:val="00053EEA"/>
    <w:rsid w:val="00055A6B"/>
    <w:rsid w:val="00060E6A"/>
    <w:rsid w:val="00062E5D"/>
    <w:rsid w:val="00065B3E"/>
    <w:rsid w:val="00082ECA"/>
    <w:rsid w:val="000C126A"/>
    <w:rsid w:val="000C1538"/>
    <w:rsid w:val="000D4EAE"/>
    <w:rsid w:val="000D4FC8"/>
    <w:rsid w:val="000E29CB"/>
    <w:rsid w:val="0012621A"/>
    <w:rsid w:val="00140E29"/>
    <w:rsid w:val="001831B3"/>
    <w:rsid w:val="001F4A7A"/>
    <w:rsid w:val="00244288"/>
    <w:rsid w:val="00257FD7"/>
    <w:rsid w:val="00294AD1"/>
    <w:rsid w:val="0029633E"/>
    <w:rsid w:val="002D108C"/>
    <w:rsid w:val="002F4507"/>
    <w:rsid w:val="00303568"/>
    <w:rsid w:val="0031419D"/>
    <w:rsid w:val="00321511"/>
    <w:rsid w:val="00326010"/>
    <w:rsid w:val="003343AB"/>
    <w:rsid w:val="00334863"/>
    <w:rsid w:val="003C00A0"/>
    <w:rsid w:val="003E52DE"/>
    <w:rsid w:val="004B0CFF"/>
    <w:rsid w:val="00525068"/>
    <w:rsid w:val="005303A9"/>
    <w:rsid w:val="00547C36"/>
    <w:rsid w:val="005A0458"/>
    <w:rsid w:val="005B7CAF"/>
    <w:rsid w:val="0060146E"/>
    <w:rsid w:val="006353BD"/>
    <w:rsid w:val="00686150"/>
    <w:rsid w:val="006B3967"/>
    <w:rsid w:val="006E7646"/>
    <w:rsid w:val="0073107D"/>
    <w:rsid w:val="00795FAC"/>
    <w:rsid w:val="007F0CAD"/>
    <w:rsid w:val="00810F86"/>
    <w:rsid w:val="00811D5C"/>
    <w:rsid w:val="00820B94"/>
    <w:rsid w:val="00831DD1"/>
    <w:rsid w:val="008401AD"/>
    <w:rsid w:val="00892102"/>
    <w:rsid w:val="008C165A"/>
    <w:rsid w:val="008E2B7F"/>
    <w:rsid w:val="008E5EFB"/>
    <w:rsid w:val="008F269D"/>
    <w:rsid w:val="008F55E4"/>
    <w:rsid w:val="00906F20"/>
    <w:rsid w:val="0094001F"/>
    <w:rsid w:val="009D2C8A"/>
    <w:rsid w:val="009D3D94"/>
    <w:rsid w:val="009D6433"/>
    <w:rsid w:val="009E0E89"/>
    <w:rsid w:val="00A0633B"/>
    <w:rsid w:val="00A40CED"/>
    <w:rsid w:val="00A56561"/>
    <w:rsid w:val="00A61615"/>
    <w:rsid w:val="00AC0136"/>
    <w:rsid w:val="00AE50DF"/>
    <w:rsid w:val="00AF5FD5"/>
    <w:rsid w:val="00B3624C"/>
    <w:rsid w:val="00B71FDA"/>
    <w:rsid w:val="00BF4AAD"/>
    <w:rsid w:val="00BF5070"/>
    <w:rsid w:val="00C2393D"/>
    <w:rsid w:val="00C269D0"/>
    <w:rsid w:val="00C32FBA"/>
    <w:rsid w:val="00C37854"/>
    <w:rsid w:val="00C46DC4"/>
    <w:rsid w:val="00C67F63"/>
    <w:rsid w:val="00C72F5C"/>
    <w:rsid w:val="00CA780D"/>
    <w:rsid w:val="00CD0E0B"/>
    <w:rsid w:val="00CF4335"/>
    <w:rsid w:val="00D0718F"/>
    <w:rsid w:val="00D117B2"/>
    <w:rsid w:val="00D421CE"/>
    <w:rsid w:val="00D54B7C"/>
    <w:rsid w:val="00D65D32"/>
    <w:rsid w:val="00D81250"/>
    <w:rsid w:val="00D94EF7"/>
    <w:rsid w:val="00DA5226"/>
    <w:rsid w:val="00DB4670"/>
    <w:rsid w:val="00DC065F"/>
    <w:rsid w:val="00DD39D6"/>
    <w:rsid w:val="00DD5716"/>
    <w:rsid w:val="00E0421A"/>
    <w:rsid w:val="00E25C03"/>
    <w:rsid w:val="00E37A59"/>
    <w:rsid w:val="00E50DE5"/>
    <w:rsid w:val="00E578DA"/>
    <w:rsid w:val="00EB7D78"/>
    <w:rsid w:val="00F039E6"/>
    <w:rsid w:val="00F403A6"/>
    <w:rsid w:val="00F406EB"/>
    <w:rsid w:val="00F46729"/>
    <w:rsid w:val="00F62477"/>
    <w:rsid w:val="00F77CFC"/>
    <w:rsid w:val="00F86B71"/>
    <w:rsid w:val="00FB29D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3451E-56C3-4E91-AC82-4CEB64E8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303A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303A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303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4E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3A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5303A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5303A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unhideWhenUsed/>
    <w:rsid w:val="005303A9"/>
    <w:rPr>
      <w:color w:val="0000FF"/>
      <w:u w:val="single"/>
    </w:rPr>
  </w:style>
  <w:style w:type="character" w:styleId="a4">
    <w:name w:val="Emphasis"/>
    <w:uiPriority w:val="99"/>
    <w:qFormat/>
    <w:rsid w:val="005303A9"/>
    <w:rPr>
      <w:rFonts w:ascii="Times New Roman" w:hAnsi="Times New Roman" w:cs="Times New Roman" w:hint="default"/>
      <w:i/>
      <w:iCs/>
    </w:rPr>
  </w:style>
  <w:style w:type="character" w:customStyle="1" w:styleId="HTML">
    <w:name w:val="Стандартный HTML Знак"/>
    <w:basedOn w:val="a0"/>
    <w:link w:val="HTML0"/>
    <w:semiHidden/>
    <w:rsid w:val="005303A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HTML0">
    <w:name w:val="HTML Preformatted"/>
    <w:basedOn w:val="a"/>
    <w:link w:val="HTML"/>
    <w:semiHidden/>
    <w:unhideWhenUsed/>
    <w:rsid w:val="005303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unhideWhenUsed/>
    <w:rsid w:val="005303A9"/>
    <w:pPr>
      <w:spacing w:before="100" w:after="100"/>
    </w:pPr>
  </w:style>
  <w:style w:type="character" w:customStyle="1" w:styleId="a6">
    <w:name w:val="Верхний колонтитул Знак"/>
    <w:basedOn w:val="a0"/>
    <w:link w:val="a7"/>
    <w:uiPriority w:val="99"/>
    <w:rsid w:val="005303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5303A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5303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8"/>
    <w:uiPriority w:val="99"/>
    <w:unhideWhenUsed/>
    <w:rsid w:val="005303A9"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99"/>
    <w:semiHidden/>
    <w:unhideWhenUsed/>
    <w:rsid w:val="005303A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303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5303A9"/>
    <w:pPr>
      <w:spacing w:after="120"/>
      <w:ind w:left="283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303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5303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303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Схема документа Знак"/>
    <w:basedOn w:val="a0"/>
    <w:link w:val="af"/>
    <w:uiPriority w:val="99"/>
    <w:semiHidden/>
    <w:rsid w:val="005303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Document Map"/>
    <w:basedOn w:val="a"/>
    <w:link w:val="ae"/>
    <w:uiPriority w:val="99"/>
    <w:semiHidden/>
    <w:unhideWhenUsed/>
    <w:rsid w:val="005303A9"/>
  </w:style>
  <w:style w:type="character" w:customStyle="1" w:styleId="af0">
    <w:name w:val="Текст выноски Знак"/>
    <w:basedOn w:val="a0"/>
    <w:link w:val="af1"/>
    <w:uiPriority w:val="99"/>
    <w:semiHidden/>
    <w:rsid w:val="005303A9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Balloon Text"/>
    <w:basedOn w:val="a"/>
    <w:link w:val="af0"/>
    <w:uiPriority w:val="99"/>
    <w:semiHidden/>
    <w:unhideWhenUsed/>
    <w:rsid w:val="005303A9"/>
    <w:rPr>
      <w:rFonts w:ascii="Tahoma" w:hAnsi="Tahoma" w:cs="Tahoma"/>
      <w:sz w:val="16"/>
      <w:szCs w:val="16"/>
    </w:rPr>
  </w:style>
  <w:style w:type="paragraph" w:styleId="af2">
    <w:name w:val="No Spacing"/>
    <w:uiPriority w:val="99"/>
    <w:qFormat/>
    <w:rsid w:val="005303A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3">
    <w:name w:val="List Paragraph"/>
    <w:basedOn w:val="a"/>
    <w:uiPriority w:val="34"/>
    <w:qFormat/>
    <w:rsid w:val="005303A9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303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5303A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303A9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5303A9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uiPriority w:val="99"/>
    <w:rsid w:val="005303A9"/>
    <w:pPr>
      <w:ind w:firstLine="185"/>
      <w:jc w:val="both"/>
    </w:pPr>
    <w:rPr>
      <w:sz w:val="28"/>
    </w:rPr>
  </w:style>
  <w:style w:type="paragraph" w:customStyle="1" w:styleId="211">
    <w:name w:val="Средняя сетка 21"/>
    <w:uiPriority w:val="99"/>
    <w:qFormat/>
    <w:rsid w:val="005303A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1">
    <w:name w:val="марк список 1"/>
    <w:basedOn w:val="a"/>
    <w:uiPriority w:val="99"/>
    <w:rsid w:val="005303A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2">
    <w:name w:val="Маркированный список 21"/>
    <w:basedOn w:val="a"/>
    <w:uiPriority w:val="99"/>
    <w:rsid w:val="005303A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5303A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нум список 1"/>
    <w:basedOn w:val="a"/>
    <w:uiPriority w:val="99"/>
    <w:rsid w:val="005303A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ConsNormal">
    <w:name w:val="ConsNormal"/>
    <w:uiPriority w:val="99"/>
    <w:rsid w:val="005303A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одержимое таблицы"/>
    <w:basedOn w:val="a"/>
    <w:uiPriority w:val="99"/>
    <w:rsid w:val="005303A9"/>
    <w:pPr>
      <w:suppressLineNumbers/>
    </w:pPr>
  </w:style>
  <w:style w:type="paragraph" w:customStyle="1" w:styleId="s1">
    <w:name w:val="s_1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303A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af5">
    <w:name w:val="Стиль"/>
    <w:rsid w:val="00530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0">
    <w:name w:val="Цветная заливка - Акцент 11"/>
    <w:uiPriority w:val="71"/>
    <w:rsid w:val="00530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3">
    <w:name w:val="s_3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uiPriority w:val="99"/>
    <w:rsid w:val="005303A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21">
    <w:name w:val="Font Style21"/>
    <w:rsid w:val="005303A9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basedOn w:val="a0"/>
    <w:rsid w:val="005303A9"/>
  </w:style>
  <w:style w:type="character" w:customStyle="1" w:styleId="apple-converted-space">
    <w:name w:val="apple-converted-space"/>
    <w:basedOn w:val="a0"/>
    <w:rsid w:val="005303A9"/>
  </w:style>
  <w:style w:type="character" w:customStyle="1" w:styleId="serp-urlitem">
    <w:name w:val="serp-url__item"/>
    <w:rsid w:val="005303A9"/>
  </w:style>
  <w:style w:type="character" w:customStyle="1" w:styleId="s10">
    <w:name w:val="s1"/>
    <w:rsid w:val="005303A9"/>
  </w:style>
  <w:style w:type="character" w:customStyle="1" w:styleId="s2">
    <w:name w:val="s2"/>
    <w:rsid w:val="005303A9"/>
  </w:style>
  <w:style w:type="character" w:customStyle="1" w:styleId="s4">
    <w:name w:val="s4"/>
    <w:rsid w:val="005303A9"/>
  </w:style>
  <w:style w:type="character" w:customStyle="1" w:styleId="s5">
    <w:name w:val="s5"/>
    <w:rsid w:val="005303A9"/>
  </w:style>
  <w:style w:type="character" w:customStyle="1" w:styleId="60">
    <w:name w:val="Заголовок 6 Знак"/>
    <w:basedOn w:val="a0"/>
    <w:link w:val="6"/>
    <w:uiPriority w:val="9"/>
    <w:semiHidden/>
    <w:rsid w:val="00D94E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Default">
    <w:name w:val="Default"/>
    <w:rsid w:val="00D94EF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ka@glazrayon.ru" TargetMode="External"/><Relationship Id="rId13" Type="http://schemas.openxmlformats.org/officeDocument/2006/relationships/hyperlink" Target="mailto:kozhil-mfc@glazrayon.ru" TargetMode="External"/><Relationship Id="rId18" Type="http://schemas.openxmlformats.org/officeDocument/2006/relationships/hyperlink" Target="mailto:urakovo-mfc@glazrayon.ru" TargetMode="External"/><Relationship Id="rId26" Type="http://schemas.openxmlformats.org/officeDocument/2006/relationships/hyperlink" Target="https://vashkontro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achkashur-mfc@glazrayon.ru" TargetMode="External"/><Relationship Id="rId17" Type="http://schemas.openxmlformats.org/officeDocument/2006/relationships/hyperlink" Target="mailto:ponino-mfc@glazrayon.ru" TargetMode="External"/><Relationship Id="rId25" Type="http://schemas.openxmlformats.org/officeDocument/2006/relationships/hyperlink" Target="consultantplus://offline/ref=9849C6F3286D8713832CAC75F23D4F5A1EA632F85882A0B78959B48AC4Q2u2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rzi-mfc@glazrayon.ru" TargetMode="External"/><Relationship Id="rId20" Type="http://schemas.openxmlformats.org/officeDocument/2006/relationships/hyperlink" Target="http://glazrayon.ru/feedback/new.php" TargetMode="External"/><Relationship Id="rId29" Type="http://schemas.openxmlformats.org/officeDocument/2006/relationships/hyperlink" Target="mailto:glazrayon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ekovo-mfc@glazrayon.ru" TargetMode="External"/><Relationship Id="rId24" Type="http://schemas.openxmlformats.org/officeDocument/2006/relationships/hyperlink" Target="consultantplus://offline/ref=9849C6F3286D8713832CAC75F23D4F5A1EA435F15681A0B78959B48AC4Q2u2I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oktyabr-mfc@glazrayon.ru" TargetMode="External"/><Relationship Id="rId23" Type="http://schemas.openxmlformats.org/officeDocument/2006/relationships/hyperlink" Target="http://glazrayon.ru" TargetMode="External"/><Relationship Id="rId28" Type="http://schemas.openxmlformats.org/officeDocument/2006/relationships/image" Target="media/image2.png"/><Relationship Id="rId10" Type="http://schemas.openxmlformats.org/officeDocument/2006/relationships/hyperlink" Target="mailto:bogatir-mfc@glazrayon.ru" TargetMode="External"/><Relationship Id="rId19" Type="http://schemas.openxmlformats.org/officeDocument/2006/relationships/hyperlink" Target="mailto:shtanigurt-mfc@glazrayon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am-mfc@glazrayon.ru" TargetMode="External"/><Relationship Id="rId14" Type="http://schemas.openxmlformats.org/officeDocument/2006/relationships/hyperlink" Target="mailto:kuregovo-mfc@glazrayon.ru" TargetMode="External"/><Relationship Id="rId22" Type="http://schemas.openxmlformats.org/officeDocument/2006/relationships/hyperlink" Target="http://uslugi.udmurt.ru/" TargetMode="External"/><Relationship Id="rId27" Type="http://schemas.openxmlformats.org/officeDocument/2006/relationships/image" Target="media/image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A3201-DF7F-4D0E-A0DA-B5C6BDC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50</Pages>
  <Words>19107</Words>
  <Characters>108912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</dc:creator>
  <cp:keywords/>
  <dc:description/>
  <cp:lastModifiedBy>Opeka</cp:lastModifiedBy>
  <cp:revision>61</cp:revision>
  <cp:lastPrinted>2017-08-08T06:27:00Z</cp:lastPrinted>
  <dcterms:created xsi:type="dcterms:W3CDTF">2017-06-06T07:07:00Z</dcterms:created>
  <dcterms:modified xsi:type="dcterms:W3CDTF">2017-08-08T07:38:00Z</dcterms:modified>
</cp:coreProperties>
</file>