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631" w:rsidRDefault="00567444" w:rsidP="004C345B">
      <w:pPr>
        <w:pStyle w:val="a3"/>
        <w:ind w:left="0"/>
        <w:rPr>
          <w:b/>
          <w:bCs/>
        </w:rPr>
      </w:pPr>
      <w:r w:rsidRPr="00567444">
        <w:rPr>
          <w:noProof/>
        </w:rPr>
        <w:pict>
          <v:shapetype id="_x0000_t202" coordsize="21600,21600" o:spt="202" path="m,l,21600r21600,l21600,xe">
            <v:stroke joinstyle="miter"/>
            <v:path gradientshapeok="t" o:connecttype="rect"/>
          </v:shapetype>
          <v:shape id="_x0000_s1026" type="#_x0000_t202" style="position:absolute;margin-left:259.95pt;margin-top:-26.9pt;width:172.5pt;height:47.15pt;z-index:-251658240" stroked="f" strokeweight="0">
            <v:textbox style="mso-next-textbox:#_x0000_s1026" inset="0,0,0,0">
              <w:txbxContent>
                <w:p w:rsidR="00B734C6" w:rsidRDefault="00B734C6" w:rsidP="00534631">
                  <w:pPr>
                    <w:jc w:val="center"/>
                    <w:rPr>
                      <w:sz w:val="20"/>
                      <w:szCs w:val="20"/>
                    </w:rPr>
                  </w:pPr>
                </w:p>
                <w:p w:rsidR="00B734C6" w:rsidRDefault="00B734C6" w:rsidP="00534631">
                  <w:pPr>
                    <w:jc w:val="center"/>
                    <w:rPr>
                      <w:sz w:val="20"/>
                      <w:szCs w:val="20"/>
                    </w:rPr>
                  </w:pPr>
                </w:p>
              </w:txbxContent>
            </v:textbox>
          </v:shape>
        </w:pict>
      </w:r>
    </w:p>
    <w:p w:rsidR="00534631" w:rsidRDefault="00534631" w:rsidP="00534631">
      <w:pPr>
        <w:pStyle w:val="a3"/>
        <w:ind w:left="0"/>
        <w:jc w:val="center"/>
        <w:rPr>
          <w:b/>
          <w:bCs/>
        </w:rPr>
      </w:pPr>
      <w:r>
        <w:rPr>
          <w:noProof/>
          <w:sz w:val="22"/>
          <w:szCs w:val="22"/>
        </w:rPr>
        <w:drawing>
          <wp:anchor distT="0" distB="0" distL="114300" distR="114300" simplePos="0" relativeHeight="251657216" behindDoc="0" locked="0" layoutInCell="1" allowOverlap="1">
            <wp:simplePos x="0" y="0"/>
            <wp:positionH relativeFrom="column">
              <wp:posOffset>2743200</wp:posOffset>
            </wp:positionH>
            <wp:positionV relativeFrom="paragraph">
              <wp:posOffset>-114300</wp:posOffset>
            </wp:positionV>
            <wp:extent cx="495300" cy="685800"/>
            <wp:effectExtent l="19050" t="0" r="0" b="0"/>
            <wp:wrapTopAndBottom/>
            <wp:docPr id="6" name="Рисунок 6"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Глазовского района"/>
                    <pic:cNvPicPr>
                      <a:picLocks noChangeAspect="1" noChangeArrowheads="1"/>
                    </pic:cNvPicPr>
                  </pic:nvPicPr>
                  <pic:blipFill>
                    <a:blip r:embed="rId6"/>
                    <a:srcRect/>
                    <a:stretch>
                      <a:fillRect/>
                    </a:stretch>
                  </pic:blipFill>
                  <pic:spPr bwMode="auto">
                    <a:xfrm>
                      <a:off x="0" y="0"/>
                      <a:ext cx="495300" cy="685800"/>
                    </a:xfrm>
                    <a:prstGeom prst="rect">
                      <a:avLst/>
                    </a:prstGeom>
                    <a:noFill/>
                  </pic:spPr>
                </pic:pic>
              </a:graphicData>
            </a:graphic>
          </wp:anchor>
        </w:drawing>
      </w:r>
    </w:p>
    <w:p w:rsidR="00534631" w:rsidRPr="00892650" w:rsidRDefault="00534631" w:rsidP="00534631">
      <w:pPr>
        <w:pStyle w:val="a3"/>
        <w:ind w:left="0"/>
        <w:jc w:val="center"/>
        <w:rPr>
          <w:b/>
          <w:bCs/>
          <w:spacing w:val="-10"/>
          <w:sz w:val="22"/>
          <w:szCs w:val="22"/>
        </w:rPr>
      </w:pPr>
      <w:r w:rsidRPr="00892650">
        <w:rPr>
          <w:b/>
          <w:bCs/>
          <w:spacing w:val="-10"/>
          <w:sz w:val="22"/>
          <w:szCs w:val="22"/>
        </w:rPr>
        <w:t xml:space="preserve">АДМИНИСТРАЦИЯ </w:t>
      </w:r>
      <w:r w:rsidRPr="00892650">
        <w:rPr>
          <w:b/>
          <w:bCs/>
          <w:sz w:val="22"/>
          <w:szCs w:val="22"/>
        </w:rPr>
        <w:t xml:space="preserve">МУНИЦИПАЛЬНОГО ОБРАЗОВАНИЯ </w:t>
      </w:r>
    </w:p>
    <w:p w:rsidR="00534631" w:rsidRPr="00892650" w:rsidRDefault="00534631" w:rsidP="00534631">
      <w:pPr>
        <w:pStyle w:val="a3"/>
        <w:ind w:left="0"/>
        <w:jc w:val="center"/>
        <w:rPr>
          <w:b/>
          <w:bCs/>
          <w:sz w:val="22"/>
          <w:szCs w:val="22"/>
        </w:rPr>
      </w:pPr>
      <w:r w:rsidRPr="00892650">
        <w:rPr>
          <w:b/>
          <w:bCs/>
          <w:sz w:val="22"/>
          <w:szCs w:val="22"/>
        </w:rPr>
        <w:t>«МУНИЦИПАЛЬНЫЙ ОКРУГ ГЛАЗОВСКИЙ РАЙОН УДМУРТСКОЙ РЕСПУБЛИКИ»</w:t>
      </w:r>
    </w:p>
    <w:p w:rsidR="00534631" w:rsidRPr="00892650" w:rsidRDefault="00534631" w:rsidP="00534631">
      <w:pPr>
        <w:pStyle w:val="a3"/>
        <w:ind w:left="0"/>
        <w:jc w:val="center"/>
        <w:rPr>
          <w:b/>
          <w:bCs/>
          <w:sz w:val="22"/>
          <w:szCs w:val="22"/>
        </w:rPr>
      </w:pPr>
    </w:p>
    <w:p w:rsidR="00534631" w:rsidRPr="00892650" w:rsidRDefault="00534631" w:rsidP="00534631">
      <w:pPr>
        <w:pStyle w:val="a3"/>
        <w:ind w:left="0"/>
        <w:jc w:val="center"/>
        <w:rPr>
          <w:b/>
          <w:bCs/>
          <w:sz w:val="22"/>
          <w:szCs w:val="22"/>
        </w:rPr>
      </w:pPr>
      <w:r w:rsidRPr="00892650">
        <w:rPr>
          <w:b/>
          <w:bCs/>
          <w:sz w:val="22"/>
          <w:szCs w:val="22"/>
        </w:rPr>
        <w:t>«УДМУРТ ЭЛЬКУНЫСЬ ГЛАЗ ЁРОС МУНИЦИПАЛ ОКРУГ»</w:t>
      </w:r>
    </w:p>
    <w:p w:rsidR="00534631" w:rsidRPr="00892650" w:rsidRDefault="00534631" w:rsidP="00534631">
      <w:pPr>
        <w:pStyle w:val="a3"/>
        <w:ind w:left="0"/>
        <w:jc w:val="center"/>
        <w:rPr>
          <w:b/>
          <w:bCs/>
          <w:noProof/>
          <w:sz w:val="22"/>
          <w:szCs w:val="22"/>
        </w:rPr>
      </w:pPr>
      <w:r w:rsidRPr="00892650">
        <w:rPr>
          <w:b/>
          <w:bCs/>
          <w:noProof/>
          <w:sz w:val="22"/>
          <w:szCs w:val="22"/>
        </w:rPr>
        <w:t>МУНИЦИПАЛ КЫЛДЫТЭТЛЭН АДМИНИСТРАЦИЕЗ</w:t>
      </w:r>
    </w:p>
    <w:p w:rsidR="00534631" w:rsidRPr="00892650" w:rsidRDefault="00534631" w:rsidP="00534631">
      <w:pPr>
        <w:pStyle w:val="a3"/>
        <w:ind w:left="0"/>
        <w:jc w:val="center"/>
        <w:rPr>
          <w:b/>
          <w:bCs/>
          <w:noProof/>
          <w:sz w:val="22"/>
          <w:szCs w:val="22"/>
        </w:rPr>
      </w:pPr>
    </w:p>
    <w:p w:rsidR="00534631" w:rsidRPr="00892650" w:rsidRDefault="00534631" w:rsidP="00534631">
      <w:pPr>
        <w:pStyle w:val="a3"/>
        <w:ind w:left="0"/>
        <w:jc w:val="center"/>
        <w:rPr>
          <w:b/>
          <w:bCs/>
          <w:spacing w:val="-10"/>
          <w:sz w:val="22"/>
          <w:szCs w:val="22"/>
        </w:rPr>
      </w:pPr>
      <w:r w:rsidRPr="00892650">
        <w:rPr>
          <w:b/>
          <w:bCs/>
          <w:spacing w:val="-10"/>
          <w:sz w:val="22"/>
          <w:szCs w:val="22"/>
        </w:rPr>
        <w:t>(АДМИНИСТРАЦИЯ ГЛАЗОВСКОГО РАЙОНА)</w:t>
      </w:r>
    </w:p>
    <w:p w:rsidR="00534631" w:rsidRPr="00892650" w:rsidRDefault="00534631" w:rsidP="00534631">
      <w:pPr>
        <w:pStyle w:val="a3"/>
        <w:ind w:left="0"/>
        <w:jc w:val="center"/>
        <w:rPr>
          <w:b/>
          <w:bCs/>
          <w:spacing w:val="-10"/>
          <w:sz w:val="22"/>
          <w:szCs w:val="22"/>
        </w:rPr>
      </w:pPr>
      <w:r w:rsidRPr="00892650">
        <w:rPr>
          <w:b/>
          <w:bCs/>
          <w:spacing w:val="-10"/>
          <w:sz w:val="22"/>
          <w:szCs w:val="22"/>
        </w:rPr>
        <w:t xml:space="preserve"> (ГЛАЗ ЁРОСЛЭН АДМИНИСТРАЦИЕЗ)</w:t>
      </w:r>
    </w:p>
    <w:p w:rsidR="00534631" w:rsidRPr="00892650" w:rsidRDefault="00534631" w:rsidP="00534631"/>
    <w:p w:rsidR="00534631" w:rsidRPr="00892650" w:rsidRDefault="0009656E" w:rsidP="00534631">
      <w:pPr>
        <w:keepNext/>
        <w:spacing w:after="0" w:line="240" w:lineRule="auto"/>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534631" w:rsidRPr="00892650">
        <w:rPr>
          <w:rFonts w:ascii="Times New Roman" w:eastAsia="Times New Roman" w:hAnsi="Times New Roman" w:cs="Times New Roman"/>
          <w:b/>
          <w:bCs/>
          <w:sz w:val="28"/>
          <w:szCs w:val="28"/>
        </w:rPr>
        <w:t>ПОСТАНОВЛЕНИЕ</w:t>
      </w:r>
    </w:p>
    <w:p w:rsidR="00534631" w:rsidRDefault="00534631" w:rsidP="00534631">
      <w:pPr>
        <w:spacing w:after="0" w:line="240" w:lineRule="auto"/>
        <w:rPr>
          <w:rFonts w:ascii="Times New Roman" w:eastAsia="Times New Roman" w:hAnsi="Times New Roman" w:cs="Times New Roman"/>
          <w:sz w:val="24"/>
          <w:szCs w:val="24"/>
        </w:rPr>
      </w:pPr>
    </w:p>
    <w:tbl>
      <w:tblPr>
        <w:tblW w:w="9647" w:type="dxa"/>
        <w:tblLook w:val="01E0"/>
      </w:tblPr>
      <w:tblGrid>
        <w:gridCol w:w="4823"/>
        <w:gridCol w:w="4824"/>
      </w:tblGrid>
      <w:tr w:rsidR="00534631" w:rsidTr="001232C9">
        <w:trPr>
          <w:trHeight w:val="335"/>
        </w:trPr>
        <w:tc>
          <w:tcPr>
            <w:tcW w:w="4823" w:type="dxa"/>
            <w:hideMark/>
          </w:tcPr>
          <w:p w:rsidR="00534631" w:rsidRPr="00031111" w:rsidRDefault="00534631" w:rsidP="0009656E">
            <w:pPr>
              <w:rPr>
                <w:rFonts w:ascii="Times New Roman" w:hAnsi="Times New Roman" w:cs="Times New Roman"/>
                <w:b/>
                <w:bCs/>
              </w:rPr>
            </w:pPr>
            <w:r>
              <w:rPr>
                <w:rFonts w:ascii="Times New Roman" w:hAnsi="Times New Roman" w:cs="Times New Roman"/>
                <w:b/>
                <w:bCs/>
              </w:rPr>
              <w:t xml:space="preserve">      </w:t>
            </w:r>
            <w:r w:rsidR="0009656E">
              <w:rPr>
                <w:rFonts w:ascii="Times New Roman" w:hAnsi="Times New Roman" w:cs="Times New Roman"/>
                <w:b/>
                <w:bCs/>
              </w:rPr>
              <w:t>марта</w:t>
            </w:r>
            <w:r>
              <w:rPr>
                <w:rFonts w:ascii="Times New Roman" w:hAnsi="Times New Roman" w:cs="Times New Roman"/>
                <w:b/>
                <w:bCs/>
              </w:rPr>
              <w:t xml:space="preserve">  2023</w:t>
            </w:r>
            <w:r w:rsidRPr="00031111">
              <w:rPr>
                <w:rFonts w:ascii="Times New Roman" w:hAnsi="Times New Roman" w:cs="Times New Roman"/>
                <w:b/>
                <w:bCs/>
              </w:rPr>
              <w:t xml:space="preserve"> года</w:t>
            </w:r>
          </w:p>
        </w:tc>
        <w:tc>
          <w:tcPr>
            <w:tcW w:w="4824" w:type="dxa"/>
            <w:hideMark/>
          </w:tcPr>
          <w:p w:rsidR="00534631" w:rsidRPr="00621BA0" w:rsidRDefault="0009656E" w:rsidP="001232C9">
            <w:pPr>
              <w:jc w:val="center"/>
              <w:rPr>
                <w:rFonts w:ascii="Times New Roman" w:hAnsi="Times New Roman" w:cs="Times New Roman"/>
                <w:b/>
                <w:bCs/>
              </w:rPr>
            </w:pPr>
            <w:r>
              <w:rPr>
                <w:rFonts w:ascii="Times New Roman" w:hAnsi="Times New Roman" w:cs="Times New Roman"/>
                <w:b/>
                <w:bCs/>
              </w:rPr>
              <w:t xml:space="preserve">                               </w:t>
            </w:r>
            <w:r w:rsidR="00534631" w:rsidRPr="00621BA0">
              <w:rPr>
                <w:rFonts w:ascii="Times New Roman" w:hAnsi="Times New Roman" w:cs="Times New Roman"/>
                <w:b/>
                <w:bCs/>
              </w:rPr>
              <w:t>№</w:t>
            </w:r>
          </w:p>
        </w:tc>
      </w:tr>
    </w:tbl>
    <w:p w:rsidR="00534631" w:rsidRPr="004C345B" w:rsidRDefault="00534631" w:rsidP="004C345B">
      <w:pPr>
        <w:jc w:val="center"/>
        <w:rPr>
          <w:rFonts w:ascii="Times New Roman" w:hAnsi="Times New Roman" w:cs="Times New Roman"/>
          <w:b/>
          <w:bCs/>
        </w:rPr>
      </w:pPr>
      <w:r>
        <w:rPr>
          <w:rFonts w:ascii="Times New Roman" w:hAnsi="Times New Roman" w:cs="Times New Roman"/>
          <w:b/>
          <w:bCs/>
        </w:rPr>
        <w:t>город Глазов</w:t>
      </w:r>
    </w:p>
    <w:p w:rsidR="00534631" w:rsidRPr="0009656E" w:rsidRDefault="00534631" w:rsidP="00534631">
      <w:pPr>
        <w:spacing w:after="0" w:line="240" w:lineRule="auto"/>
        <w:rPr>
          <w:rFonts w:ascii="Times New Roman" w:eastAsia="Times New Roman" w:hAnsi="Times New Roman" w:cs="Times New Roman"/>
          <w:b/>
          <w:bCs/>
          <w:i/>
          <w:sz w:val="24"/>
          <w:szCs w:val="24"/>
          <w:shd w:val="clear" w:color="auto" w:fill="FFFFFF"/>
          <w:lang w:eastAsia="ar-SA"/>
        </w:rPr>
      </w:pPr>
      <w:r w:rsidRPr="0009656E">
        <w:rPr>
          <w:rFonts w:ascii="Times New Roman" w:eastAsia="Times New Roman" w:hAnsi="Times New Roman" w:cs="Times New Roman"/>
          <w:b/>
          <w:bCs/>
          <w:i/>
          <w:sz w:val="24"/>
          <w:szCs w:val="24"/>
          <w:shd w:val="clear" w:color="auto" w:fill="FFFFFF"/>
          <w:lang w:eastAsia="ar-SA"/>
        </w:rPr>
        <w:t>О внесении изменений в постановление Администрации</w:t>
      </w:r>
    </w:p>
    <w:p w:rsidR="0094797B" w:rsidRPr="0009656E" w:rsidRDefault="00534631" w:rsidP="00534631">
      <w:pPr>
        <w:spacing w:after="0" w:line="240" w:lineRule="auto"/>
        <w:rPr>
          <w:rFonts w:ascii="Times New Roman" w:eastAsia="Times New Roman" w:hAnsi="Times New Roman" w:cs="Times New Roman"/>
          <w:b/>
          <w:bCs/>
          <w:i/>
          <w:sz w:val="24"/>
          <w:szCs w:val="24"/>
          <w:shd w:val="clear" w:color="auto" w:fill="FFFFFF"/>
          <w:lang w:eastAsia="ar-SA"/>
        </w:rPr>
      </w:pPr>
      <w:r w:rsidRPr="0009656E">
        <w:rPr>
          <w:rFonts w:ascii="Times New Roman" w:eastAsia="Times New Roman" w:hAnsi="Times New Roman" w:cs="Times New Roman"/>
          <w:b/>
          <w:bCs/>
          <w:i/>
          <w:sz w:val="24"/>
          <w:szCs w:val="24"/>
          <w:shd w:val="clear" w:color="auto" w:fill="FFFFFF"/>
          <w:lang w:eastAsia="ar-SA"/>
        </w:rPr>
        <w:t xml:space="preserve"> муниципального образования «</w:t>
      </w:r>
      <w:r w:rsidRPr="0009656E">
        <w:rPr>
          <w:rFonts w:ascii="Times New Roman" w:hAnsi="Times New Roman" w:cs="Times New Roman"/>
          <w:b/>
          <w:i/>
          <w:sz w:val="24"/>
          <w:szCs w:val="24"/>
        </w:rPr>
        <w:t>Глазовский район</w:t>
      </w:r>
      <w:r w:rsidRPr="0009656E">
        <w:rPr>
          <w:rFonts w:ascii="Times New Roman" w:eastAsia="Times New Roman" w:hAnsi="Times New Roman" w:cs="Times New Roman"/>
          <w:b/>
          <w:bCs/>
          <w:i/>
          <w:sz w:val="24"/>
          <w:szCs w:val="24"/>
          <w:shd w:val="clear" w:color="auto" w:fill="FFFFFF"/>
          <w:lang w:eastAsia="ar-SA"/>
        </w:rPr>
        <w:t xml:space="preserve">»от 14.03.2017 № 42 </w:t>
      </w:r>
    </w:p>
    <w:p w:rsidR="0094797B" w:rsidRPr="0009656E" w:rsidRDefault="00534631" w:rsidP="00534631">
      <w:pPr>
        <w:spacing w:after="0" w:line="240" w:lineRule="auto"/>
        <w:rPr>
          <w:rFonts w:ascii="Times New Roman" w:eastAsia="Times New Roman" w:hAnsi="Times New Roman" w:cs="Times New Roman"/>
          <w:b/>
          <w:bCs/>
          <w:i/>
          <w:sz w:val="24"/>
          <w:szCs w:val="24"/>
          <w:shd w:val="clear" w:color="auto" w:fill="FFFFFF"/>
          <w:lang w:eastAsia="ar-SA"/>
        </w:rPr>
      </w:pPr>
      <w:r w:rsidRPr="0009656E">
        <w:rPr>
          <w:rFonts w:ascii="Times New Roman" w:eastAsia="Times New Roman" w:hAnsi="Times New Roman" w:cs="Times New Roman"/>
          <w:b/>
          <w:bCs/>
          <w:i/>
          <w:sz w:val="24"/>
          <w:szCs w:val="24"/>
          <w:shd w:val="clear" w:color="auto" w:fill="FFFFFF"/>
          <w:lang w:eastAsia="ar-SA"/>
        </w:rPr>
        <w:t xml:space="preserve">«Об утверждении муниципальной программы «Развитие образования и воспитание» </w:t>
      </w:r>
    </w:p>
    <w:p w:rsidR="00534631" w:rsidRPr="0009656E" w:rsidRDefault="00534631" w:rsidP="00534631">
      <w:pPr>
        <w:spacing w:after="0" w:line="240" w:lineRule="auto"/>
        <w:rPr>
          <w:rFonts w:ascii="Times New Roman" w:eastAsia="Times New Roman" w:hAnsi="Times New Roman" w:cs="Times New Roman"/>
          <w:b/>
          <w:bCs/>
          <w:sz w:val="24"/>
          <w:szCs w:val="24"/>
          <w:shd w:val="clear" w:color="auto" w:fill="FFFFFF"/>
          <w:lang w:eastAsia="ar-SA"/>
        </w:rPr>
      </w:pPr>
      <w:r w:rsidRPr="0009656E">
        <w:rPr>
          <w:rFonts w:ascii="Times New Roman" w:eastAsia="Times New Roman" w:hAnsi="Times New Roman" w:cs="Times New Roman"/>
          <w:b/>
          <w:bCs/>
          <w:i/>
          <w:sz w:val="24"/>
          <w:szCs w:val="24"/>
          <w:shd w:val="clear" w:color="auto" w:fill="FFFFFF"/>
          <w:lang w:eastAsia="ar-SA"/>
        </w:rPr>
        <w:t xml:space="preserve">(в ред. постановления </w:t>
      </w:r>
      <w:r w:rsidRPr="0009656E">
        <w:rPr>
          <w:rFonts w:ascii="Times New Roman" w:eastAsia="Times New Roman" w:hAnsi="Times New Roman" w:cs="Times New Roman"/>
          <w:b/>
          <w:bCs/>
          <w:sz w:val="24"/>
          <w:szCs w:val="24"/>
          <w:shd w:val="clear" w:color="auto" w:fill="FFFFFF"/>
          <w:lang w:eastAsia="ar-SA"/>
        </w:rPr>
        <w:t xml:space="preserve">от </w:t>
      </w:r>
      <w:r w:rsidR="00D763B7" w:rsidRPr="0009656E">
        <w:rPr>
          <w:rFonts w:ascii="Times New Roman" w:eastAsia="Times New Roman" w:hAnsi="Times New Roman" w:cs="Times New Roman"/>
          <w:b/>
          <w:bCs/>
          <w:sz w:val="24"/>
          <w:szCs w:val="24"/>
          <w:shd w:val="clear" w:color="auto" w:fill="FFFFFF"/>
          <w:lang w:eastAsia="ar-SA"/>
        </w:rPr>
        <w:t xml:space="preserve">30.12.2022 </w:t>
      </w:r>
      <w:r w:rsidRPr="0009656E">
        <w:rPr>
          <w:rFonts w:ascii="Times New Roman" w:eastAsia="Times New Roman" w:hAnsi="Times New Roman" w:cs="Times New Roman"/>
          <w:b/>
          <w:bCs/>
          <w:sz w:val="24"/>
          <w:szCs w:val="24"/>
          <w:shd w:val="clear" w:color="auto" w:fill="FFFFFF"/>
          <w:lang w:eastAsia="ar-SA"/>
        </w:rPr>
        <w:t>№</w:t>
      </w:r>
      <w:r w:rsidR="00D763B7" w:rsidRPr="0009656E">
        <w:rPr>
          <w:rFonts w:ascii="Times New Roman" w:eastAsia="Times New Roman" w:hAnsi="Times New Roman" w:cs="Times New Roman"/>
          <w:b/>
          <w:bCs/>
          <w:sz w:val="24"/>
          <w:szCs w:val="24"/>
          <w:shd w:val="clear" w:color="auto" w:fill="FFFFFF"/>
          <w:lang w:eastAsia="ar-SA"/>
        </w:rPr>
        <w:t>1.326</w:t>
      </w:r>
      <w:r w:rsidRPr="0009656E">
        <w:rPr>
          <w:rFonts w:ascii="Times New Roman" w:eastAsia="Times New Roman" w:hAnsi="Times New Roman" w:cs="Times New Roman"/>
          <w:b/>
          <w:bCs/>
          <w:sz w:val="24"/>
          <w:szCs w:val="24"/>
          <w:shd w:val="clear" w:color="auto" w:fill="FFFFFF"/>
          <w:lang w:eastAsia="ar-SA"/>
        </w:rPr>
        <w:t>)</w:t>
      </w:r>
    </w:p>
    <w:p w:rsidR="0009656E" w:rsidRPr="0009656E" w:rsidRDefault="0009656E" w:rsidP="00534631">
      <w:pPr>
        <w:spacing w:after="0" w:line="240" w:lineRule="auto"/>
        <w:rPr>
          <w:rFonts w:ascii="Times New Roman" w:eastAsia="Times New Roman" w:hAnsi="Times New Roman" w:cs="Times New Roman"/>
          <w:b/>
          <w:bCs/>
          <w:sz w:val="24"/>
          <w:szCs w:val="24"/>
          <w:shd w:val="clear" w:color="auto" w:fill="FFFFFF"/>
          <w:lang w:eastAsia="ar-SA"/>
        </w:rPr>
      </w:pPr>
    </w:p>
    <w:p w:rsidR="0009656E" w:rsidRPr="0009656E" w:rsidRDefault="0009656E" w:rsidP="0009656E">
      <w:pPr>
        <w:spacing w:after="0" w:line="240" w:lineRule="auto"/>
        <w:jc w:val="both"/>
        <w:rPr>
          <w:rFonts w:ascii="Times New Roman" w:eastAsia="Times New Roman" w:hAnsi="Times New Roman" w:cs="Times New Roman"/>
          <w:b/>
          <w:bCs/>
          <w:sz w:val="24"/>
          <w:szCs w:val="24"/>
          <w:shd w:val="clear" w:color="auto" w:fill="FFFFFF"/>
          <w:lang w:eastAsia="ar-SA"/>
        </w:rPr>
      </w:pPr>
      <w:r>
        <w:rPr>
          <w:rFonts w:ascii="Times New Roman" w:eastAsia="Times New Roman" w:hAnsi="Times New Roman" w:cs="Times New Roman"/>
          <w:bCs/>
          <w:sz w:val="24"/>
          <w:szCs w:val="24"/>
        </w:rPr>
        <w:t xml:space="preserve">          </w:t>
      </w:r>
      <w:r w:rsidRPr="0009656E">
        <w:rPr>
          <w:rFonts w:ascii="Times New Roman" w:eastAsia="Times New Roman" w:hAnsi="Times New Roman" w:cs="Times New Roman"/>
          <w:bCs/>
          <w:sz w:val="24"/>
          <w:szCs w:val="24"/>
        </w:rPr>
        <w:t xml:space="preserve">В целях приведения муниципальной программы «Развитие образования и воспитание», утвержденной постановлением </w:t>
      </w:r>
      <w:r w:rsidRPr="0009656E">
        <w:rPr>
          <w:rFonts w:ascii="Times New Roman" w:eastAsia="Times New Roman" w:hAnsi="Times New Roman" w:cs="Times New Roman"/>
          <w:bCs/>
          <w:sz w:val="24"/>
          <w:szCs w:val="24"/>
          <w:shd w:val="clear" w:color="auto" w:fill="FFFFFF"/>
          <w:lang w:eastAsia="ar-SA"/>
        </w:rPr>
        <w:t>Администрации муниципального образования «</w:t>
      </w:r>
      <w:r w:rsidRPr="0009656E">
        <w:rPr>
          <w:rFonts w:ascii="Times New Roman" w:hAnsi="Times New Roman" w:cs="Times New Roman"/>
          <w:sz w:val="24"/>
          <w:szCs w:val="24"/>
        </w:rPr>
        <w:t>Глазовский район</w:t>
      </w:r>
      <w:r w:rsidRPr="0009656E">
        <w:rPr>
          <w:rFonts w:ascii="Times New Roman" w:eastAsia="Times New Roman" w:hAnsi="Times New Roman" w:cs="Times New Roman"/>
          <w:bCs/>
          <w:sz w:val="24"/>
          <w:szCs w:val="24"/>
          <w:shd w:val="clear" w:color="auto" w:fill="FFFFFF"/>
          <w:lang w:eastAsia="ar-SA"/>
        </w:rPr>
        <w:t>»</w:t>
      </w:r>
      <w:r w:rsidRPr="0009656E">
        <w:rPr>
          <w:rFonts w:ascii="Times New Roman" w:eastAsia="Times New Roman" w:hAnsi="Times New Roman" w:cs="Times New Roman"/>
          <w:bCs/>
          <w:sz w:val="24"/>
          <w:szCs w:val="24"/>
        </w:rPr>
        <w:t xml:space="preserve"> от 14.03.2017г. №42 (</w:t>
      </w:r>
      <w:r w:rsidRPr="0009656E">
        <w:rPr>
          <w:rFonts w:ascii="Times New Roman" w:eastAsia="Times New Roman" w:hAnsi="Times New Roman" w:cs="Times New Roman"/>
          <w:bCs/>
          <w:sz w:val="24"/>
          <w:szCs w:val="24"/>
          <w:shd w:val="clear" w:color="auto" w:fill="FFFFFF"/>
          <w:lang w:eastAsia="ar-SA"/>
        </w:rPr>
        <w:t>в ред. постановления от 30.12.2022 №1.326</w:t>
      </w:r>
      <w:r w:rsidRPr="0009656E">
        <w:rPr>
          <w:rFonts w:ascii="Times New Roman" w:eastAsia="Times New Roman" w:hAnsi="Times New Roman" w:cs="Times New Roman"/>
          <w:bCs/>
          <w:sz w:val="24"/>
          <w:szCs w:val="24"/>
        </w:rPr>
        <w:t xml:space="preserve">), в соответствие с решением Совета депутатов муниципального образования «Муниципальный округ Глазовский район Удмуртской Республики» от 21.12.2022 №273  «О бюджете муниципального образования «Муниципальный округ Глазовский район Удмуртской Республики» на 2023 год и плановый период 2024 и 2025 годов», руководствуясь Бюджетным кодексом Российской Федерации, Постановлением Администрации муниципального образования «Муниципальный округ Глазовский район Удмуртской Республики» от 11.05.2022  №1.183.1 «Об утверждении порядка разработки, реализации и оценки эффективности муниципальных программ муниципального образования «Муниципальный округ Глазовский район Удмуртской Республики»,  Уставом муниципального образования «Муниципальный округ Глазовский район Удмуртской Республики»   </w:t>
      </w:r>
    </w:p>
    <w:p w:rsidR="0009656E" w:rsidRPr="0009656E" w:rsidRDefault="0009656E" w:rsidP="0009656E">
      <w:pPr>
        <w:pStyle w:val="ConsPlusTitle"/>
        <w:jc w:val="both"/>
        <w:outlineLvl w:val="0"/>
        <w:rPr>
          <w:sz w:val="24"/>
          <w:szCs w:val="24"/>
          <w:shd w:val="clear" w:color="auto" w:fill="FFFFFF"/>
        </w:rPr>
      </w:pPr>
      <w:r w:rsidRPr="0009656E">
        <w:rPr>
          <w:sz w:val="24"/>
          <w:szCs w:val="24"/>
          <w:shd w:val="clear" w:color="auto" w:fill="FFFFFF"/>
        </w:rPr>
        <w:t>ПОСТАНОВЛЯЮ:</w:t>
      </w:r>
    </w:p>
    <w:p w:rsidR="0009656E" w:rsidRPr="0009656E" w:rsidRDefault="0009656E" w:rsidP="0009656E">
      <w:pPr>
        <w:spacing w:after="0" w:line="240" w:lineRule="auto"/>
        <w:jc w:val="both"/>
        <w:rPr>
          <w:rFonts w:ascii="Times New Roman" w:eastAsia="Times New Roman" w:hAnsi="Times New Roman" w:cs="Times New Roman"/>
          <w:bCs/>
          <w:sz w:val="24"/>
          <w:szCs w:val="24"/>
          <w:shd w:val="clear" w:color="auto" w:fill="FFFFFF"/>
          <w:lang w:eastAsia="ar-SA"/>
        </w:rPr>
      </w:pPr>
      <w:r w:rsidRPr="0009656E">
        <w:rPr>
          <w:rFonts w:ascii="Times New Roman" w:eastAsia="Times New Roman" w:hAnsi="Times New Roman" w:cs="Times New Roman"/>
          <w:sz w:val="24"/>
          <w:szCs w:val="24"/>
          <w:shd w:val="clear" w:color="auto" w:fill="FFFFFF"/>
        </w:rPr>
        <w:t xml:space="preserve">1.Внести в постановление </w:t>
      </w:r>
      <w:r w:rsidRPr="0009656E">
        <w:rPr>
          <w:rFonts w:ascii="Times New Roman" w:eastAsia="Times New Roman" w:hAnsi="Times New Roman" w:cs="Times New Roman"/>
          <w:bCs/>
          <w:sz w:val="24"/>
          <w:szCs w:val="24"/>
        </w:rPr>
        <w:t>Администрации муниципального образования «Глазовский район» от 14.03.2017 №42 «Об утверждении муниципальной программы «Развитие образования и воспитание» (</w:t>
      </w:r>
      <w:r w:rsidRPr="0009656E">
        <w:rPr>
          <w:rFonts w:ascii="Times New Roman" w:eastAsia="Times New Roman" w:hAnsi="Times New Roman" w:cs="Times New Roman"/>
          <w:bCs/>
          <w:sz w:val="24"/>
          <w:szCs w:val="24"/>
          <w:shd w:val="clear" w:color="auto" w:fill="FFFFFF"/>
          <w:lang w:eastAsia="ar-SA"/>
        </w:rPr>
        <w:t>в ред. постановления от 30.12.2022 №1.326)</w:t>
      </w:r>
      <w:r w:rsidRPr="0009656E">
        <w:rPr>
          <w:rFonts w:ascii="Times New Roman" w:eastAsia="Times New Roman" w:hAnsi="Times New Roman" w:cs="Times New Roman"/>
          <w:b/>
          <w:bCs/>
          <w:sz w:val="24"/>
          <w:szCs w:val="24"/>
          <w:shd w:val="clear" w:color="auto" w:fill="FFFFFF"/>
          <w:lang w:eastAsia="ar-SA"/>
        </w:rPr>
        <w:t xml:space="preserve"> </w:t>
      </w:r>
      <w:r w:rsidRPr="0009656E">
        <w:rPr>
          <w:rFonts w:ascii="Times New Roman" w:eastAsia="Times New Roman" w:hAnsi="Times New Roman" w:cs="Times New Roman"/>
          <w:sz w:val="24"/>
          <w:szCs w:val="24"/>
          <w:shd w:val="clear" w:color="auto" w:fill="FFFFFF"/>
        </w:rPr>
        <w:t>изменения</w:t>
      </w:r>
      <w:r w:rsidRPr="0009656E">
        <w:rPr>
          <w:rFonts w:ascii="Times New Roman" w:eastAsia="Times New Roman" w:hAnsi="Times New Roman" w:cs="Times New Roman"/>
          <w:bCs/>
          <w:sz w:val="24"/>
          <w:szCs w:val="24"/>
        </w:rPr>
        <w:t>, изложив муниципальную программу «Развитие образования и воспитание»  в новой редакции (прилагается).</w:t>
      </w:r>
    </w:p>
    <w:p w:rsidR="0009656E" w:rsidRPr="0009656E" w:rsidRDefault="0009656E" w:rsidP="0009656E">
      <w:pPr>
        <w:pStyle w:val="ConsPlusTitle"/>
        <w:jc w:val="both"/>
        <w:outlineLvl w:val="0"/>
        <w:rPr>
          <w:rFonts w:asciiTheme="minorHAnsi" w:eastAsiaTheme="minorEastAsia" w:hAnsiTheme="minorHAnsi" w:cstheme="minorBidi"/>
          <w:b w:val="0"/>
          <w:bCs w:val="0"/>
          <w:sz w:val="24"/>
          <w:szCs w:val="24"/>
          <w:lang w:eastAsia="ru-RU"/>
        </w:rPr>
      </w:pPr>
    </w:p>
    <w:p w:rsidR="0009656E" w:rsidRPr="0009656E" w:rsidRDefault="0009656E" w:rsidP="0009656E">
      <w:pPr>
        <w:pStyle w:val="ConsPlusTitle"/>
        <w:jc w:val="both"/>
        <w:outlineLvl w:val="0"/>
        <w:rPr>
          <w:b w:val="0"/>
          <w:bCs w:val="0"/>
          <w:sz w:val="24"/>
          <w:szCs w:val="24"/>
        </w:rPr>
      </w:pPr>
      <w:r w:rsidRPr="0009656E">
        <w:rPr>
          <w:b w:val="0"/>
          <w:sz w:val="24"/>
          <w:szCs w:val="24"/>
        </w:rPr>
        <w:t>2.Управлению образования Администрации муниципального образования «Муниципальный округ Глазовский район Удмуртской Республики» разместить настоящее постановление на официальном портале муниципального образования «Муниципальный округ Глазовского района Удмуртской Республики».</w:t>
      </w:r>
    </w:p>
    <w:p w:rsidR="0009656E" w:rsidRPr="0009656E" w:rsidRDefault="0009656E" w:rsidP="0009656E">
      <w:pPr>
        <w:spacing w:after="0" w:line="240" w:lineRule="auto"/>
        <w:jc w:val="both"/>
        <w:rPr>
          <w:rFonts w:ascii="Times New Roman" w:eastAsia="Times New Roman" w:hAnsi="Times New Roman" w:cs="Times New Roman"/>
          <w:bCs/>
          <w:sz w:val="24"/>
          <w:szCs w:val="24"/>
        </w:rPr>
      </w:pPr>
    </w:p>
    <w:p w:rsidR="0009656E" w:rsidRPr="0009656E" w:rsidRDefault="0009656E" w:rsidP="0009656E">
      <w:pPr>
        <w:spacing w:after="0" w:line="240" w:lineRule="auto"/>
        <w:jc w:val="both"/>
        <w:rPr>
          <w:rFonts w:ascii="Times New Roman" w:eastAsia="Times New Roman" w:hAnsi="Times New Roman" w:cs="Times New Roman"/>
          <w:bCs/>
          <w:sz w:val="24"/>
          <w:szCs w:val="24"/>
        </w:rPr>
      </w:pPr>
      <w:r w:rsidRPr="0009656E">
        <w:rPr>
          <w:rFonts w:ascii="Times New Roman" w:eastAsia="Times New Roman" w:hAnsi="Times New Roman" w:cs="Times New Roman"/>
          <w:bCs/>
          <w:sz w:val="24"/>
          <w:szCs w:val="24"/>
        </w:rPr>
        <w:t>3. Контроль за исполнением настоящего постановления возложить на заместителя главы Администрации муниципального образования «Муниципальный округ Глазовский район Удмуртской Республики» по социальным вопросам Е.А.Попову.</w:t>
      </w:r>
    </w:p>
    <w:p w:rsidR="0009656E" w:rsidRPr="0009656E" w:rsidRDefault="0009656E" w:rsidP="0009656E">
      <w:pPr>
        <w:spacing w:after="0" w:line="240" w:lineRule="auto"/>
        <w:jc w:val="both"/>
        <w:rPr>
          <w:rFonts w:ascii="Times New Roman" w:eastAsia="Times New Roman" w:hAnsi="Times New Roman" w:cs="Times New Roman"/>
          <w:bCs/>
          <w:sz w:val="24"/>
          <w:szCs w:val="24"/>
        </w:rPr>
      </w:pPr>
    </w:p>
    <w:tbl>
      <w:tblPr>
        <w:tblW w:w="10020" w:type="dxa"/>
        <w:tblInd w:w="11" w:type="dxa"/>
        <w:tblLook w:val="04A0"/>
      </w:tblPr>
      <w:tblGrid>
        <w:gridCol w:w="7185"/>
        <w:gridCol w:w="2835"/>
      </w:tblGrid>
      <w:tr w:rsidR="0009656E" w:rsidRPr="0009656E" w:rsidTr="002F1605">
        <w:trPr>
          <w:trHeight w:val="676"/>
        </w:trPr>
        <w:tc>
          <w:tcPr>
            <w:tcW w:w="7185" w:type="dxa"/>
            <w:hideMark/>
          </w:tcPr>
          <w:p w:rsidR="0009656E" w:rsidRPr="0009656E" w:rsidRDefault="0009656E" w:rsidP="002F1605">
            <w:pPr>
              <w:spacing w:after="0" w:line="240" w:lineRule="auto"/>
              <w:jc w:val="both"/>
              <w:rPr>
                <w:rFonts w:ascii="Times New Roman" w:hAnsi="Times New Roman" w:cs="Times New Roman"/>
                <w:b/>
                <w:sz w:val="24"/>
                <w:szCs w:val="24"/>
                <w:lang w:eastAsia="en-US"/>
              </w:rPr>
            </w:pPr>
            <w:r w:rsidRPr="0009656E">
              <w:rPr>
                <w:rFonts w:ascii="Times New Roman" w:hAnsi="Times New Roman" w:cs="Times New Roman"/>
                <w:b/>
                <w:sz w:val="24"/>
                <w:szCs w:val="24"/>
                <w:lang w:eastAsia="en-US"/>
              </w:rPr>
              <w:t>Глава муниципального</w:t>
            </w:r>
          </w:p>
          <w:p w:rsidR="0009656E" w:rsidRPr="0009656E" w:rsidRDefault="0009656E" w:rsidP="002F1605">
            <w:pPr>
              <w:spacing w:after="0" w:line="240" w:lineRule="auto"/>
              <w:jc w:val="both"/>
              <w:rPr>
                <w:rFonts w:ascii="Times New Roman" w:hAnsi="Times New Roman" w:cs="Times New Roman"/>
                <w:b/>
                <w:sz w:val="24"/>
                <w:szCs w:val="24"/>
                <w:lang w:eastAsia="en-US"/>
              </w:rPr>
            </w:pPr>
            <w:r w:rsidRPr="0009656E">
              <w:rPr>
                <w:rFonts w:ascii="Times New Roman" w:hAnsi="Times New Roman" w:cs="Times New Roman"/>
                <w:b/>
                <w:sz w:val="24"/>
                <w:szCs w:val="24"/>
                <w:lang w:eastAsia="en-US"/>
              </w:rPr>
              <w:t xml:space="preserve">образования «Муниципальный округ Глазовский район </w:t>
            </w:r>
          </w:p>
          <w:p w:rsidR="0009656E" w:rsidRPr="0009656E" w:rsidRDefault="0009656E" w:rsidP="002F1605">
            <w:pPr>
              <w:spacing w:after="0" w:line="240" w:lineRule="auto"/>
              <w:jc w:val="both"/>
              <w:rPr>
                <w:rFonts w:ascii="Times New Roman" w:hAnsi="Times New Roman" w:cs="Times New Roman"/>
                <w:b/>
                <w:sz w:val="24"/>
                <w:szCs w:val="24"/>
                <w:lang w:eastAsia="en-US"/>
              </w:rPr>
            </w:pPr>
            <w:r w:rsidRPr="0009656E">
              <w:rPr>
                <w:rFonts w:ascii="Times New Roman" w:hAnsi="Times New Roman" w:cs="Times New Roman"/>
                <w:b/>
                <w:sz w:val="24"/>
                <w:szCs w:val="24"/>
                <w:lang w:eastAsia="en-US"/>
              </w:rPr>
              <w:t>Удмуртской Республики»</w:t>
            </w:r>
          </w:p>
        </w:tc>
        <w:tc>
          <w:tcPr>
            <w:tcW w:w="2835" w:type="dxa"/>
          </w:tcPr>
          <w:p w:rsidR="0009656E" w:rsidRPr="0009656E" w:rsidRDefault="0009656E" w:rsidP="002F1605">
            <w:pPr>
              <w:spacing w:after="0"/>
              <w:ind w:right="765"/>
              <w:jc w:val="both"/>
              <w:rPr>
                <w:rFonts w:ascii="Times New Roman" w:hAnsi="Times New Roman" w:cs="Times New Roman"/>
                <w:b/>
                <w:sz w:val="24"/>
                <w:szCs w:val="24"/>
                <w:lang w:eastAsia="en-US"/>
              </w:rPr>
            </w:pPr>
          </w:p>
          <w:p w:rsidR="0009656E" w:rsidRPr="0009656E" w:rsidRDefault="0009656E" w:rsidP="002F1605">
            <w:pPr>
              <w:spacing w:after="0"/>
              <w:ind w:right="765"/>
              <w:jc w:val="both"/>
              <w:rPr>
                <w:rFonts w:ascii="Times New Roman" w:hAnsi="Times New Roman" w:cs="Times New Roman"/>
                <w:b/>
                <w:sz w:val="24"/>
                <w:szCs w:val="24"/>
                <w:lang w:eastAsia="en-US"/>
              </w:rPr>
            </w:pPr>
            <w:r w:rsidRPr="0009656E">
              <w:rPr>
                <w:rFonts w:ascii="Times New Roman" w:hAnsi="Times New Roman" w:cs="Times New Roman"/>
                <w:b/>
                <w:sz w:val="24"/>
                <w:szCs w:val="24"/>
                <w:lang w:eastAsia="en-US"/>
              </w:rPr>
              <w:t xml:space="preserve">     В.В. Сабреков</w:t>
            </w:r>
          </w:p>
        </w:tc>
      </w:tr>
    </w:tbl>
    <w:p w:rsidR="0009656E" w:rsidRPr="0009656E" w:rsidRDefault="0009656E" w:rsidP="0009656E">
      <w:pPr>
        <w:pStyle w:val="a3"/>
        <w:ind w:left="0"/>
      </w:pPr>
      <w:r w:rsidRPr="0009656E">
        <w:t>Корякин В.И., 8(34141)58894</w:t>
      </w:r>
    </w:p>
    <w:p w:rsidR="0009656E" w:rsidRPr="0009656E" w:rsidRDefault="0009656E" w:rsidP="0009656E">
      <w:pPr>
        <w:spacing w:after="0" w:line="240" w:lineRule="auto"/>
        <w:jc w:val="both"/>
        <w:rPr>
          <w:rFonts w:ascii="Times New Roman" w:hAnsi="Times New Roman" w:cs="Times New Roman"/>
          <w:sz w:val="24"/>
          <w:szCs w:val="24"/>
        </w:rPr>
      </w:pPr>
    </w:p>
    <w:p w:rsidR="0009656E" w:rsidRPr="0009656E" w:rsidRDefault="0009656E" w:rsidP="0009656E">
      <w:pPr>
        <w:spacing w:after="0" w:line="240" w:lineRule="auto"/>
        <w:jc w:val="both"/>
        <w:rPr>
          <w:rFonts w:ascii="Times New Roman" w:hAnsi="Times New Roman" w:cs="Times New Roman"/>
          <w:sz w:val="24"/>
          <w:szCs w:val="24"/>
        </w:rPr>
      </w:pPr>
    </w:p>
    <w:p w:rsidR="0009656E" w:rsidRPr="0009656E" w:rsidRDefault="0009656E" w:rsidP="0009656E">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СОГЛАСОВАНИЕ:</w:t>
      </w:r>
    </w:p>
    <w:p w:rsidR="0009656E" w:rsidRPr="0009656E" w:rsidRDefault="0009656E" w:rsidP="0009656E">
      <w:pPr>
        <w:spacing w:after="0" w:line="240" w:lineRule="auto"/>
        <w:jc w:val="both"/>
        <w:rPr>
          <w:rFonts w:ascii="Times New Roman" w:hAnsi="Times New Roman" w:cs="Times New Roman"/>
          <w:sz w:val="24"/>
          <w:szCs w:val="24"/>
        </w:rPr>
      </w:pPr>
    </w:p>
    <w:tbl>
      <w:tblPr>
        <w:tblW w:w="9889" w:type="dxa"/>
        <w:tblLook w:val="04A0"/>
      </w:tblPr>
      <w:tblGrid>
        <w:gridCol w:w="4928"/>
        <w:gridCol w:w="4961"/>
      </w:tblGrid>
      <w:tr w:rsidR="0009656E" w:rsidRPr="0009656E" w:rsidTr="002F1605">
        <w:trPr>
          <w:trHeight w:val="2872"/>
        </w:trPr>
        <w:tc>
          <w:tcPr>
            <w:tcW w:w="4928" w:type="dxa"/>
            <w:shd w:val="clear" w:color="auto" w:fill="auto"/>
          </w:tcPr>
          <w:p w:rsidR="0009656E" w:rsidRPr="0009656E" w:rsidRDefault="0009656E" w:rsidP="002F1605">
            <w:pPr>
              <w:spacing w:after="0" w:line="240" w:lineRule="auto"/>
              <w:ind w:left="34" w:right="34"/>
              <w:jc w:val="both"/>
              <w:rPr>
                <w:rFonts w:ascii="Times New Roman" w:hAnsi="Times New Roman" w:cs="Times New Roman"/>
                <w:sz w:val="24"/>
                <w:szCs w:val="24"/>
              </w:rPr>
            </w:pPr>
            <w:r w:rsidRPr="0009656E">
              <w:rPr>
                <w:rFonts w:ascii="Times New Roman" w:hAnsi="Times New Roman" w:cs="Times New Roman"/>
                <w:sz w:val="24"/>
                <w:szCs w:val="24"/>
              </w:rPr>
              <w:t>Первый заместитель Главы муниципального</w:t>
            </w:r>
          </w:p>
          <w:p w:rsidR="0009656E" w:rsidRPr="0009656E" w:rsidRDefault="0009656E" w:rsidP="002F1605">
            <w:pPr>
              <w:spacing w:after="0" w:line="240" w:lineRule="auto"/>
              <w:ind w:left="34" w:right="34"/>
              <w:jc w:val="both"/>
              <w:rPr>
                <w:rFonts w:ascii="Times New Roman" w:hAnsi="Times New Roman" w:cs="Times New Roman"/>
                <w:sz w:val="24"/>
                <w:szCs w:val="24"/>
              </w:rPr>
            </w:pPr>
            <w:r w:rsidRPr="0009656E">
              <w:rPr>
                <w:rFonts w:ascii="Times New Roman" w:hAnsi="Times New Roman" w:cs="Times New Roman"/>
                <w:sz w:val="24"/>
                <w:szCs w:val="24"/>
              </w:rPr>
              <w:t xml:space="preserve">образования «Муниципальный округ Глазовский район Удмуртской Республики» по экономике, </w:t>
            </w:r>
          </w:p>
          <w:p w:rsidR="0009656E" w:rsidRPr="0009656E" w:rsidRDefault="0009656E" w:rsidP="002F1605">
            <w:pPr>
              <w:spacing w:after="0" w:line="240" w:lineRule="auto"/>
              <w:ind w:left="34" w:right="34"/>
              <w:jc w:val="both"/>
              <w:rPr>
                <w:rFonts w:ascii="Times New Roman" w:hAnsi="Times New Roman" w:cs="Times New Roman"/>
                <w:sz w:val="24"/>
                <w:szCs w:val="24"/>
              </w:rPr>
            </w:pPr>
            <w:r w:rsidRPr="0009656E">
              <w:rPr>
                <w:rFonts w:ascii="Times New Roman" w:hAnsi="Times New Roman" w:cs="Times New Roman"/>
                <w:sz w:val="24"/>
                <w:szCs w:val="24"/>
              </w:rPr>
              <w:t>имущественным отношениям и финансам</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____________________ Ю.В.Ушакова</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 xml:space="preserve">        _______________2023 г.</w:t>
            </w:r>
          </w:p>
          <w:p w:rsidR="0009656E" w:rsidRPr="0009656E" w:rsidRDefault="0009656E" w:rsidP="002F1605">
            <w:pPr>
              <w:spacing w:after="0" w:line="240" w:lineRule="auto"/>
              <w:jc w:val="both"/>
              <w:rPr>
                <w:rFonts w:ascii="Times New Roman" w:hAnsi="Times New Roman" w:cs="Times New Roman"/>
                <w:sz w:val="24"/>
                <w:szCs w:val="24"/>
              </w:rPr>
            </w:pPr>
          </w:p>
        </w:tc>
        <w:tc>
          <w:tcPr>
            <w:tcW w:w="4961" w:type="dxa"/>
            <w:shd w:val="clear" w:color="auto" w:fill="auto"/>
          </w:tcPr>
          <w:p w:rsidR="0009656E" w:rsidRPr="0009656E" w:rsidRDefault="0009656E" w:rsidP="002F1605">
            <w:pPr>
              <w:spacing w:after="0" w:line="240" w:lineRule="auto"/>
              <w:ind w:left="34" w:right="34"/>
              <w:jc w:val="both"/>
              <w:rPr>
                <w:rFonts w:ascii="Times New Roman" w:hAnsi="Times New Roman" w:cs="Times New Roman"/>
                <w:sz w:val="24"/>
                <w:szCs w:val="24"/>
              </w:rPr>
            </w:pPr>
            <w:r w:rsidRPr="0009656E">
              <w:rPr>
                <w:rFonts w:ascii="Times New Roman" w:hAnsi="Times New Roman" w:cs="Times New Roman"/>
                <w:sz w:val="24"/>
                <w:szCs w:val="24"/>
              </w:rPr>
              <w:t>Заместитель главы Администрации муниципального образования «</w:t>
            </w:r>
            <w:r w:rsidRPr="0009656E">
              <w:rPr>
                <w:rFonts w:ascii="Times New Roman" w:hAnsi="Times New Roman" w:cs="Times New Roman"/>
                <w:sz w:val="24"/>
                <w:szCs w:val="24"/>
                <w:lang w:eastAsia="en-US"/>
              </w:rPr>
              <w:t>Муниципальный округ Глазовский район Удмуртской Республики</w:t>
            </w:r>
            <w:r w:rsidRPr="0009656E">
              <w:rPr>
                <w:rFonts w:ascii="Times New Roman" w:hAnsi="Times New Roman" w:cs="Times New Roman"/>
                <w:sz w:val="24"/>
                <w:szCs w:val="24"/>
              </w:rPr>
              <w:t xml:space="preserve">» по социальным вопросам </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___________________ Е.А.Попова</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 xml:space="preserve">        _______________2023 г.</w:t>
            </w:r>
          </w:p>
          <w:p w:rsidR="0009656E" w:rsidRPr="0009656E" w:rsidRDefault="0009656E" w:rsidP="002F1605">
            <w:pPr>
              <w:spacing w:after="0" w:line="240" w:lineRule="auto"/>
              <w:jc w:val="both"/>
              <w:rPr>
                <w:rFonts w:ascii="Times New Roman" w:hAnsi="Times New Roman" w:cs="Times New Roman"/>
                <w:i/>
                <w:sz w:val="24"/>
                <w:szCs w:val="24"/>
                <w:u w:val="single"/>
              </w:rPr>
            </w:pPr>
          </w:p>
        </w:tc>
      </w:tr>
      <w:tr w:rsidR="0009656E" w:rsidRPr="0009656E" w:rsidTr="002F1605">
        <w:trPr>
          <w:trHeight w:val="3480"/>
        </w:trPr>
        <w:tc>
          <w:tcPr>
            <w:tcW w:w="4928" w:type="dxa"/>
            <w:shd w:val="clear" w:color="auto" w:fill="auto"/>
          </w:tcPr>
          <w:p w:rsidR="0009656E" w:rsidRPr="0009656E" w:rsidRDefault="0009656E" w:rsidP="002F1605">
            <w:pPr>
              <w:spacing w:after="0" w:line="240" w:lineRule="auto"/>
              <w:ind w:right="380"/>
              <w:jc w:val="both"/>
              <w:rPr>
                <w:rFonts w:ascii="Times New Roman" w:hAnsi="Times New Roman" w:cs="Times New Roman"/>
                <w:sz w:val="24"/>
                <w:szCs w:val="24"/>
              </w:rPr>
            </w:pPr>
            <w:r w:rsidRPr="0009656E">
              <w:rPr>
                <w:rFonts w:ascii="Times New Roman" w:hAnsi="Times New Roman" w:cs="Times New Roman"/>
                <w:sz w:val="24"/>
                <w:szCs w:val="24"/>
              </w:rPr>
              <w:t>Начальник Управления финансов</w:t>
            </w:r>
          </w:p>
          <w:p w:rsidR="0009656E" w:rsidRPr="0009656E" w:rsidRDefault="0009656E" w:rsidP="002F1605">
            <w:pPr>
              <w:spacing w:after="0" w:line="240" w:lineRule="auto"/>
              <w:ind w:right="317"/>
              <w:jc w:val="both"/>
              <w:rPr>
                <w:rFonts w:ascii="Times New Roman" w:hAnsi="Times New Roman" w:cs="Times New Roman"/>
                <w:sz w:val="24"/>
                <w:szCs w:val="24"/>
              </w:rPr>
            </w:pPr>
            <w:r w:rsidRPr="0009656E">
              <w:rPr>
                <w:rFonts w:ascii="Times New Roman" w:hAnsi="Times New Roman" w:cs="Times New Roman"/>
                <w:sz w:val="24"/>
                <w:szCs w:val="24"/>
              </w:rPr>
              <w:t>Администрации муниципального образования «</w:t>
            </w:r>
            <w:r w:rsidRPr="0009656E">
              <w:rPr>
                <w:rFonts w:ascii="Times New Roman" w:hAnsi="Times New Roman" w:cs="Times New Roman"/>
                <w:sz w:val="24"/>
                <w:szCs w:val="24"/>
                <w:lang w:eastAsia="en-US"/>
              </w:rPr>
              <w:t>Муниципальный округ Глазовский район Удмуртской Республики</w:t>
            </w:r>
            <w:r w:rsidRPr="0009656E">
              <w:rPr>
                <w:rFonts w:ascii="Times New Roman" w:hAnsi="Times New Roman" w:cs="Times New Roman"/>
                <w:sz w:val="24"/>
                <w:szCs w:val="24"/>
              </w:rPr>
              <w:t>»</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__________________ Н.Н. Поздеева</w:t>
            </w:r>
          </w:p>
          <w:p w:rsidR="0009656E" w:rsidRPr="0009656E" w:rsidRDefault="0009656E" w:rsidP="002F1605">
            <w:pPr>
              <w:spacing w:after="0" w:line="240" w:lineRule="auto"/>
              <w:rPr>
                <w:rFonts w:ascii="Times New Roman" w:hAnsi="Times New Roman" w:cs="Times New Roman"/>
                <w:sz w:val="24"/>
                <w:szCs w:val="24"/>
              </w:rPr>
            </w:pPr>
          </w:p>
          <w:p w:rsidR="0009656E" w:rsidRPr="0009656E" w:rsidRDefault="0009656E" w:rsidP="002F1605">
            <w:pPr>
              <w:spacing w:after="0" w:line="240" w:lineRule="auto"/>
              <w:ind w:hanging="396"/>
              <w:jc w:val="both"/>
              <w:rPr>
                <w:rFonts w:ascii="Times New Roman" w:hAnsi="Times New Roman" w:cs="Times New Roman"/>
                <w:sz w:val="24"/>
                <w:szCs w:val="24"/>
              </w:rPr>
            </w:pPr>
            <w:r w:rsidRPr="0009656E">
              <w:rPr>
                <w:rFonts w:ascii="Times New Roman" w:hAnsi="Times New Roman" w:cs="Times New Roman"/>
                <w:sz w:val="24"/>
                <w:szCs w:val="24"/>
              </w:rPr>
              <w:t>____________2023 г.</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Начальник правового отдела Аппарата Администрации муниципального образования «</w:t>
            </w:r>
            <w:r w:rsidRPr="0009656E">
              <w:rPr>
                <w:rFonts w:ascii="Times New Roman" w:hAnsi="Times New Roman" w:cs="Times New Roman"/>
                <w:sz w:val="24"/>
                <w:szCs w:val="24"/>
                <w:lang w:eastAsia="en-US"/>
              </w:rPr>
              <w:t>Муниципальный округ Глазовский район Удмуртской Республики</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___________________ М.В.Русских</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______________2023 г.</w:t>
            </w:r>
          </w:p>
          <w:p w:rsidR="0009656E" w:rsidRPr="0009656E" w:rsidRDefault="0009656E" w:rsidP="002F1605">
            <w:pPr>
              <w:spacing w:after="0" w:line="240" w:lineRule="auto"/>
              <w:jc w:val="both"/>
              <w:rPr>
                <w:rFonts w:ascii="Times New Roman" w:hAnsi="Times New Roman" w:cs="Times New Roman"/>
                <w:sz w:val="24"/>
                <w:szCs w:val="24"/>
              </w:rPr>
            </w:pPr>
          </w:p>
        </w:tc>
        <w:tc>
          <w:tcPr>
            <w:tcW w:w="4961" w:type="dxa"/>
            <w:shd w:val="clear" w:color="auto" w:fill="auto"/>
          </w:tcPr>
          <w:p w:rsidR="0009656E" w:rsidRPr="0009656E" w:rsidRDefault="0009656E" w:rsidP="002F1605">
            <w:pPr>
              <w:spacing w:after="0" w:line="240" w:lineRule="auto"/>
              <w:ind w:right="34" w:hanging="396"/>
              <w:jc w:val="both"/>
              <w:rPr>
                <w:rFonts w:ascii="Times New Roman" w:hAnsi="Times New Roman" w:cs="Times New Roman"/>
                <w:sz w:val="24"/>
                <w:szCs w:val="24"/>
              </w:rPr>
            </w:pPr>
            <w:r w:rsidRPr="0009656E">
              <w:rPr>
                <w:rFonts w:ascii="Times New Roman" w:hAnsi="Times New Roman" w:cs="Times New Roman"/>
                <w:sz w:val="24"/>
                <w:szCs w:val="24"/>
              </w:rPr>
              <w:t>На Начальник Управления развития территории и муниципального заказа Администрации муниципального образования «</w:t>
            </w:r>
            <w:r w:rsidRPr="0009656E">
              <w:rPr>
                <w:rFonts w:ascii="Times New Roman" w:hAnsi="Times New Roman" w:cs="Times New Roman"/>
                <w:sz w:val="24"/>
                <w:szCs w:val="24"/>
                <w:lang w:eastAsia="en-US"/>
              </w:rPr>
              <w:t>Муниципальный округ Глазовский район Удмуртской Республики</w:t>
            </w:r>
            <w:r w:rsidRPr="0009656E">
              <w:rPr>
                <w:rFonts w:ascii="Times New Roman" w:hAnsi="Times New Roman" w:cs="Times New Roman"/>
                <w:sz w:val="24"/>
                <w:szCs w:val="24"/>
              </w:rPr>
              <w:t>»</w:t>
            </w:r>
          </w:p>
          <w:p w:rsidR="0009656E" w:rsidRPr="0009656E" w:rsidRDefault="0009656E" w:rsidP="002F1605">
            <w:pPr>
              <w:spacing w:after="0" w:line="240" w:lineRule="auto"/>
              <w:ind w:right="34" w:hanging="396"/>
              <w:jc w:val="both"/>
              <w:rPr>
                <w:rFonts w:ascii="Times New Roman" w:hAnsi="Times New Roman" w:cs="Times New Roman"/>
                <w:sz w:val="24"/>
                <w:szCs w:val="24"/>
              </w:rPr>
            </w:pPr>
          </w:p>
          <w:p w:rsidR="0009656E" w:rsidRPr="0009656E" w:rsidRDefault="0009656E" w:rsidP="002F1605">
            <w:pPr>
              <w:spacing w:after="0" w:line="240" w:lineRule="auto"/>
              <w:rPr>
                <w:rFonts w:ascii="Times New Roman" w:hAnsi="Times New Roman" w:cs="Times New Roman"/>
                <w:sz w:val="24"/>
                <w:szCs w:val="24"/>
              </w:rPr>
            </w:pPr>
            <w:r w:rsidRPr="0009656E">
              <w:rPr>
                <w:rFonts w:ascii="Times New Roman" w:hAnsi="Times New Roman" w:cs="Times New Roman"/>
                <w:sz w:val="24"/>
                <w:szCs w:val="24"/>
              </w:rPr>
              <w:t>__________________ Д.А. Милых</w:t>
            </w:r>
          </w:p>
          <w:p w:rsidR="0009656E" w:rsidRPr="0009656E" w:rsidRDefault="0009656E" w:rsidP="002F1605">
            <w:pPr>
              <w:spacing w:after="0" w:line="240" w:lineRule="auto"/>
              <w:rPr>
                <w:rFonts w:ascii="Times New Roman" w:hAnsi="Times New Roman" w:cs="Times New Roman"/>
                <w:sz w:val="24"/>
                <w:szCs w:val="24"/>
              </w:rPr>
            </w:pPr>
          </w:p>
          <w:p w:rsidR="0009656E" w:rsidRPr="0009656E" w:rsidRDefault="0009656E" w:rsidP="002F1605">
            <w:pPr>
              <w:spacing w:after="0" w:line="240" w:lineRule="auto"/>
              <w:ind w:hanging="396"/>
              <w:jc w:val="both"/>
              <w:rPr>
                <w:rFonts w:ascii="Times New Roman" w:hAnsi="Times New Roman" w:cs="Times New Roman"/>
                <w:sz w:val="24"/>
                <w:szCs w:val="24"/>
              </w:rPr>
            </w:pPr>
            <w:r w:rsidRPr="0009656E">
              <w:rPr>
                <w:rFonts w:ascii="Times New Roman" w:hAnsi="Times New Roman" w:cs="Times New Roman"/>
                <w:sz w:val="24"/>
                <w:szCs w:val="24"/>
              </w:rPr>
              <w:t>______________2023 г.</w:t>
            </w: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ind w:right="317"/>
              <w:jc w:val="both"/>
              <w:rPr>
                <w:rFonts w:ascii="Times New Roman" w:hAnsi="Times New Roman" w:cs="Times New Roman"/>
                <w:sz w:val="24"/>
                <w:szCs w:val="24"/>
              </w:rPr>
            </w:pPr>
            <w:r w:rsidRPr="0009656E">
              <w:rPr>
                <w:rFonts w:ascii="Times New Roman" w:hAnsi="Times New Roman" w:cs="Times New Roman"/>
                <w:sz w:val="24"/>
                <w:szCs w:val="24"/>
              </w:rPr>
              <w:t>Начальник отдела организационной работы и административной реформы Аппарата Администрации муниципального образования «</w:t>
            </w:r>
            <w:r w:rsidRPr="0009656E">
              <w:rPr>
                <w:rFonts w:ascii="Times New Roman" w:hAnsi="Times New Roman" w:cs="Times New Roman"/>
                <w:sz w:val="24"/>
                <w:szCs w:val="24"/>
                <w:lang w:eastAsia="en-US"/>
              </w:rPr>
              <w:t>Муниципальный округ Глазовский район Удмуртской Республики</w:t>
            </w:r>
            <w:r w:rsidRPr="0009656E">
              <w:rPr>
                <w:rFonts w:ascii="Times New Roman" w:hAnsi="Times New Roman" w:cs="Times New Roman"/>
                <w:sz w:val="24"/>
                <w:szCs w:val="24"/>
              </w:rPr>
              <w:t>»</w:t>
            </w:r>
          </w:p>
          <w:p w:rsidR="0009656E" w:rsidRPr="0009656E" w:rsidRDefault="0009656E" w:rsidP="002F1605">
            <w:pPr>
              <w:tabs>
                <w:tab w:val="left" w:pos="6695"/>
              </w:tabs>
              <w:spacing w:after="0" w:line="240" w:lineRule="auto"/>
              <w:jc w:val="both"/>
              <w:rPr>
                <w:rFonts w:ascii="Times New Roman" w:hAnsi="Times New Roman" w:cs="Times New Roman"/>
                <w:sz w:val="24"/>
                <w:szCs w:val="24"/>
              </w:rPr>
            </w:pPr>
          </w:p>
          <w:p w:rsidR="0009656E" w:rsidRPr="0009656E" w:rsidRDefault="0009656E" w:rsidP="002F1605">
            <w:pPr>
              <w:spacing w:after="0" w:line="240" w:lineRule="auto"/>
              <w:rPr>
                <w:rFonts w:ascii="Times New Roman" w:hAnsi="Times New Roman" w:cs="Times New Roman"/>
                <w:sz w:val="24"/>
                <w:szCs w:val="24"/>
              </w:rPr>
            </w:pPr>
            <w:r w:rsidRPr="0009656E">
              <w:rPr>
                <w:rFonts w:ascii="Times New Roman" w:hAnsi="Times New Roman" w:cs="Times New Roman"/>
                <w:sz w:val="24"/>
                <w:szCs w:val="24"/>
              </w:rPr>
              <w:t>__________________ Н.А. Пономарева</w:t>
            </w:r>
          </w:p>
          <w:p w:rsidR="0009656E" w:rsidRPr="0009656E" w:rsidRDefault="0009656E" w:rsidP="002F1605">
            <w:pPr>
              <w:spacing w:after="0" w:line="240" w:lineRule="auto"/>
              <w:rPr>
                <w:rFonts w:ascii="Times New Roman" w:hAnsi="Times New Roman" w:cs="Times New Roman"/>
                <w:sz w:val="24"/>
                <w:szCs w:val="24"/>
              </w:rPr>
            </w:pPr>
          </w:p>
          <w:p w:rsidR="0009656E" w:rsidRPr="0009656E" w:rsidRDefault="0009656E" w:rsidP="002F1605">
            <w:pPr>
              <w:spacing w:after="0" w:line="240" w:lineRule="auto"/>
              <w:jc w:val="both"/>
              <w:rPr>
                <w:rFonts w:ascii="Times New Roman" w:hAnsi="Times New Roman" w:cs="Times New Roman"/>
                <w:sz w:val="24"/>
                <w:szCs w:val="24"/>
              </w:rPr>
            </w:pPr>
            <w:r w:rsidRPr="0009656E">
              <w:rPr>
                <w:rFonts w:ascii="Times New Roman" w:hAnsi="Times New Roman" w:cs="Times New Roman"/>
                <w:sz w:val="24"/>
                <w:szCs w:val="24"/>
              </w:rPr>
              <w:t>______________2023 г.</w:t>
            </w:r>
          </w:p>
          <w:p w:rsidR="0009656E" w:rsidRPr="0009656E" w:rsidRDefault="0009656E" w:rsidP="002F1605">
            <w:pPr>
              <w:spacing w:after="0" w:line="240" w:lineRule="auto"/>
              <w:rPr>
                <w:rFonts w:ascii="Times New Roman" w:hAnsi="Times New Roman" w:cs="Times New Roman"/>
                <w:sz w:val="24"/>
                <w:szCs w:val="24"/>
              </w:rPr>
            </w:pPr>
          </w:p>
        </w:tc>
      </w:tr>
    </w:tbl>
    <w:p w:rsidR="0009656E" w:rsidRPr="0009656E" w:rsidRDefault="0009656E" w:rsidP="0009656E">
      <w:pPr>
        <w:pStyle w:val="a3"/>
        <w:ind w:left="0"/>
      </w:pPr>
    </w:p>
    <w:p w:rsidR="0009656E" w:rsidRPr="0009656E" w:rsidRDefault="0009656E" w:rsidP="0009656E">
      <w:pPr>
        <w:pStyle w:val="a3"/>
        <w:ind w:left="0"/>
      </w:pPr>
    </w:p>
    <w:p w:rsidR="0009656E" w:rsidRPr="0009656E" w:rsidRDefault="0009656E" w:rsidP="0009656E">
      <w:pPr>
        <w:pStyle w:val="a3"/>
        <w:ind w:left="0"/>
      </w:pPr>
      <w:r w:rsidRPr="0009656E">
        <w:t>Рассылка:</w:t>
      </w:r>
    </w:p>
    <w:p w:rsidR="0009656E" w:rsidRPr="0009656E" w:rsidRDefault="0009656E" w:rsidP="0009656E">
      <w:pPr>
        <w:pStyle w:val="a3"/>
        <w:ind w:left="0"/>
      </w:pPr>
      <w:r w:rsidRPr="0009656E">
        <w:t>1– орг.отдел</w:t>
      </w:r>
    </w:p>
    <w:p w:rsidR="0009656E" w:rsidRPr="0009656E" w:rsidRDefault="0009656E" w:rsidP="0009656E">
      <w:pPr>
        <w:pStyle w:val="a3"/>
        <w:ind w:left="0"/>
      </w:pPr>
      <w:r w:rsidRPr="0009656E">
        <w:t>1–Управление образования</w:t>
      </w:r>
    </w:p>
    <w:p w:rsidR="0009656E" w:rsidRPr="0009656E" w:rsidRDefault="0009656E" w:rsidP="0009656E">
      <w:pPr>
        <w:pStyle w:val="a3"/>
        <w:ind w:left="0"/>
      </w:pPr>
      <w:r w:rsidRPr="0009656E">
        <w:t>1- Управление финансов</w:t>
      </w:r>
    </w:p>
    <w:p w:rsidR="0009656E" w:rsidRPr="0009656E" w:rsidRDefault="0009656E" w:rsidP="0009656E">
      <w:pPr>
        <w:pStyle w:val="a3"/>
        <w:ind w:left="0"/>
      </w:pPr>
      <w:r w:rsidRPr="0009656E">
        <w:t>1-Управление развития территорий</w:t>
      </w:r>
    </w:p>
    <w:p w:rsidR="0009656E" w:rsidRPr="0009656E" w:rsidRDefault="0009656E" w:rsidP="0009656E">
      <w:pPr>
        <w:pStyle w:val="a3"/>
        <w:ind w:left="0"/>
      </w:pPr>
      <w:r w:rsidRPr="0009656E">
        <w:t>Опубликовать</w:t>
      </w:r>
    </w:p>
    <w:p w:rsidR="0009656E" w:rsidRPr="0009656E" w:rsidRDefault="0009656E" w:rsidP="0009656E">
      <w:pPr>
        <w:pStyle w:val="a3"/>
        <w:ind w:left="0"/>
      </w:pPr>
    </w:p>
    <w:p w:rsidR="0009656E" w:rsidRPr="0009656E" w:rsidRDefault="0009656E" w:rsidP="0009656E">
      <w:pPr>
        <w:rPr>
          <w:sz w:val="24"/>
          <w:szCs w:val="24"/>
        </w:rPr>
      </w:pPr>
    </w:p>
    <w:p w:rsidR="0009656E" w:rsidRPr="0009656E" w:rsidRDefault="0009656E" w:rsidP="0009656E">
      <w:pPr>
        <w:rPr>
          <w:sz w:val="24"/>
          <w:szCs w:val="24"/>
        </w:rPr>
      </w:pPr>
    </w:p>
    <w:p w:rsidR="0009656E" w:rsidRPr="0009656E" w:rsidRDefault="0009656E" w:rsidP="0009656E">
      <w:pPr>
        <w:rPr>
          <w:sz w:val="24"/>
          <w:szCs w:val="24"/>
        </w:rPr>
      </w:pPr>
    </w:p>
    <w:p w:rsidR="0009656E" w:rsidRPr="0009656E" w:rsidRDefault="0009656E" w:rsidP="0009656E">
      <w:pPr>
        <w:rPr>
          <w:sz w:val="24"/>
          <w:szCs w:val="24"/>
        </w:rPr>
      </w:pPr>
    </w:p>
    <w:p w:rsidR="0009656E" w:rsidRPr="0009656E" w:rsidRDefault="0009656E" w:rsidP="0009656E">
      <w:pPr>
        <w:rPr>
          <w:sz w:val="24"/>
          <w:szCs w:val="24"/>
        </w:rPr>
      </w:pPr>
    </w:p>
    <w:p w:rsidR="0009656E" w:rsidRPr="0009656E" w:rsidRDefault="0009656E" w:rsidP="0009656E">
      <w:pPr>
        <w:rPr>
          <w:sz w:val="24"/>
          <w:szCs w:val="24"/>
        </w:rPr>
      </w:pPr>
    </w:p>
    <w:p w:rsidR="0094797B" w:rsidRPr="0009656E" w:rsidRDefault="0094797B">
      <w:pPr>
        <w:rPr>
          <w:sz w:val="24"/>
          <w:szCs w:val="24"/>
        </w:rPr>
      </w:pPr>
    </w:p>
    <w:p w:rsidR="001232C9" w:rsidRPr="0009656E" w:rsidRDefault="001232C9" w:rsidP="001232C9">
      <w:pPr>
        <w:tabs>
          <w:tab w:val="left" w:pos="993"/>
        </w:tabs>
        <w:spacing w:after="0" w:line="240" w:lineRule="auto"/>
        <w:ind w:left="5954"/>
        <w:jc w:val="both"/>
        <w:rPr>
          <w:rFonts w:ascii="Times New Roman" w:hAnsi="Times New Roman" w:cs="Times New Roman"/>
          <w:sz w:val="24"/>
          <w:szCs w:val="24"/>
        </w:rPr>
      </w:pPr>
      <w:r w:rsidRPr="0009656E">
        <w:rPr>
          <w:rFonts w:ascii="Times New Roman" w:hAnsi="Times New Roman" w:cs="Times New Roman"/>
          <w:sz w:val="24"/>
          <w:szCs w:val="24"/>
        </w:rPr>
        <w:lastRenderedPageBreak/>
        <w:t>Приложение 1</w:t>
      </w:r>
    </w:p>
    <w:p w:rsidR="001232C9" w:rsidRPr="0009656E" w:rsidRDefault="001232C9" w:rsidP="001232C9">
      <w:pPr>
        <w:tabs>
          <w:tab w:val="left" w:pos="993"/>
        </w:tabs>
        <w:spacing w:after="0" w:line="240" w:lineRule="auto"/>
        <w:ind w:left="5954"/>
        <w:jc w:val="both"/>
        <w:rPr>
          <w:rFonts w:ascii="Times New Roman" w:hAnsi="Times New Roman" w:cs="Times New Roman"/>
          <w:sz w:val="24"/>
          <w:szCs w:val="24"/>
        </w:rPr>
      </w:pPr>
      <w:r w:rsidRPr="0009656E">
        <w:rPr>
          <w:rFonts w:ascii="Times New Roman" w:hAnsi="Times New Roman" w:cs="Times New Roman"/>
          <w:sz w:val="24"/>
          <w:szCs w:val="24"/>
        </w:rPr>
        <w:t>к постановлению Администрации муниципального образования «</w:t>
      </w:r>
      <w:r w:rsidRPr="0009656E">
        <w:rPr>
          <w:rFonts w:ascii="Times New Roman" w:hAnsi="Times New Roman" w:cs="Times New Roman"/>
          <w:sz w:val="24"/>
          <w:szCs w:val="24"/>
          <w:lang w:eastAsia="en-US"/>
        </w:rPr>
        <w:t>Муниципальный округ Глазовский район Удмуртской Республики</w:t>
      </w:r>
      <w:r w:rsidRPr="0009656E">
        <w:rPr>
          <w:rFonts w:ascii="Times New Roman" w:hAnsi="Times New Roman" w:cs="Times New Roman"/>
          <w:sz w:val="24"/>
          <w:szCs w:val="24"/>
        </w:rPr>
        <w:t>»</w:t>
      </w:r>
    </w:p>
    <w:p w:rsidR="001232C9" w:rsidRPr="0009656E" w:rsidRDefault="001232C9" w:rsidP="001232C9">
      <w:pPr>
        <w:tabs>
          <w:tab w:val="left" w:pos="993"/>
        </w:tabs>
        <w:ind w:left="5954"/>
        <w:jc w:val="both"/>
        <w:rPr>
          <w:rFonts w:ascii="Times New Roman" w:hAnsi="Times New Roman" w:cs="Times New Roman"/>
          <w:sz w:val="24"/>
          <w:szCs w:val="24"/>
        </w:rPr>
      </w:pPr>
      <w:r w:rsidRPr="0009656E">
        <w:rPr>
          <w:rFonts w:ascii="Times New Roman" w:hAnsi="Times New Roman" w:cs="Times New Roman"/>
          <w:sz w:val="24"/>
          <w:szCs w:val="24"/>
        </w:rPr>
        <w:t>от.0</w:t>
      </w:r>
      <w:r w:rsidR="0094797B" w:rsidRPr="0009656E">
        <w:rPr>
          <w:rFonts w:ascii="Times New Roman" w:hAnsi="Times New Roman" w:cs="Times New Roman"/>
          <w:sz w:val="24"/>
          <w:szCs w:val="24"/>
        </w:rPr>
        <w:t>3</w:t>
      </w:r>
      <w:r w:rsidRPr="0009656E">
        <w:rPr>
          <w:rFonts w:ascii="Times New Roman" w:hAnsi="Times New Roman" w:cs="Times New Roman"/>
          <w:sz w:val="24"/>
          <w:szCs w:val="24"/>
        </w:rPr>
        <w:t xml:space="preserve">.2023 года № </w:t>
      </w:r>
    </w:p>
    <w:p w:rsidR="001232C9" w:rsidRPr="0009656E" w:rsidRDefault="001232C9" w:rsidP="001232C9">
      <w:pPr>
        <w:autoSpaceDE w:val="0"/>
        <w:autoSpaceDN w:val="0"/>
        <w:adjustRightInd w:val="0"/>
        <w:spacing w:line="240" w:lineRule="auto"/>
        <w:jc w:val="center"/>
        <w:rPr>
          <w:rFonts w:ascii="Times New Roman" w:hAnsi="Times New Roman" w:cs="Times New Roman"/>
          <w:b/>
          <w:sz w:val="24"/>
          <w:szCs w:val="24"/>
        </w:rPr>
      </w:pPr>
      <w:r w:rsidRPr="0009656E">
        <w:rPr>
          <w:rFonts w:ascii="Times New Roman" w:hAnsi="Times New Roman" w:cs="Times New Roman"/>
          <w:b/>
          <w:sz w:val="24"/>
          <w:szCs w:val="24"/>
        </w:rPr>
        <w:t>Муниципальная программа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spacing w:line="240" w:lineRule="auto"/>
        <w:jc w:val="center"/>
        <w:rPr>
          <w:rFonts w:ascii="Times New Roman" w:hAnsi="Times New Roman" w:cs="Times New Roman"/>
          <w:b/>
          <w:sz w:val="24"/>
          <w:szCs w:val="24"/>
        </w:rPr>
      </w:pPr>
      <w:r w:rsidRPr="0009656E">
        <w:rPr>
          <w:rFonts w:ascii="Times New Roman" w:hAnsi="Times New Roman" w:cs="Times New Roman"/>
          <w:b/>
          <w:sz w:val="24"/>
          <w:szCs w:val="24"/>
        </w:rPr>
        <w:t xml:space="preserve">«Развитие образования и воспитание» </w:t>
      </w:r>
    </w:p>
    <w:p w:rsidR="001232C9" w:rsidRPr="0009656E" w:rsidRDefault="001232C9" w:rsidP="001232C9">
      <w:pPr>
        <w:autoSpaceDE w:val="0"/>
        <w:autoSpaceDN w:val="0"/>
        <w:adjustRightInd w:val="0"/>
        <w:spacing w:line="240" w:lineRule="auto"/>
        <w:rPr>
          <w:rFonts w:ascii="Times New Roman" w:hAnsi="Times New Roman" w:cs="Times New Roman"/>
          <w:b/>
          <w:bCs/>
          <w:sz w:val="24"/>
          <w:szCs w:val="24"/>
        </w:rPr>
      </w:pPr>
      <w:r w:rsidRPr="0009656E">
        <w:rPr>
          <w:rFonts w:ascii="Times New Roman" w:hAnsi="Times New Roman" w:cs="Times New Roman"/>
          <w:b/>
          <w:bCs/>
          <w:sz w:val="24"/>
          <w:szCs w:val="24"/>
        </w:rPr>
        <w:t>Краткая характеристика (паспорт) муниципальной 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938"/>
      </w:tblGrid>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b/>
                <w:bCs/>
                <w:sz w:val="24"/>
                <w:szCs w:val="24"/>
              </w:rPr>
            </w:pPr>
            <w:r w:rsidRPr="0009656E">
              <w:rPr>
                <w:rFonts w:ascii="Times New Roman" w:hAnsi="Times New Roman" w:cs="Times New Roman"/>
                <w:sz w:val="24"/>
                <w:szCs w:val="24"/>
              </w:rPr>
              <w:t>Наименование муниципальной программы</w:t>
            </w:r>
          </w:p>
        </w:tc>
        <w:tc>
          <w:tcPr>
            <w:tcW w:w="7938" w:type="dxa"/>
          </w:tcPr>
          <w:p w:rsidR="001232C9" w:rsidRPr="0009656E" w:rsidRDefault="001232C9" w:rsidP="001232C9">
            <w:pPr>
              <w:autoSpaceDE w:val="0"/>
              <w:autoSpaceDN w:val="0"/>
              <w:adjustRightInd w:val="0"/>
              <w:rPr>
                <w:rFonts w:ascii="Times New Roman" w:hAnsi="Times New Roman" w:cs="Times New Roman"/>
                <w:b/>
                <w:bCs/>
                <w:sz w:val="24"/>
                <w:szCs w:val="24"/>
              </w:rPr>
            </w:pPr>
            <w:r w:rsidRPr="0009656E">
              <w:rPr>
                <w:rFonts w:ascii="Times New Roman" w:hAnsi="Times New Roman" w:cs="Times New Roman"/>
                <w:sz w:val="24"/>
                <w:szCs w:val="24"/>
              </w:rPr>
              <w:t xml:space="preserve">«Развитие образования и воспитание» </w:t>
            </w:r>
          </w:p>
        </w:tc>
      </w:tr>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Подпрограммы</w:t>
            </w:r>
          </w:p>
        </w:tc>
        <w:tc>
          <w:tcPr>
            <w:tcW w:w="7938"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Развитие дошкольного образования</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Развитие общего образования</w:t>
            </w:r>
          </w:p>
          <w:p w:rsidR="001232C9" w:rsidRPr="0009656E" w:rsidRDefault="001232C9" w:rsidP="001232C9">
            <w:pPr>
              <w:tabs>
                <w:tab w:val="left" w:pos="4995"/>
              </w:tabs>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01.3. Развитие дополнительного образования детей</w:t>
            </w:r>
            <w:r w:rsidRPr="0009656E">
              <w:rPr>
                <w:rFonts w:ascii="Times New Roman" w:hAnsi="Times New Roman" w:cs="Times New Roman"/>
                <w:sz w:val="24"/>
                <w:szCs w:val="24"/>
              </w:rPr>
              <w:tab/>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01.4. Реализация молодежной политики в Глазовском районе </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системой образования</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Организация отдыха, оздоровления и занятости  детей в каникулярное время </w:t>
            </w:r>
          </w:p>
        </w:tc>
      </w:tr>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Координатор программы</w:t>
            </w:r>
          </w:p>
        </w:tc>
        <w:tc>
          <w:tcPr>
            <w:tcW w:w="7938"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Ответственные  исполнители</w:t>
            </w:r>
          </w:p>
        </w:tc>
        <w:tc>
          <w:tcPr>
            <w:tcW w:w="7938"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Управление образования Администрации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Управление образования Администрации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01.3. Управление образования Администрации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01.4. Отдел по культуре,  молодежной политике и </w:t>
            </w:r>
            <w:r w:rsidRPr="0009656E">
              <w:rPr>
                <w:rFonts w:ascii="Times New Roman" w:hAnsi="Times New Roman" w:cs="Times New Roman"/>
                <w:color w:val="000000"/>
                <w:sz w:val="24"/>
                <w:szCs w:val="24"/>
              </w:rPr>
              <w:t>физической культуре и спорту</w:t>
            </w:r>
            <w:r w:rsidRPr="0009656E">
              <w:rPr>
                <w:rFonts w:ascii="Times New Roman" w:hAnsi="Times New Roman" w:cs="Times New Roman"/>
                <w:sz w:val="24"/>
                <w:szCs w:val="24"/>
              </w:rPr>
              <w:t xml:space="preserve"> Администрация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образования Администрации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Управление образования Администрации муниципального образования «Муниципальный округ Глазовский район Удмуртской </w:t>
            </w:r>
            <w:r w:rsidRPr="0009656E">
              <w:rPr>
                <w:rFonts w:ascii="Times New Roman" w:hAnsi="Times New Roman" w:cs="Times New Roman"/>
                <w:sz w:val="24"/>
                <w:szCs w:val="24"/>
              </w:rPr>
              <w:lastRenderedPageBreak/>
              <w:t>Республики»</w:t>
            </w:r>
          </w:p>
        </w:tc>
      </w:tr>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lastRenderedPageBreak/>
              <w:t>Соисполнители подпрограмм</w:t>
            </w:r>
          </w:p>
        </w:tc>
        <w:tc>
          <w:tcPr>
            <w:tcW w:w="7938"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Администрация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Администрация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01.3  - Отдел по культуре,  молодежной политике и </w:t>
            </w:r>
            <w:r w:rsidRPr="0009656E">
              <w:rPr>
                <w:rFonts w:ascii="Times New Roman" w:hAnsi="Times New Roman" w:cs="Times New Roman"/>
                <w:color w:val="000000"/>
                <w:sz w:val="24"/>
                <w:szCs w:val="24"/>
              </w:rPr>
              <w:t>физической культуре и спорту</w:t>
            </w:r>
            <w:r w:rsidRPr="0009656E">
              <w:rPr>
                <w:rFonts w:ascii="Times New Roman" w:hAnsi="Times New Roman" w:cs="Times New Roman"/>
                <w:sz w:val="24"/>
                <w:szCs w:val="24"/>
              </w:rPr>
              <w:t xml:space="preserve"> Администрация муниципального образования «Муниципальный округ Глазовский район Удмуртской Республики»;</w:t>
            </w:r>
          </w:p>
          <w:p w:rsidR="001232C9" w:rsidRPr="0009656E" w:rsidRDefault="001232C9" w:rsidP="001232C9">
            <w:pPr>
              <w:jc w:val="both"/>
              <w:rPr>
                <w:rFonts w:ascii="Times New Roman" w:hAnsi="Times New Roman" w:cs="Times New Roman"/>
                <w:sz w:val="24"/>
                <w:szCs w:val="24"/>
              </w:rPr>
            </w:pPr>
            <w:r w:rsidRPr="0009656E">
              <w:rPr>
                <w:rFonts w:ascii="Times New Roman" w:hAnsi="Times New Roman" w:cs="Times New Roman"/>
                <w:sz w:val="24"/>
                <w:szCs w:val="24"/>
              </w:rPr>
              <w:t>-Муниципальное учреждение дополнительного образования «Дом детского творчества» (МУ ДО «ДДТ»);</w:t>
            </w:r>
          </w:p>
          <w:p w:rsidR="001232C9" w:rsidRPr="0009656E" w:rsidRDefault="001232C9" w:rsidP="001232C9">
            <w:pPr>
              <w:jc w:val="both"/>
              <w:rPr>
                <w:rFonts w:ascii="Times New Roman" w:hAnsi="Times New Roman" w:cs="Times New Roman"/>
                <w:sz w:val="24"/>
                <w:szCs w:val="24"/>
              </w:rPr>
            </w:pPr>
            <w:r w:rsidRPr="0009656E">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1232C9" w:rsidRPr="0009656E" w:rsidRDefault="001232C9" w:rsidP="001232C9">
            <w:pPr>
              <w:rPr>
                <w:rFonts w:ascii="Times New Roman" w:hAnsi="Times New Roman" w:cs="Times New Roman"/>
                <w:sz w:val="24"/>
                <w:szCs w:val="24"/>
              </w:rPr>
            </w:pPr>
            <w:r w:rsidRPr="0009656E">
              <w:rPr>
                <w:rFonts w:ascii="Times New Roman" w:hAnsi="Times New Roman" w:cs="Times New Roman"/>
                <w:sz w:val="24"/>
                <w:szCs w:val="24"/>
              </w:rPr>
              <w:t>-Муниципальное бюджетное образовательное учреждение дополнительного образования «Понинская детская школа искусств» (МБОУ ДО «Понинская ДШИ»);</w:t>
            </w:r>
          </w:p>
          <w:p w:rsidR="001232C9" w:rsidRPr="0009656E" w:rsidRDefault="001232C9" w:rsidP="001232C9">
            <w:pPr>
              <w:rPr>
                <w:rFonts w:ascii="Times New Roman" w:hAnsi="Times New Roman" w:cs="Times New Roman"/>
                <w:sz w:val="24"/>
                <w:szCs w:val="24"/>
              </w:rPr>
            </w:pPr>
            <w:r w:rsidRPr="0009656E">
              <w:rPr>
                <w:rFonts w:ascii="Times New Roman" w:hAnsi="Times New Roman" w:cs="Times New Roman"/>
                <w:color w:val="000000"/>
                <w:sz w:val="24"/>
                <w:szCs w:val="24"/>
              </w:rPr>
              <w:t>01.4</w:t>
            </w:r>
            <w:r w:rsidRPr="0009656E">
              <w:rPr>
                <w:rFonts w:ascii="Times New Roman" w:hAnsi="Times New Roman" w:cs="Times New Roman"/>
                <w:sz w:val="24"/>
                <w:szCs w:val="24"/>
              </w:rPr>
              <w:t>. Сектор культуры и молодежной политики</w:t>
            </w:r>
          </w:p>
          <w:p w:rsidR="001232C9" w:rsidRPr="0009656E" w:rsidRDefault="001232C9" w:rsidP="001232C9">
            <w:pPr>
              <w:rPr>
                <w:rFonts w:ascii="Times New Roman" w:hAnsi="Times New Roman" w:cs="Times New Roman"/>
                <w:sz w:val="24"/>
                <w:szCs w:val="24"/>
              </w:rPr>
            </w:pPr>
            <w:r w:rsidRPr="0009656E">
              <w:rPr>
                <w:rFonts w:ascii="Times New Roman" w:hAnsi="Times New Roman" w:cs="Times New Roman"/>
                <w:color w:val="000000"/>
                <w:sz w:val="24"/>
                <w:szCs w:val="24"/>
              </w:rPr>
              <w:t>Управление образования</w:t>
            </w:r>
            <w:r w:rsidRPr="0009656E">
              <w:rPr>
                <w:rFonts w:ascii="Times New Roman" w:hAnsi="Times New Roman" w:cs="Times New Roman"/>
                <w:sz w:val="24"/>
                <w:szCs w:val="24"/>
              </w:rPr>
              <w:t xml:space="preserve"> Администрации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color w:val="000000"/>
                <w:sz w:val="24"/>
                <w:szCs w:val="24"/>
              </w:rPr>
            </w:pPr>
            <w:r w:rsidRPr="0009656E">
              <w:rPr>
                <w:rFonts w:ascii="Times New Roman" w:hAnsi="Times New Roman" w:cs="Times New Roman"/>
                <w:color w:val="000000"/>
                <w:sz w:val="24"/>
                <w:szCs w:val="24"/>
              </w:rPr>
              <w:t>Комиссия по делам несовершеннолетних и защите их прав при Администрации Глазовского района</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образования, Администрация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Отдел по культуре,  молодежной политике и </w:t>
            </w:r>
            <w:r w:rsidRPr="0009656E">
              <w:rPr>
                <w:rFonts w:ascii="Times New Roman" w:hAnsi="Times New Roman" w:cs="Times New Roman"/>
                <w:color w:val="000000"/>
                <w:sz w:val="24"/>
                <w:szCs w:val="24"/>
              </w:rPr>
              <w:t xml:space="preserve">физической культуре и спорту </w:t>
            </w:r>
            <w:r w:rsidRPr="0009656E">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w:t>
            </w:r>
          </w:p>
          <w:p w:rsidR="001232C9" w:rsidRPr="0009656E" w:rsidRDefault="001232C9" w:rsidP="001232C9">
            <w:pPr>
              <w:autoSpaceDE w:val="0"/>
              <w:autoSpaceDN w:val="0"/>
              <w:adjustRightInd w:val="0"/>
              <w:jc w:val="both"/>
              <w:rPr>
                <w:rFonts w:ascii="Times New Roman" w:hAnsi="Times New Roman" w:cs="Times New Roman"/>
                <w:color w:val="000000"/>
                <w:sz w:val="24"/>
                <w:szCs w:val="24"/>
              </w:rPr>
            </w:pPr>
            <w:r w:rsidRPr="0009656E">
              <w:rPr>
                <w:rFonts w:ascii="Times New Roman" w:hAnsi="Times New Roman" w:cs="Times New Roman"/>
                <w:sz w:val="24"/>
                <w:szCs w:val="24"/>
              </w:rPr>
              <w:t>Автономное учреждение социального обслуживания Удмуртской Республики «Комплексный центр социального обслуживания населения Глазовского района»</w:t>
            </w:r>
            <w:r w:rsidRPr="0009656E">
              <w:rPr>
                <w:rFonts w:ascii="Times New Roman" w:hAnsi="Times New Roman" w:cs="Times New Roman"/>
                <w:color w:val="000000"/>
                <w:sz w:val="24"/>
                <w:szCs w:val="24"/>
              </w:rPr>
              <w:t xml:space="preserve"> (по согласованию), </w:t>
            </w:r>
          </w:p>
          <w:p w:rsidR="001232C9" w:rsidRPr="0009656E" w:rsidRDefault="001232C9" w:rsidP="001232C9">
            <w:pPr>
              <w:autoSpaceDE w:val="0"/>
              <w:autoSpaceDN w:val="0"/>
              <w:adjustRightInd w:val="0"/>
              <w:jc w:val="both"/>
              <w:rPr>
                <w:rFonts w:ascii="Times New Roman" w:hAnsi="Times New Roman" w:cs="Times New Roman"/>
                <w:color w:val="000000"/>
                <w:sz w:val="24"/>
                <w:szCs w:val="24"/>
              </w:rPr>
            </w:pPr>
            <w:r w:rsidRPr="0009656E">
              <w:rPr>
                <w:rFonts w:ascii="Times New Roman" w:hAnsi="Times New Roman" w:cs="Times New Roman"/>
                <w:color w:val="000000"/>
                <w:sz w:val="24"/>
                <w:szCs w:val="24"/>
              </w:rPr>
              <w:t>МБУЗ УР «Районная центральная больница Министерства здравоохранения Удмуртской Республики» (по согласованию).</w:t>
            </w:r>
          </w:p>
        </w:tc>
      </w:tr>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Цель</w:t>
            </w:r>
          </w:p>
        </w:tc>
        <w:tc>
          <w:tcPr>
            <w:tcW w:w="7938"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Организация предоставления, повышения качества и доступности дошкольного, общего, дополнительного образования детей на территории муниципального образования «Муниципальный округ Глазовский район Удмуртской Республики», создание условий для успешной социализации и самореализации детей и молодежи, сохранения и укрепления здоровья детей и подростков, улучшения качества организации отдыха, оздоровления,  занятости детей</w:t>
            </w:r>
          </w:p>
        </w:tc>
      </w:tr>
      <w:tr w:rsidR="001232C9" w:rsidRPr="0009656E" w:rsidTr="001232C9">
        <w:tc>
          <w:tcPr>
            <w:tcW w:w="1951" w:type="dxa"/>
          </w:tcPr>
          <w:p w:rsidR="001232C9" w:rsidRPr="0009656E" w:rsidRDefault="001232C9" w:rsidP="001232C9">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Задачи программы (цели </w:t>
            </w:r>
            <w:r w:rsidRPr="0009656E">
              <w:rPr>
                <w:rFonts w:ascii="Times New Roman" w:hAnsi="Times New Roman" w:cs="Times New Roman"/>
                <w:sz w:val="24"/>
                <w:szCs w:val="24"/>
              </w:rPr>
              <w:lastRenderedPageBreak/>
              <w:t>подпрограмм)</w:t>
            </w:r>
          </w:p>
        </w:tc>
        <w:tc>
          <w:tcPr>
            <w:tcW w:w="7938" w:type="dxa"/>
          </w:tcPr>
          <w:p w:rsidR="001232C9" w:rsidRPr="0009656E" w:rsidRDefault="001232C9" w:rsidP="001232C9">
            <w:pPr>
              <w:jc w:val="both"/>
              <w:rPr>
                <w:rFonts w:ascii="Times New Roman" w:hAnsi="Times New Roman" w:cs="Times New Roman"/>
                <w:sz w:val="24"/>
                <w:szCs w:val="24"/>
              </w:rPr>
            </w:pPr>
            <w:r w:rsidRPr="0009656E">
              <w:rPr>
                <w:rFonts w:ascii="Times New Roman" w:hAnsi="Times New Roman" w:cs="Times New Roman"/>
                <w:sz w:val="24"/>
                <w:szCs w:val="24"/>
              </w:rPr>
              <w:lastRenderedPageBreak/>
              <w:t>01.1.</w:t>
            </w:r>
            <w:r w:rsidRPr="0009656E">
              <w:rPr>
                <w:rFonts w:ascii="Times New Roman" w:hAnsi="Times New Roman" w:cs="Times New Roman"/>
                <w:bCs/>
                <w:sz w:val="24"/>
                <w:szCs w:val="24"/>
              </w:rPr>
              <w:t xml:space="preserve">Организация предоставления </w:t>
            </w:r>
            <w:r w:rsidRPr="0009656E">
              <w:rPr>
                <w:rFonts w:ascii="Times New Roman" w:hAnsi="Times New Roman" w:cs="Times New Roman"/>
                <w:sz w:val="24"/>
                <w:szCs w:val="24"/>
              </w:rPr>
              <w:t xml:space="preserve">общедоступного и бесплатного дошкольного образования на территории муниципального образования «Муниципальный округ Глазовский район Удмуртской Республики», </w:t>
            </w:r>
            <w:r w:rsidRPr="0009656E">
              <w:rPr>
                <w:rFonts w:ascii="Times New Roman" w:hAnsi="Times New Roman" w:cs="Times New Roman"/>
                <w:sz w:val="24"/>
                <w:szCs w:val="24"/>
              </w:rPr>
              <w:lastRenderedPageBreak/>
              <w:t>п</w:t>
            </w:r>
            <w:r w:rsidRPr="0009656E">
              <w:rPr>
                <w:rFonts w:ascii="Times New Roman" w:hAnsi="Times New Roman" w:cs="Times New Roman"/>
                <w:bCs/>
                <w:sz w:val="24"/>
                <w:szCs w:val="24"/>
              </w:rPr>
              <w:t>овышение его доступности и качества</w:t>
            </w:r>
          </w:p>
          <w:p w:rsidR="001232C9" w:rsidRPr="0009656E" w:rsidRDefault="001232C9" w:rsidP="001232C9">
            <w:pPr>
              <w:jc w:val="both"/>
              <w:rPr>
                <w:rFonts w:ascii="Times New Roman" w:hAnsi="Times New Roman" w:cs="Times New Roman"/>
                <w:sz w:val="24"/>
                <w:szCs w:val="24"/>
              </w:rPr>
            </w:pPr>
            <w:r w:rsidRPr="0009656E">
              <w:rPr>
                <w:rFonts w:ascii="Times New Roman" w:hAnsi="Times New Roman" w:cs="Times New Roman"/>
                <w:sz w:val="24"/>
                <w:szCs w:val="24"/>
              </w:rPr>
              <w:t>01.2.Организация предоставления и повышения качества общего образования по основным общеобразовательным программам  муниципального образования «Муниципальный округ Глазовский район Удмуртской Республики», обеспечение равного доступа к качественному образованию для всех категорий детей.</w:t>
            </w:r>
          </w:p>
          <w:p w:rsidR="001232C9" w:rsidRPr="0009656E" w:rsidRDefault="001232C9" w:rsidP="001232C9">
            <w:pPr>
              <w:jc w:val="both"/>
              <w:rPr>
                <w:rFonts w:ascii="Times New Roman" w:hAnsi="Times New Roman" w:cs="Times New Roman"/>
                <w:bCs/>
                <w:sz w:val="24"/>
                <w:szCs w:val="24"/>
              </w:rPr>
            </w:pPr>
            <w:r w:rsidRPr="0009656E">
              <w:rPr>
                <w:rFonts w:ascii="Times New Roman" w:hAnsi="Times New Roman" w:cs="Times New Roman"/>
                <w:sz w:val="24"/>
                <w:szCs w:val="24"/>
              </w:rPr>
              <w:t>01.3.</w:t>
            </w:r>
            <w:r w:rsidRPr="0009656E">
              <w:rPr>
                <w:rFonts w:ascii="Times New Roman" w:hAnsi="Times New Roman" w:cs="Times New Roman"/>
                <w:bCs/>
                <w:sz w:val="24"/>
                <w:szCs w:val="24"/>
              </w:rPr>
              <w:t xml:space="preserve">Организация предоставления, повышения качества и доступности дополнительного образования детей на территории </w:t>
            </w:r>
            <w:r w:rsidRPr="0009656E">
              <w:rPr>
                <w:rFonts w:ascii="Times New Roman" w:hAnsi="Times New Roman" w:cs="Times New Roman"/>
                <w:sz w:val="24"/>
                <w:szCs w:val="24"/>
              </w:rPr>
              <w:t>муниципального образования «Муниципальный округ Глазовский район Удмуртской Республики»</w:t>
            </w:r>
            <w:r w:rsidRPr="0009656E">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p w:rsidR="001232C9" w:rsidRPr="0009656E" w:rsidRDefault="001232C9" w:rsidP="001232C9">
            <w:pPr>
              <w:jc w:val="both"/>
              <w:rPr>
                <w:rFonts w:ascii="Times New Roman" w:hAnsi="Times New Roman" w:cs="Times New Roman"/>
                <w:sz w:val="24"/>
                <w:szCs w:val="24"/>
              </w:rPr>
            </w:pPr>
            <w:r w:rsidRPr="0009656E">
              <w:rPr>
                <w:rFonts w:ascii="Times New Roman" w:hAnsi="Times New Roman" w:cs="Times New Roman"/>
                <w:sz w:val="24"/>
                <w:szCs w:val="24"/>
              </w:rPr>
              <w:t>01.4.Создание условий и возможностей для успешной социализации и эффективной самореализации детей и молодежи муниципального образования «Муниципальный округ Глазовский район Удмуртской Республики», развитие их потенциала в интересах общества.</w:t>
            </w:r>
          </w:p>
          <w:p w:rsidR="001232C9" w:rsidRPr="0009656E" w:rsidRDefault="001232C9" w:rsidP="001232C9">
            <w:pPr>
              <w:jc w:val="both"/>
              <w:rPr>
                <w:rFonts w:ascii="Times New Roman" w:hAnsi="Times New Roman" w:cs="Times New Roman"/>
                <w:sz w:val="24"/>
                <w:szCs w:val="24"/>
              </w:rPr>
            </w:pPr>
            <w:r w:rsidRPr="0009656E">
              <w:rPr>
                <w:rFonts w:ascii="Times New Roman" w:hAnsi="Times New Roman" w:cs="Times New Roman"/>
                <w:sz w:val="24"/>
                <w:szCs w:val="24"/>
              </w:rPr>
              <w:t>01.5.Повышение эффективности и результативности системы образования муниципального образования «Муниципальный округ Глазовский район Удмуртской Республики».</w:t>
            </w:r>
          </w:p>
          <w:p w:rsidR="001232C9" w:rsidRPr="0009656E" w:rsidRDefault="001232C9" w:rsidP="001232C9">
            <w:pPr>
              <w:shd w:val="clear" w:color="auto" w:fill="FFFFFF"/>
              <w:tabs>
                <w:tab w:val="left" w:pos="404"/>
              </w:tabs>
              <w:jc w:val="both"/>
              <w:rPr>
                <w:rFonts w:ascii="Times New Roman" w:hAnsi="Times New Roman" w:cs="Times New Roman"/>
                <w:bCs/>
                <w:iCs/>
                <w:sz w:val="24"/>
                <w:szCs w:val="24"/>
              </w:rPr>
            </w:pPr>
            <w:r w:rsidRPr="0009656E">
              <w:rPr>
                <w:rFonts w:ascii="Times New Roman" w:hAnsi="Times New Roman" w:cs="Times New Roman"/>
                <w:sz w:val="24"/>
                <w:szCs w:val="24"/>
              </w:rPr>
              <w:t>01.6.Создание экономических, правовых, организационных условий, обеспечивающих эффективное функционирование системы детского оздоровления и отдыха</w:t>
            </w:r>
          </w:p>
        </w:tc>
      </w:tr>
      <w:tr w:rsidR="001232C9" w:rsidRPr="00536E4B" w:rsidTr="001232C9">
        <w:tc>
          <w:tcPr>
            <w:tcW w:w="1951"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w:t>
            </w:r>
          </w:p>
        </w:tc>
        <w:tc>
          <w:tcPr>
            <w:tcW w:w="7938" w:type="dxa"/>
          </w:tcPr>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Целевые показатели определены по подпрограммам муниципальной программы</w:t>
            </w:r>
          </w:p>
        </w:tc>
      </w:tr>
      <w:tr w:rsidR="001232C9" w:rsidRPr="00536E4B" w:rsidTr="001232C9">
        <w:tc>
          <w:tcPr>
            <w:tcW w:w="1951" w:type="dxa"/>
          </w:tcPr>
          <w:p w:rsidR="001232C9" w:rsidRPr="003522CE" w:rsidRDefault="001232C9" w:rsidP="001232C9">
            <w:pPr>
              <w:autoSpaceDE w:val="0"/>
              <w:autoSpaceDN w:val="0"/>
              <w:adjustRightInd w:val="0"/>
              <w:rPr>
                <w:rFonts w:ascii="Times New Roman" w:hAnsi="Times New Roman" w:cs="Times New Roman"/>
                <w:sz w:val="24"/>
                <w:szCs w:val="24"/>
              </w:rPr>
            </w:pPr>
            <w:r w:rsidRPr="003522CE">
              <w:rPr>
                <w:rFonts w:ascii="Times New Roman" w:hAnsi="Times New Roman" w:cs="Times New Roman"/>
                <w:sz w:val="24"/>
                <w:szCs w:val="24"/>
              </w:rPr>
              <w:t>Сроки и этапы  реализации</w:t>
            </w:r>
          </w:p>
        </w:tc>
        <w:tc>
          <w:tcPr>
            <w:tcW w:w="7938" w:type="dxa"/>
          </w:tcPr>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Срок реализации - 2015-20</w:t>
            </w:r>
            <w:r w:rsidRPr="003522CE">
              <w:rPr>
                <w:rFonts w:ascii="Times New Roman" w:hAnsi="Times New Roman" w:cs="Times New Roman"/>
                <w:sz w:val="24"/>
                <w:szCs w:val="24"/>
              </w:rPr>
              <w:t>2</w:t>
            </w:r>
            <w:r>
              <w:rPr>
                <w:rFonts w:ascii="Times New Roman" w:hAnsi="Times New Roman" w:cs="Times New Roman"/>
                <w:sz w:val="24"/>
                <w:szCs w:val="24"/>
              </w:rPr>
              <w:t>6</w:t>
            </w:r>
            <w:r w:rsidRPr="00536E4B">
              <w:rPr>
                <w:rFonts w:ascii="Times New Roman" w:hAnsi="Times New Roman" w:cs="Times New Roman"/>
                <w:sz w:val="24"/>
                <w:szCs w:val="24"/>
              </w:rPr>
              <w:t xml:space="preserve"> годы.</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2 этап-2019-20</w:t>
            </w:r>
            <w:r>
              <w:rPr>
                <w:rFonts w:ascii="Times New Roman" w:hAnsi="Times New Roman" w:cs="Times New Roman"/>
                <w:sz w:val="24"/>
                <w:szCs w:val="24"/>
              </w:rPr>
              <w:t>26</w:t>
            </w:r>
            <w:r w:rsidRPr="00536E4B">
              <w:rPr>
                <w:rFonts w:ascii="Times New Roman" w:hAnsi="Times New Roman" w:cs="Times New Roman"/>
                <w:sz w:val="24"/>
                <w:szCs w:val="24"/>
              </w:rPr>
              <w:t xml:space="preserve"> годы </w:t>
            </w:r>
          </w:p>
        </w:tc>
      </w:tr>
      <w:tr w:rsidR="001232C9" w:rsidRPr="00536E4B" w:rsidTr="001232C9">
        <w:tc>
          <w:tcPr>
            <w:tcW w:w="1951" w:type="dxa"/>
          </w:tcPr>
          <w:p w:rsidR="001232C9" w:rsidRPr="00E72737" w:rsidRDefault="001232C9" w:rsidP="001232C9">
            <w:pPr>
              <w:autoSpaceDE w:val="0"/>
              <w:autoSpaceDN w:val="0"/>
              <w:adjustRightInd w:val="0"/>
              <w:rPr>
                <w:rFonts w:ascii="Times New Roman" w:hAnsi="Times New Roman" w:cs="Times New Roman"/>
                <w:sz w:val="24"/>
                <w:szCs w:val="24"/>
              </w:rPr>
            </w:pPr>
            <w:r w:rsidRPr="00E72737">
              <w:rPr>
                <w:rFonts w:ascii="Times New Roman" w:hAnsi="Times New Roman" w:cs="Times New Roman"/>
                <w:sz w:val="24"/>
                <w:szCs w:val="24"/>
              </w:rPr>
              <w:t>Объём финансирования на реализацию муниципальной программы</w:t>
            </w:r>
          </w:p>
        </w:tc>
        <w:tc>
          <w:tcPr>
            <w:tcW w:w="7938" w:type="dxa"/>
          </w:tcPr>
          <w:p w:rsidR="001232C9" w:rsidRPr="00E72737" w:rsidRDefault="001232C9" w:rsidP="001232C9">
            <w:pPr>
              <w:jc w:val="both"/>
              <w:rPr>
                <w:rFonts w:ascii="Times New Roman" w:hAnsi="Times New Roman" w:cs="Times New Roman"/>
                <w:sz w:val="24"/>
                <w:szCs w:val="24"/>
              </w:rPr>
            </w:pPr>
            <w:r w:rsidRPr="00E72737">
              <w:rPr>
                <w:rFonts w:ascii="Times New Roman" w:hAnsi="Times New Roman" w:cs="Times New Roman"/>
                <w:sz w:val="24"/>
                <w:szCs w:val="24"/>
              </w:rPr>
              <w:t>Общий объем финансирования мероприятий муниципальной программы на 2015-202</w:t>
            </w:r>
            <w:r w:rsidR="002509E8" w:rsidRPr="00E72737">
              <w:rPr>
                <w:rFonts w:ascii="Times New Roman" w:hAnsi="Times New Roman" w:cs="Times New Roman"/>
                <w:sz w:val="24"/>
                <w:szCs w:val="24"/>
              </w:rPr>
              <w:t>6</w:t>
            </w:r>
            <w:r w:rsidRPr="00E72737">
              <w:rPr>
                <w:rFonts w:ascii="Times New Roman" w:hAnsi="Times New Roman" w:cs="Times New Roman"/>
                <w:sz w:val="24"/>
                <w:szCs w:val="24"/>
              </w:rPr>
              <w:t xml:space="preserve"> годы составляет </w:t>
            </w:r>
            <w:r w:rsidR="002509E8" w:rsidRPr="00E72737">
              <w:rPr>
                <w:rFonts w:ascii="Times New Roman" w:hAnsi="Times New Roman" w:cs="Times New Roman"/>
                <w:bCs/>
                <w:sz w:val="24"/>
                <w:szCs w:val="24"/>
              </w:rPr>
              <w:t>4 300 052,2</w:t>
            </w:r>
            <w:r w:rsidRPr="00E72737">
              <w:rPr>
                <w:rFonts w:ascii="Times New Roman" w:hAnsi="Times New Roman" w:cs="Times New Roman"/>
                <w:sz w:val="24"/>
                <w:szCs w:val="24"/>
              </w:rPr>
              <w:t xml:space="preserve">  тыс. руб., в том числе за счет субсидий из бюджета Удмуртской Республики – </w:t>
            </w:r>
            <w:r w:rsidR="002509E8" w:rsidRPr="00E72737">
              <w:rPr>
                <w:rFonts w:ascii="Times New Roman" w:hAnsi="Times New Roman" w:cs="Times New Roman"/>
                <w:sz w:val="24"/>
                <w:szCs w:val="24"/>
              </w:rPr>
              <w:t>326 656,4</w:t>
            </w:r>
            <w:r w:rsidRPr="00E72737">
              <w:rPr>
                <w:rFonts w:ascii="Times New Roman" w:hAnsi="Times New Roman" w:cs="Times New Roman"/>
                <w:sz w:val="24"/>
                <w:szCs w:val="24"/>
              </w:rPr>
              <w:t xml:space="preserve"> тыс. руб.,  субвенций из бюджета Удмуртской Республики – 2 </w:t>
            </w:r>
            <w:r w:rsidR="002509E8" w:rsidRPr="00E72737">
              <w:rPr>
                <w:rFonts w:ascii="Times New Roman" w:hAnsi="Times New Roman" w:cs="Times New Roman"/>
                <w:sz w:val="24"/>
                <w:szCs w:val="24"/>
              </w:rPr>
              <w:t>643</w:t>
            </w:r>
            <w:r w:rsidRPr="00E72737">
              <w:rPr>
                <w:rFonts w:ascii="Times New Roman" w:hAnsi="Times New Roman" w:cs="Times New Roman"/>
                <w:sz w:val="24"/>
                <w:szCs w:val="24"/>
              </w:rPr>
              <w:t> </w:t>
            </w:r>
            <w:r w:rsidR="002509E8" w:rsidRPr="00E72737">
              <w:rPr>
                <w:rFonts w:ascii="Times New Roman" w:hAnsi="Times New Roman" w:cs="Times New Roman"/>
                <w:sz w:val="24"/>
                <w:szCs w:val="24"/>
              </w:rPr>
              <w:t>925</w:t>
            </w:r>
            <w:r w:rsidRPr="00E72737">
              <w:rPr>
                <w:rFonts w:ascii="Times New Roman" w:hAnsi="Times New Roman" w:cs="Times New Roman"/>
                <w:sz w:val="24"/>
                <w:szCs w:val="24"/>
              </w:rPr>
              <w:t>,0 тыс. руб., иных источников –</w:t>
            </w:r>
            <w:r w:rsidR="002509E8" w:rsidRPr="00E72737">
              <w:rPr>
                <w:rFonts w:ascii="Times New Roman" w:hAnsi="Times New Roman" w:cs="Times New Roman"/>
                <w:sz w:val="24"/>
                <w:szCs w:val="24"/>
              </w:rPr>
              <w:t>78 960,2</w:t>
            </w:r>
            <w:r w:rsidRPr="00E72737">
              <w:rPr>
                <w:rFonts w:ascii="Times New Roman" w:hAnsi="Times New Roman" w:cs="Times New Roman"/>
                <w:sz w:val="24"/>
                <w:szCs w:val="24"/>
              </w:rPr>
              <w:t xml:space="preserve"> тыс. руб. </w:t>
            </w:r>
          </w:p>
          <w:p w:rsidR="001232C9" w:rsidRPr="00E72737" w:rsidRDefault="001232C9" w:rsidP="001232C9">
            <w:pPr>
              <w:jc w:val="both"/>
              <w:rPr>
                <w:rFonts w:ascii="Times New Roman" w:hAnsi="Times New Roman" w:cs="Times New Roman"/>
                <w:sz w:val="24"/>
                <w:szCs w:val="24"/>
              </w:rPr>
            </w:pPr>
            <w:r w:rsidRPr="00E72737">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7967" w:type="dxa"/>
              <w:tblLayout w:type="fixed"/>
              <w:tblLook w:val="04A0"/>
            </w:tblPr>
            <w:tblGrid>
              <w:gridCol w:w="1021"/>
              <w:gridCol w:w="567"/>
              <w:gridCol w:w="567"/>
              <w:gridCol w:w="567"/>
              <w:gridCol w:w="567"/>
              <w:gridCol w:w="567"/>
              <w:gridCol w:w="567"/>
              <w:gridCol w:w="567"/>
              <w:gridCol w:w="567"/>
              <w:gridCol w:w="567"/>
              <w:gridCol w:w="567"/>
              <w:gridCol w:w="567"/>
              <w:gridCol w:w="709"/>
            </w:tblGrid>
            <w:tr w:rsidR="00E72737" w:rsidRPr="00E72737" w:rsidTr="00E72737">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1232C9" w:rsidRPr="00E72737" w:rsidRDefault="001232C9" w:rsidP="001232C9">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E72737" w:rsidRPr="00E72737" w:rsidTr="00E72737">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438785,0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359203,4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8"/>
                    <w:rPr>
                      <w:rFonts w:ascii="Times New Roman" w:hAnsi="Times New Roman" w:cs="Times New Roman"/>
                      <w:sz w:val="14"/>
                      <w:szCs w:val="14"/>
                    </w:rPr>
                  </w:pPr>
                  <w:r w:rsidRPr="00E72737">
                    <w:rPr>
                      <w:rFonts w:ascii="Times New Roman" w:hAnsi="Times New Roman" w:cs="Times New Roman"/>
                      <w:sz w:val="14"/>
                      <w:szCs w:val="14"/>
                    </w:rPr>
                    <w:t>338307,6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c>
                <w:tcPr>
                  <w:tcW w:w="709" w:type="dxa"/>
                  <w:tcBorders>
                    <w:top w:val="single" w:sz="4" w:space="0" w:color="auto"/>
                    <w:bottom w:val="single" w:sz="4" w:space="0" w:color="auto"/>
                    <w:right w:val="single" w:sz="4" w:space="0" w:color="auto"/>
                  </w:tcBorders>
                  <w:shd w:val="clear" w:color="000000" w:fill="FFFFFF"/>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r>
            <w:tr w:rsidR="00E72737" w:rsidRPr="00E72737" w:rsidTr="00E72737">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E72737" w:rsidRPr="00E72737" w:rsidRDefault="00E72737" w:rsidP="00E72737">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E72737" w:rsidRPr="00E72737" w:rsidRDefault="00E72737" w:rsidP="00E72737">
                  <w:pPr>
                    <w:ind w:left="-108" w:right="-108"/>
                    <w:rPr>
                      <w:rFonts w:ascii="Times New Roman" w:hAnsi="Times New Roman" w:cs="Times New Roman"/>
                      <w:sz w:val="14"/>
                      <w:szCs w:val="14"/>
                    </w:rPr>
                  </w:pPr>
                  <w:r w:rsidRPr="00E72737">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E72737" w:rsidRPr="00E72737" w:rsidRDefault="00E72737" w:rsidP="00E72737">
                  <w:pPr>
                    <w:ind w:left="-108" w:right="-108"/>
                    <w:rPr>
                      <w:rFonts w:ascii="Times New Roman" w:hAnsi="Times New Roman" w:cs="Times New Roman"/>
                      <w:sz w:val="14"/>
                      <w:szCs w:val="14"/>
                    </w:rPr>
                  </w:pPr>
                  <w:r w:rsidRPr="00E72737">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E72737" w:rsidRPr="00E72737" w:rsidRDefault="00E72737" w:rsidP="00E72737">
                  <w:pPr>
                    <w:ind w:left="-108" w:right="-108"/>
                    <w:rPr>
                      <w:rFonts w:ascii="Times New Roman" w:hAnsi="Times New Roman" w:cs="Times New Roman"/>
                      <w:sz w:val="14"/>
                      <w:szCs w:val="14"/>
                    </w:rPr>
                  </w:pPr>
                  <w:r w:rsidRPr="00E72737">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E72737" w:rsidRPr="00E72737" w:rsidRDefault="00E72737" w:rsidP="00E72737">
                  <w:pPr>
                    <w:ind w:left="-108" w:right="-108"/>
                    <w:rPr>
                      <w:rFonts w:ascii="Times New Roman" w:hAnsi="Times New Roman" w:cs="Times New Roman"/>
                      <w:sz w:val="14"/>
                      <w:szCs w:val="14"/>
                    </w:rPr>
                  </w:pPr>
                  <w:r w:rsidRPr="00E72737">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08" w:right="-108"/>
                    <w:rPr>
                      <w:rFonts w:ascii="Times New Roman" w:hAnsi="Times New Roman" w:cs="Times New Roman"/>
                      <w:sz w:val="14"/>
                      <w:szCs w:val="14"/>
                    </w:rPr>
                  </w:pPr>
                  <w:r w:rsidRPr="00E72737">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438785,0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359203,4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13" w:right="-58"/>
                    <w:rPr>
                      <w:rFonts w:ascii="Times New Roman" w:hAnsi="Times New Roman" w:cs="Times New Roman"/>
                      <w:sz w:val="14"/>
                      <w:szCs w:val="14"/>
                    </w:rPr>
                  </w:pPr>
                  <w:r w:rsidRPr="00E72737">
                    <w:rPr>
                      <w:rFonts w:ascii="Times New Roman" w:hAnsi="Times New Roman" w:cs="Times New Roman"/>
                      <w:sz w:val="14"/>
                      <w:szCs w:val="14"/>
                    </w:rPr>
                    <w:t>338307,6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E72737" w:rsidRPr="00E72737" w:rsidRDefault="00E72737"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c>
                <w:tcPr>
                  <w:tcW w:w="709" w:type="dxa"/>
                  <w:tcBorders>
                    <w:top w:val="single" w:sz="4" w:space="0" w:color="auto"/>
                    <w:bottom w:val="single" w:sz="4" w:space="0" w:color="auto"/>
                    <w:right w:val="single" w:sz="4" w:space="0" w:color="auto"/>
                  </w:tcBorders>
                  <w:shd w:val="clear" w:color="000000" w:fill="FFFFFF"/>
                  <w:vAlign w:val="center"/>
                </w:tcPr>
                <w:p w:rsidR="00E72737" w:rsidRPr="00E72737" w:rsidRDefault="00E72737"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r>
            <w:tr w:rsidR="00E72737" w:rsidRPr="00E72737" w:rsidTr="00E72737">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1232C9" w:rsidRPr="00E72737" w:rsidRDefault="001232C9" w:rsidP="001232C9">
                  <w:pPr>
                    <w:ind w:left="-113" w:right="-57"/>
                    <w:jc w:val="both"/>
                    <w:rPr>
                      <w:rFonts w:ascii="Times New Roman" w:hAnsi="Times New Roman" w:cs="Times New Roman"/>
                      <w:sz w:val="16"/>
                      <w:szCs w:val="16"/>
                    </w:rPr>
                  </w:pPr>
                </w:p>
              </w:tc>
            </w:tr>
            <w:tr w:rsidR="00E72737" w:rsidRPr="00E72737" w:rsidTr="00E72737">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субсидии из бюджета Удмуртской </w:t>
                  </w:r>
                  <w:r w:rsidRPr="00E72737">
                    <w:rPr>
                      <w:rFonts w:ascii="Times New Roman" w:hAnsi="Times New Roman" w:cs="Times New Roman"/>
                      <w:sz w:val="16"/>
                      <w:szCs w:val="16"/>
                    </w:rPr>
                    <w:lastRenderedPageBreak/>
                    <w:t>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lastRenderedPageBreak/>
                    <w:t>13559,8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18551,6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27422,8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7461,2</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43095,7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4"/>
                      <w:szCs w:val="14"/>
                    </w:rPr>
                  </w:pPr>
                  <w:r w:rsidRPr="00E72737">
                    <w:rPr>
                      <w:rFonts w:ascii="Times New Roman" w:hAnsi="Times New Roman" w:cs="Times New Roman"/>
                      <w:sz w:val="14"/>
                      <w:szCs w:val="14"/>
                    </w:rPr>
                    <w:t>24032,6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4"/>
                      <w:szCs w:val="14"/>
                    </w:rPr>
                  </w:pPr>
                  <w:r w:rsidRPr="00E72737">
                    <w:rPr>
                      <w:rFonts w:ascii="Times New Roman" w:hAnsi="Times New Roman" w:cs="Times New Roman"/>
                      <w:sz w:val="14"/>
                      <w:szCs w:val="14"/>
                    </w:rPr>
                    <w:t>40843,4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4"/>
                      <w:szCs w:val="14"/>
                    </w:rPr>
                  </w:pPr>
                  <w:r w:rsidRPr="00E72737">
                    <w:rPr>
                      <w:rFonts w:ascii="Times New Roman" w:hAnsi="Times New Roman" w:cs="Times New Roman"/>
                      <w:sz w:val="14"/>
                      <w:szCs w:val="14"/>
                    </w:rPr>
                    <w:t>101611,8</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jc w:val="both"/>
                    <w:rPr>
                      <w:rFonts w:ascii="Times New Roman" w:hAnsi="Times New Roman" w:cs="Times New Roman"/>
                      <w:sz w:val="14"/>
                      <w:szCs w:val="14"/>
                    </w:rPr>
                  </w:pPr>
                  <w:r w:rsidRPr="00E72737">
                    <w:rPr>
                      <w:rFonts w:ascii="Times New Roman" w:hAnsi="Times New Roman" w:cs="Times New Roman"/>
                      <w:sz w:val="14"/>
                      <w:szCs w:val="14"/>
                    </w:rPr>
                    <w:t>29996,7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8"/>
                    <w:jc w:val="both"/>
                    <w:rPr>
                      <w:rFonts w:ascii="Times New Roman" w:hAnsi="Times New Roman" w:cs="Times New Roman"/>
                      <w:sz w:val="14"/>
                      <w:szCs w:val="14"/>
                    </w:rPr>
                  </w:pPr>
                  <w:r w:rsidRPr="00E72737">
                    <w:rPr>
                      <w:rFonts w:ascii="Times New Roman" w:hAnsi="Times New Roman" w:cs="Times New Roman"/>
                      <w:sz w:val="14"/>
                      <w:szCs w:val="14"/>
                    </w:rPr>
                    <w:t>6712,3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jc w:val="both"/>
                    <w:rPr>
                      <w:rFonts w:ascii="Times New Roman" w:hAnsi="Times New Roman" w:cs="Times New Roman"/>
                      <w:sz w:val="14"/>
                      <w:szCs w:val="14"/>
                    </w:rPr>
                  </w:pPr>
                  <w:r w:rsidRPr="00E72737">
                    <w:rPr>
                      <w:rFonts w:ascii="Times New Roman" w:hAnsi="Times New Roman" w:cs="Times New Roman"/>
                      <w:sz w:val="14"/>
                      <w:szCs w:val="14"/>
                    </w:rPr>
                    <w:t>6619,1</w:t>
                  </w:r>
                </w:p>
              </w:tc>
              <w:tc>
                <w:tcPr>
                  <w:tcW w:w="709" w:type="dxa"/>
                  <w:tcBorders>
                    <w:bottom w:val="single" w:sz="4" w:space="0" w:color="auto"/>
                    <w:right w:val="single" w:sz="4" w:space="0" w:color="auto"/>
                  </w:tcBorders>
                  <w:shd w:val="clear" w:color="000000" w:fill="FFFFFF"/>
                  <w:vAlign w:val="center"/>
                </w:tcPr>
                <w:p w:rsidR="001232C9" w:rsidRPr="00E72737" w:rsidRDefault="00E72737" w:rsidP="001232C9">
                  <w:pPr>
                    <w:ind w:left="-113" w:right="-57"/>
                    <w:jc w:val="both"/>
                    <w:rPr>
                      <w:rFonts w:ascii="Times New Roman" w:hAnsi="Times New Roman" w:cs="Times New Roman"/>
                      <w:sz w:val="14"/>
                      <w:szCs w:val="14"/>
                    </w:rPr>
                  </w:pPr>
                  <w:r w:rsidRPr="00E72737">
                    <w:rPr>
                      <w:rFonts w:ascii="Times New Roman" w:hAnsi="Times New Roman" w:cs="Times New Roman"/>
                      <w:sz w:val="14"/>
                      <w:szCs w:val="14"/>
                    </w:rPr>
                    <w:t>6619,1</w:t>
                  </w:r>
                </w:p>
              </w:tc>
            </w:tr>
            <w:tr w:rsidR="00E72737" w:rsidRPr="00E72737" w:rsidTr="00E72737">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lastRenderedPageBreak/>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195824,8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193477,7</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197067,3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228774,3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234531,0</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205965,0</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220253,6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229364,6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235368,4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8"/>
                    <w:rPr>
                      <w:rFonts w:ascii="Times New Roman" w:hAnsi="Times New Roman" w:cs="Times New Roman"/>
                      <w:sz w:val="14"/>
                      <w:szCs w:val="14"/>
                    </w:rPr>
                  </w:pPr>
                  <w:r w:rsidRPr="00E72737">
                    <w:rPr>
                      <w:rFonts w:ascii="Times New Roman" w:hAnsi="Times New Roman" w:cs="Times New Roman"/>
                      <w:sz w:val="14"/>
                      <w:szCs w:val="14"/>
                    </w:rPr>
                    <w:t>237766,1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237766,1</w:t>
                  </w:r>
                </w:p>
              </w:tc>
              <w:tc>
                <w:tcPr>
                  <w:tcW w:w="709" w:type="dxa"/>
                  <w:tcBorders>
                    <w:bottom w:val="single" w:sz="4" w:space="0" w:color="auto"/>
                    <w:right w:val="single" w:sz="4" w:space="0" w:color="auto"/>
                  </w:tcBorders>
                  <w:shd w:val="clear" w:color="000000" w:fill="FFFFFF"/>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227766,1</w:t>
                  </w:r>
                </w:p>
              </w:tc>
            </w:tr>
            <w:tr w:rsidR="00E72737" w:rsidRPr="00E72737" w:rsidTr="00E72737">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1232C9" w:rsidRPr="00E72737" w:rsidRDefault="001232C9" w:rsidP="001232C9">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vAlign w:val="center"/>
                </w:tcPr>
                <w:p w:rsidR="001232C9" w:rsidRPr="00E72737" w:rsidRDefault="001232C9" w:rsidP="001232C9">
                  <w:pPr>
                    <w:ind w:left="-113" w:right="-57"/>
                    <w:jc w:val="both"/>
                    <w:rPr>
                      <w:rFonts w:ascii="Times New Roman" w:hAnsi="Times New Roman" w:cs="Times New Roman"/>
                      <w:sz w:val="16"/>
                      <w:szCs w:val="16"/>
                    </w:rPr>
                  </w:pPr>
                </w:p>
              </w:tc>
            </w:tr>
            <w:tr w:rsidR="00E72737" w:rsidRPr="00E72737" w:rsidTr="00E72737">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1232C9" w:rsidRPr="00E72737" w:rsidRDefault="001232C9" w:rsidP="001232C9">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13181,9</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8403,2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8468,1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9795,2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08" w:right="-108"/>
                    <w:rPr>
                      <w:rFonts w:ascii="Times New Roman" w:hAnsi="Times New Roman" w:cs="Times New Roman"/>
                      <w:sz w:val="14"/>
                      <w:szCs w:val="14"/>
                    </w:rPr>
                  </w:pPr>
                  <w:r w:rsidRPr="00E72737">
                    <w:rPr>
                      <w:rFonts w:ascii="Times New Roman" w:hAnsi="Times New Roman" w:cs="Times New Roman"/>
                      <w:sz w:val="14"/>
                      <w:szCs w:val="14"/>
                    </w:rPr>
                    <w:t>10059,5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6057,3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6792,3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3891,6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E72737">
                  <w:pPr>
                    <w:ind w:left="-113" w:right="-58"/>
                    <w:rPr>
                      <w:rFonts w:ascii="Times New Roman" w:hAnsi="Times New Roman" w:cs="Times New Roman"/>
                      <w:sz w:val="14"/>
                      <w:szCs w:val="14"/>
                    </w:rPr>
                  </w:pPr>
                  <w:r w:rsidRPr="00E72737">
                    <w:rPr>
                      <w:rFonts w:ascii="Times New Roman" w:hAnsi="Times New Roman" w:cs="Times New Roman"/>
                      <w:sz w:val="14"/>
                      <w:szCs w:val="14"/>
                    </w:rPr>
                    <w:t>3069,</w:t>
                  </w:r>
                  <w:r w:rsidR="00E72737" w:rsidRPr="00E72737">
                    <w:rPr>
                      <w:rFonts w:ascii="Times New Roman" w:hAnsi="Times New Roman" w:cs="Times New Roman"/>
                      <w:sz w:val="14"/>
                      <w:szCs w:val="14"/>
                    </w:rPr>
                    <w:t>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1232C9" w:rsidRPr="00E72737" w:rsidRDefault="001232C9" w:rsidP="00E72737">
                  <w:pPr>
                    <w:ind w:left="-113" w:right="-57"/>
                    <w:rPr>
                      <w:rFonts w:ascii="Times New Roman" w:hAnsi="Times New Roman" w:cs="Times New Roman"/>
                      <w:sz w:val="14"/>
                      <w:szCs w:val="14"/>
                    </w:rPr>
                  </w:pPr>
                  <w:r w:rsidRPr="00E72737">
                    <w:rPr>
                      <w:rFonts w:ascii="Times New Roman" w:hAnsi="Times New Roman" w:cs="Times New Roman"/>
                      <w:sz w:val="14"/>
                      <w:szCs w:val="14"/>
                    </w:rPr>
                    <w:t>3069,</w:t>
                  </w:r>
                  <w:r w:rsidR="00E72737" w:rsidRPr="00E72737">
                    <w:rPr>
                      <w:rFonts w:ascii="Times New Roman" w:hAnsi="Times New Roman" w:cs="Times New Roman"/>
                      <w:sz w:val="14"/>
                      <w:szCs w:val="14"/>
                    </w:rPr>
                    <w:t>0</w:t>
                  </w:r>
                </w:p>
              </w:tc>
              <w:tc>
                <w:tcPr>
                  <w:tcW w:w="709" w:type="dxa"/>
                  <w:tcBorders>
                    <w:top w:val="single" w:sz="4" w:space="0" w:color="auto"/>
                    <w:bottom w:val="single" w:sz="4" w:space="0" w:color="auto"/>
                    <w:right w:val="single" w:sz="4" w:space="0" w:color="auto"/>
                  </w:tcBorders>
                  <w:shd w:val="clear" w:color="000000" w:fill="FFFFFF"/>
                  <w:vAlign w:val="center"/>
                </w:tcPr>
                <w:p w:rsidR="001232C9" w:rsidRPr="00E72737" w:rsidRDefault="00E72737" w:rsidP="001232C9">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r>
          </w:tbl>
          <w:p w:rsidR="001232C9" w:rsidRPr="00E72737" w:rsidRDefault="001232C9" w:rsidP="001232C9">
            <w:pPr>
              <w:ind w:right="-108"/>
              <w:jc w:val="both"/>
              <w:rPr>
                <w:rFonts w:ascii="Times New Roman" w:hAnsi="Times New Roman" w:cs="Times New Roman"/>
                <w:sz w:val="24"/>
                <w:szCs w:val="24"/>
              </w:rPr>
            </w:pPr>
          </w:p>
        </w:tc>
      </w:tr>
      <w:tr w:rsidR="001232C9" w:rsidRPr="00536E4B" w:rsidTr="001232C9">
        <w:tc>
          <w:tcPr>
            <w:tcW w:w="1951" w:type="dxa"/>
          </w:tcPr>
          <w:p w:rsidR="001232C9" w:rsidRPr="00A20721" w:rsidRDefault="001232C9" w:rsidP="001232C9">
            <w:pPr>
              <w:autoSpaceDE w:val="0"/>
              <w:autoSpaceDN w:val="0"/>
              <w:adjustRightInd w:val="0"/>
              <w:rPr>
                <w:rFonts w:ascii="Times New Roman" w:hAnsi="Times New Roman" w:cs="Times New Roman"/>
              </w:rPr>
            </w:pPr>
            <w:r w:rsidRPr="00A20721">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её реализации</w:t>
            </w:r>
          </w:p>
        </w:tc>
        <w:tc>
          <w:tcPr>
            <w:tcW w:w="7938" w:type="dxa"/>
          </w:tcPr>
          <w:p w:rsidR="001232C9" w:rsidRPr="00A20721" w:rsidRDefault="001232C9" w:rsidP="001232C9">
            <w:pPr>
              <w:shd w:val="clear" w:color="auto" w:fill="FFFFFF"/>
              <w:tabs>
                <w:tab w:val="left" w:pos="404"/>
              </w:tabs>
              <w:jc w:val="both"/>
              <w:rPr>
                <w:rFonts w:ascii="Times New Roman" w:hAnsi="Times New Roman" w:cs="Times New Roman"/>
              </w:rPr>
            </w:pPr>
            <w:r w:rsidRPr="00A20721">
              <w:rPr>
                <w:rFonts w:ascii="Times New Roman" w:hAnsi="Times New Roman" w:cs="Times New Roman"/>
              </w:rPr>
              <w:t>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эффективное функционирование системы детского оздоровления, отдыха и занятости.</w:t>
            </w:r>
          </w:p>
          <w:p w:rsidR="001232C9" w:rsidRPr="00A20721" w:rsidRDefault="001232C9" w:rsidP="001232C9">
            <w:pPr>
              <w:jc w:val="both"/>
              <w:rPr>
                <w:rFonts w:ascii="Times New Roman" w:hAnsi="Times New Roman" w:cs="Times New Roman"/>
              </w:rPr>
            </w:pPr>
            <w:r w:rsidRPr="00A20721">
              <w:rPr>
                <w:rFonts w:ascii="Times New Roman" w:hAnsi="Times New Roman" w:cs="Times New Roman"/>
              </w:rPr>
              <w:t>Сфера образования является инвестициями в будущее, поскольку молодое поколение, способное к самореализации, к успешной профессиональной деятельности, обеспечит социально-экономическое развитие города, республики и страны.</w:t>
            </w:r>
          </w:p>
          <w:p w:rsidR="001232C9" w:rsidRPr="00A20721" w:rsidRDefault="001232C9" w:rsidP="001232C9">
            <w:pPr>
              <w:jc w:val="both"/>
              <w:rPr>
                <w:rFonts w:ascii="Times New Roman" w:hAnsi="Times New Roman" w:cs="Times New Roman"/>
              </w:rPr>
            </w:pPr>
            <w:r w:rsidRPr="00A20721">
              <w:rPr>
                <w:rFonts w:ascii="Times New Roman" w:hAnsi="Times New Roman" w:cs="Times New Roman"/>
              </w:rPr>
              <w:t>Показатели результативности и эффективности подпрограмм муниципальной программы и их значения по годам реализации определены в составе подпрограмм.</w:t>
            </w:r>
          </w:p>
          <w:p w:rsidR="001232C9" w:rsidRPr="00A20721" w:rsidRDefault="001232C9" w:rsidP="001232C9">
            <w:pPr>
              <w:jc w:val="both"/>
              <w:rPr>
                <w:rFonts w:ascii="Times New Roman" w:hAnsi="Times New Roman" w:cs="Times New Roman"/>
              </w:rPr>
            </w:pPr>
            <w:r w:rsidRPr="00A20721">
              <w:rPr>
                <w:rFonts w:ascii="Times New Roman" w:hAnsi="Times New Roman" w:cs="Times New Roman"/>
              </w:rPr>
              <w:t>Реализация региональных проектов в рамках национальных проектов «Образование» повысит качество и конкурентоспособность образования.</w:t>
            </w:r>
          </w:p>
        </w:tc>
      </w:tr>
    </w:tbl>
    <w:p w:rsidR="001232C9" w:rsidRPr="00536E4B" w:rsidRDefault="001232C9" w:rsidP="001232C9">
      <w:pPr>
        <w:rPr>
          <w:rFonts w:ascii="Times New Roman" w:hAnsi="Times New Roman" w:cs="Times New Roman"/>
          <w:b/>
          <w:sz w:val="24"/>
          <w:szCs w:val="24"/>
        </w:rPr>
      </w:pPr>
    </w:p>
    <w:p w:rsidR="001232C9" w:rsidRPr="00536E4B" w:rsidRDefault="001232C9" w:rsidP="001232C9">
      <w:pPr>
        <w:pStyle w:val="a8"/>
        <w:keepNext/>
        <w:numPr>
          <w:ilvl w:val="0"/>
          <w:numId w:val="17"/>
        </w:numPr>
        <w:spacing w:after="0" w:line="240" w:lineRule="auto"/>
        <w:ind w:left="0"/>
        <w:jc w:val="center"/>
        <w:rPr>
          <w:rFonts w:ascii="Times New Roman" w:hAnsi="Times New Roman" w:cs="Times New Roman"/>
          <w:b/>
          <w:sz w:val="24"/>
          <w:szCs w:val="24"/>
        </w:rPr>
      </w:pPr>
      <w:r w:rsidRPr="00536E4B">
        <w:rPr>
          <w:rFonts w:ascii="Times New Roman" w:hAnsi="Times New Roman" w:cs="Times New Roman"/>
          <w:b/>
          <w:sz w:val="24"/>
          <w:szCs w:val="24"/>
        </w:rPr>
        <w:t xml:space="preserve">  Подпрограмма «Развитие дошкольного образования»</w:t>
      </w:r>
    </w:p>
    <w:p w:rsidR="001232C9" w:rsidRPr="00536E4B" w:rsidRDefault="001232C9" w:rsidP="001232C9">
      <w:pPr>
        <w:keepNext/>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 xml:space="preserve">Краткая характеристика (паспорт) подпрограммы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26"/>
        <w:gridCol w:w="7963"/>
      </w:tblGrid>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63" w:type="dxa"/>
          </w:tcPr>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Развитие дошкольного образования</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Координатор </w:t>
            </w:r>
          </w:p>
        </w:tc>
        <w:tc>
          <w:tcPr>
            <w:tcW w:w="7963" w:type="dxa"/>
          </w:tcPr>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социальной сфере</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63" w:type="dxa"/>
          </w:tcPr>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Соисполнители </w:t>
            </w:r>
          </w:p>
        </w:tc>
        <w:tc>
          <w:tcPr>
            <w:tcW w:w="7963" w:type="dxa"/>
          </w:tcPr>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Цель</w:t>
            </w:r>
          </w:p>
        </w:tc>
        <w:tc>
          <w:tcPr>
            <w:tcW w:w="7963" w:type="dxa"/>
          </w:tcPr>
          <w:p w:rsidR="001232C9" w:rsidRPr="00536E4B" w:rsidRDefault="001232C9" w:rsidP="001232C9">
            <w:pPr>
              <w:autoSpaceDE w:val="0"/>
              <w:autoSpaceDN w:val="0"/>
              <w:adjustRightInd w:val="0"/>
              <w:jc w:val="both"/>
              <w:rPr>
                <w:rFonts w:ascii="Times New Roman" w:hAnsi="Times New Roman" w:cs="Times New Roman"/>
                <w:i/>
                <w:sz w:val="24"/>
                <w:szCs w:val="24"/>
              </w:rPr>
            </w:pPr>
            <w:r w:rsidRPr="00536E4B">
              <w:rPr>
                <w:rFonts w:ascii="Times New Roman" w:hAnsi="Times New Roman" w:cs="Times New Roman"/>
                <w:bCs/>
                <w:sz w:val="24"/>
                <w:szCs w:val="24"/>
              </w:rPr>
              <w:t xml:space="preserve">Организация предоставления </w:t>
            </w:r>
            <w:r w:rsidRPr="00536E4B">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w:t>
            </w:r>
            <w:r w:rsidRPr="00536E4B">
              <w:rPr>
                <w:rFonts w:ascii="Times New Roman" w:hAnsi="Times New Roman" w:cs="Times New Roman"/>
                <w:bCs/>
                <w:sz w:val="24"/>
                <w:szCs w:val="24"/>
              </w:rPr>
              <w:t>овышение его доступности и качества</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Задачи </w:t>
            </w:r>
          </w:p>
        </w:tc>
        <w:tc>
          <w:tcPr>
            <w:tcW w:w="7963" w:type="dxa"/>
          </w:tcPr>
          <w:p w:rsidR="001232C9" w:rsidRPr="00536E4B" w:rsidRDefault="001232C9" w:rsidP="001232C9">
            <w:pPr>
              <w:pStyle w:val="a8"/>
              <w:tabs>
                <w:tab w:val="left" w:pos="459"/>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1) Организация оказания и повышение качества предоставления 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pStyle w:val="a8"/>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2) Создание дополнительных мест в муниципальных образовательных учреждениях различных типов, а также развитие альтернативных форм дошкольного образования.</w:t>
            </w:r>
          </w:p>
          <w:p w:rsidR="001232C9" w:rsidRPr="00536E4B" w:rsidRDefault="001232C9" w:rsidP="001232C9">
            <w:pPr>
              <w:pStyle w:val="a8"/>
              <w:tabs>
                <w:tab w:val="left" w:pos="459"/>
              </w:tabs>
              <w:ind w:left="0"/>
              <w:contextualSpacing w:val="0"/>
              <w:jc w:val="both"/>
              <w:rPr>
                <w:rFonts w:ascii="Times New Roman" w:hAnsi="Times New Roman" w:cs="Times New Roman"/>
                <w:b/>
                <w:bCs/>
                <w:sz w:val="24"/>
                <w:szCs w:val="24"/>
              </w:rPr>
            </w:pPr>
            <w:r w:rsidRPr="00536E4B">
              <w:rPr>
                <w:rFonts w:ascii="Times New Roman" w:hAnsi="Times New Roman" w:cs="Times New Roman"/>
                <w:bCs/>
                <w:sz w:val="24"/>
                <w:szCs w:val="24"/>
              </w:rPr>
              <w:t>3) Реализация мер социальной поддержки, направленных на повышение доступности дошкольного образования.</w:t>
            </w:r>
          </w:p>
          <w:p w:rsidR="001232C9" w:rsidRPr="00536E4B" w:rsidRDefault="001232C9" w:rsidP="001232C9">
            <w:pPr>
              <w:pStyle w:val="a8"/>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4) Внедрение федеральных государственных образовательных стандартов дошкольного образования.</w:t>
            </w:r>
          </w:p>
          <w:p w:rsidR="001232C9" w:rsidRPr="00536E4B" w:rsidRDefault="001232C9" w:rsidP="001232C9">
            <w:pPr>
              <w:pStyle w:val="a8"/>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5) Обеспечение безопасных условий для образования и воспитания детей в дошкольных группах образовательных учреждений.</w:t>
            </w:r>
          </w:p>
          <w:p w:rsidR="001232C9" w:rsidRPr="00536E4B" w:rsidRDefault="001232C9" w:rsidP="001232C9">
            <w:pPr>
              <w:pStyle w:val="a8"/>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6) Обеспечение детей в дошкольных группах образовательных учреждений качественным сбалансированным питанием, совершенствование системы организации питания.</w:t>
            </w:r>
          </w:p>
          <w:p w:rsidR="001232C9" w:rsidRPr="00536E4B" w:rsidRDefault="001232C9" w:rsidP="001232C9">
            <w:pPr>
              <w:pStyle w:val="a8"/>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дошкольных групп образовательных учреждений на достижение результатов профессиональной служебной деятельности.</w:t>
            </w:r>
          </w:p>
          <w:p w:rsidR="001232C9" w:rsidRPr="00536E4B" w:rsidRDefault="001232C9" w:rsidP="001232C9">
            <w:pPr>
              <w:pStyle w:val="a8"/>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дошкольного образования.</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Целевые показатели (индикаторы) </w:t>
            </w:r>
          </w:p>
        </w:tc>
        <w:tc>
          <w:tcPr>
            <w:tcW w:w="7963" w:type="dxa"/>
          </w:tcPr>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 </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1-6 лет, состоящих на учете для определения в дошкольные группы муниципальных общеобразовательных учреждений, в общей численности детей в возрасте от 1-6 лет, процентов.</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процентов. </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4) 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общеобразовательных учреждений, процентов.</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5) Доля дошкольных  групп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w:t>
            </w:r>
            <w:r w:rsidRPr="00536E4B">
              <w:rPr>
                <w:rFonts w:ascii="Times New Roman" w:hAnsi="Times New Roman" w:cs="Times New Roman"/>
                <w:bCs/>
                <w:sz w:val="24"/>
                <w:szCs w:val="24"/>
              </w:rPr>
              <w:lastRenderedPageBreak/>
              <w:t>дошкольных образовательных учреждений, процентов.</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 xml:space="preserve">Средняя заработная плата педагогических работников </w:t>
            </w:r>
            <w:r w:rsidRPr="00536E4B">
              <w:rPr>
                <w:rFonts w:ascii="Times New Roman" w:hAnsi="Times New Roman" w:cs="Times New Roman"/>
                <w:bCs/>
                <w:sz w:val="24"/>
                <w:szCs w:val="24"/>
              </w:rPr>
              <w:t>дошкольных групп общеобразовательных учреждений, рублей.</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7) Укомплектованность дошкольных групп муниципальных общеобразовательных учреждений персоналом в соответствии со штатным расписанием, процентов.</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8) </w:t>
            </w:r>
            <w:r w:rsidRPr="00536E4B">
              <w:rPr>
                <w:rFonts w:ascii="Times New Roman" w:hAnsi="Times New Roman" w:cs="Times New Roman"/>
                <w:bCs/>
                <w:sz w:val="24"/>
                <w:szCs w:val="24"/>
              </w:rPr>
              <w:tab/>
              <w:t>Доля педагогических работников дошкольных групп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 процентов.</w:t>
            </w:r>
          </w:p>
          <w:p w:rsidR="001232C9" w:rsidRPr="00536E4B" w:rsidRDefault="001232C9" w:rsidP="001232C9">
            <w:pPr>
              <w:pStyle w:val="a8"/>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9) Доля руководителей дошкольных групп муниципальных общеобразовательных учреждений муниципального образования «Глазовский район», с которыми заключены эффективные контракты.</w:t>
            </w:r>
          </w:p>
          <w:p w:rsidR="001232C9" w:rsidRPr="00536E4B" w:rsidRDefault="001232C9" w:rsidP="001232C9">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дошкольных групп общеобразовательных учреждений муниципального образования «Глазовский район», с которыми заключены эффективные контракты, процентов.</w:t>
            </w:r>
          </w:p>
          <w:p w:rsidR="001232C9" w:rsidRPr="00536E4B" w:rsidRDefault="001232C9" w:rsidP="001232C9">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1232C9" w:rsidRPr="00536E4B" w:rsidRDefault="001232C9" w:rsidP="001232C9">
            <w:pPr>
              <w:shd w:val="clear" w:color="auto" w:fill="FFFFFF"/>
              <w:tabs>
                <w:tab w:val="left" w:pos="459"/>
                <w:tab w:val="left" w:pos="1276"/>
              </w:tabs>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12) Независимая оценка качества дошкольного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p>
          <w:p w:rsidR="001232C9" w:rsidRPr="00536E4B" w:rsidRDefault="001232C9" w:rsidP="001232C9">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 xml:space="preserve">13) Удовлетворенность потребителей качеством оказания муниципальных услуг по предоставлению общедоступного и бесплатного дошкольного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 xml:space="preserve">.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bCs/>
                <w:sz w:val="24"/>
                <w:szCs w:val="24"/>
              </w:rPr>
              <w:t xml:space="preserve">14) </w:t>
            </w:r>
            <w:r w:rsidRPr="00536E4B">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 процентов.</w:t>
            </w: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63" w:type="dxa"/>
          </w:tcPr>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Срок реализации - 2015-20</w:t>
            </w:r>
            <w:r w:rsidRPr="003522CE">
              <w:rPr>
                <w:rFonts w:ascii="Times New Roman" w:hAnsi="Times New Roman" w:cs="Times New Roman"/>
                <w:sz w:val="24"/>
                <w:szCs w:val="24"/>
              </w:rPr>
              <w:t>25</w:t>
            </w:r>
            <w:r w:rsidRPr="00536E4B">
              <w:rPr>
                <w:rFonts w:ascii="Times New Roman" w:hAnsi="Times New Roman" w:cs="Times New Roman"/>
                <w:sz w:val="24"/>
                <w:szCs w:val="24"/>
              </w:rPr>
              <w:t>годы</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2 этап-2019-20</w:t>
            </w:r>
            <w:r w:rsidRPr="003522CE">
              <w:rPr>
                <w:rFonts w:ascii="Times New Roman" w:hAnsi="Times New Roman" w:cs="Times New Roman"/>
                <w:sz w:val="24"/>
                <w:szCs w:val="24"/>
              </w:rPr>
              <w:t>2</w:t>
            </w:r>
            <w:r>
              <w:rPr>
                <w:rFonts w:ascii="Times New Roman" w:hAnsi="Times New Roman" w:cs="Times New Roman"/>
                <w:sz w:val="24"/>
                <w:szCs w:val="24"/>
              </w:rPr>
              <w:t>6</w:t>
            </w:r>
            <w:r w:rsidRPr="00536E4B">
              <w:rPr>
                <w:rFonts w:ascii="Times New Roman" w:hAnsi="Times New Roman" w:cs="Times New Roman"/>
                <w:sz w:val="24"/>
                <w:szCs w:val="24"/>
              </w:rPr>
              <w:t xml:space="preserve"> годы </w:t>
            </w:r>
          </w:p>
        </w:tc>
      </w:tr>
      <w:tr w:rsidR="001232C9" w:rsidRPr="00536E4B" w:rsidTr="001232C9">
        <w:trPr>
          <w:trHeight w:val="709"/>
        </w:trPr>
        <w:tc>
          <w:tcPr>
            <w:tcW w:w="1926" w:type="dxa"/>
          </w:tcPr>
          <w:p w:rsidR="001232C9" w:rsidRPr="006F0EB6" w:rsidRDefault="001232C9" w:rsidP="001232C9">
            <w:pPr>
              <w:autoSpaceDE w:val="0"/>
              <w:autoSpaceDN w:val="0"/>
              <w:adjustRightInd w:val="0"/>
              <w:rPr>
                <w:rFonts w:ascii="Times New Roman" w:hAnsi="Times New Roman" w:cs="Times New Roman"/>
                <w:sz w:val="24"/>
                <w:szCs w:val="24"/>
              </w:rPr>
            </w:pPr>
            <w:r w:rsidRPr="006F0EB6">
              <w:rPr>
                <w:rFonts w:ascii="Times New Roman" w:hAnsi="Times New Roman" w:cs="Times New Roman"/>
                <w:sz w:val="24"/>
                <w:szCs w:val="24"/>
              </w:rPr>
              <w:t>Объём финансирования на реализацию муниципальной программы</w:t>
            </w:r>
          </w:p>
        </w:tc>
        <w:tc>
          <w:tcPr>
            <w:tcW w:w="7963" w:type="dxa"/>
          </w:tcPr>
          <w:p w:rsidR="00E72737" w:rsidRPr="00335EC9" w:rsidRDefault="00E72737" w:rsidP="00E72737">
            <w:pPr>
              <w:jc w:val="both"/>
              <w:rPr>
                <w:rFonts w:ascii="Times New Roman" w:hAnsi="Times New Roman" w:cs="Times New Roman"/>
                <w:sz w:val="24"/>
                <w:szCs w:val="24"/>
              </w:rPr>
            </w:pPr>
            <w:r w:rsidRPr="00335EC9">
              <w:rPr>
                <w:rFonts w:ascii="Times New Roman" w:hAnsi="Times New Roman" w:cs="Times New Roman"/>
                <w:sz w:val="24"/>
                <w:szCs w:val="24"/>
              </w:rPr>
              <w:t>Общий объем финансирования  муниципальной подпрограммы на 2015-202</w:t>
            </w:r>
            <w:r>
              <w:rPr>
                <w:rFonts w:ascii="Times New Roman" w:hAnsi="Times New Roman" w:cs="Times New Roman"/>
                <w:sz w:val="24"/>
                <w:szCs w:val="24"/>
              </w:rPr>
              <w:t>6</w:t>
            </w:r>
            <w:r w:rsidRPr="00335EC9">
              <w:rPr>
                <w:rFonts w:ascii="Times New Roman" w:hAnsi="Times New Roman" w:cs="Times New Roman"/>
                <w:sz w:val="24"/>
                <w:szCs w:val="24"/>
              </w:rPr>
              <w:t xml:space="preserve"> годы составляет </w:t>
            </w:r>
            <w:r>
              <w:rPr>
                <w:rFonts w:ascii="Times New Roman" w:hAnsi="Times New Roman" w:cs="Times New Roman"/>
                <w:bCs/>
                <w:sz w:val="24"/>
                <w:szCs w:val="24"/>
              </w:rPr>
              <w:t>819 342,6</w:t>
            </w:r>
            <w:r w:rsidRPr="00335EC9">
              <w:rPr>
                <w:rFonts w:ascii="Times New Roman" w:hAnsi="Times New Roman" w:cs="Times New Roman"/>
                <w:sz w:val="24"/>
                <w:szCs w:val="24"/>
              </w:rPr>
              <w:t xml:space="preserve">  тыс. руб., в том числе за счет субсидий из бюджета Удмуртской Республики – </w:t>
            </w:r>
            <w:r>
              <w:rPr>
                <w:rFonts w:ascii="Times New Roman" w:hAnsi="Times New Roman" w:cs="Times New Roman"/>
                <w:sz w:val="24"/>
                <w:szCs w:val="24"/>
              </w:rPr>
              <w:t>48 908,8</w:t>
            </w:r>
            <w:r w:rsidRPr="00335EC9">
              <w:rPr>
                <w:rFonts w:ascii="Times New Roman" w:hAnsi="Times New Roman" w:cs="Times New Roman"/>
                <w:sz w:val="24"/>
                <w:szCs w:val="24"/>
              </w:rPr>
              <w:t xml:space="preserve"> тыс. руб.,  субвенций из бюджета Удмуртской Республики – </w:t>
            </w:r>
            <w:r>
              <w:rPr>
                <w:rFonts w:ascii="Times New Roman" w:hAnsi="Times New Roman" w:cs="Times New Roman"/>
                <w:sz w:val="24"/>
                <w:szCs w:val="24"/>
              </w:rPr>
              <w:t>532 236,9</w:t>
            </w:r>
            <w:r w:rsidRPr="00335EC9">
              <w:rPr>
                <w:rFonts w:ascii="Times New Roman" w:hAnsi="Times New Roman" w:cs="Times New Roman"/>
                <w:sz w:val="24"/>
                <w:szCs w:val="24"/>
              </w:rPr>
              <w:t xml:space="preserve"> тыс. руб</w:t>
            </w:r>
            <w:r>
              <w:rPr>
                <w:rFonts w:ascii="Times New Roman" w:hAnsi="Times New Roman" w:cs="Times New Roman"/>
                <w:sz w:val="24"/>
                <w:szCs w:val="24"/>
              </w:rPr>
              <w:t>.</w:t>
            </w:r>
            <w:r w:rsidRPr="00335EC9">
              <w:rPr>
                <w:rFonts w:ascii="Times New Roman" w:hAnsi="Times New Roman" w:cs="Times New Roman"/>
                <w:sz w:val="24"/>
                <w:szCs w:val="24"/>
              </w:rPr>
              <w:t xml:space="preserve">, иных источников – </w:t>
            </w:r>
            <w:r>
              <w:rPr>
                <w:rFonts w:ascii="Times New Roman" w:hAnsi="Times New Roman" w:cs="Times New Roman"/>
                <w:sz w:val="24"/>
                <w:szCs w:val="24"/>
              </w:rPr>
              <w:t>20 112,1</w:t>
            </w:r>
            <w:r w:rsidRPr="00335EC9">
              <w:rPr>
                <w:rFonts w:ascii="Times New Roman" w:hAnsi="Times New Roman" w:cs="Times New Roman"/>
                <w:sz w:val="24"/>
                <w:szCs w:val="24"/>
              </w:rPr>
              <w:t>тыс. руб.</w:t>
            </w:r>
          </w:p>
          <w:p w:rsidR="006F0EB6" w:rsidRPr="00E72737" w:rsidRDefault="00E72737" w:rsidP="006F0EB6">
            <w:pPr>
              <w:jc w:val="both"/>
              <w:rPr>
                <w:rFonts w:ascii="Times New Roman" w:hAnsi="Times New Roman" w:cs="Times New Roman"/>
                <w:sz w:val="24"/>
                <w:szCs w:val="24"/>
              </w:rPr>
            </w:pPr>
            <w:r w:rsidRPr="00335EC9">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967" w:type="dxa"/>
              <w:tblLayout w:type="fixed"/>
              <w:tblLook w:val="04A0"/>
            </w:tblPr>
            <w:tblGrid>
              <w:gridCol w:w="1021"/>
              <w:gridCol w:w="567"/>
              <w:gridCol w:w="567"/>
              <w:gridCol w:w="567"/>
              <w:gridCol w:w="567"/>
              <w:gridCol w:w="567"/>
              <w:gridCol w:w="567"/>
              <w:gridCol w:w="567"/>
              <w:gridCol w:w="567"/>
              <w:gridCol w:w="567"/>
              <w:gridCol w:w="567"/>
              <w:gridCol w:w="567"/>
              <w:gridCol w:w="709"/>
            </w:tblGrid>
            <w:tr w:rsidR="006F0EB6" w:rsidRPr="00E72737" w:rsidTr="006F0EB6">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E72737" w:rsidRDefault="006F0EB6" w:rsidP="006F0EB6">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6F0EB6" w:rsidRPr="00E72737" w:rsidRDefault="006F0EB6" w:rsidP="006F0EB6">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6F0EB6" w:rsidRPr="00E72737" w:rsidTr="006F0EB6">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lastRenderedPageBreak/>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6F0EB6" w:rsidRPr="00E72737" w:rsidRDefault="006F0EB6" w:rsidP="006F0EB6">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6F0EB6" w:rsidRPr="00E72737" w:rsidTr="006F0EB6">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6F0EB6" w:rsidRPr="00E72737" w:rsidRDefault="006F0EB6" w:rsidP="006F0EB6">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6F0EB6" w:rsidRPr="00E72737" w:rsidTr="006F0EB6">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6F0EB6" w:rsidRPr="00E72737" w:rsidRDefault="006F0EB6" w:rsidP="006F0EB6">
                  <w:pPr>
                    <w:ind w:left="-113" w:right="-57"/>
                    <w:jc w:val="both"/>
                    <w:rPr>
                      <w:rFonts w:ascii="Times New Roman" w:hAnsi="Times New Roman" w:cs="Times New Roman"/>
                      <w:sz w:val="16"/>
                      <w:szCs w:val="16"/>
                    </w:rPr>
                  </w:pPr>
                </w:p>
              </w:tc>
            </w:tr>
            <w:tr w:rsidR="006F0EB6" w:rsidRPr="00E72737" w:rsidTr="006F0EB6">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8575,4</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9686,0 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 15800,6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2130,2 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rPr>
                      <w:rFonts w:ascii="Times New Roman" w:hAnsi="Times New Roman" w:cs="Times New Roman"/>
                      <w:sz w:val="14"/>
                      <w:szCs w:val="14"/>
                    </w:rPr>
                  </w:pPr>
                  <w:r w:rsidRPr="00335EC9">
                    <w:rPr>
                      <w:rFonts w:ascii="Times New Roman" w:hAnsi="Times New Roman" w:cs="Times New Roman"/>
                      <w:sz w:val="14"/>
                      <w:szCs w:val="14"/>
                    </w:rPr>
                    <w:t>83,6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jc w:val="both"/>
                    <w:rPr>
                      <w:rFonts w:ascii="Times New Roman" w:hAnsi="Times New Roman" w:cs="Times New Roman"/>
                      <w:sz w:val="14"/>
                      <w:szCs w:val="14"/>
                    </w:rPr>
                  </w:pPr>
                  <w:r w:rsidRPr="00335EC9">
                    <w:rPr>
                      <w:rFonts w:ascii="Times New Roman" w:hAnsi="Times New Roman" w:cs="Times New Roman"/>
                      <w:sz w:val="14"/>
                      <w:szCs w:val="14"/>
                    </w:rPr>
                    <w:t>45,4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jc w:val="both"/>
                    <w:rPr>
                      <w:rFonts w:ascii="Times New Roman" w:hAnsi="Times New Roman" w:cs="Times New Roman"/>
                      <w:sz w:val="14"/>
                      <w:szCs w:val="14"/>
                    </w:rPr>
                  </w:pPr>
                  <w:r w:rsidRPr="00335EC9">
                    <w:rPr>
                      <w:rFonts w:ascii="Times New Roman" w:hAnsi="Times New Roman" w:cs="Times New Roman"/>
                      <w:sz w:val="14"/>
                      <w:szCs w:val="14"/>
                    </w:rPr>
                    <w:t>9374,1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jc w:val="both"/>
                    <w:rPr>
                      <w:rFonts w:ascii="Times New Roman" w:hAnsi="Times New Roman" w:cs="Times New Roman"/>
                      <w:sz w:val="14"/>
                      <w:szCs w:val="14"/>
                    </w:rPr>
                  </w:pPr>
                  <w:r w:rsidRPr="00335EC9">
                    <w:rPr>
                      <w:rFonts w:ascii="Times New Roman" w:hAnsi="Times New Roman" w:cs="Times New Roman"/>
                      <w:sz w:val="14"/>
                      <w:szCs w:val="14"/>
                    </w:rPr>
                    <w:t>260,1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jc w:val="both"/>
                    <w:rPr>
                      <w:rFonts w:ascii="Times New Roman" w:hAnsi="Times New Roman" w:cs="Times New Roman"/>
                      <w:sz w:val="14"/>
                      <w:szCs w:val="14"/>
                    </w:rPr>
                  </w:pPr>
                  <w:r>
                    <w:rPr>
                      <w:rFonts w:ascii="Times New Roman" w:hAnsi="Times New Roman" w:cs="Times New Roman"/>
                      <w:sz w:val="14"/>
                      <w:szCs w:val="14"/>
                    </w:rPr>
                    <w:t>743,3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709" w:type="dxa"/>
                  <w:tcBorders>
                    <w:bottom w:val="single" w:sz="4" w:space="0" w:color="auto"/>
                    <w:right w:val="single" w:sz="4" w:space="0" w:color="auto"/>
                  </w:tcBorders>
                  <w:shd w:val="clear" w:color="000000" w:fill="FFFFFF"/>
                  <w:vAlign w:val="center"/>
                </w:tcPr>
                <w:p w:rsidR="006F0EB6" w:rsidRPr="00E72737" w:rsidRDefault="006F0EB6" w:rsidP="006F0EB6">
                  <w:pPr>
                    <w:ind w:left="-113" w:right="-57"/>
                    <w:jc w:val="both"/>
                    <w:rPr>
                      <w:rFonts w:ascii="Times New Roman" w:hAnsi="Times New Roman" w:cs="Times New Roman"/>
                      <w:sz w:val="14"/>
                      <w:szCs w:val="14"/>
                    </w:rPr>
                  </w:pPr>
                  <w:r>
                    <w:rPr>
                      <w:rFonts w:ascii="Times New Roman" w:hAnsi="Times New Roman" w:cs="Times New Roman"/>
                      <w:sz w:val="14"/>
                      <w:szCs w:val="14"/>
                    </w:rPr>
                    <w:t>736,7</w:t>
                  </w:r>
                </w:p>
              </w:tc>
            </w:tr>
            <w:tr w:rsidR="006F0EB6" w:rsidRPr="00E72737" w:rsidTr="006F0EB6">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35232,3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35186,6 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 35012,9</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42476,6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rPr>
                      <w:rFonts w:ascii="Times New Roman" w:hAnsi="Times New Roman" w:cs="Times New Roman"/>
                      <w:sz w:val="14"/>
                      <w:szCs w:val="14"/>
                    </w:rPr>
                  </w:pPr>
                  <w:r w:rsidRPr="00335EC9">
                    <w:rPr>
                      <w:rFonts w:ascii="Times New Roman" w:hAnsi="Times New Roman" w:cs="Times New Roman"/>
                      <w:sz w:val="14"/>
                      <w:szCs w:val="14"/>
                    </w:rPr>
                    <w:t>45168,1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rPr>
                      <w:rFonts w:ascii="Times New Roman" w:hAnsi="Times New Roman" w:cs="Times New Roman"/>
                      <w:sz w:val="14"/>
                      <w:szCs w:val="14"/>
                    </w:rPr>
                  </w:pPr>
                  <w:r w:rsidRPr="00335EC9">
                    <w:rPr>
                      <w:rFonts w:ascii="Times New Roman" w:hAnsi="Times New Roman" w:cs="Times New Roman"/>
                      <w:sz w:val="14"/>
                      <w:szCs w:val="14"/>
                    </w:rPr>
                    <w:t>44757,3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rPr>
                      <w:rFonts w:ascii="Times New Roman" w:hAnsi="Times New Roman" w:cs="Times New Roman"/>
                      <w:sz w:val="14"/>
                      <w:szCs w:val="14"/>
                    </w:rPr>
                  </w:pPr>
                  <w:r w:rsidRPr="00335EC9">
                    <w:rPr>
                      <w:rFonts w:ascii="Times New Roman" w:hAnsi="Times New Roman" w:cs="Times New Roman"/>
                      <w:sz w:val="14"/>
                      <w:szCs w:val="14"/>
                    </w:rPr>
                    <w:t>47787,4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rPr>
                      <w:rFonts w:ascii="Times New Roman" w:hAnsi="Times New Roman" w:cs="Times New Roman"/>
                      <w:sz w:val="14"/>
                      <w:szCs w:val="14"/>
                    </w:rPr>
                  </w:pPr>
                  <w:r w:rsidRPr="00335EC9">
                    <w:rPr>
                      <w:rFonts w:ascii="Times New Roman" w:hAnsi="Times New Roman" w:cs="Times New Roman"/>
                      <w:sz w:val="14"/>
                      <w:szCs w:val="14"/>
                    </w:rPr>
                    <w:t>49310,1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rPr>
                      <w:rFonts w:ascii="Times New Roman" w:hAnsi="Times New Roman" w:cs="Times New Roman"/>
                      <w:sz w:val="14"/>
                      <w:szCs w:val="14"/>
                    </w:rPr>
                  </w:pPr>
                  <w:r>
                    <w:rPr>
                      <w:rFonts w:ascii="Times New Roman" w:hAnsi="Times New Roman" w:cs="Times New Roman"/>
                      <w:sz w:val="14"/>
                      <w:szCs w:val="14"/>
                    </w:rPr>
                    <w:t>49878,5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52475,7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249"/>
                    <w:rPr>
                      <w:rFonts w:ascii="Times New Roman" w:hAnsi="Times New Roman" w:cs="Times New Roman"/>
                      <w:sz w:val="14"/>
                      <w:szCs w:val="14"/>
                    </w:rPr>
                  </w:pPr>
                  <w:r>
                    <w:rPr>
                      <w:rFonts w:ascii="Times New Roman" w:hAnsi="Times New Roman" w:cs="Times New Roman"/>
                      <w:sz w:val="14"/>
                      <w:szCs w:val="14"/>
                    </w:rPr>
                    <w:t>52427,7</w:t>
                  </w:r>
                </w:p>
              </w:tc>
              <w:tc>
                <w:tcPr>
                  <w:tcW w:w="709" w:type="dxa"/>
                  <w:tcBorders>
                    <w:bottom w:val="single" w:sz="4" w:space="0" w:color="auto"/>
                    <w:right w:val="single" w:sz="4" w:space="0" w:color="auto"/>
                  </w:tcBorders>
                  <w:shd w:val="clear" w:color="000000" w:fill="FFFFFF"/>
                  <w:vAlign w:val="center"/>
                </w:tcPr>
                <w:p w:rsidR="006F0EB6" w:rsidRPr="00E72737" w:rsidRDefault="006F0EB6" w:rsidP="006F0EB6">
                  <w:pPr>
                    <w:ind w:left="-113" w:right="-57"/>
                    <w:rPr>
                      <w:rFonts w:ascii="Times New Roman" w:hAnsi="Times New Roman" w:cs="Times New Roman"/>
                      <w:sz w:val="14"/>
                      <w:szCs w:val="14"/>
                    </w:rPr>
                  </w:pPr>
                  <w:r>
                    <w:rPr>
                      <w:rFonts w:ascii="Times New Roman" w:hAnsi="Times New Roman" w:cs="Times New Roman"/>
                      <w:sz w:val="14"/>
                      <w:szCs w:val="14"/>
                    </w:rPr>
                    <w:t>42475,7</w:t>
                  </w:r>
                </w:p>
              </w:tc>
            </w:tr>
            <w:tr w:rsidR="006F0EB6" w:rsidRPr="00E72737" w:rsidTr="006F0EB6">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6F0EB6" w:rsidRPr="00E72737" w:rsidRDefault="006F0EB6" w:rsidP="006F0EB6">
                  <w:pPr>
                    <w:ind w:left="-113" w:right="-57"/>
                    <w:jc w:val="both"/>
                    <w:rPr>
                      <w:rFonts w:ascii="Times New Roman" w:hAnsi="Times New Roman" w:cs="Times New Roman"/>
                      <w:sz w:val="16"/>
                      <w:szCs w:val="16"/>
                    </w:rPr>
                  </w:pPr>
                </w:p>
              </w:tc>
            </w:tr>
            <w:tr w:rsidR="006F0EB6" w:rsidRPr="00E72737" w:rsidTr="006F0EB6">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6F0EB6" w:rsidRPr="00E72737" w:rsidRDefault="006F0EB6" w:rsidP="006F0EB6">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34" w:right="-113"/>
                    <w:jc w:val="both"/>
                    <w:rPr>
                      <w:rFonts w:ascii="Times New Roman" w:hAnsi="Times New Roman" w:cs="Times New Roman"/>
                      <w:sz w:val="14"/>
                      <w:szCs w:val="14"/>
                    </w:rPr>
                  </w:pPr>
                  <w:r w:rsidRPr="00335EC9">
                    <w:rPr>
                      <w:rFonts w:ascii="Times New Roman" w:hAnsi="Times New Roman" w:cs="Times New Roman"/>
                      <w:sz w:val="14"/>
                      <w:szCs w:val="14"/>
                    </w:rPr>
                    <w:t>3490,2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3" w:right="-44"/>
                    <w:jc w:val="both"/>
                    <w:rPr>
                      <w:rFonts w:ascii="Times New Roman" w:hAnsi="Times New Roman" w:cs="Times New Roman"/>
                      <w:sz w:val="14"/>
                      <w:szCs w:val="14"/>
                    </w:rPr>
                  </w:pPr>
                  <w:r w:rsidRPr="00335EC9">
                    <w:rPr>
                      <w:rFonts w:ascii="Times New Roman" w:hAnsi="Times New Roman" w:cs="Times New Roman"/>
                      <w:sz w:val="14"/>
                      <w:szCs w:val="14"/>
                    </w:rPr>
                    <w:t>2189,6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jc w:val="both"/>
                    <w:rPr>
                      <w:rFonts w:ascii="Times New Roman" w:hAnsi="Times New Roman" w:cs="Times New Roman"/>
                      <w:sz w:val="14"/>
                      <w:szCs w:val="14"/>
                    </w:rPr>
                  </w:pPr>
                  <w:r w:rsidRPr="00335EC9">
                    <w:rPr>
                      <w:rFonts w:ascii="Times New Roman" w:hAnsi="Times New Roman" w:cs="Times New Roman"/>
                      <w:sz w:val="14"/>
                      <w:szCs w:val="14"/>
                    </w:rPr>
                    <w:t>2124,1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2230,5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8" w:right="-6"/>
                    <w:rPr>
                      <w:rFonts w:ascii="Times New Roman" w:hAnsi="Times New Roman" w:cs="Times New Roman"/>
                      <w:sz w:val="14"/>
                      <w:szCs w:val="14"/>
                    </w:rPr>
                  </w:pPr>
                  <w:r w:rsidRPr="00335EC9">
                    <w:rPr>
                      <w:rFonts w:ascii="Times New Roman" w:hAnsi="Times New Roman" w:cs="Times New Roman"/>
                      <w:sz w:val="14"/>
                      <w:szCs w:val="14"/>
                    </w:rPr>
                    <w:t>2337,1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68" w:right="-109"/>
                    <w:rPr>
                      <w:rFonts w:ascii="Times New Roman" w:hAnsi="Times New Roman" w:cs="Times New Roman"/>
                      <w:sz w:val="14"/>
                      <w:szCs w:val="14"/>
                    </w:rPr>
                  </w:pPr>
                  <w:r w:rsidRPr="00335EC9">
                    <w:rPr>
                      <w:rFonts w:ascii="Times New Roman" w:hAnsi="Times New Roman" w:cs="Times New Roman"/>
                      <w:sz w:val="14"/>
                      <w:szCs w:val="14"/>
                    </w:rPr>
                    <w:t>1495,4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07" w:right="-95"/>
                    <w:rPr>
                      <w:rFonts w:ascii="Times New Roman" w:hAnsi="Times New Roman" w:cs="Times New Roman"/>
                      <w:sz w:val="14"/>
                      <w:szCs w:val="14"/>
                    </w:rPr>
                  </w:pPr>
                  <w:r w:rsidRPr="00335EC9">
                    <w:rPr>
                      <w:rFonts w:ascii="Times New Roman" w:hAnsi="Times New Roman" w:cs="Times New Roman"/>
                      <w:sz w:val="14"/>
                      <w:szCs w:val="14"/>
                    </w:rPr>
                    <w:t>1636,8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121" w:right="-95"/>
                    <w:rPr>
                      <w:rFonts w:ascii="Times New Roman" w:hAnsi="Times New Roman" w:cs="Times New Roman"/>
                      <w:sz w:val="14"/>
                      <w:szCs w:val="14"/>
                    </w:rPr>
                  </w:pPr>
                  <w:r w:rsidRPr="00335EC9">
                    <w:rPr>
                      <w:rFonts w:ascii="Times New Roman" w:hAnsi="Times New Roman" w:cs="Times New Roman"/>
                      <w:sz w:val="14"/>
                      <w:szCs w:val="14"/>
                    </w:rPr>
                    <w:t>670,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6F0EB6" w:rsidRPr="00335EC9" w:rsidRDefault="006F0EB6" w:rsidP="006F0EB6">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709" w:type="dxa"/>
                  <w:tcBorders>
                    <w:top w:val="single" w:sz="4" w:space="0" w:color="auto"/>
                    <w:bottom w:val="single" w:sz="4" w:space="0" w:color="auto"/>
                    <w:right w:val="single" w:sz="4" w:space="0" w:color="auto"/>
                  </w:tcBorders>
                  <w:shd w:val="clear" w:color="000000" w:fill="FFFFFF"/>
                  <w:vAlign w:val="center"/>
                </w:tcPr>
                <w:p w:rsidR="006F0EB6" w:rsidRPr="00E72737" w:rsidRDefault="006F0EB6" w:rsidP="006F0EB6">
                  <w:pPr>
                    <w:ind w:left="-113" w:right="-57"/>
                    <w:rPr>
                      <w:rFonts w:ascii="Times New Roman" w:hAnsi="Times New Roman" w:cs="Times New Roman"/>
                      <w:sz w:val="14"/>
                      <w:szCs w:val="14"/>
                    </w:rPr>
                  </w:pPr>
                  <w:r>
                    <w:rPr>
                      <w:rFonts w:ascii="Times New Roman" w:hAnsi="Times New Roman" w:cs="Times New Roman"/>
                      <w:sz w:val="14"/>
                      <w:szCs w:val="14"/>
                    </w:rPr>
                    <w:t>984,6</w:t>
                  </w:r>
                </w:p>
              </w:tc>
            </w:tr>
          </w:tbl>
          <w:p w:rsidR="00E72737" w:rsidRPr="001232C9" w:rsidRDefault="00E72737" w:rsidP="001232C9">
            <w:pPr>
              <w:rPr>
                <w:rFonts w:ascii="Times New Roman" w:hAnsi="Times New Roman" w:cs="Times New Roman"/>
                <w:color w:val="FF0000"/>
                <w:sz w:val="24"/>
                <w:szCs w:val="24"/>
              </w:rPr>
            </w:pPr>
          </w:p>
        </w:tc>
      </w:tr>
      <w:tr w:rsidR="001232C9" w:rsidRPr="00536E4B" w:rsidTr="001232C9">
        <w:tc>
          <w:tcPr>
            <w:tcW w:w="1926"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её реализации</w:t>
            </w:r>
          </w:p>
        </w:tc>
        <w:tc>
          <w:tcPr>
            <w:tcW w:w="7963" w:type="dxa"/>
          </w:tcPr>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1) обеспечение к 2016 году для всех детей в возрасте от 3 до 7 лет возможности получать услуги дошкольного образования, в том числе за счет развития вариативных форм дошкольного образования;</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2) повышение качества дошкольного образования - за счет обновления основных образовательных программ дошкольного образования с учетом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 обновление кадрового состава и привлечение молодых талантливых педагогов для работы в дошкольных группах общеобразовательных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1.1.1. Характеристика сферы деятельности</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Для обеспечения государственных гарантий прав граждан на получение 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на конец 20</w:t>
      </w:r>
      <w:r>
        <w:rPr>
          <w:rFonts w:ascii="Times New Roman" w:hAnsi="Times New Roman" w:cs="Times New Roman"/>
          <w:sz w:val="24"/>
          <w:szCs w:val="24"/>
        </w:rPr>
        <w:t>21</w:t>
      </w:r>
      <w:r w:rsidRPr="00536E4B">
        <w:rPr>
          <w:rFonts w:ascii="Times New Roman" w:hAnsi="Times New Roman" w:cs="Times New Roman"/>
          <w:sz w:val="24"/>
          <w:szCs w:val="24"/>
        </w:rPr>
        <w:t xml:space="preserve"> года функционирует </w:t>
      </w:r>
      <w:r>
        <w:rPr>
          <w:rFonts w:ascii="Times New Roman" w:hAnsi="Times New Roman" w:cs="Times New Roman"/>
          <w:sz w:val="24"/>
          <w:szCs w:val="24"/>
        </w:rPr>
        <w:t>14</w:t>
      </w:r>
      <w:r w:rsidRPr="00536E4B">
        <w:rPr>
          <w:rFonts w:ascii="Times New Roman" w:hAnsi="Times New Roman" w:cs="Times New Roman"/>
          <w:sz w:val="24"/>
          <w:szCs w:val="24"/>
        </w:rPr>
        <w:t xml:space="preserve"> муниципальных общеобразовательных учреждений, реализующих основную общеобразовательную программу дошкольного образования.</w:t>
      </w:r>
    </w:p>
    <w:p w:rsidR="001232C9" w:rsidRPr="00536E4B" w:rsidRDefault="001232C9" w:rsidP="001232C9">
      <w:pPr>
        <w:shd w:val="clear" w:color="auto" w:fill="FFFFFF"/>
        <w:ind w:left="-142" w:firstLine="1134"/>
        <w:jc w:val="both"/>
        <w:rPr>
          <w:rFonts w:ascii="Times New Roman" w:hAnsi="Times New Roman" w:cs="Times New Roman"/>
          <w:sz w:val="24"/>
          <w:szCs w:val="24"/>
        </w:rPr>
      </w:pPr>
      <w:r w:rsidRPr="00536E4B">
        <w:rPr>
          <w:rFonts w:ascii="Times New Roman" w:hAnsi="Times New Roman" w:cs="Times New Roman"/>
          <w:sz w:val="24"/>
          <w:szCs w:val="24"/>
        </w:rPr>
        <w:t xml:space="preserve">Всего </w:t>
      </w:r>
      <w:r>
        <w:rPr>
          <w:rFonts w:ascii="Times New Roman" w:hAnsi="Times New Roman" w:cs="Times New Roman"/>
          <w:sz w:val="24"/>
          <w:szCs w:val="24"/>
        </w:rPr>
        <w:t>38 дошкольных групп</w:t>
      </w:r>
      <w:r w:rsidRPr="00536E4B">
        <w:rPr>
          <w:rFonts w:ascii="Times New Roman" w:hAnsi="Times New Roman" w:cs="Times New Roman"/>
          <w:sz w:val="24"/>
          <w:szCs w:val="24"/>
        </w:rPr>
        <w:t>, с о</w:t>
      </w:r>
      <w:r>
        <w:rPr>
          <w:rFonts w:ascii="Times New Roman" w:hAnsi="Times New Roman" w:cs="Times New Roman"/>
          <w:sz w:val="24"/>
          <w:szCs w:val="24"/>
        </w:rPr>
        <w:t>бщим количеством воспитанников 508</w:t>
      </w:r>
      <w:r w:rsidRPr="00536E4B">
        <w:rPr>
          <w:rFonts w:ascii="Times New Roman" w:hAnsi="Times New Roman" w:cs="Times New Roman"/>
          <w:sz w:val="24"/>
          <w:szCs w:val="24"/>
        </w:rPr>
        <w:t xml:space="preserve"> человек.</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Охват детей программами дошкольного образования в 20</w:t>
      </w:r>
      <w:r>
        <w:rPr>
          <w:rFonts w:ascii="Times New Roman" w:hAnsi="Times New Roman" w:cs="Times New Roman"/>
          <w:sz w:val="24"/>
          <w:szCs w:val="24"/>
        </w:rPr>
        <w:t>21</w:t>
      </w:r>
      <w:r w:rsidRPr="00536E4B">
        <w:rPr>
          <w:rFonts w:ascii="Times New Roman" w:hAnsi="Times New Roman" w:cs="Times New Roman"/>
          <w:sz w:val="24"/>
          <w:szCs w:val="24"/>
        </w:rPr>
        <w:t xml:space="preserve"> году для детей в возрасте от 1 года до 6 лет, с учетом реально проживающих детей дошкольного возраста на территории муниципального образования «Глазовский район»,  составил 92 процента, что составляет выше среднего показателя по Удмуртской Республике (77 %) и выше, чем в Приволжском федеральном округе (64 процента) и в целом по России (62,5 процента). Все дети в возрасте от 3 до 7 лет, стоящие на учете, получают дошкольное образование. На учете для определения в муниципальные дошкольные образовательные учреждения на конец 20</w:t>
      </w:r>
      <w:r>
        <w:rPr>
          <w:rFonts w:ascii="Times New Roman" w:hAnsi="Times New Roman" w:cs="Times New Roman"/>
          <w:sz w:val="24"/>
          <w:szCs w:val="24"/>
        </w:rPr>
        <w:t>21</w:t>
      </w:r>
      <w:r w:rsidRPr="00536E4B">
        <w:rPr>
          <w:rFonts w:ascii="Times New Roman" w:hAnsi="Times New Roman" w:cs="Times New Roman"/>
          <w:sz w:val="24"/>
          <w:szCs w:val="24"/>
        </w:rPr>
        <w:t xml:space="preserve"> года </w:t>
      </w:r>
      <w:r>
        <w:rPr>
          <w:rFonts w:ascii="Times New Roman" w:hAnsi="Times New Roman" w:cs="Times New Roman"/>
          <w:sz w:val="24"/>
          <w:szCs w:val="24"/>
        </w:rPr>
        <w:t>не существует очередности</w:t>
      </w:r>
      <w:r w:rsidRPr="00536E4B">
        <w:rPr>
          <w:rFonts w:ascii="Times New Roman" w:hAnsi="Times New Roman" w:cs="Times New Roman"/>
          <w:sz w:val="24"/>
          <w:szCs w:val="24"/>
        </w:rPr>
        <w:t xml:space="preserve">. </w:t>
      </w:r>
    </w:p>
    <w:p w:rsidR="001232C9" w:rsidRPr="00536E4B" w:rsidRDefault="001232C9" w:rsidP="001232C9">
      <w:pPr>
        <w:autoSpaceDE w:val="0"/>
        <w:autoSpaceDN w:val="0"/>
        <w:adjustRightInd w:val="0"/>
        <w:ind w:firstLine="708"/>
        <w:jc w:val="both"/>
        <w:rPr>
          <w:rFonts w:ascii="Times New Roman" w:hAnsi="Times New Roman" w:cs="Times New Roman"/>
          <w:bCs/>
          <w:sz w:val="24"/>
          <w:szCs w:val="24"/>
        </w:rPr>
      </w:pPr>
      <w:r w:rsidRPr="00536E4B">
        <w:rPr>
          <w:rFonts w:ascii="Times New Roman" w:hAnsi="Times New Roman" w:cs="Times New Roman"/>
          <w:bCs/>
          <w:sz w:val="24"/>
          <w:szCs w:val="24"/>
        </w:rPr>
        <w:t>В 2013 году после реконструкции здания школы, был открыт детский сад  в д. Чура на 39 мест. В 2015 году открыт детский сад на 80 мест в д. Штанигурт. В 2016 году закончено строительство и введено в эксплуатацию здание детского сада  на 40 мест в д. Удмуртские Ключи.</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        В дошкольных группах образовательных учреждений  работают 211 человек, в том числе 80 педагогических работников, из них высшее образование имеют 57,1 %. Средний возраст педагогов муниципальных дошкольных образовательных учреждений составляет 44 года, приток молодых педагогов наблюдается в дошкольные группы МОУ «Октябрьская СОШ», МОУ «Качкашурская СОШ», МОУ «Понинская СОШ», МОУ «Штанигуртская начальная школа».</w:t>
      </w:r>
    </w:p>
    <w:p w:rsidR="001232C9" w:rsidRPr="008D36C1"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Кадрами в соответствии со штатным расписанием дошкольные группы укомплектованы полностью. Средняя заработная плата педагогов дошкольных групп образовательных учреждений в 2016 году составила 23143,0  руб.</w:t>
      </w:r>
      <w:r>
        <w:rPr>
          <w:rFonts w:ascii="Times New Roman" w:hAnsi="Times New Roman" w:cs="Times New Roman"/>
          <w:bCs/>
          <w:sz w:val="24"/>
          <w:szCs w:val="24"/>
        </w:rPr>
        <w:t>.</w:t>
      </w:r>
    </w:p>
    <w:p w:rsidR="001232C9" w:rsidRPr="00536E4B" w:rsidRDefault="001232C9" w:rsidP="001232C9">
      <w:pPr>
        <w:autoSpaceDE w:val="0"/>
        <w:autoSpaceDN w:val="0"/>
        <w:adjustRightInd w:val="0"/>
        <w:ind w:firstLine="709"/>
        <w:jc w:val="center"/>
        <w:rPr>
          <w:rFonts w:ascii="Times New Roman" w:hAnsi="Times New Roman" w:cs="Times New Roman"/>
          <w:bCs/>
          <w:sz w:val="24"/>
          <w:szCs w:val="24"/>
        </w:rPr>
      </w:pPr>
      <w:r w:rsidRPr="00536E4B">
        <w:rPr>
          <w:rFonts w:ascii="Times New Roman" w:hAnsi="Times New Roman" w:cs="Times New Roman"/>
          <w:b/>
          <w:sz w:val="24"/>
          <w:szCs w:val="24"/>
        </w:rPr>
        <w:t>1.1.2. Приоритеты, цели и задачи</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1232C9" w:rsidRPr="00536E4B" w:rsidRDefault="001232C9" w:rsidP="001232C9">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достичь 100 процентов доступности дошкольного образования для детей в возрасте от 3 до 6 лет (Указ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довести к 2013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1232C9" w:rsidRPr="00536E4B" w:rsidRDefault="001232C9" w:rsidP="001232C9">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xml:space="preserve">.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536E4B">
        <w:rPr>
          <w:rFonts w:ascii="Times New Roman" w:hAnsi="Times New Roman" w:cs="Times New Roman"/>
          <w:bCs/>
          <w:sz w:val="24"/>
          <w:szCs w:val="24"/>
        </w:rPr>
        <w:lastRenderedPageBreak/>
        <w:t>учреждениях, обеспечение соответствия оплаты труда работников качеству оказания ими государственных (муниципальных) услуг (выполнения работ).</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дошкольного образования по следующим направлениям: </w:t>
      </w:r>
    </w:p>
    <w:p w:rsidR="001232C9" w:rsidRPr="00536E4B" w:rsidRDefault="001232C9" w:rsidP="001232C9">
      <w:pPr>
        <w:pStyle w:val="a8"/>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реализация мероприятий, направленных на ликвидацию очередности на зачисление детей вдошкольные образовательные организации;</w:t>
      </w:r>
    </w:p>
    <w:p w:rsidR="001232C9" w:rsidRPr="00536E4B" w:rsidRDefault="001232C9" w:rsidP="001232C9">
      <w:pPr>
        <w:pStyle w:val="a8"/>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обеспечение высокого качества услуг дошкольного образования;</w:t>
      </w:r>
    </w:p>
    <w:p w:rsidR="001232C9" w:rsidRPr="00536E4B" w:rsidRDefault="001232C9" w:rsidP="001232C9">
      <w:pPr>
        <w:pStyle w:val="a8"/>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введение эффективного контракта в дошкольном образовании.</w:t>
      </w:r>
    </w:p>
    <w:p w:rsidR="001232C9" w:rsidRPr="00536E4B" w:rsidRDefault="001232C9" w:rsidP="001232C9">
      <w:pPr>
        <w:autoSpaceDE w:val="0"/>
        <w:autoSpaceDN w:val="0"/>
        <w:adjustRightInd w:val="0"/>
        <w:ind w:firstLine="709"/>
        <w:jc w:val="both"/>
        <w:rPr>
          <w:rFonts w:ascii="Times New Roman" w:eastAsia="Calibri" w:hAnsi="Times New Roman" w:cs="Times New Roman"/>
          <w:bCs/>
          <w:sz w:val="24"/>
          <w:szCs w:val="24"/>
        </w:rPr>
      </w:pPr>
      <w:r w:rsidRPr="00536E4B">
        <w:rPr>
          <w:rFonts w:ascii="Times New Roman" w:hAnsi="Times New Roman" w:cs="Times New Roman"/>
          <w:bCs/>
          <w:sz w:val="24"/>
          <w:szCs w:val="24"/>
        </w:rPr>
        <w:t xml:space="preserve">К полномочиям органов местного самоуправления муниципальных округов в сфере дошкольного образования Федеральным законом от 29 декабря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№273-ФЗ «Об образовании в Российской Федерации» отнесены:</w:t>
      </w:r>
    </w:p>
    <w:p w:rsidR="001232C9" w:rsidRPr="00536E4B" w:rsidRDefault="001232C9" w:rsidP="001232C9">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7" w:history="1">
        <w:r w:rsidRPr="00536E4B">
          <w:rPr>
            <w:rFonts w:ascii="Times New Roman" w:hAnsi="Times New Roman" w:cs="Times New Roman"/>
            <w:bCs/>
            <w:sz w:val="24"/>
            <w:szCs w:val="24"/>
          </w:rPr>
          <w:t>стандартами</w:t>
        </w:r>
      </w:hyperlink>
      <w:r w:rsidRPr="00536E4B">
        <w:rPr>
          <w:rFonts w:ascii="Times New Roman" w:hAnsi="Times New Roman" w:cs="Times New Roman"/>
          <w:bCs/>
          <w:sz w:val="24"/>
          <w:szCs w:val="24"/>
        </w:rPr>
        <w:t>);</w:t>
      </w:r>
    </w:p>
    <w:p w:rsidR="001232C9" w:rsidRPr="00536E4B" w:rsidRDefault="001232C9" w:rsidP="001232C9">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создание условий для осуществления присмотра и ухода за детьми, в муниципальных образовательных организациях;</w:t>
      </w:r>
    </w:p>
    <w:p w:rsidR="001232C9" w:rsidRPr="00536E4B" w:rsidRDefault="001232C9" w:rsidP="001232C9">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p w:rsidR="001232C9" w:rsidRPr="00536E4B" w:rsidRDefault="001232C9" w:rsidP="001232C9">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bCs/>
          <w:sz w:val="24"/>
          <w:szCs w:val="24"/>
        </w:rPr>
        <w:t>учет детей, подлежащих обучению по образовательным программам дошкольного образования.</w:t>
      </w:r>
    </w:p>
    <w:p w:rsidR="001232C9" w:rsidRPr="00536E4B" w:rsidRDefault="001232C9" w:rsidP="001232C9">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 соответствии с федеральным законодательством органам местного самоуправления с 1 января 2014 года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всоответствии с нормативами, установленными законами субъекта Российской Федерации.</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Законом Удмуртской Республики от 15 декабря 2009 года № 65-РЗ органы местного самоуправления муниципального образования «Глазовский район» наделены следующими государственными полномочиями Удмуртской Республики:</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1)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по предоставлению меры социальной поддержки по освобождению от родительской платы за присмотр и уход в муниципальных образовательных учреждениях, реализующих основную общеобразовательную программу дошкольного образования за детей –инвалидов, детей с ограниченными возможностями здоровья, детей с туберкулезной интоксикацией, детей - сирот и детей, оставшихся без попечения родителей, а также родителей, если оба или один из </w:t>
      </w:r>
      <w:r w:rsidRPr="00536E4B">
        <w:rPr>
          <w:rFonts w:ascii="Times New Roman" w:hAnsi="Times New Roman" w:cs="Times New Roman"/>
          <w:bCs/>
          <w:sz w:val="24"/>
          <w:szCs w:val="24"/>
        </w:rPr>
        <w:lastRenderedPageBreak/>
        <w:t>них являются инвалидами первой или второй группы и не имеют других доходов, кроме пенсии.</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В целях решения существующих проблем в сфере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исходя из установленных и переданных полномочий, с учетом приоритетов государственной политики определены цель и задачи подпрограммы.</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Целью подпрограммы является организация предоставления </w:t>
      </w:r>
      <w:r w:rsidRPr="00536E4B">
        <w:rPr>
          <w:rFonts w:ascii="Times New Roman" w:hAnsi="Times New Roman" w:cs="Times New Roman"/>
          <w:sz w:val="24"/>
          <w:szCs w:val="24"/>
        </w:rPr>
        <w:t>общедоступного и бесплатного дошкольного образования на территории Глазовского района, п</w:t>
      </w:r>
      <w:r w:rsidRPr="00536E4B">
        <w:rPr>
          <w:rFonts w:ascii="Times New Roman" w:hAnsi="Times New Roman" w:cs="Times New Roman"/>
          <w:bCs/>
          <w:sz w:val="24"/>
          <w:szCs w:val="24"/>
        </w:rPr>
        <w:t>овышение его доступности и качества.</w:t>
      </w:r>
    </w:p>
    <w:p w:rsidR="001232C9" w:rsidRPr="00536E4B" w:rsidRDefault="001232C9" w:rsidP="001232C9">
      <w:pPr>
        <w:autoSpaceDE w:val="0"/>
        <w:autoSpaceDN w:val="0"/>
        <w:adjustRightInd w:val="0"/>
        <w:ind w:firstLine="709"/>
        <w:jc w:val="both"/>
        <w:rPr>
          <w:rFonts w:ascii="Times New Roman" w:hAnsi="Times New Roman" w:cs="Times New Roman"/>
          <w:b/>
          <w:bCs/>
          <w:sz w:val="24"/>
          <w:szCs w:val="24"/>
        </w:rPr>
      </w:pPr>
      <w:r w:rsidRPr="00536E4B">
        <w:rPr>
          <w:rFonts w:ascii="Times New Roman" w:hAnsi="Times New Roman" w:cs="Times New Roman"/>
          <w:bCs/>
          <w:sz w:val="24"/>
          <w:szCs w:val="24"/>
        </w:rPr>
        <w:t>Для достижения поставленной цели в рамках подпрограммы будут решаться следующие задачи:</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создание дополнительных мест для детей дошкольного возраста в муниципальных образовательных учреждениях, а также развитие вариативных форм дошкольного образования;</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b/>
          <w:sz w:val="24"/>
          <w:szCs w:val="24"/>
        </w:rPr>
      </w:pPr>
      <w:r w:rsidRPr="00536E4B">
        <w:rPr>
          <w:rFonts w:ascii="Times New Roman" w:hAnsi="Times New Roman" w:cs="Times New Roman"/>
          <w:sz w:val="24"/>
          <w:szCs w:val="24"/>
        </w:rPr>
        <w:t>реализация мер социальной поддержки, направленных на повышение доступности дошкольного образования;</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федеральных государственных образовательных стандартов дошкольного образования;</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безопасных условий для образования и воспитания детей в дошкольных группах образовательных учреждений;</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детей в образовательных учреждениях качественным сбалансированным питанием, совершенствование системы организации питания;</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1232C9" w:rsidRPr="00536E4B" w:rsidRDefault="001232C9" w:rsidP="001232C9">
      <w:pPr>
        <w:pStyle w:val="a8"/>
        <w:numPr>
          <w:ilvl w:val="0"/>
          <w:numId w:val="4"/>
        </w:numPr>
        <w:tabs>
          <w:tab w:val="left" w:pos="1134"/>
        </w:tabs>
        <w:spacing w:after="0" w:line="240" w:lineRule="auto"/>
        <w:ind w:left="0" w:firstLine="709"/>
        <w:jc w:val="both"/>
        <w:rPr>
          <w:rFonts w:ascii="Times New Roman" w:hAnsi="Times New Roman" w:cs="Times New Roman"/>
          <w:b/>
          <w:sz w:val="24"/>
          <w:szCs w:val="24"/>
        </w:rPr>
      </w:pPr>
      <w:r w:rsidRPr="00536E4B">
        <w:rPr>
          <w:rFonts w:ascii="Times New Roman" w:hAnsi="Times New Roman" w:cs="Times New Roman"/>
          <w:sz w:val="24"/>
          <w:szCs w:val="24"/>
        </w:rPr>
        <w:t>развитие системы обратной связи с потребителями услуг дошкольного образования.</w:t>
      </w:r>
    </w:p>
    <w:p w:rsidR="001232C9" w:rsidRDefault="001232C9" w:rsidP="001232C9">
      <w:pPr>
        <w:keepNext/>
        <w:shd w:val="clear" w:color="auto" w:fill="FFFFFF"/>
        <w:tabs>
          <w:tab w:val="left" w:pos="1276"/>
        </w:tabs>
        <w:jc w:val="center"/>
        <w:rPr>
          <w:rFonts w:ascii="Times New Roman" w:hAnsi="Times New Roman" w:cs="Times New Roman"/>
          <w:b/>
          <w:sz w:val="24"/>
          <w:szCs w:val="24"/>
        </w:rPr>
      </w:pP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1.1.3. Целевые показатели (индикаторы)</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Показатель характеризует охват детей в возрасте 1-6 лет дошкольным образованием. Предусмотрен в системе показателей оценки эффективности деятельности органов местного самоуправления.</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процентов.</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процентов. </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Показатель характеризует обеспечение законодательно закрепленных гарантий доступности дошкольного образования. </w:t>
      </w:r>
      <w:r w:rsidRPr="00536E4B">
        <w:rPr>
          <w:rFonts w:ascii="Times New Roman" w:hAnsi="Times New Roman" w:cs="Times New Roman"/>
          <w:sz w:val="24"/>
          <w:szCs w:val="24"/>
        </w:rPr>
        <w:t xml:space="preserve">В формулировке и методике расчета показателя учтены возможности получения вариативных форм дошкольного образования, а также тот факт, что </w:t>
      </w:r>
      <w:r w:rsidRPr="00536E4B">
        <w:rPr>
          <w:rFonts w:ascii="Times New Roman" w:hAnsi="Times New Roman" w:cs="Times New Roman"/>
          <w:sz w:val="24"/>
          <w:szCs w:val="24"/>
        </w:rPr>
        <w:lastRenderedPageBreak/>
        <w:t xml:space="preserve">дошкольное образование не является обязательным, и некоторая доля граждан может не воспользоваться предоставленными возможностями. </w:t>
      </w:r>
      <w:r w:rsidRPr="00536E4B">
        <w:rPr>
          <w:rFonts w:ascii="Times New Roman" w:hAnsi="Times New Roman" w:cs="Times New Roman"/>
          <w:bCs/>
          <w:sz w:val="24"/>
          <w:szCs w:val="24"/>
        </w:rPr>
        <w:t xml:space="preserve">Задача достижения к 2016 году 100 процентов доступности дошкольного образования для детей в возрасте от 3 до 7 лет поставлена в Указе Президента Российской Федерации </w:t>
      </w:r>
      <w:r w:rsidRPr="00536E4B">
        <w:rPr>
          <w:rFonts w:ascii="Times New Roman" w:hAnsi="Times New Roman" w:cs="Times New Roman"/>
          <w:sz w:val="24"/>
          <w:szCs w:val="24"/>
        </w:rPr>
        <w:t>от 7 мая 2012 года № 599 «О мерах по реализации государственной политики в области образования и науки».</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образовательных учреждений, процентов.</w:t>
      </w:r>
    </w:p>
    <w:p w:rsidR="001232C9" w:rsidRPr="00536E4B" w:rsidRDefault="001232C9" w:rsidP="001232C9">
      <w:pPr>
        <w:ind w:firstLine="709"/>
        <w:jc w:val="both"/>
        <w:rPr>
          <w:rFonts w:ascii="Times New Roman" w:hAnsi="Times New Roman" w:cs="Times New Roman"/>
          <w:b/>
          <w:bCs/>
          <w:sz w:val="24"/>
          <w:szCs w:val="24"/>
        </w:rPr>
      </w:pPr>
      <w:r w:rsidRPr="00536E4B">
        <w:rPr>
          <w:rFonts w:ascii="Times New Roman" w:hAnsi="Times New Roman" w:cs="Times New Roman"/>
          <w:bCs/>
          <w:sz w:val="24"/>
          <w:szCs w:val="24"/>
        </w:rPr>
        <w:t>Показатель характеризует процесс реализации требований федерального законодательства к организации дошкольного образования, структуре и содержанию основной общеобразовательной программы дошкольного образования; влияет на качество дошкольного образования.</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Доля муниципальных дошкольных групп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1232C9" w:rsidRPr="00536E4B" w:rsidRDefault="001232C9" w:rsidP="001232C9">
      <w:pPr>
        <w:tabs>
          <w:tab w:val="left" w:pos="1134"/>
        </w:tabs>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Показатель характеризует безопасность условий </w:t>
      </w:r>
      <w:r w:rsidRPr="00536E4B">
        <w:rPr>
          <w:rFonts w:ascii="Times New Roman" w:hAnsi="Times New Roman" w:cs="Times New Roman"/>
          <w:sz w:val="24"/>
          <w:szCs w:val="24"/>
        </w:rPr>
        <w:t>для образования и воспитания детей в муниципальных образовательных учреждениях. Показатель п</w:t>
      </w:r>
      <w:r w:rsidRPr="00536E4B">
        <w:rPr>
          <w:rFonts w:ascii="Times New Roman" w:hAnsi="Times New Roman" w:cs="Times New Roman"/>
          <w:bCs/>
          <w:sz w:val="24"/>
          <w:szCs w:val="24"/>
        </w:rPr>
        <w:t>редусмотрен в системе показателей для оценки эффективности деятельности органов местного самоуправления.</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Средняя заработная плата педагогических работников, реализующих программы дошкольного образования, рублей.</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Показатель характеризует привлекательность и престижность профессии педагога, влияет на качество дошкольного образования. Показатель предусмотрен в системе показателей для оценки эффективности деятельности органов местного самоуправления. </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Укомплектованность муниципальных дошкольных групп образовательных учреждений персоналом в соответствии со штатным расписанием, процентов.</w:t>
      </w:r>
    </w:p>
    <w:p w:rsidR="001232C9" w:rsidRPr="00536E4B" w:rsidRDefault="001232C9" w:rsidP="001232C9">
      <w:pPr>
        <w:tabs>
          <w:tab w:val="left" w:pos="1134"/>
        </w:tabs>
        <w:ind w:firstLine="709"/>
        <w:jc w:val="both"/>
        <w:rPr>
          <w:rFonts w:ascii="Times New Roman" w:hAnsi="Times New Roman" w:cs="Times New Roman"/>
          <w:sz w:val="24"/>
          <w:szCs w:val="24"/>
        </w:rPr>
      </w:pPr>
      <w:r w:rsidRPr="00536E4B">
        <w:rPr>
          <w:rFonts w:ascii="Times New Roman" w:hAnsi="Times New Roman" w:cs="Times New Roman"/>
          <w:bCs/>
          <w:sz w:val="24"/>
          <w:szCs w:val="24"/>
        </w:rPr>
        <w:t xml:space="preserve">Показатель характеризует обеспеченность дошкольных  образовательных учреждений кадрами. Влияет на качество </w:t>
      </w:r>
      <w:r w:rsidRPr="00536E4B">
        <w:rPr>
          <w:rFonts w:ascii="Times New Roman" w:hAnsi="Times New Roman" w:cs="Times New Roman"/>
          <w:sz w:val="24"/>
          <w:szCs w:val="24"/>
        </w:rPr>
        <w:t>общедоступного и бесплатного дошкольного образования. Зависит от системы реализуемых мер по привлечению педагогических работников в дошкольные группы образовательных учреждений.</w:t>
      </w:r>
    </w:p>
    <w:p w:rsidR="001232C9" w:rsidRPr="00536E4B" w:rsidRDefault="001232C9" w:rsidP="001232C9">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Доля педагогических работников дошкольных  групп общеобразовательных учреждений,</w:t>
      </w:r>
      <w:r w:rsidRPr="00536E4B">
        <w:rPr>
          <w:rFonts w:ascii="Times New Roman" w:hAnsi="Times New Roman" w:cs="Times New Roman"/>
          <w:sz w:val="24"/>
          <w:szCs w:val="24"/>
        </w:rPr>
        <w:t xml:space="preserve">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w:t>
      </w:r>
      <w:r w:rsidRPr="00536E4B">
        <w:rPr>
          <w:rFonts w:ascii="Times New Roman" w:hAnsi="Times New Roman" w:cs="Times New Roman"/>
          <w:bCs/>
          <w:sz w:val="24"/>
          <w:szCs w:val="24"/>
        </w:rPr>
        <w:t>педагогических работников муниципальных дошкольных образовательных учреждений, процентов.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pacing w:val="-2"/>
          <w:sz w:val="24"/>
          <w:szCs w:val="24"/>
        </w:rPr>
        <w:t xml:space="preserve">Показатель характеризует уровень квалификации педагогических работников </w:t>
      </w:r>
      <w:r w:rsidRPr="00536E4B">
        <w:rPr>
          <w:rFonts w:ascii="Times New Roman" w:hAnsi="Times New Roman" w:cs="Times New Roman"/>
          <w:bCs/>
          <w:sz w:val="24"/>
          <w:szCs w:val="24"/>
        </w:rPr>
        <w:t>муниципальных дошкольных образовательных учреждений</w:t>
      </w:r>
      <w:r w:rsidRPr="00536E4B">
        <w:rPr>
          <w:rFonts w:ascii="Times New Roman" w:hAnsi="Times New Roman" w:cs="Times New Roman"/>
          <w:spacing w:val="-2"/>
          <w:sz w:val="24"/>
          <w:szCs w:val="24"/>
        </w:rPr>
        <w:t xml:space="preserve">, влияет на качество </w:t>
      </w:r>
      <w:r w:rsidRPr="00536E4B">
        <w:rPr>
          <w:rFonts w:ascii="Times New Roman" w:hAnsi="Times New Roman" w:cs="Times New Roman"/>
          <w:sz w:val="24"/>
          <w:szCs w:val="24"/>
        </w:rPr>
        <w:t>дошкольного образования.</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9) Доля руководителей дошкольных групп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Показатель характеризует степень внедрения механизма, позволяющего установить зависимость заработной платы руководителей дошкольных групп образовательных учреждений Глазовского района от результатов их профессиональной служебной деятельности. Влияет на качество и доступность оказываемых муниципальных услуг дошкольного образования, размер заработной платы и квалификацию руководителей дошкольных групп.</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bCs/>
          <w:sz w:val="24"/>
          <w:szCs w:val="24"/>
        </w:rPr>
        <w:t>10) Доля педагогических работников дошкольных групп образовательных учреждений муниципального образования, с которыми заключены эффективные контракты, процентов.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lastRenderedPageBreak/>
        <w:t>Показатель характеризует степень внедрения механизма, позволяющего установить зависимость заработной платы педагогических работников дошкольных групп образовательных учреждений Глазовского района от результатов их профессиональной служебной деятельности. Влияет на качество и доступность оказываемых муниципальных услуг дошкольного образования, размер заработной платы и квалификацию педагогических работников.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536E4B">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1232C9" w:rsidRPr="00536E4B" w:rsidRDefault="001232C9" w:rsidP="001232C9">
      <w:pPr>
        <w:pStyle w:val="a8"/>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задания на оказание муниципальных услуг по предоставлению дошкольного образования. Влияет на эффективность деятельности дошкольных групп образовательных учреждений.</w:t>
      </w:r>
    </w:p>
    <w:p w:rsidR="001232C9" w:rsidRPr="00536E4B" w:rsidRDefault="001232C9" w:rsidP="001232C9">
      <w:pPr>
        <w:pStyle w:val="a8"/>
        <w:tabs>
          <w:tab w:val="left" w:pos="1134"/>
        </w:tabs>
        <w:ind w:left="0"/>
        <w:jc w:val="both"/>
        <w:rPr>
          <w:rFonts w:ascii="Times New Roman" w:hAnsi="Times New Roman" w:cs="Times New Roman"/>
          <w:bCs/>
          <w:sz w:val="24"/>
          <w:szCs w:val="24"/>
        </w:rPr>
      </w:pPr>
      <w:r w:rsidRPr="00536E4B">
        <w:rPr>
          <w:rFonts w:ascii="Times New Roman" w:hAnsi="Times New Roman" w:cs="Times New Roman"/>
          <w:bCs/>
          <w:sz w:val="24"/>
          <w:szCs w:val="24"/>
        </w:rPr>
        <w:t>12) Независимая оценка качества дошкольного образования, баллов.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i/>
          <w:spacing w:val="-2"/>
          <w:sz w:val="24"/>
          <w:szCs w:val="24"/>
        </w:rPr>
      </w:pPr>
      <w:r w:rsidRPr="00536E4B">
        <w:rPr>
          <w:rFonts w:ascii="Times New Roman" w:hAnsi="Times New Roman" w:cs="Times New Roman"/>
          <w:bCs/>
          <w:sz w:val="24"/>
          <w:szCs w:val="24"/>
        </w:rPr>
        <w:t>Показатель характеризует качество дошкольного образования.</w:t>
      </w:r>
    </w:p>
    <w:p w:rsidR="001232C9" w:rsidRPr="00536E4B" w:rsidRDefault="001232C9" w:rsidP="001232C9">
      <w:pPr>
        <w:pStyle w:val="a8"/>
        <w:tabs>
          <w:tab w:val="left" w:pos="1134"/>
        </w:tabs>
        <w:ind w:left="0"/>
        <w:jc w:val="both"/>
        <w:rPr>
          <w:rFonts w:ascii="Times New Roman" w:hAnsi="Times New Roman" w:cs="Times New Roman"/>
          <w:bCs/>
          <w:sz w:val="24"/>
          <w:szCs w:val="24"/>
        </w:rPr>
      </w:pPr>
      <w:r w:rsidRPr="00536E4B">
        <w:rPr>
          <w:rFonts w:ascii="Times New Roman" w:hAnsi="Times New Roman" w:cs="Times New Roman"/>
          <w:bCs/>
          <w:sz w:val="24"/>
          <w:szCs w:val="24"/>
        </w:rPr>
        <w:t xml:space="preserve">13) Удовлетворенность потребителей качеством оказания муниципальных услуг в сфере дошкольного образования, процентов. </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Показатель характеризует оценку качества услуг дошкольного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bCs/>
          <w:sz w:val="24"/>
          <w:szCs w:val="24"/>
        </w:rPr>
        <w:t xml:space="preserve">14) </w:t>
      </w:r>
      <w:r w:rsidRPr="00536E4B">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Показатель характеризует степень внедрения </w:t>
      </w:r>
      <w:r w:rsidRPr="00536E4B">
        <w:rPr>
          <w:rFonts w:ascii="Times New Roman" w:hAnsi="Times New Roman" w:cs="Times New Roman"/>
          <w:sz w:val="24"/>
          <w:szCs w:val="24"/>
          <w:shd w:val="clear" w:color="auto" w:fill="FFFFFF"/>
        </w:rPr>
        <w:t>информационных технологий и совершенствование информационно-технологической инфраструктуры электронного правительства для получения государственных и муниципальных услуг в электронной форме.</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 Сведения о значениях целевых показателей по годам реализации муниципальной программы представлены в Приложении 1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1.1.4. Сроки и этапы реализации подпрограммы</w:t>
      </w:r>
    </w:p>
    <w:p w:rsidR="001232C9" w:rsidRPr="00536E4B" w:rsidRDefault="001232C9" w:rsidP="001232C9">
      <w:pPr>
        <w:spacing w:line="240" w:lineRule="auto"/>
        <w:jc w:val="both"/>
        <w:rPr>
          <w:rFonts w:ascii="Times New Roman" w:hAnsi="Times New Roman" w:cs="Times New Roman"/>
          <w:bCs/>
          <w:sz w:val="24"/>
          <w:szCs w:val="24"/>
        </w:rPr>
      </w:pPr>
      <w:r w:rsidRPr="00536E4B">
        <w:rPr>
          <w:rFonts w:ascii="Times New Roman" w:hAnsi="Times New Roman" w:cs="Times New Roman"/>
          <w:bCs/>
          <w:sz w:val="24"/>
          <w:szCs w:val="24"/>
        </w:rPr>
        <w:t>Подпр</w:t>
      </w:r>
      <w:r>
        <w:rPr>
          <w:rFonts w:ascii="Times New Roman" w:hAnsi="Times New Roman" w:cs="Times New Roman"/>
          <w:bCs/>
          <w:sz w:val="24"/>
          <w:szCs w:val="24"/>
        </w:rPr>
        <w:t>ограмма реализуется в 2015-2025</w:t>
      </w:r>
      <w:r w:rsidRPr="00536E4B">
        <w:rPr>
          <w:rFonts w:ascii="Times New Roman" w:hAnsi="Times New Roman" w:cs="Times New Roman"/>
          <w:bCs/>
          <w:sz w:val="24"/>
          <w:szCs w:val="24"/>
        </w:rPr>
        <w:t xml:space="preserve"> годах:</w:t>
      </w:r>
    </w:p>
    <w:p w:rsidR="001232C9" w:rsidRPr="00536E4B" w:rsidRDefault="001232C9" w:rsidP="001232C9">
      <w:pPr>
        <w:spacing w:after="0" w:line="240" w:lineRule="auto"/>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1232C9" w:rsidP="001232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b/>
          <w:sz w:val="24"/>
          <w:szCs w:val="24"/>
        </w:rPr>
        <w:t>1.1.5. Основные мероприятия</w:t>
      </w:r>
    </w:p>
    <w:p w:rsidR="001232C9" w:rsidRPr="00536E4B" w:rsidRDefault="001232C9" w:rsidP="001232C9">
      <w:pPr>
        <w:keepNext/>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Основные мероприятия в сфере реализации подпрограммы:</w:t>
      </w:r>
    </w:p>
    <w:p w:rsidR="001232C9" w:rsidRPr="00536E4B" w:rsidRDefault="001232C9" w:rsidP="001232C9">
      <w:pPr>
        <w:pStyle w:val="a8"/>
        <w:numPr>
          <w:ilvl w:val="0"/>
          <w:numId w:val="18"/>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 Оказание муниципальной услуги «П</w:t>
      </w:r>
      <w:r w:rsidRPr="00536E4B">
        <w:rPr>
          <w:rFonts w:ascii="Times New Roman" w:hAnsi="Times New Roman" w:cs="Times New Roman"/>
          <w:bCs/>
          <w:sz w:val="24"/>
          <w:szCs w:val="24"/>
        </w:rPr>
        <w:t>рием заявлений, постановка на учет и выдача путевок в общеобразовательные учреждения, реализующие основную образовательную программу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Порядок приёма заявлений,</w:t>
      </w:r>
      <w:r w:rsidRPr="00536E4B">
        <w:rPr>
          <w:rFonts w:ascii="Times New Roman" w:hAnsi="Times New Roman" w:cs="Times New Roman"/>
          <w:bCs/>
          <w:sz w:val="24"/>
          <w:szCs w:val="24"/>
        </w:rPr>
        <w:t xml:space="preserve"> постановка на учет и выдача путевок в общеобразовательные учреждения, реализующие основную образовательную программу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утвержден 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от 28 марта 2014 года №23.</w:t>
      </w:r>
    </w:p>
    <w:p w:rsidR="001232C9" w:rsidRPr="00536E4B" w:rsidRDefault="001232C9" w:rsidP="001232C9">
      <w:pPr>
        <w:pStyle w:val="a8"/>
        <w:numPr>
          <w:ilvl w:val="0"/>
          <w:numId w:val="18"/>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1232C9" w:rsidRPr="00536E4B" w:rsidRDefault="001232C9" w:rsidP="001232C9">
      <w:pPr>
        <w:pStyle w:val="a8"/>
        <w:shd w:val="clear" w:color="auto" w:fill="FFFFFF"/>
        <w:ind w:left="0" w:firstLine="709"/>
        <w:jc w:val="both"/>
        <w:rPr>
          <w:rFonts w:ascii="Times New Roman" w:hAnsi="Times New Roman" w:cs="Times New Roman"/>
          <w:bCs/>
          <w:sz w:val="24"/>
          <w:szCs w:val="24"/>
        </w:rPr>
      </w:pPr>
      <w:r w:rsidRPr="00536E4B">
        <w:rPr>
          <w:rFonts w:ascii="Times New Roman" w:hAnsi="Times New Roman" w:cs="Times New Roman"/>
          <w:sz w:val="24"/>
          <w:szCs w:val="24"/>
        </w:rPr>
        <w:t xml:space="preserve">В рамках основного мероприятия осуществляется оказание муниципальных услуг муниципальными образовательными учреждениями Глазовского района, реализующими </w:t>
      </w:r>
      <w:r w:rsidRPr="00536E4B">
        <w:rPr>
          <w:rFonts w:ascii="Times New Roman" w:hAnsi="Times New Roman" w:cs="Times New Roman"/>
          <w:bCs/>
          <w:sz w:val="24"/>
          <w:szCs w:val="24"/>
        </w:rPr>
        <w:t>основную образовательную программу дошкольного образования, путем выполнения муниципальных заданий на оказание муниципальных услуг.</w:t>
      </w:r>
    </w:p>
    <w:p w:rsidR="001232C9" w:rsidRPr="00536E4B" w:rsidRDefault="001232C9" w:rsidP="001232C9">
      <w:pPr>
        <w:pStyle w:val="a8"/>
        <w:shd w:val="clear" w:color="auto" w:fill="FFFFFF"/>
        <w:ind w:left="0" w:firstLine="709"/>
        <w:jc w:val="both"/>
        <w:rPr>
          <w:rFonts w:ascii="Times New Roman" w:hAnsi="Times New Roman" w:cs="Times New Roman"/>
          <w:sz w:val="24"/>
          <w:szCs w:val="24"/>
        </w:rPr>
      </w:pPr>
      <w:r w:rsidRPr="00536E4B">
        <w:rPr>
          <w:rFonts w:ascii="Times New Roman" w:hAnsi="Times New Roman" w:cs="Times New Roman"/>
          <w:sz w:val="24"/>
          <w:szCs w:val="24"/>
        </w:rPr>
        <w:t>Финансирование основного мероприятия осуществляется путем предоставления субсидий муниципальным образовательным учреждениям  на выполнение муниципального задания на оказание муниципальных услуг, в том числе за счет:</w:t>
      </w:r>
    </w:p>
    <w:p w:rsidR="001232C9" w:rsidRPr="00536E4B" w:rsidRDefault="001232C9" w:rsidP="001232C9">
      <w:pPr>
        <w:pStyle w:val="a8"/>
        <w:numPr>
          <w:ilvl w:val="0"/>
          <w:numId w:val="6"/>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общеобразовательных учреждениях;</w:t>
      </w:r>
    </w:p>
    <w:p w:rsidR="001232C9" w:rsidRPr="00536E4B" w:rsidRDefault="001232C9" w:rsidP="001232C9">
      <w:pPr>
        <w:pStyle w:val="a8"/>
        <w:shd w:val="clear" w:color="auto" w:fill="FFFFFF"/>
        <w:tabs>
          <w:tab w:val="left" w:pos="1134"/>
        </w:tabs>
        <w:ind w:left="709"/>
        <w:jc w:val="both"/>
        <w:rPr>
          <w:rFonts w:ascii="Times New Roman" w:hAnsi="Times New Roman" w:cs="Times New Roman"/>
          <w:sz w:val="24"/>
          <w:szCs w:val="24"/>
        </w:rPr>
      </w:pPr>
      <w:r w:rsidRPr="00536E4B">
        <w:rPr>
          <w:rFonts w:ascii="Times New Roman" w:hAnsi="Times New Roman" w:cs="Times New Roman"/>
          <w:sz w:val="24"/>
          <w:szCs w:val="24"/>
        </w:rPr>
        <w:t>б) средства бюджета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на обеспечение деятельности подведомственных учреждений;</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в) мероприятия, направленные на обеспечение безопасности условий обучения и воспитания детей в муниципальных общеобразовательных учреждениях,</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г) оплата льгот и возмещение расходов по оплате коммунальных услуг отдельным категориям граждан, проживающим в сельских населенных пунктах,</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д) расходы за счет родительской платы за содержание ребенка в общеобразовательном учреждении,</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е) подготовка дошкольных групп к новому учебному году.</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sz w:val="24"/>
          <w:szCs w:val="24"/>
        </w:rPr>
        <w:t>3) Укрепление материально-технической базы муниципальных общеобразовательных  учреждений.</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Реализация основного мероприятия осуществляется путем предоставления субсидий муниципальным образовательным учреждениям на иные цели. Основное мероприятие реализуется, в том числе, в целях обеспечения требований федеральных государственных образовательных стандартов дошкольного образования. </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4) Модернизация пищеблоков в муниципальных общеобразовательных учреждениях.</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       Мероприятия, направленные на обеспечение безопасности условий обучения и воспитания детей в муниципальных  общеобразовательных учреждениях.</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 мониторинг предписаний надзорных органов и принятие мер реагирования.</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5) Обустройство прилегающих территорий к зданиям и сооружениям муниципальных общеобразовательных учреждений.</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 рамках основного мероприятия реализуются меры по благоустройству территорий и прогулочных участков дошкольных групп образовательных учреждений.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Стимулом для обустройства прилегающих территорий являются конкурсы благоустройства, объявленные муниципальными образованиями сельских поселений, смотры – конкурсы среди образовательных учреждений.</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6)Капитальный, текущий ремонт и реконструкция зданий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а) Капитальный ремонт здания дошкольных групп МОУ «Октябрьская СОШ».</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(перечень объектов капитального ремонта).</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б) Текущий ремонт мягкой кровли, вентиляционных шахт здания дошкольных групп МОУ «Кожильская СОШ с/х-ого направления»</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sz w:val="24"/>
          <w:szCs w:val="24"/>
        </w:rPr>
      </w:pPr>
      <w:r w:rsidRPr="00536E4B">
        <w:rPr>
          <w:rFonts w:ascii="Times New Roman" w:hAnsi="Times New Roman" w:cs="Times New Roman"/>
          <w:sz w:val="24"/>
          <w:szCs w:val="24"/>
        </w:rPr>
        <w:t xml:space="preserve">7) Строительство нового здания дошкольных групп </w:t>
      </w:r>
      <w:r w:rsidRPr="00536E4B">
        <w:rPr>
          <w:rFonts w:ascii="Times New Roman" w:hAnsi="Times New Roman" w:cs="Times New Roman"/>
          <w:bCs/>
          <w:sz w:val="24"/>
          <w:szCs w:val="24"/>
        </w:rPr>
        <w:t xml:space="preserve">МОУ «Ключевская СОШ» на территории муниципального образования «Глазовский район»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(перечень объектов капитального ремонта).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8) Формирование нормативной правовой базы</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 xml:space="preserve">            9) Внедрение федеральных государственных образовательных стандартов дошкольного образования.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а) организация работы  районных методических площадок по федеральным государственным стандартам дошкольного образования;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б) утверждение перечня требований к условиям организации дошкольного образования, соответствующим федеральным государственным стандартам;</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в) уточнение методики расчета нормативных затрат для расчета субсидий на  предоставление общедоступного и бесплатного дошкольного образования, осуществления присмотра и ухода за детьми (в целях реализации требований  к условиям организации дошкольного образования);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г) актуализация (разработка) образовательных программ в соответствии с федеральными государственными образовательными стандартами дошкольного образования.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10) 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sz w:val="24"/>
          <w:szCs w:val="24"/>
        </w:rPr>
      </w:pPr>
      <w:r w:rsidRPr="00536E4B">
        <w:rPr>
          <w:rFonts w:ascii="Times New Roman" w:hAnsi="Times New Roman" w:cs="Times New Roman"/>
          <w:sz w:val="24"/>
          <w:szCs w:val="24"/>
        </w:rPr>
        <w:t>11) Организация подготовки и повышения квалификации кадров.</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осуществляется целевой набор на подготовку кадров для муниципальных учреждений дошкольного образования, а также повышение квалификации руководителей и педагогических работников муниципальных дошкольных образовательных учреждений. Основное мероприятие реализуется во взаимодействии с органами государственной власти Удмуртской Республики.</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12) Разработка и внедрение системы независимой оценки качества дошкольного образования.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 разработать и утвердить муниципальным правовым актом порядок и методику проведения оценки независимой оценки качества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затем - регулярно проводить такую оценку.</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 xml:space="preserve">13) Разработка и реализация комплекса мер по внедрению эффективных контрактов с руководителями и педагогическими работниками муниципальных дошкольных групп муниципальных общеобразовательных учреждений. </w:t>
      </w:r>
    </w:p>
    <w:p w:rsidR="001232C9" w:rsidRPr="00536E4B" w:rsidRDefault="001232C9" w:rsidP="001232C9">
      <w:pPr>
        <w:pStyle w:val="a8"/>
        <w:keepNext/>
        <w:tabs>
          <w:tab w:val="left" w:pos="1134"/>
        </w:tabs>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основного мероприятия планируется: </w:t>
      </w:r>
    </w:p>
    <w:p w:rsidR="001232C9" w:rsidRPr="00536E4B" w:rsidRDefault="001232C9" w:rsidP="001232C9">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разработка показателей оценки эффективности деятельности руководителей и педагогических работников </w:t>
      </w:r>
      <w:r w:rsidRPr="00536E4B">
        <w:rPr>
          <w:rFonts w:ascii="Times New Roman" w:hAnsi="Times New Roman" w:cs="Times New Roman"/>
          <w:sz w:val="24"/>
          <w:szCs w:val="24"/>
        </w:rPr>
        <w:t>дошкольных групп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r w:rsidRPr="00536E4B">
        <w:rPr>
          <w:rFonts w:ascii="Times New Roman" w:hAnsi="Times New Roman" w:cs="Times New Roman"/>
          <w:bCs/>
          <w:sz w:val="24"/>
          <w:szCs w:val="24"/>
        </w:rPr>
        <w:t>;</w:t>
      </w:r>
    </w:p>
    <w:p w:rsidR="001232C9" w:rsidRPr="00536E4B" w:rsidRDefault="001232C9" w:rsidP="001232C9">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заключение эффективных контрактов с руководителями дошкольных групп </w:t>
      </w:r>
      <w:r w:rsidRPr="00536E4B">
        <w:rPr>
          <w:rFonts w:ascii="Times New Roman" w:hAnsi="Times New Roman" w:cs="Times New Roman"/>
          <w:sz w:val="24"/>
          <w:szCs w:val="24"/>
        </w:rPr>
        <w:t>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r w:rsidRPr="00536E4B">
        <w:rPr>
          <w:rFonts w:ascii="Times New Roman" w:hAnsi="Times New Roman" w:cs="Times New Roman"/>
          <w:bCs/>
          <w:sz w:val="24"/>
          <w:szCs w:val="24"/>
        </w:rPr>
        <w:t>;</w:t>
      </w:r>
    </w:p>
    <w:p w:rsidR="001232C9" w:rsidRPr="00536E4B" w:rsidRDefault="001232C9" w:rsidP="001232C9">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организация работы по заключению эффективных контрактов с педагогическими работниками</w:t>
      </w:r>
      <w:r w:rsidRPr="00536E4B">
        <w:rPr>
          <w:rFonts w:ascii="Times New Roman" w:hAnsi="Times New Roman" w:cs="Times New Roman"/>
          <w:sz w:val="24"/>
          <w:szCs w:val="24"/>
        </w:rPr>
        <w:t xml:space="preserve"> дошкольных групп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r w:rsidRPr="00536E4B">
        <w:rPr>
          <w:rFonts w:ascii="Times New Roman" w:hAnsi="Times New Roman" w:cs="Times New Roman"/>
          <w:bCs/>
          <w:sz w:val="24"/>
          <w:szCs w:val="24"/>
        </w:rPr>
        <w:t>;</w:t>
      </w:r>
    </w:p>
    <w:p w:rsidR="001232C9" w:rsidRPr="00536E4B" w:rsidRDefault="001232C9" w:rsidP="001232C9">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информационное сопровождение внедрения эффективного контракта.</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sz w:val="24"/>
          <w:szCs w:val="24"/>
        </w:rPr>
        <w:t>14) Информирование населения об организации предоставления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 осуществлять работы по следующим направлениям:</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а) взаимодействие со СМИ в целях публикации информации о дошкольном образовании в печатных СМИ, а также подготовки сюжетов длятеле- и радиопередач;</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б) подготовка и публикация информации на официальном сайте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 организации предоставления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муниципальных правовых актах, регламентирующих деятельность в сфере дошкольного образования, муниципальных общеобразовательных учреждениях , предоставляющих услуги дошкольного образования;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в) осуществление контроля за публикацией информации о деятельности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предусмотренной законодательством Российской Федерации, на официальных сайтах соответствующих учреждений.</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15) Обеспечение и развитие системы обратной связи с потребителями муниципальных услуг в сфере дошкольного образования.</w:t>
      </w:r>
    </w:p>
    <w:p w:rsidR="001232C9" w:rsidRPr="00536E4B" w:rsidRDefault="001232C9" w:rsidP="001232C9">
      <w:pPr>
        <w:pStyle w:val="a8"/>
        <w:keepNext/>
        <w:tabs>
          <w:tab w:val="left" w:pos="1134"/>
        </w:tabs>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w:t>
      </w:r>
    </w:p>
    <w:p w:rsidR="001232C9" w:rsidRPr="00536E4B" w:rsidRDefault="001232C9" w:rsidP="001232C9">
      <w:pPr>
        <w:pStyle w:val="a8"/>
        <w:numPr>
          <w:ilvl w:val="0"/>
          <w:numId w:val="20"/>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системы регулярного мониторинга удовлетворенности потребителей муниципальных услуг</w:t>
      </w:r>
      <w:r w:rsidRPr="00536E4B">
        <w:rPr>
          <w:rFonts w:ascii="Times New Roman" w:hAnsi="Times New Roman" w:cs="Times New Roman"/>
          <w:bCs/>
          <w:sz w:val="24"/>
          <w:szCs w:val="24"/>
        </w:rPr>
        <w:t>в сфере дошкольного образования</w:t>
      </w:r>
      <w:r w:rsidRPr="00536E4B">
        <w:rPr>
          <w:rFonts w:ascii="Times New Roman" w:hAnsi="Times New Roman" w:cs="Times New Roman"/>
          <w:sz w:val="24"/>
          <w:szCs w:val="24"/>
        </w:rPr>
        <w:t xml:space="preserve">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1232C9" w:rsidRPr="00536E4B" w:rsidRDefault="001232C9" w:rsidP="001232C9">
      <w:pPr>
        <w:pStyle w:val="a8"/>
        <w:numPr>
          <w:ilvl w:val="0"/>
          <w:numId w:val="20"/>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рассмотрение обращений граждан по вопросам предоставления дошкольного образования, принятие мер реагирования;</w:t>
      </w:r>
    </w:p>
    <w:p w:rsidR="001232C9" w:rsidRPr="00536E4B" w:rsidRDefault="001232C9" w:rsidP="001232C9">
      <w:pPr>
        <w:pStyle w:val="a8"/>
        <w:numPr>
          <w:ilvl w:val="0"/>
          <w:numId w:val="20"/>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публикация на официальном сайте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и поддержание в актуальном состоянии информации об Управлении образования Администрации муниципального образования, его структурных подразделениях, а также муниципальных учреждениях образования района, контактных телефонах и адресах электронной почты.</w:t>
      </w:r>
    </w:p>
    <w:p w:rsidR="001232C9" w:rsidRPr="00536E4B" w:rsidRDefault="001232C9" w:rsidP="001232C9">
      <w:pPr>
        <w:pStyle w:val="a8"/>
        <w:shd w:val="clear" w:color="auto" w:fill="FFFFFF"/>
        <w:tabs>
          <w:tab w:val="left" w:pos="1134"/>
        </w:tabs>
        <w:ind w:left="709"/>
        <w:jc w:val="both"/>
        <w:rPr>
          <w:rFonts w:ascii="Times New Roman" w:hAnsi="Times New Roman" w:cs="Times New Roman"/>
          <w:sz w:val="24"/>
          <w:szCs w:val="24"/>
        </w:rPr>
      </w:pPr>
      <w:r w:rsidRPr="00536E4B">
        <w:rPr>
          <w:rFonts w:ascii="Times New Roman" w:hAnsi="Times New Roman" w:cs="Times New Roman"/>
          <w:sz w:val="24"/>
          <w:szCs w:val="24"/>
        </w:rPr>
        <w:t>16) Материальная поддержка семей с детьми дошкольного возраста.</w:t>
      </w:r>
    </w:p>
    <w:p w:rsidR="001232C9" w:rsidRPr="00536E4B" w:rsidRDefault="001232C9" w:rsidP="001232C9">
      <w:pPr>
        <w:pStyle w:val="a8"/>
        <w:shd w:val="clear" w:color="auto" w:fill="FFFFFF"/>
        <w:tabs>
          <w:tab w:val="left" w:pos="1134"/>
        </w:tabs>
        <w:ind w:left="709"/>
        <w:jc w:val="both"/>
        <w:rPr>
          <w:rFonts w:ascii="Times New Roman" w:hAnsi="Times New Roman" w:cs="Times New Roman"/>
          <w:sz w:val="24"/>
          <w:szCs w:val="24"/>
        </w:rPr>
      </w:pPr>
      <w:r w:rsidRPr="00536E4B">
        <w:rPr>
          <w:rFonts w:ascii="Times New Roman" w:hAnsi="Times New Roman" w:cs="Times New Roman"/>
          <w:sz w:val="24"/>
          <w:szCs w:val="24"/>
        </w:rPr>
        <w:t>В рамках данного направления планируется следующее:</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lastRenderedPageBreak/>
        <w:t>а) выплата компенсации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б) 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в) Расходы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организациях, находящихся на территории УР, реализующих программу дошкольного образования.</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17) Уплата налогов.</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Данное направление включает в себя:</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а) уплата налогов на имущество и земельного налога.</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б) уплата прочих налогов.</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18) Расходы за счет средств от предпринимательской и от иной приносящей доход деятельности.</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19) Обеспечение антитеррористической защищенности объектов (территорий) образования Глазовского района.</w:t>
      </w:r>
    </w:p>
    <w:p w:rsidR="001232C9" w:rsidRPr="008D36C1"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1.1.6. Меры муниципального регулирования</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i/>
          <w:sz w:val="24"/>
          <w:szCs w:val="24"/>
        </w:rPr>
      </w:pPr>
      <w:r w:rsidRPr="00536E4B">
        <w:rPr>
          <w:rFonts w:ascii="Times New Roman" w:hAnsi="Times New Roman" w:cs="Times New Roman"/>
          <w:bCs/>
          <w:sz w:val="24"/>
          <w:szCs w:val="24"/>
        </w:rPr>
        <w:t>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утвержден «Порядок приёма заявлений, постановки на учет, комплектования, зачисления детей в образовательные учреждения, реализующие основную образовательную программу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опубликован по адресу: </w:t>
      </w:r>
      <w:r w:rsidRPr="00536E4B">
        <w:rPr>
          <w:rFonts w:ascii="Times New Roman" w:hAnsi="Times New Roman" w:cs="Times New Roman"/>
          <w:sz w:val="24"/>
          <w:szCs w:val="24"/>
          <w:lang w:val="en-US"/>
        </w:rPr>
        <w:t>ciur</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ru</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glr</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commondocs</w:t>
      </w:r>
      <w:r w:rsidRPr="00536E4B">
        <w:rPr>
          <w:rFonts w:ascii="Times New Roman" w:hAnsi="Times New Roman" w:cs="Times New Roman"/>
          <w:sz w:val="24"/>
          <w:szCs w:val="24"/>
        </w:rPr>
        <w:t>.</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i/>
          <w:sz w:val="24"/>
          <w:szCs w:val="24"/>
        </w:rPr>
      </w:pPr>
      <w:r w:rsidRPr="00536E4B">
        <w:rPr>
          <w:rFonts w:ascii="Times New Roman" w:hAnsi="Times New Roman" w:cs="Times New Roman"/>
          <w:bCs/>
          <w:sz w:val="24"/>
          <w:szCs w:val="24"/>
        </w:rPr>
        <w:t>Муниципальный паспорт услуги дошкольного образования для детей в возрасте от 1,5 до 7 лет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опубликован по адресу: </w:t>
      </w:r>
      <w:r w:rsidRPr="00536E4B">
        <w:rPr>
          <w:rFonts w:ascii="Times New Roman" w:hAnsi="Times New Roman" w:cs="Times New Roman"/>
          <w:sz w:val="24"/>
          <w:szCs w:val="24"/>
          <w:lang w:val="en-US"/>
        </w:rPr>
        <w:t>ciur</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ru</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glr</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commondocs</w:t>
      </w:r>
      <w:r w:rsidRPr="00536E4B">
        <w:rPr>
          <w:rFonts w:ascii="Times New Roman" w:hAnsi="Times New Roman" w:cs="Times New Roman"/>
          <w:sz w:val="24"/>
          <w:szCs w:val="24"/>
        </w:rPr>
        <w:t>.</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от 26 июня 2013 года № 123 утвержден План мероприятий («дорожная карта») «Изменения в отраслях социальной сферы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направленные на повышение эффективности образования и науки».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Финансовая оценка мер муниципального регулирования представлена в Приложении 3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1.1.7. Прогноз сводных показателей муниципальных заданий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муниципальными учреждениями оказываются следующие муниципальные услуги:</w:t>
      </w:r>
    </w:p>
    <w:p w:rsidR="001232C9" w:rsidRPr="00536E4B" w:rsidRDefault="001232C9" w:rsidP="001232C9">
      <w:pPr>
        <w:pStyle w:val="a8"/>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основных общеобразовательных программ дошкольного образования;</w:t>
      </w:r>
    </w:p>
    <w:p w:rsidR="001232C9" w:rsidRPr="00536E4B" w:rsidRDefault="001232C9" w:rsidP="001232C9">
      <w:pPr>
        <w:pStyle w:val="a8"/>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присмотр и уход за детьми в образовательных учреждениях.</w:t>
      </w:r>
    </w:p>
    <w:p w:rsidR="001232C9" w:rsidRPr="00536E4B" w:rsidRDefault="001232C9" w:rsidP="001232C9">
      <w:pPr>
        <w:autoSpaceDE w:val="0"/>
        <w:autoSpaceDN w:val="0"/>
        <w:adjustRightInd w:val="0"/>
        <w:spacing w:after="12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Оказывают соответствующие муниципальные услуги образовательные учреждения, реализующие основную образовательную программу дошкольного образования на территории </w:t>
      </w:r>
      <w:r w:rsidRPr="00536E4B">
        <w:rPr>
          <w:rFonts w:ascii="Times New Roman" w:hAnsi="Times New Roman" w:cs="Times New Roman"/>
          <w:bCs/>
          <w:sz w:val="24"/>
          <w:szCs w:val="24"/>
        </w:rPr>
        <w:lastRenderedPageBreak/>
        <w:t>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1232C9" w:rsidRPr="00536E4B" w:rsidRDefault="001232C9" w:rsidP="001232C9">
      <w:pPr>
        <w:autoSpaceDE w:val="0"/>
        <w:autoSpaceDN w:val="0"/>
        <w:adjustRightInd w:val="0"/>
        <w:spacing w:after="12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Сведения о прогнозе сводных показателей муниципальных заданий представлены в Приложении 4 </w:t>
      </w:r>
      <w:r w:rsidRPr="00536E4B">
        <w:rPr>
          <w:rFonts w:ascii="Times New Roman" w:hAnsi="Times New Roman" w:cs="Times New Roman"/>
          <w:sz w:val="24"/>
          <w:szCs w:val="24"/>
        </w:rPr>
        <w:t>к муниципальной программе</w:t>
      </w:r>
      <w:r w:rsidRPr="00536E4B">
        <w:rPr>
          <w:rFonts w:ascii="Times New Roman" w:hAnsi="Times New Roman" w:cs="Times New Roman"/>
          <w:bCs/>
          <w:sz w:val="24"/>
          <w:szCs w:val="24"/>
        </w:rPr>
        <w:t>.</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1.1.8. Взаимодействие с органами государственной власти и местного самоуправления, организациями и гражданами </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определение объектов дошкольного образования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для включения в адресную инвестиционную программу Удмуртской Республики в целях реконструкции и нового строительства;</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софинансирование мероприятий по реализации программ (проектов) развития дошкольного образования;</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исполнение переданных Законом Удмуртской Республики от 15 декабря 2009 года № 65-РЗ государственных полномочий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предоставлению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детей-инвалидов, детей с туберкулезной интоксикацией, детей-сирот и детей, оставшихся без попечения родителей, а также родителей, если оба или один из них являются инвалидами первой или второй группы и не имеют других доходов, кроме пенсии;</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федеральных государственных образовательных стандартов дошкольного образования;</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подготовка и переподготовка кадров для дошкольных групп образовательных учреждений;</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эффективных контрактов с руководителями и педагогическими работниками дошкольных групп образовательных учреждений;</w:t>
      </w:r>
    </w:p>
    <w:p w:rsidR="001232C9" w:rsidRPr="00536E4B" w:rsidRDefault="001232C9" w:rsidP="001232C9">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системы оценки качества дошкольного образования.</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реализации подпрограммы принимают участие муниципальные образовательные учреждения, реализующие основную общеобразовательную программу дошкольного образования. </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В целях обеспечения санитарно-эпидемиологического благополучия в системе дошкольного образования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осуществляется взаимодействие с Территориальным отделом Федеральной службы по надзору в сфере защиты прав потребителей и благополучия человека по Удмуртской Республике в г. Глазове.</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планируется развивать систему обратной связи с потребителями услуг дошкольного образования,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w:t>
      </w:r>
    </w:p>
    <w:p w:rsidR="001232C9" w:rsidRPr="00416401" w:rsidRDefault="001232C9" w:rsidP="001232C9">
      <w:pPr>
        <w:keepNext/>
        <w:shd w:val="clear" w:color="auto" w:fill="FFFFFF"/>
        <w:tabs>
          <w:tab w:val="left" w:pos="1276"/>
        </w:tabs>
        <w:jc w:val="center"/>
        <w:rPr>
          <w:rFonts w:ascii="Times New Roman" w:hAnsi="Times New Roman" w:cs="Times New Roman"/>
          <w:b/>
          <w:sz w:val="24"/>
          <w:szCs w:val="24"/>
        </w:rPr>
      </w:pPr>
      <w:r w:rsidRPr="00416401">
        <w:rPr>
          <w:rFonts w:ascii="Times New Roman" w:hAnsi="Times New Roman" w:cs="Times New Roman"/>
          <w:b/>
          <w:sz w:val="24"/>
          <w:szCs w:val="24"/>
        </w:rPr>
        <w:lastRenderedPageBreak/>
        <w:t xml:space="preserve">1.1.9. Ресурсное обеспечение </w:t>
      </w:r>
    </w:p>
    <w:p w:rsidR="001232C9" w:rsidRPr="00921901" w:rsidRDefault="001232C9" w:rsidP="001232C9">
      <w:pPr>
        <w:keepNext/>
        <w:shd w:val="clear" w:color="auto" w:fill="FFFFFF"/>
        <w:ind w:firstLine="709"/>
        <w:jc w:val="both"/>
        <w:rPr>
          <w:rFonts w:ascii="Times New Roman" w:hAnsi="Times New Roman" w:cs="Times New Roman"/>
          <w:sz w:val="24"/>
          <w:szCs w:val="24"/>
        </w:rPr>
      </w:pPr>
      <w:r w:rsidRPr="00921901">
        <w:rPr>
          <w:rFonts w:ascii="Times New Roman" w:hAnsi="Times New Roman" w:cs="Times New Roman"/>
          <w:sz w:val="24"/>
          <w:szCs w:val="24"/>
        </w:rPr>
        <w:t>Источниками ресурсного обеспечения подпрограммы являются:</w:t>
      </w:r>
    </w:p>
    <w:p w:rsidR="001232C9" w:rsidRPr="00921901" w:rsidRDefault="001232C9" w:rsidP="001232C9">
      <w:pPr>
        <w:pStyle w:val="a8"/>
        <w:numPr>
          <w:ilvl w:val="0"/>
          <w:numId w:val="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921901">
        <w:rPr>
          <w:rFonts w:ascii="Times New Roman" w:hAnsi="Times New Roman" w:cs="Times New Roman"/>
          <w:sz w:val="24"/>
          <w:szCs w:val="24"/>
        </w:rPr>
        <w:t>средства бюджета муниципального образования «Муниципальный округ Глазовский район Удмуртской Республики»;</w:t>
      </w:r>
    </w:p>
    <w:p w:rsidR="001232C9" w:rsidRPr="00921901" w:rsidRDefault="001232C9" w:rsidP="001232C9">
      <w:pPr>
        <w:pStyle w:val="a8"/>
        <w:numPr>
          <w:ilvl w:val="0"/>
          <w:numId w:val="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921901">
        <w:rPr>
          <w:rFonts w:ascii="Times New Roman" w:hAnsi="Times New Roman" w:cs="Times New Roman"/>
          <w:sz w:val="24"/>
          <w:szCs w:val="24"/>
        </w:rPr>
        <w:t>средства бюджета Удмуртской Республики;</w:t>
      </w:r>
    </w:p>
    <w:p w:rsidR="001232C9" w:rsidRPr="00921901" w:rsidRDefault="001232C9" w:rsidP="001232C9">
      <w:pPr>
        <w:pStyle w:val="a8"/>
        <w:numPr>
          <w:ilvl w:val="0"/>
          <w:numId w:val="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921901">
        <w:rPr>
          <w:rFonts w:ascii="Times New Roman" w:hAnsi="Times New Roman" w:cs="Times New Roman"/>
          <w:sz w:val="24"/>
          <w:szCs w:val="24"/>
        </w:rPr>
        <w:t>плата родителей (законных представителей) за присмотр и уход за детьми в муниципальных образовательных учреждениях муниципального образования «Муниципальный округ Глазовский район Удмуртской Республики», реализующих образовательную программу дошкольного образования.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031"/>
      </w:tblGrid>
      <w:tr w:rsidR="001232C9" w:rsidRPr="001232C9" w:rsidTr="001232C9">
        <w:trPr>
          <w:trHeight w:val="709"/>
        </w:trPr>
        <w:tc>
          <w:tcPr>
            <w:tcW w:w="10031" w:type="dxa"/>
          </w:tcPr>
          <w:p w:rsidR="001232C9" w:rsidRPr="00B0471E" w:rsidRDefault="001232C9" w:rsidP="001232C9">
            <w:pPr>
              <w:jc w:val="both"/>
              <w:rPr>
                <w:rFonts w:ascii="Times New Roman" w:hAnsi="Times New Roman" w:cs="Times New Roman"/>
                <w:sz w:val="24"/>
                <w:szCs w:val="24"/>
              </w:rPr>
            </w:pPr>
            <w:r w:rsidRPr="00B0471E">
              <w:rPr>
                <w:rFonts w:ascii="Times New Roman" w:hAnsi="Times New Roman" w:cs="Times New Roman"/>
                <w:sz w:val="24"/>
                <w:szCs w:val="24"/>
              </w:rPr>
              <w:t xml:space="preserve">Общий объем финансирования  муниципальной подпрограммы на 2015-2026 годы составляет </w:t>
            </w:r>
            <w:r w:rsidR="00B0471E" w:rsidRPr="00B0471E">
              <w:rPr>
                <w:rFonts w:ascii="Times New Roman" w:hAnsi="Times New Roman" w:cs="Times New Roman"/>
                <w:bCs/>
                <w:sz w:val="24"/>
                <w:szCs w:val="24"/>
              </w:rPr>
              <w:t>819 342,6</w:t>
            </w:r>
            <w:r w:rsidRPr="00B0471E">
              <w:rPr>
                <w:rFonts w:ascii="Times New Roman" w:hAnsi="Times New Roman" w:cs="Times New Roman"/>
                <w:sz w:val="24"/>
                <w:szCs w:val="24"/>
              </w:rPr>
              <w:t xml:space="preserve">  тыс. руб., в том числе за счет субсидий из бюджета Удмуртской Республики – </w:t>
            </w:r>
            <w:r w:rsidR="00B0471E" w:rsidRPr="00B0471E">
              <w:rPr>
                <w:rFonts w:ascii="Times New Roman" w:hAnsi="Times New Roman" w:cs="Times New Roman"/>
                <w:sz w:val="24"/>
                <w:szCs w:val="24"/>
              </w:rPr>
              <w:t>48 908,8</w:t>
            </w:r>
            <w:r w:rsidRPr="00B0471E">
              <w:rPr>
                <w:rFonts w:ascii="Times New Roman" w:hAnsi="Times New Roman" w:cs="Times New Roman"/>
                <w:sz w:val="24"/>
                <w:szCs w:val="24"/>
              </w:rPr>
              <w:t xml:space="preserve"> тыс. руб.,  субвенций из бюджета Удмуртской Республики – </w:t>
            </w:r>
            <w:r w:rsidR="00B0471E" w:rsidRPr="00B0471E">
              <w:rPr>
                <w:rFonts w:ascii="Times New Roman" w:hAnsi="Times New Roman" w:cs="Times New Roman"/>
                <w:sz w:val="24"/>
                <w:szCs w:val="24"/>
              </w:rPr>
              <w:t>532 236,9</w:t>
            </w:r>
            <w:r w:rsidRPr="00B0471E">
              <w:rPr>
                <w:rFonts w:ascii="Times New Roman" w:hAnsi="Times New Roman" w:cs="Times New Roman"/>
                <w:sz w:val="24"/>
                <w:szCs w:val="24"/>
              </w:rPr>
              <w:t xml:space="preserve"> тыс. руб., иных источников – </w:t>
            </w:r>
            <w:r w:rsidR="00B0471E" w:rsidRPr="00B0471E">
              <w:rPr>
                <w:rFonts w:ascii="Times New Roman" w:hAnsi="Times New Roman" w:cs="Times New Roman"/>
                <w:sz w:val="24"/>
                <w:szCs w:val="24"/>
              </w:rPr>
              <w:t>20 112,1</w:t>
            </w:r>
            <w:r w:rsidRPr="00B0471E">
              <w:rPr>
                <w:rFonts w:ascii="Times New Roman" w:hAnsi="Times New Roman" w:cs="Times New Roman"/>
                <w:sz w:val="24"/>
                <w:szCs w:val="24"/>
              </w:rPr>
              <w:t xml:space="preserve"> тыс. руб.</w:t>
            </w:r>
          </w:p>
          <w:p w:rsidR="001232C9" w:rsidRPr="00B0471E" w:rsidRDefault="001232C9" w:rsidP="001232C9">
            <w:pPr>
              <w:jc w:val="both"/>
              <w:rPr>
                <w:rFonts w:ascii="Times New Roman" w:hAnsi="Times New Roman" w:cs="Times New Roman"/>
                <w:sz w:val="24"/>
                <w:szCs w:val="24"/>
              </w:rPr>
            </w:pPr>
            <w:r w:rsidRPr="00B0471E">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8075" w:type="dxa"/>
              <w:tblLayout w:type="fixed"/>
              <w:tblLook w:val="04A0"/>
            </w:tblPr>
            <w:tblGrid>
              <w:gridCol w:w="1021"/>
              <w:gridCol w:w="567"/>
              <w:gridCol w:w="567"/>
              <w:gridCol w:w="567"/>
              <w:gridCol w:w="567"/>
              <w:gridCol w:w="567"/>
              <w:gridCol w:w="567"/>
              <w:gridCol w:w="567"/>
              <w:gridCol w:w="567"/>
              <w:gridCol w:w="675"/>
              <w:gridCol w:w="567"/>
              <w:gridCol w:w="567"/>
              <w:gridCol w:w="709"/>
            </w:tblGrid>
            <w:tr w:rsidR="00B0471E" w:rsidRPr="00E72737" w:rsidTr="00B0471E">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675"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E72737" w:rsidRDefault="00B0471E" w:rsidP="00B0471E">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0471E" w:rsidRPr="00E72737" w:rsidRDefault="00B0471E" w:rsidP="00B0471E">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B0471E" w:rsidRPr="00E72737" w:rsidTr="00B0471E">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675"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B0471E" w:rsidRPr="00E72737" w:rsidRDefault="00B0471E" w:rsidP="00B0471E">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B0471E" w:rsidRPr="00E72737" w:rsidTr="00B0471E">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675"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B0471E" w:rsidRPr="00E72737" w:rsidRDefault="00B0471E" w:rsidP="00B0471E">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B0471E" w:rsidRPr="00E72737" w:rsidTr="00B0471E">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jc w:val="both"/>
                    <w:rPr>
                      <w:rFonts w:ascii="Times New Roman" w:hAnsi="Times New Roman" w:cs="Times New Roman"/>
                      <w:sz w:val="14"/>
                      <w:szCs w:val="14"/>
                    </w:rPr>
                  </w:pPr>
                </w:p>
              </w:tc>
              <w:tc>
                <w:tcPr>
                  <w:tcW w:w="675"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B0471E" w:rsidRPr="00E72737" w:rsidRDefault="00B0471E" w:rsidP="00B0471E">
                  <w:pPr>
                    <w:ind w:left="-113" w:right="-57"/>
                    <w:jc w:val="both"/>
                    <w:rPr>
                      <w:rFonts w:ascii="Times New Roman" w:hAnsi="Times New Roman" w:cs="Times New Roman"/>
                      <w:sz w:val="16"/>
                      <w:szCs w:val="16"/>
                    </w:rPr>
                  </w:pPr>
                </w:p>
              </w:tc>
            </w:tr>
            <w:tr w:rsidR="00B0471E" w:rsidRPr="00E72737" w:rsidTr="00B0471E">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8575,4</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9686,0 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 15800,6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2130,2 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rPr>
                      <w:rFonts w:ascii="Times New Roman" w:hAnsi="Times New Roman" w:cs="Times New Roman"/>
                      <w:sz w:val="14"/>
                      <w:szCs w:val="14"/>
                    </w:rPr>
                  </w:pPr>
                  <w:r w:rsidRPr="00335EC9">
                    <w:rPr>
                      <w:rFonts w:ascii="Times New Roman" w:hAnsi="Times New Roman" w:cs="Times New Roman"/>
                      <w:sz w:val="14"/>
                      <w:szCs w:val="14"/>
                    </w:rPr>
                    <w:t>83,6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jc w:val="both"/>
                    <w:rPr>
                      <w:rFonts w:ascii="Times New Roman" w:hAnsi="Times New Roman" w:cs="Times New Roman"/>
                      <w:sz w:val="14"/>
                      <w:szCs w:val="14"/>
                    </w:rPr>
                  </w:pPr>
                  <w:r w:rsidRPr="00335EC9">
                    <w:rPr>
                      <w:rFonts w:ascii="Times New Roman" w:hAnsi="Times New Roman" w:cs="Times New Roman"/>
                      <w:sz w:val="14"/>
                      <w:szCs w:val="14"/>
                    </w:rPr>
                    <w:t>45,4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jc w:val="both"/>
                    <w:rPr>
                      <w:rFonts w:ascii="Times New Roman" w:hAnsi="Times New Roman" w:cs="Times New Roman"/>
                      <w:sz w:val="14"/>
                      <w:szCs w:val="14"/>
                    </w:rPr>
                  </w:pPr>
                  <w:r w:rsidRPr="00335EC9">
                    <w:rPr>
                      <w:rFonts w:ascii="Times New Roman" w:hAnsi="Times New Roman" w:cs="Times New Roman"/>
                      <w:sz w:val="14"/>
                      <w:szCs w:val="14"/>
                    </w:rPr>
                    <w:t>9374,1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jc w:val="both"/>
                    <w:rPr>
                      <w:rFonts w:ascii="Times New Roman" w:hAnsi="Times New Roman" w:cs="Times New Roman"/>
                      <w:sz w:val="14"/>
                      <w:szCs w:val="14"/>
                    </w:rPr>
                  </w:pPr>
                  <w:r w:rsidRPr="00335EC9">
                    <w:rPr>
                      <w:rFonts w:ascii="Times New Roman" w:hAnsi="Times New Roman" w:cs="Times New Roman"/>
                      <w:sz w:val="14"/>
                      <w:szCs w:val="14"/>
                    </w:rPr>
                    <w:t>260,1</w:t>
                  </w:r>
                </w:p>
              </w:tc>
              <w:tc>
                <w:tcPr>
                  <w:tcW w:w="675"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jc w:val="both"/>
                    <w:rPr>
                      <w:rFonts w:ascii="Times New Roman" w:hAnsi="Times New Roman" w:cs="Times New Roman"/>
                      <w:sz w:val="14"/>
                      <w:szCs w:val="14"/>
                    </w:rPr>
                  </w:pPr>
                  <w:r>
                    <w:rPr>
                      <w:rFonts w:ascii="Times New Roman" w:hAnsi="Times New Roman" w:cs="Times New Roman"/>
                      <w:sz w:val="14"/>
                      <w:szCs w:val="14"/>
                    </w:rPr>
                    <w:t>743,3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709" w:type="dxa"/>
                  <w:tcBorders>
                    <w:bottom w:val="single" w:sz="4" w:space="0" w:color="auto"/>
                    <w:right w:val="single" w:sz="4" w:space="0" w:color="auto"/>
                  </w:tcBorders>
                  <w:shd w:val="clear" w:color="000000" w:fill="FFFFFF"/>
                  <w:vAlign w:val="center"/>
                </w:tcPr>
                <w:p w:rsidR="00B0471E" w:rsidRPr="00E72737" w:rsidRDefault="00B0471E" w:rsidP="00B0471E">
                  <w:pPr>
                    <w:ind w:left="-113" w:right="-57"/>
                    <w:jc w:val="both"/>
                    <w:rPr>
                      <w:rFonts w:ascii="Times New Roman" w:hAnsi="Times New Roman" w:cs="Times New Roman"/>
                      <w:sz w:val="14"/>
                      <w:szCs w:val="14"/>
                    </w:rPr>
                  </w:pPr>
                  <w:r>
                    <w:rPr>
                      <w:rFonts w:ascii="Times New Roman" w:hAnsi="Times New Roman" w:cs="Times New Roman"/>
                      <w:sz w:val="14"/>
                      <w:szCs w:val="14"/>
                    </w:rPr>
                    <w:t>736,7</w:t>
                  </w:r>
                </w:p>
              </w:tc>
            </w:tr>
            <w:tr w:rsidR="00B0471E" w:rsidRPr="00E72737" w:rsidTr="00B0471E">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35232,3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35186,6 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 35012,9</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42476,6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rPr>
                      <w:rFonts w:ascii="Times New Roman" w:hAnsi="Times New Roman" w:cs="Times New Roman"/>
                      <w:sz w:val="14"/>
                      <w:szCs w:val="14"/>
                    </w:rPr>
                  </w:pPr>
                  <w:r w:rsidRPr="00335EC9">
                    <w:rPr>
                      <w:rFonts w:ascii="Times New Roman" w:hAnsi="Times New Roman" w:cs="Times New Roman"/>
                      <w:sz w:val="14"/>
                      <w:szCs w:val="14"/>
                    </w:rPr>
                    <w:t>45168,1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rPr>
                      <w:rFonts w:ascii="Times New Roman" w:hAnsi="Times New Roman" w:cs="Times New Roman"/>
                      <w:sz w:val="14"/>
                      <w:szCs w:val="14"/>
                    </w:rPr>
                  </w:pPr>
                  <w:r w:rsidRPr="00335EC9">
                    <w:rPr>
                      <w:rFonts w:ascii="Times New Roman" w:hAnsi="Times New Roman" w:cs="Times New Roman"/>
                      <w:sz w:val="14"/>
                      <w:szCs w:val="14"/>
                    </w:rPr>
                    <w:t>44757,3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rPr>
                      <w:rFonts w:ascii="Times New Roman" w:hAnsi="Times New Roman" w:cs="Times New Roman"/>
                      <w:sz w:val="14"/>
                      <w:szCs w:val="14"/>
                    </w:rPr>
                  </w:pPr>
                  <w:r w:rsidRPr="00335EC9">
                    <w:rPr>
                      <w:rFonts w:ascii="Times New Roman" w:hAnsi="Times New Roman" w:cs="Times New Roman"/>
                      <w:sz w:val="14"/>
                      <w:szCs w:val="14"/>
                    </w:rPr>
                    <w:t>47787,4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rPr>
                      <w:rFonts w:ascii="Times New Roman" w:hAnsi="Times New Roman" w:cs="Times New Roman"/>
                      <w:sz w:val="14"/>
                      <w:szCs w:val="14"/>
                    </w:rPr>
                  </w:pPr>
                  <w:r w:rsidRPr="00335EC9">
                    <w:rPr>
                      <w:rFonts w:ascii="Times New Roman" w:hAnsi="Times New Roman" w:cs="Times New Roman"/>
                      <w:sz w:val="14"/>
                      <w:szCs w:val="14"/>
                    </w:rPr>
                    <w:t>49310,1</w:t>
                  </w:r>
                </w:p>
              </w:tc>
              <w:tc>
                <w:tcPr>
                  <w:tcW w:w="675"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rPr>
                      <w:rFonts w:ascii="Times New Roman" w:hAnsi="Times New Roman" w:cs="Times New Roman"/>
                      <w:sz w:val="14"/>
                      <w:szCs w:val="14"/>
                    </w:rPr>
                  </w:pPr>
                  <w:r>
                    <w:rPr>
                      <w:rFonts w:ascii="Times New Roman" w:hAnsi="Times New Roman" w:cs="Times New Roman"/>
                      <w:sz w:val="14"/>
                      <w:szCs w:val="14"/>
                    </w:rPr>
                    <w:t>49878,5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52475,7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249"/>
                    <w:rPr>
                      <w:rFonts w:ascii="Times New Roman" w:hAnsi="Times New Roman" w:cs="Times New Roman"/>
                      <w:sz w:val="14"/>
                      <w:szCs w:val="14"/>
                    </w:rPr>
                  </w:pPr>
                  <w:r>
                    <w:rPr>
                      <w:rFonts w:ascii="Times New Roman" w:hAnsi="Times New Roman" w:cs="Times New Roman"/>
                      <w:sz w:val="14"/>
                      <w:szCs w:val="14"/>
                    </w:rPr>
                    <w:t>52427,7</w:t>
                  </w:r>
                </w:p>
              </w:tc>
              <w:tc>
                <w:tcPr>
                  <w:tcW w:w="709" w:type="dxa"/>
                  <w:tcBorders>
                    <w:bottom w:val="single" w:sz="4" w:space="0" w:color="auto"/>
                    <w:right w:val="single" w:sz="4" w:space="0" w:color="auto"/>
                  </w:tcBorders>
                  <w:shd w:val="clear" w:color="000000" w:fill="FFFFFF"/>
                  <w:vAlign w:val="center"/>
                </w:tcPr>
                <w:p w:rsidR="00B0471E" w:rsidRPr="00E72737" w:rsidRDefault="00B0471E" w:rsidP="00B0471E">
                  <w:pPr>
                    <w:ind w:left="-113" w:right="-57"/>
                    <w:rPr>
                      <w:rFonts w:ascii="Times New Roman" w:hAnsi="Times New Roman" w:cs="Times New Roman"/>
                      <w:sz w:val="14"/>
                      <w:szCs w:val="14"/>
                    </w:rPr>
                  </w:pPr>
                  <w:r>
                    <w:rPr>
                      <w:rFonts w:ascii="Times New Roman" w:hAnsi="Times New Roman" w:cs="Times New Roman"/>
                      <w:sz w:val="14"/>
                      <w:szCs w:val="14"/>
                    </w:rPr>
                    <w:t>42475,7</w:t>
                  </w:r>
                </w:p>
              </w:tc>
            </w:tr>
            <w:tr w:rsidR="00B0471E" w:rsidRPr="00E72737" w:rsidTr="00B0471E">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jc w:val="both"/>
                    <w:rPr>
                      <w:rFonts w:ascii="Times New Roman" w:hAnsi="Times New Roman" w:cs="Times New Roman"/>
                      <w:sz w:val="14"/>
                      <w:szCs w:val="14"/>
                    </w:rPr>
                  </w:pPr>
                </w:p>
              </w:tc>
              <w:tc>
                <w:tcPr>
                  <w:tcW w:w="675"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B0471E" w:rsidRPr="00E72737" w:rsidRDefault="00B0471E" w:rsidP="00B0471E">
                  <w:pPr>
                    <w:ind w:left="-113" w:right="-57"/>
                    <w:jc w:val="both"/>
                    <w:rPr>
                      <w:rFonts w:ascii="Times New Roman" w:hAnsi="Times New Roman" w:cs="Times New Roman"/>
                      <w:sz w:val="16"/>
                      <w:szCs w:val="16"/>
                    </w:rPr>
                  </w:pPr>
                </w:p>
              </w:tc>
            </w:tr>
            <w:tr w:rsidR="00B0471E" w:rsidRPr="00E72737" w:rsidTr="00B0471E">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B0471E" w:rsidRPr="00E72737" w:rsidRDefault="00B0471E" w:rsidP="00B0471E">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34" w:right="-113"/>
                    <w:jc w:val="both"/>
                    <w:rPr>
                      <w:rFonts w:ascii="Times New Roman" w:hAnsi="Times New Roman" w:cs="Times New Roman"/>
                      <w:sz w:val="14"/>
                      <w:szCs w:val="14"/>
                    </w:rPr>
                  </w:pPr>
                  <w:r w:rsidRPr="00335EC9">
                    <w:rPr>
                      <w:rFonts w:ascii="Times New Roman" w:hAnsi="Times New Roman" w:cs="Times New Roman"/>
                      <w:sz w:val="14"/>
                      <w:szCs w:val="14"/>
                    </w:rPr>
                    <w:t>3490,2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3" w:right="-44"/>
                    <w:jc w:val="both"/>
                    <w:rPr>
                      <w:rFonts w:ascii="Times New Roman" w:hAnsi="Times New Roman" w:cs="Times New Roman"/>
                      <w:sz w:val="14"/>
                      <w:szCs w:val="14"/>
                    </w:rPr>
                  </w:pPr>
                  <w:r w:rsidRPr="00335EC9">
                    <w:rPr>
                      <w:rFonts w:ascii="Times New Roman" w:hAnsi="Times New Roman" w:cs="Times New Roman"/>
                      <w:sz w:val="14"/>
                      <w:szCs w:val="14"/>
                    </w:rPr>
                    <w:t>2189,6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jc w:val="both"/>
                    <w:rPr>
                      <w:rFonts w:ascii="Times New Roman" w:hAnsi="Times New Roman" w:cs="Times New Roman"/>
                      <w:sz w:val="14"/>
                      <w:szCs w:val="14"/>
                    </w:rPr>
                  </w:pPr>
                  <w:r w:rsidRPr="00335EC9">
                    <w:rPr>
                      <w:rFonts w:ascii="Times New Roman" w:hAnsi="Times New Roman" w:cs="Times New Roman"/>
                      <w:sz w:val="14"/>
                      <w:szCs w:val="14"/>
                    </w:rPr>
                    <w:t>2124,1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2230,5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8" w:right="-6"/>
                    <w:rPr>
                      <w:rFonts w:ascii="Times New Roman" w:hAnsi="Times New Roman" w:cs="Times New Roman"/>
                      <w:sz w:val="14"/>
                      <w:szCs w:val="14"/>
                    </w:rPr>
                  </w:pPr>
                  <w:r w:rsidRPr="00335EC9">
                    <w:rPr>
                      <w:rFonts w:ascii="Times New Roman" w:hAnsi="Times New Roman" w:cs="Times New Roman"/>
                      <w:sz w:val="14"/>
                      <w:szCs w:val="14"/>
                    </w:rPr>
                    <w:t>2337,1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68" w:right="-109"/>
                    <w:rPr>
                      <w:rFonts w:ascii="Times New Roman" w:hAnsi="Times New Roman" w:cs="Times New Roman"/>
                      <w:sz w:val="14"/>
                      <w:szCs w:val="14"/>
                    </w:rPr>
                  </w:pPr>
                  <w:r w:rsidRPr="00335EC9">
                    <w:rPr>
                      <w:rFonts w:ascii="Times New Roman" w:hAnsi="Times New Roman" w:cs="Times New Roman"/>
                      <w:sz w:val="14"/>
                      <w:szCs w:val="14"/>
                    </w:rPr>
                    <w:t>1495,4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07" w:right="-95"/>
                    <w:rPr>
                      <w:rFonts w:ascii="Times New Roman" w:hAnsi="Times New Roman" w:cs="Times New Roman"/>
                      <w:sz w:val="14"/>
                      <w:szCs w:val="14"/>
                    </w:rPr>
                  </w:pPr>
                  <w:r w:rsidRPr="00335EC9">
                    <w:rPr>
                      <w:rFonts w:ascii="Times New Roman" w:hAnsi="Times New Roman" w:cs="Times New Roman"/>
                      <w:sz w:val="14"/>
                      <w:szCs w:val="14"/>
                    </w:rPr>
                    <w:t>1636,8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121" w:right="-95"/>
                    <w:rPr>
                      <w:rFonts w:ascii="Times New Roman" w:hAnsi="Times New Roman" w:cs="Times New Roman"/>
                      <w:sz w:val="14"/>
                      <w:szCs w:val="14"/>
                    </w:rPr>
                  </w:pPr>
                  <w:r w:rsidRPr="00335EC9">
                    <w:rPr>
                      <w:rFonts w:ascii="Times New Roman" w:hAnsi="Times New Roman" w:cs="Times New Roman"/>
                      <w:sz w:val="14"/>
                      <w:szCs w:val="14"/>
                    </w:rPr>
                    <w:t>670,</w:t>
                  </w:r>
                </w:p>
              </w:tc>
              <w:tc>
                <w:tcPr>
                  <w:tcW w:w="675"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335EC9" w:rsidRDefault="00B0471E" w:rsidP="00B0471E">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709" w:type="dxa"/>
                  <w:tcBorders>
                    <w:top w:val="single" w:sz="4" w:space="0" w:color="auto"/>
                    <w:bottom w:val="single" w:sz="4" w:space="0" w:color="auto"/>
                    <w:right w:val="single" w:sz="4" w:space="0" w:color="auto"/>
                  </w:tcBorders>
                  <w:shd w:val="clear" w:color="000000" w:fill="FFFFFF"/>
                  <w:vAlign w:val="center"/>
                </w:tcPr>
                <w:p w:rsidR="00B0471E" w:rsidRPr="00E72737" w:rsidRDefault="00B0471E" w:rsidP="00B0471E">
                  <w:pPr>
                    <w:ind w:left="-113" w:right="-57"/>
                    <w:rPr>
                      <w:rFonts w:ascii="Times New Roman" w:hAnsi="Times New Roman" w:cs="Times New Roman"/>
                      <w:sz w:val="14"/>
                      <w:szCs w:val="14"/>
                    </w:rPr>
                  </w:pPr>
                  <w:r>
                    <w:rPr>
                      <w:rFonts w:ascii="Times New Roman" w:hAnsi="Times New Roman" w:cs="Times New Roman"/>
                      <w:sz w:val="14"/>
                      <w:szCs w:val="14"/>
                    </w:rPr>
                    <w:t>984,6</w:t>
                  </w:r>
                </w:p>
              </w:tc>
            </w:tr>
          </w:tbl>
          <w:p w:rsidR="001232C9" w:rsidRPr="001232C9" w:rsidRDefault="001232C9" w:rsidP="001232C9">
            <w:pPr>
              <w:jc w:val="both"/>
              <w:rPr>
                <w:rFonts w:ascii="Times New Roman" w:hAnsi="Times New Roman" w:cs="Times New Roman"/>
                <w:color w:val="FF0000"/>
                <w:sz w:val="24"/>
                <w:szCs w:val="24"/>
              </w:rPr>
            </w:pPr>
          </w:p>
        </w:tc>
      </w:tr>
    </w:tbl>
    <w:p w:rsidR="001232C9" w:rsidRPr="00B0471E" w:rsidRDefault="001232C9" w:rsidP="001232C9">
      <w:pPr>
        <w:ind w:firstLine="709"/>
        <w:jc w:val="both"/>
        <w:rPr>
          <w:rFonts w:ascii="Times New Roman" w:hAnsi="Times New Roman" w:cs="Times New Roman"/>
          <w:sz w:val="24"/>
          <w:szCs w:val="24"/>
        </w:rPr>
      </w:pPr>
      <w:r w:rsidRPr="00B0471E">
        <w:rPr>
          <w:rFonts w:ascii="Times New Roman" w:hAnsi="Times New Roman" w:cs="Times New Roman"/>
          <w:sz w:val="24"/>
          <w:szCs w:val="24"/>
        </w:rPr>
        <w:t>Ресурсное обеспечение подпрограммы за счет средств бюджета муниципального образования сформировано:</w:t>
      </w:r>
    </w:p>
    <w:p w:rsidR="001232C9" w:rsidRPr="00B0471E" w:rsidRDefault="001232C9" w:rsidP="001232C9">
      <w:pPr>
        <w:pStyle w:val="a8"/>
        <w:tabs>
          <w:tab w:val="left" w:pos="1134"/>
        </w:tabs>
        <w:ind w:left="709"/>
        <w:jc w:val="both"/>
        <w:rPr>
          <w:rFonts w:ascii="Times New Roman" w:hAnsi="Times New Roman" w:cs="Times New Roman"/>
          <w:sz w:val="24"/>
          <w:szCs w:val="24"/>
        </w:rPr>
      </w:pPr>
      <w:r w:rsidRPr="00B0471E">
        <w:rPr>
          <w:rFonts w:ascii="Times New Roman" w:hAnsi="Times New Roman" w:cs="Times New Roman"/>
          <w:sz w:val="24"/>
          <w:szCs w:val="24"/>
        </w:rPr>
        <w:t>- на 2015,2016,2017,2018,2019,2020,2021</w:t>
      </w:r>
      <w:r w:rsidR="00B0471E" w:rsidRPr="00B0471E">
        <w:rPr>
          <w:rFonts w:ascii="Times New Roman" w:hAnsi="Times New Roman" w:cs="Times New Roman"/>
          <w:sz w:val="24"/>
          <w:szCs w:val="24"/>
        </w:rPr>
        <w:t>,2022</w:t>
      </w:r>
      <w:r w:rsidRPr="00B0471E">
        <w:rPr>
          <w:rFonts w:ascii="Times New Roman" w:hAnsi="Times New Roman" w:cs="Times New Roman"/>
          <w:sz w:val="24"/>
          <w:szCs w:val="24"/>
        </w:rPr>
        <w:t xml:space="preserve"> годы – в соответствии с уточненным планом за 2015, 2016,2017,2018,2019,2020,2021</w:t>
      </w:r>
      <w:r w:rsidR="00B0471E" w:rsidRPr="00B0471E">
        <w:rPr>
          <w:rFonts w:ascii="Times New Roman" w:hAnsi="Times New Roman" w:cs="Times New Roman"/>
          <w:sz w:val="24"/>
          <w:szCs w:val="24"/>
        </w:rPr>
        <w:t>,2022</w:t>
      </w:r>
      <w:r w:rsidRPr="00B0471E">
        <w:rPr>
          <w:rFonts w:ascii="Times New Roman" w:hAnsi="Times New Roman" w:cs="Times New Roman"/>
          <w:sz w:val="24"/>
          <w:szCs w:val="24"/>
        </w:rPr>
        <w:t xml:space="preserve"> годы;</w:t>
      </w:r>
    </w:p>
    <w:p w:rsidR="001232C9" w:rsidRPr="00B0471E" w:rsidRDefault="001232C9" w:rsidP="001232C9">
      <w:pPr>
        <w:pStyle w:val="a8"/>
        <w:tabs>
          <w:tab w:val="left" w:pos="1134"/>
        </w:tabs>
        <w:ind w:left="709"/>
        <w:jc w:val="both"/>
        <w:rPr>
          <w:rFonts w:ascii="Times New Roman" w:hAnsi="Times New Roman" w:cs="Times New Roman"/>
          <w:sz w:val="24"/>
          <w:szCs w:val="24"/>
        </w:rPr>
      </w:pPr>
      <w:r w:rsidRPr="00B0471E">
        <w:rPr>
          <w:rFonts w:ascii="Times New Roman" w:hAnsi="Times New Roman" w:cs="Times New Roman"/>
          <w:sz w:val="24"/>
          <w:szCs w:val="24"/>
        </w:rPr>
        <w:t>- на 2023,2024,2025</w:t>
      </w:r>
      <w:r w:rsidR="00B0471E" w:rsidRPr="00B0471E">
        <w:rPr>
          <w:rFonts w:ascii="Times New Roman" w:hAnsi="Times New Roman" w:cs="Times New Roman"/>
          <w:sz w:val="24"/>
          <w:szCs w:val="24"/>
        </w:rPr>
        <w:t>,2026</w:t>
      </w:r>
      <w:r w:rsidRPr="00B0471E">
        <w:rPr>
          <w:rFonts w:ascii="Times New Roman" w:hAnsi="Times New Roman" w:cs="Times New Roman"/>
          <w:sz w:val="24"/>
          <w:szCs w:val="24"/>
        </w:rPr>
        <w:t xml:space="preserve"> годы –  в соответствии с  решением о бюджете муниципального образования «Муниципальный округ Глазовский район Удмуртской Республики» на  плановый период 2023 и 2024,2025</w:t>
      </w:r>
      <w:r w:rsidR="00B0471E" w:rsidRPr="00B0471E">
        <w:rPr>
          <w:rFonts w:ascii="Times New Roman" w:hAnsi="Times New Roman" w:cs="Times New Roman"/>
          <w:sz w:val="24"/>
          <w:szCs w:val="24"/>
        </w:rPr>
        <w:t>,2026</w:t>
      </w:r>
      <w:r w:rsidRPr="00B0471E">
        <w:rPr>
          <w:rFonts w:ascii="Times New Roman" w:hAnsi="Times New Roman" w:cs="Times New Roman"/>
          <w:sz w:val="24"/>
          <w:szCs w:val="24"/>
        </w:rPr>
        <w:t xml:space="preserve"> годы.</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Ресурсное обеспечение подпрограммы за счет средств бюджета муниципального образования подлежит уточнению в рамках бюджетного цикла.</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1232C9" w:rsidRPr="00375611"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1.1.10. Риски и меры по управлению рисками</w:t>
      </w:r>
    </w:p>
    <w:p w:rsidR="001232C9" w:rsidRPr="00536E4B" w:rsidRDefault="001232C9" w:rsidP="001232C9">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Финансовые риски </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1232C9" w:rsidRPr="00536E4B" w:rsidRDefault="001232C9" w:rsidP="001232C9">
      <w:pPr>
        <w:pStyle w:val="a8"/>
        <w:numPr>
          <w:ilvl w:val="0"/>
          <w:numId w:val="11"/>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требуемые объемы бюджетного финансирования обосновываются в рамках бюджетного цикла;</w:t>
      </w:r>
    </w:p>
    <w:p w:rsidR="001232C9" w:rsidRPr="00536E4B" w:rsidRDefault="001232C9" w:rsidP="001232C9">
      <w:pPr>
        <w:pStyle w:val="a8"/>
        <w:numPr>
          <w:ilvl w:val="0"/>
          <w:numId w:val="11"/>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применяется механизм финансирования муниципальных бюджетных учреждений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Решение вопросов, связанных с капитальным строительством и реконструкцией объектов дошкольного образования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будет осуществляться во взаимодействии с органами государственной власти Удмуртской Республики.</w:t>
      </w:r>
    </w:p>
    <w:p w:rsidR="001232C9" w:rsidRPr="00536E4B" w:rsidRDefault="001232C9" w:rsidP="001232C9">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Правовые риски</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дошкольного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1232C9" w:rsidRPr="00536E4B" w:rsidRDefault="001232C9" w:rsidP="001232C9">
      <w:pPr>
        <w:pStyle w:val="a8"/>
        <w:keepNext/>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Природные или техногенные чрезвычайные ситуации </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Для дошкольных образовательных учреждений существует вероятность оказаться затронутыми пожарами, быть подтопленными при паводке, понести ущерб от аварий на режимных и других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общеобразовательные учреждения, реализующие основную общеобразовательную программу дошкольного образования оснащаются системами автоматической пожарной сигнализации и «тревожными» кнопками. В районе разработан план действий на случай возникновения природных или техногенных катастроф. В  дошкольных группах образовательных учреждений оформлены информационные стенды и регулярно проводятся учебные занятия по действиям в чрезвычайных ситуациях.</w:t>
      </w:r>
    </w:p>
    <w:p w:rsidR="001232C9" w:rsidRPr="00536E4B" w:rsidRDefault="001232C9" w:rsidP="001232C9">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Социально-психологические риски </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дошкольного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коллективах.</w:t>
      </w:r>
    </w:p>
    <w:p w:rsidR="001232C9" w:rsidRPr="00536E4B" w:rsidRDefault="001232C9" w:rsidP="001232C9">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Кадровые риски</w:t>
      </w:r>
    </w:p>
    <w:p w:rsidR="001232C9" w:rsidRPr="00536E4B" w:rsidRDefault="001232C9" w:rsidP="001232C9">
      <w:pPr>
        <w:shd w:val="clear" w:color="auto" w:fill="FFFFFF"/>
        <w:ind w:firstLine="709"/>
        <w:jc w:val="both"/>
        <w:rPr>
          <w:rFonts w:ascii="Times New Roman" w:eastAsia="Calibri" w:hAnsi="Times New Roman" w:cs="Times New Roman"/>
          <w:bCs/>
          <w:sz w:val="24"/>
          <w:szCs w:val="24"/>
        </w:rPr>
      </w:pPr>
      <w:r w:rsidRPr="00536E4B">
        <w:rPr>
          <w:rFonts w:ascii="Times New Roman" w:hAnsi="Times New Roman" w:cs="Times New Roman"/>
          <w:sz w:val="24"/>
          <w:szCs w:val="24"/>
        </w:rPr>
        <w:lastRenderedPageBreak/>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1.1.11. Конечные результаты и оценка эффективности </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1232C9" w:rsidRPr="00536E4B" w:rsidRDefault="001232C9" w:rsidP="001232C9">
      <w:pPr>
        <w:pStyle w:val="a8"/>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для всех детей в возрасте от 3 до 7 лет возможности получать услуги дошкольного образования, в том числе за счет использования вариативных форм дошкольного образования;</w:t>
      </w:r>
    </w:p>
    <w:p w:rsidR="001232C9" w:rsidRPr="00536E4B" w:rsidRDefault="001232C9" w:rsidP="001232C9">
      <w:pPr>
        <w:pStyle w:val="a8"/>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1232C9" w:rsidRPr="00536E4B" w:rsidRDefault="001232C9" w:rsidP="001232C9">
      <w:pPr>
        <w:pStyle w:val="a8"/>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обновление кадрового состава и привлечение молодых талантливых педагогов для работы в дошкольных группах 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232C9" w:rsidRPr="00536E4B" w:rsidRDefault="001232C9" w:rsidP="001232C9">
      <w:pPr>
        <w:pStyle w:val="a8"/>
        <w:tabs>
          <w:tab w:val="left" w:pos="1134"/>
        </w:tabs>
        <w:autoSpaceDE w:val="0"/>
        <w:autoSpaceDN w:val="0"/>
        <w:adjustRightInd w:val="0"/>
        <w:ind w:left="709" w:right="709"/>
        <w:jc w:val="both"/>
        <w:rPr>
          <w:rFonts w:ascii="Times New Roman" w:hAnsi="Times New Roman" w:cs="Times New Roman"/>
          <w:sz w:val="24"/>
          <w:szCs w:val="24"/>
        </w:rPr>
      </w:pPr>
    </w:p>
    <w:p w:rsidR="001232C9" w:rsidRPr="00536E4B" w:rsidRDefault="001232C9" w:rsidP="001232C9">
      <w:pPr>
        <w:keepNext/>
        <w:autoSpaceDE w:val="0"/>
        <w:autoSpaceDN w:val="0"/>
        <w:adjustRightInd w:val="0"/>
        <w:spacing w:after="0"/>
        <w:jc w:val="center"/>
        <w:rPr>
          <w:rFonts w:ascii="Times New Roman" w:hAnsi="Times New Roman" w:cs="Times New Roman"/>
          <w:b/>
          <w:sz w:val="24"/>
          <w:szCs w:val="24"/>
        </w:rPr>
      </w:pPr>
      <w:r w:rsidRPr="00536E4B">
        <w:rPr>
          <w:rFonts w:ascii="Times New Roman" w:hAnsi="Times New Roman" w:cs="Times New Roman"/>
          <w:b/>
          <w:sz w:val="24"/>
          <w:szCs w:val="24"/>
        </w:rPr>
        <w:t>1.2. Подпрограмма «Развитие общего образования»</w:t>
      </w:r>
    </w:p>
    <w:p w:rsidR="001232C9" w:rsidRPr="00536E4B" w:rsidRDefault="001232C9" w:rsidP="001232C9">
      <w:pPr>
        <w:keepNext/>
        <w:autoSpaceDE w:val="0"/>
        <w:autoSpaceDN w:val="0"/>
        <w:adjustRightInd w:val="0"/>
        <w:spacing w:after="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84"/>
        <w:gridCol w:w="8353"/>
      </w:tblGrid>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w:t>
            </w:r>
            <w:r>
              <w:rPr>
                <w:rFonts w:ascii="Times New Roman" w:hAnsi="Times New Roman" w:cs="Times New Roman"/>
                <w:sz w:val="24"/>
                <w:szCs w:val="24"/>
              </w:rPr>
              <w:t xml:space="preserve"> подпрограм</w:t>
            </w:r>
            <w:r w:rsidRPr="00536E4B">
              <w:rPr>
                <w:rFonts w:ascii="Times New Roman" w:hAnsi="Times New Roman" w:cs="Times New Roman"/>
                <w:sz w:val="24"/>
                <w:szCs w:val="24"/>
              </w:rPr>
              <w:t>-мы</w:t>
            </w:r>
          </w:p>
        </w:tc>
        <w:tc>
          <w:tcPr>
            <w:tcW w:w="8552"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Развитие общего образования</w:t>
            </w: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8552"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социальным вопросам</w:t>
            </w: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Ответствен</w:t>
            </w:r>
            <w:r>
              <w:rPr>
                <w:rFonts w:ascii="Times New Roman" w:hAnsi="Times New Roman" w:cs="Times New Roman"/>
                <w:sz w:val="24"/>
                <w:szCs w:val="24"/>
              </w:rPr>
              <w:t>-</w:t>
            </w:r>
            <w:r w:rsidRPr="00536E4B">
              <w:rPr>
                <w:rFonts w:ascii="Times New Roman" w:hAnsi="Times New Roman" w:cs="Times New Roman"/>
                <w:sz w:val="24"/>
                <w:szCs w:val="24"/>
              </w:rPr>
              <w:t xml:space="preserve">ный исполнитель </w:t>
            </w:r>
          </w:p>
        </w:tc>
        <w:tc>
          <w:tcPr>
            <w:tcW w:w="8552"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8552"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8552"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обеспечение равного доступа к качественному образованию для всех категорий детей</w:t>
            </w: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Задачи </w:t>
            </w:r>
          </w:p>
        </w:tc>
        <w:tc>
          <w:tcPr>
            <w:tcW w:w="8552" w:type="dxa"/>
          </w:tcPr>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2) Внедрение федеральных государственных образовательных стандартов общего образования.</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3) Обеспечение современных и безопасных условий для получения общего образования в муниципальных учреждениях общего образования.</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 xml:space="preserve">4) Создание условий для проявления и развития способностей, талантов у обучающихся и воспитанников, создание условий для личностной и </w:t>
            </w:r>
            <w:r w:rsidRPr="00536E4B">
              <w:rPr>
                <w:rFonts w:ascii="Times New Roman" w:hAnsi="Times New Roman" w:cs="Times New Roman"/>
                <w:sz w:val="24"/>
                <w:szCs w:val="24"/>
              </w:rPr>
              <w:lastRenderedPageBreak/>
              <w:t>социальной самореализации.</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5) Реализация программ, обеспечивающих сохранность здоровья обучающихся в общеобразовательных учреждениях.</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6) 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1232C9" w:rsidRPr="00536E4B" w:rsidRDefault="001232C9" w:rsidP="001232C9">
            <w:pPr>
              <w:tabs>
                <w:tab w:val="left" w:pos="459"/>
              </w:tabs>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общего образования.</w:t>
            </w: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Целевые показатели (индикаторы) </w:t>
            </w:r>
          </w:p>
        </w:tc>
        <w:tc>
          <w:tcPr>
            <w:tcW w:w="8552" w:type="dxa"/>
          </w:tcPr>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 процентов.</w:t>
            </w:r>
          </w:p>
          <w:p w:rsidR="001232C9" w:rsidRPr="00536E4B" w:rsidRDefault="001232C9" w:rsidP="001232C9">
            <w:pPr>
              <w:tabs>
                <w:tab w:val="left" w:pos="459"/>
              </w:tabs>
              <w:spacing w:after="0"/>
              <w:jc w:val="both"/>
              <w:rPr>
                <w:rFonts w:ascii="Times New Roman" w:hAnsi="Times New Roman" w:cs="Times New Roman"/>
                <w:sz w:val="24"/>
                <w:szCs w:val="24"/>
              </w:rPr>
            </w:pPr>
            <w:r w:rsidRPr="00536E4B">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численности  учащихся учреждений общего образования, в том числе:</w:t>
            </w:r>
          </w:p>
          <w:p w:rsidR="001232C9" w:rsidRPr="00536E4B" w:rsidRDefault="001232C9" w:rsidP="001232C9">
            <w:pPr>
              <w:pStyle w:val="a8"/>
              <w:numPr>
                <w:ilvl w:val="0"/>
                <w:numId w:val="14"/>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начального общего образования;</w:t>
            </w:r>
          </w:p>
          <w:p w:rsidR="001232C9" w:rsidRPr="00536E4B" w:rsidRDefault="001232C9" w:rsidP="001232C9">
            <w:pPr>
              <w:pStyle w:val="a8"/>
              <w:numPr>
                <w:ilvl w:val="0"/>
                <w:numId w:val="14"/>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основного общего образования;</w:t>
            </w:r>
          </w:p>
          <w:p w:rsidR="001232C9" w:rsidRPr="00536E4B" w:rsidRDefault="001232C9" w:rsidP="001232C9">
            <w:pPr>
              <w:pStyle w:val="a8"/>
              <w:numPr>
                <w:ilvl w:val="0"/>
                <w:numId w:val="14"/>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среднего общего образования.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4)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6) Доля детей первой и второй групп здоровья в общей численности обучающихся в муниципальных общеобразовательных учреждениях,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7) Доля обучающихся в муниципальных общеобразовательных учреждениях, занимающихся во вторую смену, в общей численности обучающихся в муниципальных общеобразовательных учреждениях,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8) Охват учащихся муниципальных общеобразовательных учреждений горячим питанием,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9) Средняя заработная плата педагогических работников, реализующих </w:t>
            </w:r>
            <w:r w:rsidRPr="00536E4B">
              <w:rPr>
                <w:rFonts w:ascii="Times New Roman" w:hAnsi="Times New Roman" w:cs="Times New Roman"/>
                <w:sz w:val="24"/>
                <w:szCs w:val="24"/>
              </w:rPr>
              <w:lastRenderedPageBreak/>
              <w:t xml:space="preserve">общеобразовательные программы,  рублей. </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учреждений общего образования,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14) Доля учителей муниципальных общеобразовательных учреждений, с которыми заключены эффективные контракты,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15) Удельный вес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 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17) Независимая оценка качества общего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1232C9" w:rsidRPr="00536E4B" w:rsidRDefault="001232C9" w:rsidP="001232C9">
            <w:pPr>
              <w:tabs>
                <w:tab w:val="left" w:pos="459"/>
              </w:tabs>
              <w:jc w:val="both"/>
              <w:rPr>
                <w:rFonts w:ascii="Times New Roman" w:hAnsi="Times New Roman" w:cs="Times New Roman"/>
                <w:bCs/>
                <w:sz w:val="24"/>
                <w:szCs w:val="24"/>
              </w:rPr>
            </w:pPr>
            <w:r w:rsidRPr="00536E4B">
              <w:rPr>
                <w:rFonts w:ascii="Times New Roman" w:hAnsi="Times New Roman" w:cs="Times New Roman"/>
                <w:sz w:val="24"/>
                <w:szCs w:val="24"/>
              </w:rPr>
              <w:t xml:space="preserve">18) Удовлетворенность потребителей (родителей и детей) качеством оказания услуг по предоставлению общего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1232C9" w:rsidRPr="00536E4B" w:rsidRDefault="001232C9" w:rsidP="001232C9">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19) Доля граждан, использующих механизм получения  государственных и муниципальных услуг в электронной форме.</w:t>
            </w:r>
          </w:p>
          <w:p w:rsidR="001232C9" w:rsidRPr="00536E4B" w:rsidRDefault="001232C9" w:rsidP="001232C9">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20) 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к 2018 году</w:t>
            </w:r>
          </w:p>
          <w:p w:rsidR="001232C9" w:rsidRPr="00536E4B" w:rsidRDefault="001232C9" w:rsidP="001232C9">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21)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человек нарастающим итогом к 2018 году</w:t>
            </w:r>
          </w:p>
        </w:tc>
      </w:tr>
      <w:tr w:rsidR="001232C9" w:rsidRPr="00536E4B" w:rsidTr="001232C9">
        <w:tc>
          <w:tcPr>
            <w:tcW w:w="1585" w:type="dxa"/>
          </w:tcPr>
          <w:p w:rsidR="001232C9" w:rsidRPr="003522CE" w:rsidRDefault="001232C9" w:rsidP="001232C9">
            <w:pPr>
              <w:autoSpaceDE w:val="0"/>
              <w:autoSpaceDN w:val="0"/>
              <w:adjustRightInd w:val="0"/>
              <w:rPr>
                <w:rFonts w:ascii="Times New Roman" w:hAnsi="Times New Roman" w:cs="Times New Roman"/>
                <w:sz w:val="24"/>
                <w:szCs w:val="24"/>
              </w:rPr>
            </w:pPr>
            <w:r w:rsidRPr="003522CE">
              <w:rPr>
                <w:rFonts w:ascii="Times New Roman" w:hAnsi="Times New Roman" w:cs="Times New Roman"/>
                <w:sz w:val="24"/>
                <w:szCs w:val="24"/>
              </w:rPr>
              <w:lastRenderedPageBreak/>
              <w:t>Сроки и этапы  реализации</w:t>
            </w:r>
          </w:p>
        </w:tc>
        <w:tc>
          <w:tcPr>
            <w:tcW w:w="8552" w:type="dxa"/>
          </w:tcPr>
          <w:p w:rsidR="001232C9" w:rsidRPr="00536E4B" w:rsidRDefault="001232C9" w:rsidP="001232C9">
            <w:pPr>
              <w:rPr>
                <w:rFonts w:ascii="Times New Roman" w:hAnsi="Times New Roman" w:cs="Times New Roman"/>
                <w:sz w:val="24"/>
                <w:szCs w:val="24"/>
              </w:rPr>
            </w:pPr>
            <w:r>
              <w:rPr>
                <w:rFonts w:ascii="Times New Roman" w:hAnsi="Times New Roman" w:cs="Times New Roman"/>
                <w:sz w:val="24"/>
                <w:szCs w:val="24"/>
              </w:rPr>
              <w:t>Срок реализации - 2015-2025</w:t>
            </w:r>
            <w:r w:rsidRPr="00536E4B">
              <w:rPr>
                <w:rFonts w:ascii="Times New Roman" w:hAnsi="Times New Roman" w:cs="Times New Roman"/>
                <w:sz w:val="24"/>
                <w:szCs w:val="24"/>
              </w:rPr>
              <w:t xml:space="preserve"> годы:</w:t>
            </w:r>
          </w:p>
          <w:p w:rsidR="001232C9" w:rsidRPr="00536E4B" w:rsidRDefault="001232C9" w:rsidP="001232C9">
            <w:pPr>
              <w:spacing w:after="0"/>
              <w:ind w:right="282"/>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1232C9" w:rsidP="001232C9">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1232C9" w:rsidRPr="00536E4B" w:rsidTr="00B0471E">
        <w:trPr>
          <w:trHeight w:val="9630"/>
        </w:trPr>
        <w:tc>
          <w:tcPr>
            <w:tcW w:w="1585" w:type="dxa"/>
          </w:tcPr>
          <w:p w:rsidR="001232C9" w:rsidRPr="00B0471E" w:rsidRDefault="001232C9" w:rsidP="001232C9">
            <w:pPr>
              <w:autoSpaceDE w:val="0"/>
              <w:autoSpaceDN w:val="0"/>
              <w:adjustRightInd w:val="0"/>
              <w:spacing w:after="0"/>
              <w:rPr>
                <w:rFonts w:ascii="Times New Roman" w:hAnsi="Times New Roman" w:cs="Times New Roman"/>
                <w:sz w:val="24"/>
                <w:szCs w:val="24"/>
              </w:rPr>
            </w:pPr>
            <w:r w:rsidRPr="00B0471E">
              <w:rPr>
                <w:rFonts w:ascii="Times New Roman" w:hAnsi="Times New Roman" w:cs="Times New Roman"/>
                <w:sz w:val="24"/>
                <w:szCs w:val="24"/>
              </w:rPr>
              <w:lastRenderedPageBreak/>
              <w:t>Объем финансирова</w:t>
            </w:r>
          </w:p>
          <w:p w:rsidR="001232C9" w:rsidRPr="00B0471E" w:rsidRDefault="001232C9" w:rsidP="001232C9">
            <w:pPr>
              <w:autoSpaceDE w:val="0"/>
              <w:autoSpaceDN w:val="0"/>
              <w:adjustRightInd w:val="0"/>
              <w:spacing w:after="0"/>
              <w:rPr>
                <w:rFonts w:ascii="Times New Roman" w:hAnsi="Times New Roman" w:cs="Times New Roman"/>
                <w:sz w:val="24"/>
                <w:szCs w:val="24"/>
              </w:rPr>
            </w:pPr>
            <w:r w:rsidRPr="00B0471E">
              <w:rPr>
                <w:rFonts w:ascii="Times New Roman" w:hAnsi="Times New Roman" w:cs="Times New Roman"/>
                <w:sz w:val="24"/>
                <w:szCs w:val="24"/>
              </w:rPr>
              <w:t>ния  на реализацию муниципальной программы</w:t>
            </w:r>
          </w:p>
        </w:tc>
        <w:tc>
          <w:tcPr>
            <w:tcW w:w="8552" w:type="dxa"/>
          </w:tcPr>
          <w:p w:rsidR="001232C9" w:rsidRPr="00B0471E" w:rsidRDefault="001232C9" w:rsidP="001232C9">
            <w:pPr>
              <w:jc w:val="both"/>
              <w:rPr>
                <w:rFonts w:ascii="Times New Roman" w:hAnsi="Times New Roman" w:cs="Times New Roman"/>
                <w:sz w:val="24"/>
                <w:szCs w:val="24"/>
              </w:rPr>
            </w:pPr>
            <w:r w:rsidRPr="00B0471E">
              <w:rPr>
                <w:rFonts w:ascii="Times New Roman" w:hAnsi="Times New Roman" w:cs="Times New Roman"/>
                <w:sz w:val="24"/>
                <w:szCs w:val="24"/>
              </w:rPr>
              <w:t xml:space="preserve">Общий объем финансирования  муниципальной подпрограммы на 2015-2026 годы составляет </w:t>
            </w:r>
            <w:r w:rsidR="00B0471E" w:rsidRPr="00B0471E">
              <w:rPr>
                <w:rFonts w:ascii="Times New Roman" w:hAnsi="Times New Roman" w:cs="Times New Roman"/>
                <w:sz w:val="24"/>
                <w:szCs w:val="24"/>
              </w:rPr>
              <w:t>3 102 229,2</w:t>
            </w:r>
            <w:r w:rsidRPr="00B0471E">
              <w:rPr>
                <w:rFonts w:ascii="Times New Roman" w:hAnsi="Times New Roman" w:cs="Times New Roman"/>
                <w:sz w:val="24"/>
                <w:szCs w:val="24"/>
              </w:rPr>
              <w:t xml:space="preserve">  тыс. руб., в том числе за счет субсидий из бюджета Удмуртской Республики – </w:t>
            </w:r>
            <w:r w:rsidR="00B0471E" w:rsidRPr="00B0471E">
              <w:rPr>
                <w:rFonts w:ascii="Times New Roman" w:hAnsi="Times New Roman" w:cs="Times New Roman"/>
                <w:sz w:val="24"/>
                <w:szCs w:val="24"/>
              </w:rPr>
              <w:t>236 977,5</w:t>
            </w:r>
            <w:r w:rsidRPr="00B0471E">
              <w:rPr>
                <w:rFonts w:ascii="Times New Roman" w:hAnsi="Times New Roman" w:cs="Times New Roman"/>
                <w:sz w:val="24"/>
                <w:szCs w:val="24"/>
              </w:rPr>
              <w:t xml:space="preserve"> тыс. руб.,  субвенций из бюджета Удмуртской Республики – </w:t>
            </w:r>
            <w:r w:rsidR="00B0471E" w:rsidRPr="00B0471E">
              <w:rPr>
                <w:rFonts w:ascii="Times New Roman" w:hAnsi="Times New Roman" w:cs="Times New Roman"/>
                <w:sz w:val="24"/>
                <w:szCs w:val="24"/>
              </w:rPr>
              <w:t>2 111 688,1</w:t>
            </w:r>
            <w:r w:rsidRPr="00B0471E">
              <w:rPr>
                <w:rFonts w:ascii="Times New Roman" w:hAnsi="Times New Roman" w:cs="Times New Roman"/>
                <w:sz w:val="24"/>
                <w:szCs w:val="24"/>
              </w:rPr>
              <w:t xml:space="preserve"> тыс. </w:t>
            </w:r>
            <w:r w:rsidR="00B0471E" w:rsidRPr="00B0471E">
              <w:rPr>
                <w:rFonts w:ascii="Times New Roman" w:hAnsi="Times New Roman" w:cs="Times New Roman"/>
                <w:sz w:val="24"/>
                <w:szCs w:val="24"/>
              </w:rPr>
              <w:t>руб., иных источников – 55 375,4</w:t>
            </w:r>
            <w:r w:rsidRPr="00B0471E">
              <w:rPr>
                <w:rFonts w:ascii="Times New Roman" w:hAnsi="Times New Roman" w:cs="Times New Roman"/>
                <w:sz w:val="24"/>
                <w:szCs w:val="24"/>
              </w:rPr>
              <w:t xml:space="preserve"> тыс. руб.</w:t>
            </w:r>
          </w:p>
          <w:p w:rsidR="001232C9" w:rsidRPr="00B0471E" w:rsidRDefault="001232C9" w:rsidP="001232C9">
            <w:pPr>
              <w:jc w:val="both"/>
              <w:rPr>
                <w:rFonts w:ascii="Times New Roman" w:hAnsi="Times New Roman" w:cs="Times New Roman"/>
                <w:sz w:val="24"/>
                <w:szCs w:val="24"/>
              </w:rPr>
            </w:pPr>
            <w:r w:rsidRPr="00B0471E">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8166" w:type="dxa"/>
              <w:tblLook w:val="04A0"/>
            </w:tblPr>
            <w:tblGrid>
              <w:gridCol w:w="1215"/>
              <w:gridCol w:w="530"/>
              <w:gridCol w:w="529"/>
              <w:gridCol w:w="625"/>
              <w:gridCol w:w="555"/>
              <w:gridCol w:w="545"/>
              <w:gridCol w:w="529"/>
              <w:gridCol w:w="561"/>
              <w:gridCol w:w="582"/>
              <w:gridCol w:w="529"/>
              <w:gridCol w:w="529"/>
              <w:gridCol w:w="676"/>
              <w:gridCol w:w="722"/>
            </w:tblGrid>
            <w:tr w:rsidR="00B0471E" w:rsidRPr="00B0471E" w:rsidTr="00B0471E">
              <w:trPr>
                <w:trHeight w:val="487"/>
                <w:tblHeader/>
              </w:trPr>
              <w:tc>
                <w:tcPr>
                  <w:tcW w:w="1253"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B0471E" w:rsidRPr="00B0471E" w:rsidRDefault="00B0471E" w:rsidP="00B0471E">
                  <w:pPr>
                    <w:ind w:left="-79" w:right="85"/>
                    <w:jc w:val="both"/>
                    <w:rPr>
                      <w:rFonts w:ascii="Times New Roman" w:hAnsi="Times New Roman" w:cs="Times New Roman"/>
                      <w:sz w:val="14"/>
                      <w:szCs w:val="14"/>
                    </w:rPr>
                  </w:pPr>
                  <w:r w:rsidRPr="00B0471E">
                    <w:rPr>
                      <w:rFonts w:ascii="Times New Roman" w:hAnsi="Times New Roman" w:cs="Times New Roman"/>
                      <w:sz w:val="14"/>
                      <w:szCs w:val="14"/>
                    </w:rPr>
                    <w:t xml:space="preserve">       Годы</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2015</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2017</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2018</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2019</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2020</w:t>
                  </w:r>
                </w:p>
              </w:tc>
              <w:tc>
                <w:tcPr>
                  <w:tcW w:w="552"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2021</w:t>
                  </w:r>
                </w:p>
              </w:tc>
              <w:tc>
                <w:tcPr>
                  <w:tcW w:w="571"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2022</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2023</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8"/>
                    <w:jc w:val="both"/>
                    <w:rPr>
                      <w:rFonts w:ascii="Times New Roman" w:hAnsi="Times New Roman" w:cs="Times New Roman"/>
                      <w:sz w:val="14"/>
                      <w:szCs w:val="14"/>
                    </w:rPr>
                  </w:pPr>
                  <w:r w:rsidRPr="00B0471E">
                    <w:rPr>
                      <w:rFonts w:ascii="Times New Roman" w:hAnsi="Times New Roman" w:cs="Times New Roman"/>
                      <w:sz w:val="14"/>
                      <w:szCs w:val="14"/>
                    </w:rPr>
                    <w:t>2024</w:t>
                  </w:r>
                </w:p>
              </w:tc>
              <w:tc>
                <w:tcPr>
                  <w:tcW w:w="66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2026</w:t>
                  </w:r>
                </w:p>
              </w:tc>
            </w:tr>
            <w:tr w:rsidR="00B0471E" w:rsidRPr="00B0471E" w:rsidTr="00B0471E">
              <w:trPr>
                <w:trHeight w:val="110"/>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Всего</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09" w:type="dxa"/>
                  <w:tcBorders>
                    <w:top w:val="single" w:sz="4" w:space="0" w:color="auto"/>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B0471E" w:rsidRPr="00B0471E" w:rsidTr="00B0471E">
              <w:trPr>
                <w:trHeight w:val="967"/>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 xml:space="preserve">бюджет муниципального образования </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09" w:type="dxa"/>
                  <w:tcBorders>
                    <w:top w:val="single" w:sz="4" w:space="0" w:color="auto"/>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B0471E" w:rsidRPr="00B0471E" w:rsidTr="00B0471E">
              <w:trPr>
                <w:trHeight w:val="18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в том числе:</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jc w:val="both"/>
                    <w:rPr>
                      <w:rFonts w:ascii="Times New Roman" w:hAnsi="Times New Roman" w:cs="Times New Roman"/>
                      <w:sz w:val="14"/>
                      <w:szCs w:val="14"/>
                    </w:rPr>
                  </w:pP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jc w:val="both"/>
                    <w:rPr>
                      <w:rFonts w:ascii="Times New Roman" w:hAnsi="Times New Roman" w:cs="Times New Roman"/>
                      <w:sz w:val="14"/>
                      <w:szCs w:val="14"/>
                    </w:rPr>
                  </w:pP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jc w:val="both"/>
                    <w:rPr>
                      <w:rFonts w:ascii="Times New Roman" w:hAnsi="Times New Roman" w:cs="Times New Roman"/>
                      <w:sz w:val="14"/>
                      <w:szCs w:val="14"/>
                    </w:rPr>
                  </w:pP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p>
              </w:tc>
            </w:tr>
            <w:tr w:rsidR="00B0471E" w:rsidRPr="00B0471E" w:rsidTr="00B0471E">
              <w:trPr>
                <w:trHeight w:val="858"/>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субсидии из бюджета Удмуртской Республики</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r w:rsidRPr="00B0471E">
                    <w:rPr>
                      <w:rFonts w:ascii="Times New Roman" w:hAnsi="Times New Roman" w:cs="Times New Roman"/>
                      <w:sz w:val="14"/>
                      <w:szCs w:val="14"/>
                    </w:rPr>
                    <w:t>3178,7</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r w:rsidRPr="00B0471E">
                    <w:rPr>
                      <w:rFonts w:ascii="Times New Roman" w:hAnsi="Times New Roman" w:cs="Times New Roman"/>
                      <w:sz w:val="14"/>
                      <w:szCs w:val="14"/>
                    </w:rPr>
                    <w:t>7335,2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r w:rsidRPr="00B0471E">
                    <w:rPr>
                      <w:rFonts w:ascii="Times New Roman" w:hAnsi="Times New Roman" w:cs="Times New Roman"/>
                      <w:sz w:val="14"/>
                      <w:szCs w:val="14"/>
                    </w:rPr>
                    <w:t>8522,6</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r w:rsidRPr="00B0471E">
                    <w:rPr>
                      <w:rFonts w:ascii="Times New Roman" w:hAnsi="Times New Roman" w:cs="Times New Roman"/>
                      <w:sz w:val="14"/>
                      <w:szCs w:val="14"/>
                    </w:rPr>
                    <w:t>3714,0</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41295,1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jc w:val="both"/>
                    <w:rPr>
                      <w:rFonts w:ascii="Times New Roman" w:hAnsi="Times New Roman" w:cs="Times New Roman"/>
                      <w:sz w:val="14"/>
                      <w:szCs w:val="14"/>
                    </w:rPr>
                  </w:pPr>
                  <w:r w:rsidRPr="00B0471E">
                    <w:rPr>
                      <w:rFonts w:ascii="Times New Roman" w:hAnsi="Times New Roman" w:cs="Times New Roman"/>
                      <w:sz w:val="14"/>
                      <w:szCs w:val="14"/>
                    </w:rPr>
                    <w:t>17822,1</w:t>
                  </w: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jc w:val="both"/>
                    <w:rPr>
                      <w:rFonts w:ascii="Times New Roman" w:hAnsi="Times New Roman" w:cs="Times New Roman"/>
                      <w:sz w:val="14"/>
                      <w:szCs w:val="14"/>
                    </w:rPr>
                  </w:pPr>
                  <w:r w:rsidRPr="00B0471E">
                    <w:rPr>
                      <w:rFonts w:ascii="Times New Roman" w:hAnsi="Times New Roman" w:cs="Times New Roman"/>
                      <w:sz w:val="14"/>
                      <w:szCs w:val="14"/>
                    </w:rPr>
                    <w:t>29132,1</w:t>
                  </w: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jc w:val="both"/>
                    <w:rPr>
                      <w:rFonts w:ascii="Times New Roman" w:hAnsi="Times New Roman" w:cs="Times New Roman"/>
                      <w:sz w:val="14"/>
                      <w:szCs w:val="14"/>
                    </w:rPr>
                  </w:pPr>
                  <w:r w:rsidRPr="00B0471E">
                    <w:rPr>
                      <w:rFonts w:ascii="Times New Roman" w:hAnsi="Times New Roman" w:cs="Times New Roman"/>
                      <w:sz w:val="14"/>
                      <w:szCs w:val="14"/>
                    </w:rPr>
                    <w:t>80767,1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jc w:val="both"/>
                    <w:rPr>
                      <w:rFonts w:ascii="Times New Roman" w:hAnsi="Times New Roman" w:cs="Times New Roman"/>
                      <w:sz w:val="14"/>
                      <w:szCs w:val="14"/>
                    </w:rPr>
                  </w:pPr>
                  <w:r w:rsidRPr="00B0471E">
                    <w:rPr>
                      <w:rFonts w:ascii="Times New Roman" w:hAnsi="Times New Roman" w:cs="Times New Roman"/>
                      <w:sz w:val="14"/>
                      <w:szCs w:val="14"/>
                    </w:rPr>
                    <w:t>27470,1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jc w:val="both"/>
                    <w:rPr>
                      <w:rFonts w:ascii="Times New Roman" w:hAnsi="Times New Roman" w:cs="Times New Roman"/>
                      <w:sz w:val="14"/>
                      <w:szCs w:val="14"/>
                    </w:rPr>
                  </w:pPr>
                  <w:r w:rsidRPr="00B0471E">
                    <w:rPr>
                      <w:rFonts w:ascii="Times New Roman" w:hAnsi="Times New Roman" w:cs="Times New Roman"/>
                      <w:sz w:val="14"/>
                      <w:szCs w:val="14"/>
                    </w:rPr>
                    <w:t>5975,6</w:t>
                  </w: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5882,4</w:t>
                  </w:r>
                </w:p>
              </w:tc>
              <w:tc>
                <w:tcPr>
                  <w:tcW w:w="709"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5882,4</w:t>
                  </w:r>
                </w:p>
              </w:tc>
            </w:tr>
            <w:tr w:rsidR="00B0471E" w:rsidRPr="00B0471E" w:rsidTr="00B0471E">
              <w:trPr>
                <w:trHeight w:val="834"/>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субвенции из бюджета Удмуртской Республики</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rPr>
                      <w:rFonts w:ascii="Times New Roman" w:hAnsi="Times New Roman" w:cs="Times New Roman"/>
                      <w:sz w:val="14"/>
                      <w:szCs w:val="14"/>
                    </w:rPr>
                  </w:pPr>
                  <w:r w:rsidRPr="00B0471E">
                    <w:rPr>
                      <w:rFonts w:ascii="Times New Roman" w:hAnsi="Times New Roman" w:cs="Times New Roman"/>
                      <w:sz w:val="14"/>
                      <w:szCs w:val="14"/>
                    </w:rPr>
                    <w:t>160592,5</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rPr>
                      <w:rFonts w:ascii="Times New Roman" w:hAnsi="Times New Roman" w:cs="Times New Roman"/>
                      <w:sz w:val="14"/>
                      <w:szCs w:val="14"/>
                    </w:rPr>
                  </w:pPr>
                  <w:r w:rsidRPr="00B0471E">
                    <w:rPr>
                      <w:rFonts w:ascii="Times New Roman" w:hAnsi="Times New Roman" w:cs="Times New Roman"/>
                      <w:sz w:val="14"/>
                      <w:szCs w:val="14"/>
                    </w:rPr>
                    <w:t>158291,1</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rPr>
                      <w:rFonts w:ascii="Times New Roman" w:hAnsi="Times New Roman" w:cs="Times New Roman"/>
                      <w:sz w:val="14"/>
                      <w:szCs w:val="14"/>
                    </w:rPr>
                  </w:pPr>
                  <w:r w:rsidRPr="00B0471E">
                    <w:rPr>
                      <w:rFonts w:ascii="Times New Roman" w:hAnsi="Times New Roman" w:cs="Times New Roman"/>
                      <w:sz w:val="14"/>
                      <w:szCs w:val="14"/>
                    </w:rPr>
                    <w:t>162054,4</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rPr>
                      <w:rFonts w:ascii="Times New Roman" w:hAnsi="Times New Roman" w:cs="Times New Roman"/>
                      <w:sz w:val="14"/>
                      <w:szCs w:val="14"/>
                    </w:rPr>
                  </w:pPr>
                  <w:r w:rsidRPr="00B0471E">
                    <w:rPr>
                      <w:rFonts w:ascii="Times New Roman" w:hAnsi="Times New Roman" w:cs="Times New Roman"/>
                      <w:sz w:val="14"/>
                      <w:szCs w:val="14"/>
                    </w:rPr>
                    <w:t>186297,7</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189362,9</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161207,7</w:t>
                  </w: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172466,2</w:t>
                  </w: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180054,5</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185489,9</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185290,40</w:t>
                  </w: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185290,4</w:t>
                  </w:r>
                </w:p>
              </w:tc>
              <w:tc>
                <w:tcPr>
                  <w:tcW w:w="709"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185290,4</w:t>
                  </w:r>
                </w:p>
              </w:tc>
            </w:tr>
            <w:tr w:rsidR="00B0471E" w:rsidRPr="00B0471E" w:rsidTr="00B0471E">
              <w:trPr>
                <w:trHeight w:val="1346"/>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средства бюджета Удмуртской Республики, планируемые к привлечению</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r w:rsidRPr="00B0471E">
                    <w:rPr>
                      <w:rFonts w:ascii="Times New Roman" w:hAnsi="Times New Roman" w:cs="Times New Roman"/>
                      <w:sz w:val="14"/>
                      <w:szCs w:val="14"/>
                    </w:rPr>
                    <w:t> </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jc w:val="both"/>
                    <w:rPr>
                      <w:rFonts w:ascii="Times New Roman" w:hAnsi="Times New Roman" w:cs="Times New Roman"/>
                      <w:sz w:val="14"/>
                      <w:szCs w:val="14"/>
                    </w:rPr>
                  </w:pP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p>
              </w:tc>
            </w:tr>
            <w:tr w:rsidR="00B0471E" w:rsidRPr="00B0471E" w:rsidTr="00B0471E">
              <w:trPr>
                <w:trHeight w:val="55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 xml:space="preserve">иные источники </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r w:rsidRPr="00B0471E">
                    <w:rPr>
                      <w:rFonts w:ascii="Times New Roman" w:hAnsi="Times New Roman" w:cs="Times New Roman"/>
                      <w:sz w:val="14"/>
                      <w:szCs w:val="14"/>
                    </w:rPr>
                    <w:t>9462,8</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r w:rsidRPr="00B0471E">
                    <w:rPr>
                      <w:rFonts w:ascii="Times New Roman" w:hAnsi="Times New Roman" w:cs="Times New Roman"/>
                      <w:sz w:val="14"/>
                      <w:szCs w:val="14"/>
                    </w:rPr>
                    <w:t>6009,9</w:t>
                  </w:r>
                </w:p>
              </w:tc>
              <w:tc>
                <w:tcPr>
                  <w:tcW w:w="614"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r w:rsidRPr="00B0471E">
                    <w:rPr>
                      <w:rFonts w:ascii="Times New Roman" w:hAnsi="Times New Roman" w:cs="Times New Roman"/>
                      <w:sz w:val="14"/>
                      <w:szCs w:val="14"/>
                    </w:rPr>
                    <w:t>6107,1</w:t>
                  </w:r>
                </w:p>
              </w:tc>
              <w:tc>
                <w:tcPr>
                  <w:tcW w:w="546"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r w:rsidRPr="00B0471E">
                    <w:rPr>
                      <w:rFonts w:ascii="Times New Roman" w:hAnsi="Times New Roman" w:cs="Times New Roman"/>
                      <w:sz w:val="14"/>
                      <w:szCs w:val="14"/>
                    </w:rPr>
                    <w:t>7093,4</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7054,3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4403,3</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4642,5</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2948,5</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1913,4</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1913,4</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1913,4</w:t>
                  </w:r>
                </w:p>
              </w:tc>
              <w:tc>
                <w:tcPr>
                  <w:tcW w:w="709" w:type="dxa"/>
                  <w:tcBorders>
                    <w:top w:val="single" w:sz="4" w:space="0" w:color="auto"/>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1913,4</w:t>
                  </w:r>
                </w:p>
              </w:tc>
            </w:tr>
          </w:tbl>
          <w:p w:rsidR="001232C9" w:rsidRPr="00B0471E" w:rsidRDefault="001232C9" w:rsidP="001232C9">
            <w:pPr>
              <w:rPr>
                <w:rFonts w:ascii="Times New Roman" w:hAnsi="Times New Roman" w:cs="Times New Roman"/>
                <w:sz w:val="24"/>
                <w:szCs w:val="24"/>
              </w:rPr>
            </w:pPr>
          </w:p>
        </w:tc>
      </w:tr>
      <w:tr w:rsidR="001232C9" w:rsidRPr="00536E4B" w:rsidTr="001232C9">
        <w:tc>
          <w:tcPr>
            <w:tcW w:w="1585"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муниципальной программы, оценка планируемой эффективности её реализации</w:t>
            </w:r>
          </w:p>
        </w:tc>
        <w:tc>
          <w:tcPr>
            <w:tcW w:w="8552" w:type="dxa"/>
          </w:tcPr>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Формируется на основе значений целевых показателей (индикаторов) на этапе разработки программы.</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1) обеспечение обучения учащихся начального общего и основного общего образования по ФГОС, подготовка к переводу на обучение по ФГОС учащихся  среднего общего образования с 2020/21 учебного года;</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3) 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 ;</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 xml:space="preserve">4)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w:t>
            </w:r>
            <w:r w:rsidRPr="00536E4B">
              <w:rPr>
                <w:rFonts w:ascii="Times New Roman" w:hAnsi="Times New Roman" w:cs="Times New Roman"/>
                <w:sz w:val="24"/>
                <w:szCs w:val="24"/>
              </w:rPr>
              <w:lastRenderedPageBreak/>
              <w:t>материальных стимулов для достижения результатов профессиональной служебной деятельности.</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1232C9" w:rsidRDefault="001232C9" w:rsidP="001232C9">
      <w:pPr>
        <w:shd w:val="clear" w:color="auto" w:fill="FFFFFF"/>
        <w:tabs>
          <w:tab w:val="left" w:pos="1276"/>
        </w:tabs>
        <w:rPr>
          <w:rFonts w:ascii="Times New Roman" w:hAnsi="Times New Roman" w:cs="Times New Roman"/>
          <w:b/>
          <w:sz w:val="24"/>
          <w:szCs w:val="24"/>
        </w:rPr>
      </w:pPr>
    </w:p>
    <w:p w:rsidR="001232C9" w:rsidRPr="00536E4B" w:rsidRDefault="001232C9" w:rsidP="001232C9">
      <w:pPr>
        <w:shd w:val="clear" w:color="auto" w:fill="FFFFFF"/>
        <w:tabs>
          <w:tab w:val="left" w:pos="1276"/>
        </w:tabs>
        <w:rPr>
          <w:rFonts w:ascii="Times New Roman" w:hAnsi="Times New Roman" w:cs="Times New Roman"/>
          <w:b/>
          <w:sz w:val="24"/>
          <w:szCs w:val="24"/>
        </w:rPr>
      </w:pPr>
      <w:r w:rsidRPr="00536E4B">
        <w:rPr>
          <w:rFonts w:ascii="Times New Roman" w:hAnsi="Times New Roman" w:cs="Times New Roman"/>
          <w:b/>
          <w:sz w:val="24"/>
          <w:szCs w:val="24"/>
        </w:rPr>
        <w:t>1.2.1. Характеристика сферы деятельности</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функционирует </w:t>
      </w:r>
      <w:r>
        <w:rPr>
          <w:rFonts w:ascii="Times New Roman" w:hAnsi="Times New Roman" w:cs="Times New Roman"/>
          <w:sz w:val="24"/>
          <w:szCs w:val="24"/>
        </w:rPr>
        <w:t>14</w:t>
      </w:r>
      <w:r w:rsidRPr="00536E4B">
        <w:rPr>
          <w:rFonts w:ascii="Times New Roman" w:hAnsi="Times New Roman" w:cs="Times New Roman"/>
          <w:sz w:val="24"/>
          <w:szCs w:val="24"/>
        </w:rPr>
        <w:t xml:space="preserve"> муниципальных  учреждений образования, в т.ч. </w:t>
      </w:r>
      <w:r>
        <w:rPr>
          <w:rFonts w:ascii="Times New Roman" w:hAnsi="Times New Roman" w:cs="Times New Roman"/>
          <w:sz w:val="24"/>
          <w:szCs w:val="24"/>
        </w:rPr>
        <w:t>3</w:t>
      </w:r>
      <w:r w:rsidRPr="00536E4B">
        <w:rPr>
          <w:rFonts w:ascii="Times New Roman" w:hAnsi="Times New Roman" w:cs="Times New Roman"/>
          <w:sz w:val="24"/>
          <w:szCs w:val="24"/>
        </w:rPr>
        <w:t>образовательных учреждений, реализующих программу начального общего образования, 11 образовательных учреждений, реализующих программы начального общего, основного общего и среднего общего образования. Все учреждения реализуют также программу дошкольного образования.</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Численность учащихся по программам общего образования в общеобразовательных учреждениях в 2015 году составила 1391 человек</w:t>
      </w:r>
      <w:r>
        <w:rPr>
          <w:rFonts w:ascii="Times New Roman" w:hAnsi="Times New Roman" w:cs="Times New Roman"/>
          <w:sz w:val="24"/>
          <w:szCs w:val="24"/>
        </w:rPr>
        <w:t>, на 2021 год произошел спад количества учащихся с 1 по 11 классы в связи с уменьшением рождаемости</w:t>
      </w:r>
      <w:r w:rsidRPr="00536E4B">
        <w:rPr>
          <w:rFonts w:ascii="Times New Roman" w:hAnsi="Times New Roman" w:cs="Times New Roman"/>
          <w:sz w:val="24"/>
          <w:szCs w:val="24"/>
        </w:rPr>
        <w:t xml:space="preserve">. По прогнозным оценкам, данный показатель в среднесрочной перспективе будет </w:t>
      </w:r>
      <w:r>
        <w:rPr>
          <w:rFonts w:ascii="Times New Roman" w:hAnsi="Times New Roman" w:cs="Times New Roman"/>
          <w:sz w:val="24"/>
          <w:szCs w:val="24"/>
        </w:rPr>
        <w:t>также уменьшаться</w:t>
      </w:r>
      <w:r w:rsidRPr="00536E4B">
        <w:rPr>
          <w:rFonts w:ascii="Times New Roman" w:hAnsi="Times New Roman" w:cs="Times New Roman"/>
          <w:sz w:val="24"/>
          <w:szCs w:val="24"/>
        </w:rPr>
        <w:t>:</w:t>
      </w:r>
    </w:p>
    <w:tbl>
      <w:tblPr>
        <w:tblW w:w="103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99"/>
        <w:gridCol w:w="695"/>
        <w:gridCol w:w="695"/>
        <w:gridCol w:w="695"/>
        <w:gridCol w:w="695"/>
        <w:gridCol w:w="695"/>
        <w:gridCol w:w="695"/>
        <w:gridCol w:w="695"/>
        <w:gridCol w:w="731"/>
        <w:gridCol w:w="567"/>
        <w:gridCol w:w="425"/>
        <w:gridCol w:w="425"/>
        <w:gridCol w:w="425"/>
        <w:gridCol w:w="425"/>
      </w:tblGrid>
      <w:tr w:rsidR="001232C9" w:rsidRPr="00536E4B" w:rsidTr="001232C9">
        <w:trPr>
          <w:trHeight w:val="300"/>
        </w:trPr>
        <w:tc>
          <w:tcPr>
            <w:tcW w:w="2499" w:type="dxa"/>
            <w:shd w:val="clear" w:color="auto" w:fill="auto"/>
            <w:noWrap/>
            <w:vAlign w:val="center"/>
          </w:tcPr>
          <w:p w:rsidR="001232C9" w:rsidRPr="00762E09" w:rsidRDefault="001232C9" w:rsidP="001232C9">
            <w:pPr>
              <w:jc w:val="center"/>
              <w:rPr>
                <w:rFonts w:ascii="Times New Roman" w:hAnsi="Times New Roman" w:cs="Times New Roman"/>
                <w:bCs/>
                <w:sz w:val="20"/>
                <w:szCs w:val="20"/>
              </w:rPr>
            </w:pPr>
            <w:r w:rsidRPr="00762E09">
              <w:rPr>
                <w:rFonts w:ascii="Times New Roman" w:hAnsi="Times New Roman" w:cs="Times New Roman"/>
                <w:bCs/>
                <w:sz w:val="20"/>
                <w:szCs w:val="20"/>
              </w:rPr>
              <w:t>Наименование показателя</w:t>
            </w:r>
          </w:p>
        </w:tc>
        <w:tc>
          <w:tcPr>
            <w:tcW w:w="695" w:type="dxa"/>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3 г"/>
              </w:smartTagPr>
              <w:r w:rsidRPr="00762E09">
                <w:rPr>
                  <w:rFonts w:ascii="Times New Roman" w:hAnsi="Times New Roman" w:cs="Times New Roman"/>
                  <w:bCs/>
                  <w:sz w:val="20"/>
                  <w:szCs w:val="20"/>
                </w:rPr>
                <w:t>2013 г</w:t>
              </w:r>
            </w:smartTag>
            <w:r w:rsidRPr="00762E09">
              <w:rPr>
                <w:rFonts w:ascii="Times New Roman" w:hAnsi="Times New Roman" w:cs="Times New Roman"/>
                <w:bCs/>
                <w:sz w:val="20"/>
                <w:szCs w:val="20"/>
              </w:rPr>
              <w:t>.</w:t>
            </w:r>
          </w:p>
        </w:tc>
        <w:tc>
          <w:tcPr>
            <w:tcW w:w="695" w:type="dxa"/>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4 г"/>
              </w:smartTagPr>
              <w:r w:rsidRPr="00762E09">
                <w:rPr>
                  <w:rFonts w:ascii="Times New Roman" w:hAnsi="Times New Roman" w:cs="Times New Roman"/>
                  <w:bCs/>
                  <w:sz w:val="20"/>
                  <w:szCs w:val="20"/>
                </w:rPr>
                <w:t>2014 г</w:t>
              </w:r>
            </w:smartTag>
            <w:r w:rsidRPr="00762E09">
              <w:rPr>
                <w:rFonts w:ascii="Times New Roman" w:hAnsi="Times New Roman" w:cs="Times New Roman"/>
                <w:bCs/>
                <w:sz w:val="20"/>
                <w:szCs w:val="20"/>
              </w:rPr>
              <w:t>.</w:t>
            </w:r>
          </w:p>
        </w:tc>
        <w:tc>
          <w:tcPr>
            <w:tcW w:w="695" w:type="dxa"/>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5 г"/>
              </w:smartTagPr>
              <w:r w:rsidRPr="00762E09">
                <w:rPr>
                  <w:rFonts w:ascii="Times New Roman" w:hAnsi="Times New Roman" w:cs="Times New Roman"/>
                  <w:bCs/>
                  <w:sz w:val="20"/>
                  <w:szCs w:val="20"/>
                </w:rPr>
                <w:t>2015 г</w:t>
              </w:r>
            </w:smartTag>
            <w:r w:rsidRPr="00762E09">
              <w:rPr>
                <w:rFonts w:ascii="Times New Roman" w:hAnsi="Times New Roman" w:cs="Times New Roman"/>
                <w:bCs/>
                <w:sz w:val="20"/>
                <w:szCs w:val="20"/>
              </w:rPr>
              <w:t>.</w:t>
            </w:r>
          </w:p>
        </w:tc>
        <w:tc>
          <w:tcPr>
            <w:tcW w:w="695" w:type="dxa"/>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6 г"/>
              </w:smartTagPr>
              <w:r w:rsidRPr="00762E09">
                <w:rPr>
                  <w:rFonts w:ascii="Times New Roman" w:hAnsi="Times New Roman" w:cs="Times New Roman"/>
                  <w:bCs/>
                  <w:sz w:val="20"/>
                  <w:szCs w:val="20"/>
                </w:rPr>
                <w:t>2016 г</w:t>
              </w:r>
            </w:smartTag>
            <w:r w:rsidRPr="00762E09">
              <w:rPr>
                <w:rFonts w:ascii="Times New Roman" w:hAnsi="Times New Roman" w:cs="Times New Roman"/>
                <w:bCs/>
                <w:sz w:val="20"/>
                <w:szCs w:val="20"/>
              </w:rPr>
              <w:t>.</w:t>
            </w:r>
          </w:p>
        </w:tc>
        <w:tc>
          <w:tcPr>
            <w:tcW w:w="695" w:type="dxa"/>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7 г"/>
              </w:smartTagPr>
              <w:r w:rsidRPr="00762E09">
                <w:rPr>
                  <w:rFonts w:ascii="Times New Roman" w:hAnsi="Times New Roman" w:cs="Times New Roman"/>
                  <w:bCs/>
                  <w:sz w:val="20"/>
                  <w:szCs w:val="20"/>
                </w:rPr>
                <w:t>2017 г</w:t>
              </w:r>
            </w:smartTag>
            <w:r w:rsidRPr="00762E09">
              <w:rPr>
                <w:rFonts w:ascii="Times New Roman" w:hAnsi="Times New Roman" w:cs="Times New Roman"/>
                <w:bCs/>
                <w:sz w:val="20"/>
                <w:szCs w:val="20"/>
              </w:rPr>
              <w:t>.</w:t>
            </w:r>
          </w:p>
        </w:tc>
        <w:tc>
          <w:tcPr>
            <w:tcW w:w="695" w:type="dxa"/>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8 г"/>
              </w:smartTagPr>
              <w:r w:rsidRPr="00762E09">
                <w:rPr>
                  <w:rFonts w:ascii="Times New Roman" w:hAnsi="Times New Roman" w:cs="Times New Roman"/>
                  <w:bCs/>
                  <w:sz w:val="20"/>
                  <w:szCs w:val="20"/>
                </w:rPr>
                <w:t>2018 г</w:t>
              </w:r>
            </w:smartTag>
            <w:r w:rsidRPr="00762E09">
              <w:rPr>
                <w:rFonts w:ascii="Times New Roman" w:hAnsi="Times New Roman" w:cs="Times New Roman"/>
                <w:bCs/>
                <w:sz w:val="20"/>
                <w:szCs w:val="20"/>
              </w:rPr>
              <w:t>.</w:t>
            </w:r>
          </w:p>
        </w:tc>
        <w:tc>
          <w:tcPr>
            <w:tcW w:w="695" w:type="dxa"/>
            <w:shd w:val="clear" w:color="auto" w:fill="auto"/>
            <w:noWrap/>
            <w:vAlign w:val="center"/>
          </w:tcPr>
          <w:p w:rsidR="001232C9" w:rsidRPr="00762E09" w:rsidRDefault="001232C9" w:rsidP="001232C9">
            <w:pPr>
              <w:jc w:val="center"/>
              <w:rPr>
                <w:rFonts w:ascii="Times New Roman" w:hAnsi="Times New Roman" w:cs="Times New Roman"/>
                <w:bCs/>
                <w:sz w:val="20"/>
                <w:szCs w:val="20"/>
              </w:rPr>
            </w:pPr>
            <w:smartTag w:uri="urn:schemas-microsoft-com:office:smarttags" w:element="metricconverter">
              <w:smartTagPr>
                <w:attr w:name="ProductID" w:val="2019 г"/>
              </w:smartTagPr>
              <w:r w:rsidRPr="00762E09">
                <w:rPr>
                  <w:rFonts w:ascii="Times New Roman" w:hAnsi="Times New Roman" w:cs="Times New Roman"/>
                  <w:bCs/>
                  <w:sz w:val="20"/>
                  <w:szCs w:val="20"/>
                </w:rPr>
                <w:t>2019 г</w:t>
              </w:r>
            </w:smartTag>
            <w:r w:rsidRPr="00762E09">
              <w:rPr>
                <w:rFonts w:ascii="Times New Roman" w:hAnsi="Times New Roman" w:cs="Times New Roman"/>
                <w:bCs/>
                <w:sz w:val="20"/>
                <w:szCs w:val="20"/>
              </w:rPr>
              <w:t>.</w:t>
            </w:r>
          </w:p>
        </w:tc>
        <w:tc>
          <w:tcPr>
            <w:tcW w:w="731" w:type="dxa"/>
          </w:tcPr>
          <w:p w:rsidR="001232C9" w:rsidRPr="00762E09" w:rsidRDefault="001232C9" w:rsidP="001232C9">
            <w:pPr>
              <w:ind w:right="459"/>
              <w:jc w:val="center"/>
              <w:rPr>
                <w:rFonts w:ascii="Times New Roman" w:hAnsi="Times New Roman" w:cs="Times New Roman"/>
                <w:bCs/>
                <w:sz w:val="20"/>
                <w:szCs w:val="20"/>
              </w:rPr>
            </w:pPr>
            <w:r w:rsidRPr="00762E09">
              <w:rPr>
                <w:rFonts w:ascii="Times New Roman" w:hAnsi="Times New Roman" w:cs="Times New Roman"/>
                <w:bCs/>
                <w:sz w:val="20"/>
                <w:szCs w:val="20"/>
              </w:rPr>
              <w:t>20</w:t>
            </w:r>
            <w:r>
              <w:rPr>
                <w:rFonts w:ascii="Times New Roman" w:hAnsi="Times New Roman" w:cs="Times New Roman"/>
                <w:bCs/>
                <w:sz w:val="20"/>
                <w:szCs w:val="20"/>
              </w:rPr>
              <w:t>20</w:t>
            </w:r>
          </w:p>
        </w:tc>
        <w:tc>
          <w:tcPr>
            <w:tcW w:w="567" w:type="dxa"/>
          </w:tcPr>
          <w:p w:rsidR="001232C9" w:rsidRPr="00762E09" w:rsidRDefault="001232C9" w:rsidP="001232C9">
            <w:pPr>
              <w:ind w:right="459"/>
              <w:jc w:val="center"/>
              <w:rPr>
                <w:rFonts w:ascii="Times New Roman" w:hAnsi="Times New Roman" w:cs="Times New Roman"/>
                <w:bCs/>
                <w:sz w:val="20"/>
                <w:szCs w:val="20"/>
              </w:rPr>
            </w:pPr>
            <w:r>
              <w:rPr>
                <w:rFonts w:ascii="Times New Roman" w:hAnsi="Times New Roman" w:cs="Times New Roman"/>
                <w:bCs/>
                <w:sz w:val="20"/>
                <w:szCs w:val="20"/>
              </w:rPr>
              <w:t>2021</w:t>
            </w:r>
          </w:p>
        </w:tc>
        <w:tc>
          <w:tcPr>
            <w:tcW w:w="425" w:type="dxa"/>
          </w:tcPr>
          <w:p w:rsidR="001232C9" w:rsidRPr="00762E09" w:rsidRDefault="001232C9" w:rsidP="001232C9">
            <w:pPr>
              <w:ind w:right="459"/>
              <w:jc w:val="center"/>
              <w:rPr>
                <w:rFonts w:ascii="Times New Roman" w:hAnsi="Times New Roman" w:cs="Times New Roman"/>
                <w:bCs/>
                <w:sz w:val="20"/>
                <w:szCs w:val="20"/>
              </w:rPr>
            </w:pPr>
            <w:r>
              <w:rPr>
                <w:rFonts w:ascii="Times New Roman" w:hAnsi="Times New Roman" w:cs="Times New Roman"/>
                <w:bCs/>
                <w:sz w:val="20"/>
                <w:szCs w:val="20"/>
              </w:rPr>
              <w:t>2022</w:t>
            </w:r>
          </w:p>
        </w:tc>
        <w:tc>
          <w:tcPr>
            <w:tcW w:w="425" w:type="dxa"/>
          </w:tcPr>
          <w:p w:rsidR="001232C9" w:rsidRPr="00762E09" w:rsidRDefault="001232C9" w:rsidP="001232C9">
            <w:pPr>
              <w:ind w:right="459"/>
              <w:jc w:val="center"/>
              <w:rPr>
                <w:rFonts w:ascii="Times New Roman" w:hAnsi="Times New Roman" w:cs="Times New Roman"/>
                <w:bCs/>
                <w:sz w:val="20"/>
                <w:szCs w:val="20"/>
              </w:rPr>
            </w:pPr>
            <w:r>
              <w:rPr>
                <w:rFonts w:ascii="Times New Roman" w:hAnsi="Times New Roman" w:cs="Times New Roman"/>
                <w:bCs/>
                <w:sz w:val="20"/>
                <w:szCs w:val="20"/>
              </w:rPr>
              <w:t>2023</w:t>
            </w:r>
          </w:p>
        </w:tc>
        <w:tc>
          <w:tcPr>
            <w:tcW w:w="425" w:type="dxa"/>
          </w:tcPr>
          <w:p w:rsidR="001232C9" w:rsidRPr="00762E09" w:rsidRDefault="001232C9" w:rsidP="001232C9">
            <w:pPr>
              <w:ind w:right="459"/>
              <w:jc w:val="center"/>
              <w:rPr>
                <w:rFonts w:ascii="Times New Roman" w:hAnsi="Times New Roman" w:cs="Times New Roman"/>
                <w:bCs/>
                <w:sz w:val="20"/>
                <w:szCs w:val="20"/>
              </w:rPr>
            </w:pPr>
            <w:r>
              <w:rPr>
                <w:rFonts w:ascii="Times New Roman" w:hAnsi="Times New Roman" w:cs="Times New Roman"/>
                <w:bCs/>
                <w:sz w:val="20"/>
                <w:szCs w:val="20"/>
              </w:rPr>
              <w:t>2024</w:t>
            </w:r>
          </w:p>
        </w:tc>
        <w:tc>
          <w:tcPr>
            <w:tcW w:w="425" w:type="dxa"/>
          </w:tcPr>
          <w:p w:rsidR="001232C9" w:rsidRDefault="001232C9" w:rsidP="001232C9">
            <w:pPr>
              <w:ind w:right="459"/>
              <w:jc w:val="center"/>
              <w:rPr>
                <w:rFonts w:ascii="Times New Roman" w:hAnsi="Times New Roman" w:cs="Times New Roman"/>
                <w:bCs/>
                <w:sz w:val="20"/>
                <w:szCs w:val="20"/>
              </w:rPr>
            </w:pPr>
            <w:r>
              <w:rPr>
                <w:rFonts w:ascii="Times New Roman" w:hAnsi="Times New Roman" w:cs="Times New Roman"/>
                <w:bCs/>
                <w:sz w:val="20"/>
                <w:szCs w:val="20"/>
              </w:rPr>
              <w:t>2025</w:t>
            </w:r>
          </w:p>
        </w:tc>
      </w:tr>
      <w:tr w:rsidR="001232C9" w:rsidRPr="00536E4B" w:rsidTr="001232C9">
        <w:trPr>
          <w:trHeight w:val="300"/>
        </w:trPr>
        <w:tc>
          <w:tcPr>
            <w:tcW w:w="2499" w:type="dxa"/>
            <w:shd w:val="clear" w:color="auto" w:fill="auto"/>
            <w:noWrap/>
            <w:vAlign w:val="center"/>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sz w:val="24"/>
                <w:szCs w:val="24"/>
              </w:rPr>
              <w:t>Численность учащихся по программам общего образования в общеобразовательных учреждениях</w:t>
            </w:r>
            <w:r w:rsidRPr="00536E4B">
              <w:rPr>
                <w:rFonts w:ascii="Times New Roman" w:hAnsi="Times New Roman" w:cs="Times New Roman"/>
                <w:bCs/>
                <w:sz w:val="24"/>
                <w:szCs w:val="24"/>
              </w:rPr>
              <w:t>, чел.</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1359</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1367</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bCs/>
                <w:sz w:val="24"/>
                <w:szCs w:val="24"/>
              </w:rPr>
              <w:t>1 391</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bCs/>
                <w:sz w:val="24"/>
                <w:szCs w:val="24"/>
              </w:rPr>
              <w:t>1 386</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bCs/>
                <w:sz w:val="24"/>
                <w:szCs w:val="24"/>
              </w:rPr>
              <w:t>1 395</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bCs/>
                <w:sz w:val="24"/>
                <w:szCs w:val="24"/>
              </w:rPr>
              <w:t>1 395</w:t>
            </w:r>
          </w:p>
        </w:tc>
        <w:tc>
          <w:tcPr>
            <w:tcW w:w="695" w:type="dxa"/>
            <w:shd w:val="clear" w:color="auto" w:fill="auto"/>
            <w:noWrap/>
            <w:vAlign w:val="center"/>
          </w:tcPr>
          <w:p w:rsidR="001232C9" w:rsidRPr="00536E4B" w:rsidRDefault="001232C9" w:rsidP="001232C9">
            <w:pPr>
              <w:jc w:val="center"/>
              <w:rPr>
                <w:rFonts w:ascii="Times New Roman" w:hAnsi="Times New Roman" w:cs="Times New Roman"/>
                <w:bCs/>
                <w:sz w:val="24"/>
                <w:szCs w:val="24"/>
              </w:rPr>
            </w:pPr>
          </w:p>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1 395</w:t>
            </w:r>
          </w:p>
        </w:tc>
        <w:tc>
          <w:tcPr>
            <w:tcW w:w="731" w:type="dxa"/>
            <w:vAlign w:val="center"/>
          </w:tcPr>
          <w:p w:rsidR="001232C9" w:rsidRPr="00536E4B" w:rsidRDefault="001232C9" w:rsidP="001232C9">
            <w:pPr>
              <w:jc w:val="center"/>
              <w:rPr>
                <w:rFonts w:ascii="Times New Roman" w:hAnsi="Times New Roman" w:cs="Times New Roman"/>
                <w:bCs/>
                <w:sz w:val="24"/>
                <w:szCs w:val="24"/>
              </w:rPr>
            </w:pPr>
          </w:p>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1 388</w:t>
            </w:r>
          </w:p>
        </w:tc>
        <w:tc>
          <w:tcPr>
            <w:tcW w:w="567" w:type="dxa"/>
          </w:tcPr>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1368</w:t>
            </w:r>
          </w:p>
        </w:tc>
        <w:tc>
          <w:tcPr>
            <w:tcW w:w="425" w:type="dxa"/>
          </w:tcPr>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1331</w:t>
            </w:r>
          </w:p>
        </w:tc>
        <w:tc>
          <w:tcPr>
            <w:tcW w:w="425" w:type="dxa"/>
          </w:tcPr>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1328</w:t>
            </w:r>
          </w:p>
        </w:tc>
        <w:tc>
          <w:tcPr>
            <w:tcW w:w="425" w:type="dxa"/>
          </w:tcPr>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1325</w:t>
            </w:r>
          </w:p>
        </w:tc>
        <w:tc>
          <w:tcPr>
            <w:tcW w:w="425" w:type="dxa"/>
          </w:tcPr>
          <w:p w:rsidR="001232C9"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1300</w:t>
            </w:r>
          </w:p>
        </w:tc>
      </w:tr>
      <w:tr w:rsidR="001232C9" w:rsidRPr="00536E4B" w:rsidTr="001232C9">
        <w:trPr>
          <w:trHeight w:val="300"/>
        </w:trPr>
        <w:tc>
          <w:tcPr>
            <w:tcW w:w="2499" w:type="dxa"/>
            <w:shd w:val="clear" w:color="auto" w:fill="auto"/>
            <w:noWrap/>
            <w:vAlign w:val="center"/>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Темп роста к предыдущему году, процентов</w:t>
            </w:r>
          </w:p>
        </w:tc>
        <w:tc>
          <w:tcPr>
            <w:tcW w:w="695" w:type="dxa"/>
            <w:vAlign w:val="center"/>
          </w:tcPr>
          <w:p w:rsidR="001232C9" w:rsidRPr="00536E4B" w:rsidRDefault="001232C9" w:rsidP="001232C9">
            <w:pPr>
              <w:jc w:val="center"/>
              <w:rPr>
                <w:rFonts w:ascii="Times New Roman" w:hAnsi="Times New Roman" w:cs="Times New Roman"/>
                <w:sz w:val="24"/>
                <w:szCs w:val="24"/>
              </w:rPr>
            </w:pP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0,6</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1,7</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0,3</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0</w:t>
            </w:r>
          </w:p>
        </w:tc>
        <w:tc>
          <w:tcPr>
            <w:tcW w:w="695" w:type="dxa"/>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0</w:t>
            </w:r>
          </w:p>
        </w:tc>
        <w:tc>
          <w:tcPr>
            <w:tcW w:w="695" w:type="dxa"/>
            <w:shd w:val="clear" w:color="auto" w:fill="auto"/>
            <w:noWrap/>
            <w:vAlign w:val="center"/>
          </w:tcPr>
          <w:p w:rsidR="001232C9" w:rsidRPr="00536E4B" w:rsidRDefault="001232C9" w:rsidP="001232C9">
            <w:pPr>
              <w:jc w:val="center"/>
              <w:rPr>
                <w:rFonts w:ascii="Times New Roman" w:hAnsi="Times New Roman" w:cs="Times New Roman"/>
                <w:bCs/>
                <w:sz w:val="24"/>
                <w:szCs w:val="24"/>
              </w:rPr>
            </w:pPr>
          </w:p>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2998" w:type="dxa"/>
            <w:gridSpan w:val="6"/>
          </w:tcPr>
          <w:p w:rsidR="001232C9" w:rsidRPr="00536E4B" w:rsidRDefault="001232C9" w:rsidP="001232C9">
            <w:pPr>
              <w:jc w:val="center"/>
              <w:rPr>
                <w:rFonts w:ascii="Times New Roman" w:hAnsi="Times New Roman" w:cs="Times New Roman"/>
                <w:bCs/>
                <w:sz w:val="24"/>
                <w:szCs w:val="24"/>
              </w:rPr>
            </w:pPr>
          </w:p>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наблюдается спад</w:t>
            </w:r>
          </w:p>
        </w:tc>
      </w:tr>
    </w:tbl>
    <w:p w:rsidR="001232C9" w:rsidRPr="00536E4B" w:rsidRDefault="001232C9" w:rsidP="001232C9">
      <w:pPr>
        <w:suppressLineNumbers/>
        <w:tabs>
          <w:tab w:val="left" w:pos="1134"/>
        </w:tabs>
        <w:spacing w:after="0"/>
        <w:rPr>
          <w:rFonts w:ascii="Times New Roman" w:hAnsi="Times New Roman" w:cs="Times New Roman"/>
          <w:sz w:val="24"/>
          <w:szCs w:val="24"/>
        </w:rPr>
      </w:pPr>
      <w:r w:rsidRPr="00536E4B">
        <w:rPr>
          <w:rFonts w:ascii="Times New Roman" w:hAnsi="Times New Roman" w:cs="Times New Roman"/>
          <w:sz w:val="24"/>
          <w:szCs w:val="24"/>
        </w:rPr>
        <w:t xml:space="preserve">                     Материальная база системы образования  муниципального образования</w:t>
      </w:r>
    </w:p>
    <w:p w:rsidR="001232C9" w:rsidRPr="00536E4B" w:rsidRDefault="001232C9" w:rsidP="001232C9">
      <w:pPr>
        <w:suppressLineNumbers/>
        <w:tabs>
          <w:tab w:val="left" w:pos="1134"/>
        </w:tabs>
        <w:spacing w:after="0"/>
        <w:jc w:val="center"/>
        <w:rPr>
          <w:rFonts w:ascii="Times New Roman" w:hAnsi="Times New Roman" w:cs="Times New Roman"/>
          <w:sz w:val="24"/>
          <w:szCs w:val="24"/>
        </w:rPr>
      </w:pPr>
      <w:r w:rsidRPr="00536E4B">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suppressLineNumbers/>
        <w:tabs>
          <w:tab w:val="left" w:pos="1134"/>
        </w:tabs>
        <w:spacing w:after="0"/>
        <w:jc w:val="both"/>
        <w:rPr>
          <w:rFonts w:ascii="Times New Roman" w:hAnsi="Times New Roman" w:cs="Times New Roman"/>
          <w:sz w:val="24"/>
          <w:szCs w:val="24"/>
        </w:rPr>
      </w:pPr>
    </w:p>
    <w:tbl>
      <w:tblPr>
        <w:tblW w:w="9928" w:type="dxa"/>
        <w:tblInd w:w="103" w:type="dxa"/>
        <w:tblLayout w:type="fixed"/>
        <w:tblLook w:val="0000"/>
      </w:tblPr>
      <w:tblGrid>
        <w:gridCol w:w="2543"/>
        <w:gridCol w:w="882"/>
        <w:gridCol w:w="900"/>
        <w:gridCol w:w="500"/>
        <w:gridCol w:w="720"/>
        <w:gridCol w:w="720"/>
        <w:gridCol w:w="540"/>
        <w:gridCol w:w="520"/>
        <w:gridCol w:w="720"/>
        <w:gridCol w:w="720"/>
        <w:gridCol w:w="1163"/>
      </w:tblGrid>
      <w:tr w:rsidR="001232C9" w:rsidRPr="00536E4B" w:rsidTr="001232C9">
        <w:trPr>
          <w:trHeight w:val="255"/>
        </w:trPr>
        <w:tc>
          <w:tcPr>
            <w:tcW w:w="2543" w:type="dxa"/>
            <w:vMerge w:val="restart"/>
            <w:tcBorders>
              <w:top w:val="single" w:sz="4" w:space="0" w:color="auto"/>
              <w:left w:val="single" w:sz="4" w:space="0" w:color="auto"/>
              <w:bottom w:val="single" w:sz="4" w:space="0" w:color="000000"/>
              <w:right w:val="single" w:sz="4" w:space="0" w:color="000000"/>
            </w:tcBorders>
            <w:shd w:val="clear" w:color="auto" w:fill="FFFFFF"/>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Образовательные учреждения</w:t>
            </w:r>
          </w:p>
        </w:tc>
        <w:tc>
          <w:tcPr>
            <w:tcW w:w="2282" w:type="dxa"/>
            <w:gridSpan w:val="3"/>
            <w:tcBorders>
              <w:top w:val="single" w:sz="4" w:space="0" w:color="auto"/>
              <w:left w:val="nil"/>
              <w:bottom w:val="single" w:sz="4" w:space="0" w:color="auto"/>
              <w:right w:val="single" w:sz="4" w:space="0" w:color="000000"/>
            </w:tcBorders>
            <w:shd w:val="clear" w:color="auto" w:fill="FFFFFF"/>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расположены в</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требуют капитального ремонта</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находятся в аварийном состоянии</w:t>
            </w:r>
          </w:p>
        </w:tc>
        <w:tc>
          <w:tcPr>
            <w:tcW w:w="3663" w:type="dxa"/>
            <w:gridSpan w:val="5"/>
            <w:tcBorders>
              <w:top w:val="single" w:sz="4" w:space="0" w:color="auto"/>
              <w:left w:val="nil"/>
              <w:bottom w:val="nil"/>
              <w:right w:val="single" w:sz="4" w:space="0" w:color="000000"/>
            </w:tcBorders>
            <w:shd w:val="clear" w:color="auto" w:fill="auto"/>
            <w:noWrap/>
            <w:vAlign w:val="bottom"/>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имеют</w:t>
            </w:r>
          </w:p>
        </w:tc>
      </w:tr>
      <w:tr w:rsidR="001232C9" w:rsidRPr="00536E4B" w:rsidTr="001232C9">
        <w:trPr>
          <w:trHeight w:val="1487"/>
        </w:trPr>
        <w:tc>
          <w:tcPr>
            <w:tcW w:w="2543" w:type="dxa"/>
            <w:vMerge/>
            <w:tcBorders>
              <w:top w:val="single" w:sz="4" w:space="0" w:color="auto"/>
              <w:left w:val="single" w:sz="4" w:space="0" w:color="auto"/>
              <w:bottom w:val="single" w:sz="4" w:space="0" w:color="000000"/>
              <w:right w:val="single" w:sz="4" w:space="0" w:color="000000"/>
            </w:tcBorders>
            <w:vAlign w:val="center"/>
          </w:tcPr>
          <w:p w:rsidR="001232C9" w:rsidRPr="00536E4B" w:rsidRDefault="001232C9" w:rsidP="001232C9">
            <w:pPr>
              <w:rPr>
                <w:rFonts w:ascii="Times New Roman" w:hAnsi="Times New Roman" w:cs="Times New Roman"/>
                <w:bCs/>
                <w:sz w:val="24"/>
                <w:szCs w:val="24"/>
              </w:rPr>
            </w:pPr>
          </w:p>
        </w:tc>
        <w:tc>
          <w:tcPr>
            <w:tcW w:w="882" w:type="dxa"/>
            <w:tcBorders>
              <w:top w:val="single" w:sz="4" w:space="0" w:color="auto"/>
              <w:left w:val="nil"/>
              <w:bottom w:val="single" w:sz="4" w:space="0" w:color="auto"/>
              <w:right w:val="single" w:sz="4" w:space="0" w:color="auto"/>
            </w:tcBorders>
            <w:shd w:val="clear" w:color="auto" w:fill="FFFFFF"/>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типовых зданиях</w:t>
            </w:r>
          </w:p>
        </w:tc>
        <w:tc>
          <w:tcPr>
            <w:tcW w:w="900" w:type="dxa"/>
            <w:tcBorders>
              <w:top w:val="single" w:sz="4" w:space="0" w:color="auto"/>
              <w:left w:val="nil"/>
              <w:bottom w:val="single" w:sz="4" w:space="0" w:color="auto"/>
              <w:right w:val="single" w:sz="4" w:space="0" w:color="auto"/>
            </w:tcBorders>
            <w:shd w:val="clear" w:color="auto" w:fill="FFFFFF"/>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приспособленных</w:t>
            </w:r>
          </w:p>
        </w:tc>
        <w:tc>
          <w:tcPr>
            <w:tcW w:w="500" w:type="dxa"/>
            <w:tcBorders>
              <w:top w:val="single" w:sz="4" w:space="0" w:color="auto"/>
              <w:left w:val="nil"/>
              <w:bottom w:val="single" w:sz="4" w:space="0" w:color="auto"/>
              <w:right w:val="single" w:sz="4" w:space="0" w:color="auto"/>
            </w:tcBorders>
            <w:shd w:val="clear" w:color="auto" w:fill="FFFFFF"/>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т.ч. в ветхих</w:t>
            </w:r>
          </w:p>
        </w:tc>
        <w:tc>
          <w:tcPr>
            <w:tcW w:w="720" w:type="dxa"/>
            <w:vMerge/>
            <w:tcBorders>
              <w:top w:val="single" w:sz="4" w:space="0" w:color="auto"/>
              <w:left w:val="single" w:sz="4" w:space="0" w:color="auto"/>
              <w:bottom w:val="single" w:sz="4" w:space="0" w:color="auto"/>
              <w:right w:val="single" w:sz="4" w:space="0" w:color="auto"/>
            </w:tcBorders>
            <w:vAlign w:val="center"/>
          </w:tcPr>
          <w:p w:rsidR="001232C9" w:rsidRPr="00536E4B" w:rsidRDefault="001232C9" w:rsidP="001232C9">
            <w:pPr>
              <w:rPr>
                <w:rFonts w:ascii="Times New Roman" w:hAnsi="Times New Roman" w:cs="Times New Roman"/>
                <w:bCs/>
                <w:sz w:val="24"/>
                <w:szCs w:val="24"/>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232C9" w:rsidRPr="00536E4B" w:rsidRDefault="001232C9" w:rsidP="001232C9">
            <w:pPr>
              <w:rPr>
                <w:rFonts w:ascii="Times New Roman" w:hAnsi="Times New Roman" w:cs="Times New Roman"/>
                <w:bCs/>
                <w:sz w:val="24"/>
                <w:szCs w:val="24"/>
              </w:rPr>
            </w:pPr>
          </w:p>
        </w:tc>
        <w:tc>
          <w:tcPr>
            <w:tcW w:w="540" w:type="dxa"/>
            <w:tcBorders>
              <w:top w:val="single" w:sz="4" w:space="0" w:color="auto"/>
              <w:left w:val="nil"/>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телефон</w:t>
            </w:r>
          </w:p>
        </w:tc>
        <w:tc>
          <w:tcPr>
            <w:tcW w:w="520" w:type="dxa"/>
            <w:tcBorders>
              <w:top w:val="single" w:sz="4" w:space="0" w:color="auto"/>
              <w:left w:val="nil"/>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АПС</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кнопку вызова сотрудников охраны</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медицинские кабинеты</w:t>
            </w:r>
          </w:p>
        </w:tc>
        <w:tc>
          <w:tcPr>
            <w:tcW w:w="1163" w:type="dxa"/>
            <w:tcBorders>
              <w:top w:val="single" w:sz="4" w:space="0" w:color="auto"/>
              <w:left w:val="nil"/>
              <w:bottom w:val="single" w:sz="4" w:space="0" w:color="auto"/>
              <w:right w:val="single" w:sz="4" w:space="0" w:color="auto"/>
            </w:tcBorders>
            <w:shd w:val="clear" w:color="auto" w:fill="auto"/>
            <w:textDirection w:val="btLr"/>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из общего количества медкабинетов соответствуют требованиям</w:t>
            </w:r>
          </w:p>
        </w:tc>
      </w:tr>
      <w:tr w:rsidR="001232C9" w:rsidRPr="00536E4B" w:rsidTr="001232C9">
        <w:trPr>
          <w:trHeight w:val="405"/>
        </w:trPr>
        <w:tc>
          <w:tcPr>
            <w:tcW w:w="2543" w:type="dxa"/>
            <w:tcBorders>
              <w:top w:val="single" w:sz="4" w:space="0" w:color="auto"/>
              <w:left w:val="single" w:sz="4" w:space="0" w:color="auto"/>
              <w:bottom w:val="single" w:sz="4" w:space="0" w:color="auto"/>
              <w:right w:val="single" w:sz="4" w:space="0" w:color="000000"/>
            </w:tcBorders>
            <w:shd w:val="clear" w:color="auto" w:fill="auto"/>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Начальные школы</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8</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3</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000000"/>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8</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6</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w:t>
            </w:r>
          </w:p>
        </w:tc>
        <w:tc>
          <w:tcPr>
            <w:tcW w:w="1163"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1232C9" w:rsidRPr="00536E4B" w:rsidTr="001232C9">
        <w:trPr>
          <w:trHeight w:val="540"/>
        </w:trPr>
        <w:tc>
          <w:tcPr>
            <w:tcW w:w="2543" w:type="dxa"/>
            <w:tcBorders>
              <w:top w:val="single" w:sz="4" w:space="0" w:color="auto"/>
              <w:left w:val="single" w:sz="4" w:space="0" w:color="auto"/>
              <w:bottom w:val="single" w:sz="4" w:space="0" w:color="auto"/>
              <w:right w:val="single" w:sz="4" w:space="0" w:color="000000"/>
            </w:tcBorders>
            <w:shd w:val="clear" w:color="auto" w:fill="auto"/>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Средние общеобразовательные школы</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4</w:t>
            </w:r>
          </w:p>
        </w:tc>
        <w:tc>
          <w:tcPr>
            <w:tcW w:w="720" w:type="dxa"/>
            <w:tcBorders>
              <w:top w:val="single" w:sz="4" w:space="0" w:color="auto"/>
              <w:left w:val="nil"/>
              <w:bottom w:val="single" w:sz="4" w:space="0" w:color="auto"/>
              <w:right w:val="single" w:sz="4" w:space="0" w:color="000000"/>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2</w:t>
            </w:r>
          </w:p>
        </w:tc>
        <w:tc>
          <w:tcPr>
            <w:tcW w:w="1163"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1232C9" w:rsidRPr="00536E4B" w:rsidTr="001232C9">
        <w:trPr>
          <w:trHeight w:val="510"/>
        </w:trPr>
        <w:tc>
          <w:tcPr>
            <w:tcW w:w="2543" w:type="dxa"/>
            <w:tcBorders>
              <w:top w:val="single" w:sz="4" w:space="0" w:color="auto"/>
              <w:left w:val="single" w:sz="4" w:space="0" w:color="auto"/>
              <w:bottom w:val="single" w:sz="4" w:space="0" w:color="auto"/>
              <w:right w:val="single" w:sz="4" w:space="0" w:color="000000"/>
            </w:tcBorders>
            <w:shd w:val="clear" w:color="auto" w:fill="auto"/>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lastRenderedPageBreak/>
              <w:t>Учреждения дополнительного образования</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000000"/>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2</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1163"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r>
      <w:tr w:rsidR="001232C9" w:rsidRPr="00536E4B" w:rsidTr="001232C9">
        <w:trPr>
          <w:trHeight w:val="510"/>
        </w:trPr>
        <w:tc>
          <w:tcPr>
            <w:tcW w:w="2543" w:type="dxa"/>
            <w:tcBorders>
              <w:top w:val="single" w:sz="4" w:space="0" w:color="auto"/>
              <w:left w:val="single" w:sz="4" w:space="0" w:color="auto"/>
              <w:bottom w:val="single" w:sz="4" w:space="0" w:color="auto"/>
              <w:right w:val="single" w:sz="4" w:space="0" w:color="000000"/>
            </w:tcBorders>
            <w:shd w:val="clear" w:color="auto" w:fill="auto"/>
            <w:vAlign w:val="center"/>
          </w:tcPr>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Всего:</w:t>
            </w:r>
          </w:p>
        </w:tc>
        <w:tc>
          <w:tcPr>
            <w:tcW w:w="882"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21</w:t>
            </w:r>
          </w:p>
        </w:tc>
        <w:tc>
          <w:tcPr>
            <w:tcW w:w="90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3</w:t>
            </w:r>
          </w:p>
        </w:tc>
        <w:tc>
          <w:tcPr>
            <w:tcW w:w="50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0</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4</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0</w:t>
            </w:r>
          </w:p>
        </w:tc>
        <w:tc>
          <w:tcPr>
            <w:tcW w:w="54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21</w:t>
            </w:r>
          </w:p>
        </w:tc>
        <w:tc>
          <w:tcPr>
            <w:tcW w:w="52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21</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18</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3</w:t>
            </w:r>
          </w:p>
        </w:tc>
        <w:tc>
          <w:tcPr>
            <w:tcW w:w="1163" w:type="dxa"/>
            <w:tcBorders>
              <w:top w:val="single" w:sz="4" w:space="0" w:color="auto"/>
              <w:left w:val="nil"/>
              <w:bottom w:val="single" w:sz="4" w:space="0" w:color="auto"/>
              <w:right w:val="single" w:sz="4" w:space="0" w:color="auto"/>
            </w:tcBorders>
            <w:shd w:val="clear" w:color="auto" w:fill="C0C0C0"/>
            <w:noWrap/>
            <w:vAlign w:val="center"/>
          </w:tcPr>
          <w:p w:rsidR="001232C9" w:rsidRPr="00536E4B" w:rsidRDefault="001232C9" w:rsidP="001232C9">
            <w:pPr>
              <w:jc w:val="center"/>
              <w:rPr>
                <w:rFonts w:ascii="Times New Roman" w:hAnsi="Times New Roman" w:cs="Times New Roman"/>
                <w:sz w:val="24"/>
                <w:szCs w:val="24"/>
              </w:rPr>
            </w:pPr>
            <w:r w:rsidRPr="00536E4B">
              <w:rPr>
                <w:rFonts w:ascii="Times New Roman" w:hAnsi="Times New Roman" w:cs="Times New Roman"/>
                <w:sz w:val="24"/>
                <w:szCs w:val="24"/>
              </w:rPr>
              <w:t>3</w:t>
            </w:r>
          </w:p>
        </w:tc>
      </w:tr>
    </w:tbl>
    <w:p w:rsidR="001232C9" w:rsidRPr="00536E4B" w:rsidRDefault="001232C9" w:rsidP="001232C9">
      <w:pPr>
        <w:suppressLineNumbers/>
        <w:tabs>
          <w:tab w:val="left" w:pos="1134"/>
        </w:tabs>
        <w:rPr>
          <w:rFonts w:ascii="Times New Roman" w:hAnsi="Times New Roman" w:cs="Times New Roman"/>
          <w:sz w:val="24"/>
          <w:szCs w:val="24"/>
        </w:rPr>
      </w:pPr>
    </w:p>
    <w:p w:rsidR="001232C9" w:rsidRPr="00536E4B" w:rsidRDefault="001232C9" w:rsidP="001232C9">
      <w:pPr>
        <w:suppressLineNumbers/>
        <w:tabs>
          <w:tab w:val="left" w:pos="1134"/>
        </w:tabs>
        <w:ind w:firstLine="709"/>
        <w:jc w:val="center"/>
        <w:rPr>
          <w:rFonts w:ascii="Times New Roman" w:hAnsi="Times New Roman" w:cs="Times New Roman"/>
          <w:sz w:val="24"/>
          <w:szCs w:val="24"/>
        </w:rPr>
      </w:pPr>
      <w:r w:rsidRPr="00536E4B">
        <w:rPr>
          <w:rFonts w:ascii="Times New Roman" w:hAnsi="Times New Roman" w:cs="Times New Roman"/>
          <w:sz w:val="24"/>
          <w:szCs w:val="24"/>
        </w:rPr>
        <w:t>Сведения о техническом состоянии зданий учреждений, реализующих программы общего образования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4180"/>
        <w:gridCol w:w="956"/>
        <w:gridCol w:w="1440"/>
        <w:gridCol w:w="2847"/>
      </w:tblGrid>
      <w:tr w:rsidR="001232C9" w:rsidRPr="00536E4B" w:rsidTr="001232C9">
        <w:tc>
          <w:tcPr>
            <w:tcW w:w="608"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 п/п</w:t>
            </w: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Наименование показателя</w:t>
            </w:r>
          </w:p>
        </w:tc>
        <w:tc>
          <w:tcPr>
            <w:tcW w:w="956" w:type="dxa"/>
          </w:tcPr>
          <w:p w:rsidR="001232C9" w:rsidRPr="00536E4B" w:rsidRDefault="001232C9" w:rsidP="001232C9">
            <w:pPr>
              <w:suppressLineNumbers/>
              <w:tabs>
                <w:tab w:val="left" w:pos="1134"/>
              </w:tabs>
              <w:jc w:val="right"/>
              <w:rPr>
                <w:rFonts w:ascii="Times New Roman" w:hAnsi="Times New Roman" w:cs="Times New Roman"/>
                <w:bCs/>
                <w:sz w:val="24"/>
                <w:szCs w:val="24"/>
              </w:rPr>
            </w:pPr>
            <w:r w:rsidRPr="00536E4B">
              <w:rPr>
                <w:rFonts w:ascii="Times New Roman" w:hAnsi="Times New Roman" w:cs="Times New Roman"/>
                <w:bCs/>
                <w:sz w:val="24"/>
                <w:szCs w:val="24"/>
              </w:rPr>
              <w:t>Всего</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bCs/>
                <w:sz w:val="24"/>
                <w:szCs w:val="24"/>
              </w:rPr>
              <w:t>Начальные школы</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Средние обще</w:t>
            </w:r>
          </w:p>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образовательные</w:t>
            </w:r>
          </w:p>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учреждения</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не имеющих никаких мастерских</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8</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мастерских</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физкультурный зал</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3</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2</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актовый зал</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9</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9</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 xml:space="preserve">Число учреждений, имеющих музей </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7</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7</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учебно-опытный участок</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подсобное  сельское хозяйство</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5</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4</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столовую или буфет</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В т.ч. учреждений, в которых организовано питание приспособленных помещениях</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3</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посадочных мест в столовых</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1250</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387</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863</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В т.ч. число посадочных мест в приспособленных помещениях</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71</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71</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обучающихся, пользующихся горячим питанием</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1 3</w:t>
            </w:r>
            <w:r>
              <w:rPr>
                <w:rFonts w:ascii="Times New Roman" w:hAnsi="Times New Roman" w:cs="Times New Roman"/>
                <w:sz w:val="24"/>
                <w:szCs w:val="24"/>
              </w:rPr>
              <w:t>68</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70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1298</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библиотеки (книжный фонд)</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В них число книг (включая школьные учебники), брошюр, журналов</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92852</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4165</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88687</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В т.ч. школьных учебников</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17 340</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2110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 xml:space="preserve">16756 </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здания которых требуют капитального ремонта</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4</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все виды благоустройства</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автотранспортных средств, предназначенных для перевозки обучающихся</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15</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5</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кабинеты основ информатики и вычислительной техники</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1</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локальные вычислительные сети</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персональных ЭВМ в составе локальных вычислительных сетей</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262</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60</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202</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подключенных к сети Интернет</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электронную библиотеку</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имеющих пожарную сигнализацию</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r w:rsidR="001232C9" w:rsidRPr="00536E4B" w:rsidTr="001232C9">
        <w:tc>
          <w:tcPr>
            <w:tcW w:w="608" w:type="dxa"/>
          </w:tcPr>
          <w:p w:rsidR="001232C9" w:rsidRPr="00536E4B" w:rsidRDefault="001232C9" w:rsidP="001232C9">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Число учреждений, разместивших на сайте нормативно закрепленный перечень сведений о своей деятельности</w:t>
            </w:r>
          </w:p>
        </w:tc>
        <w:tc>
          <w:tcPr>
            <w:tcW w:w="956"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w:t>
            </w:r>
            <w:r>
              <w:rPr>
                <w:rFonts w:ascii="Times New Roman" w:hAnsi="Times New Roman" w:cs="Times New Roman"/>
                <w:sz w:val="24"/>
                <w:szCs w:val="24"/>
              </w:rPr>
              <w:t>4</w:t>
            </w:r>
          </w:p>
        </w:tc>
        <w:tc>
          <w:tcPr>
            <w:tcW w:w="1440" w:type="dxa"/>
          </w:tcPr>
          <w:p w:rsidR="001232C9" w:rsidRPr="00536E4B" w:rsidRDefault="001232C9" w:rsidP="001232C9">
            <w:pPr>
              <w:suppressLineNumbers/>
              <w:tabs>
                <w:tab w:val="left" w:pos="1134"/>
              </w:tabs>
              <w:jc w:val="both"/>
              <w:rPr>
                <w:rFonts w:ascii="Times New Roman" w:hAnsi="Times New Roman" w:cs="Times New Roman"/>
                <w:sz w:val="24"/>
                <w:szCs w:val="24"/>
              </w:rPr>
            </w:pPr>
            <w:r>
              <w:rPr>
                <w:rFonts w:ascii="Times New Roman" w:hAnsi="Times New Roman" w:cs="Times New Roman"/>
                <w:sz w:val="24"/>
                <w:szCs w:val="24"/>
              </w:rPr>
              <w:t>3</w:t>
            </w:r>
          </w:p>
        </w:tc>
        <w:tc>
          <w:tcPr>
            <w:tcW w:w="2847" w:type="dxa"/>
          </w:tcPr>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w:t>
            </w:r>
          </w:p>
        </w:tc>
      </w:tr>
    </w:tbl>
    <w:p w:rsidR="001232C9" w:rsidRPr="00536E4B" w:rsidRDefault="001232C9" w:rsidP="001232C9">
      <w:pPr>
        <w:suppressLineNumbers/>
        <w:tabs>
          <w:tab w:val="left" w:pos="1134"/>
        </w:tabs>
        <w:ind w:firstLine="709"/>
        <w:jc w:val="both"/>
        <w:rPr>
          <w:rFonts w:ascii="Times New Roman" w:hAnsi="Times New Roman" w:cs="Times New Roman"/>
          <w:sz w:val="24"/>
          <w:szCs w:val="24"/>
        </w:rPr>
      </w:pPr>
    </w:p>
    <w:p w:rsidR="001232C9" w:rsidRPr="00536E4B" w:rsidRDefault="001232C9" w:rsidP="001232C9">
      <w:pPr>
        <w:suppressLineNumbers/>
        <w:tabs>
          <w:tab w:val="left" w:pos="1134"/>
        </w:tabs>
        <w:ind w:right="-142"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Во всех  общеобразовательных учреждениях учащиеся обучаются в одну смену. В среднесрочной перспективе данный показатель не изменится, так как проектная мощность общеобразовательных учреждений позволяет вместить  2656 учащихся. Средняя наполняемость классов составляет 10,6 ученика, что ниже принятой нормы.  Это также связано с общим уменьшением числа школьников и выполнением </w:t>
      </w:r>
      <w:r>
        <w:rPr>
          <w:rFonts w:ascii="Times New Roman" w:hAnsi="Times New Roman" w:cs="Times New Roman"/>
          <w:sz w:val="24"/>
          <w:szCs w:val="24"/>
        </w:rPr>
        <w:t xml:space="preserve">требованиями санитарных норм и правил </w:t>
      </w:r>
      <w:r w:rsidRPr="00536E4B">
        <w:rPr>
          <w:rFonts w:ascii="Times New Roman" w:hAnsi="Times New Roman" w:cs="Times New Roman"/>
          <w:sz w:val="24"/>
          <w:szCs w:val="24"/>
        </w:rPr>
        <w:t>о наполняемости классов.</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Доля детей первой и второй групп здоровья в общей  численности, обучающихся в муниципальных общеобразовательных учреждениях в 20</w:t>
      </w:r>
      <w:r>
        <w:rPr>
          <w:rFonts w:ascii="Times New Roman" w:hAnsi="Times New Roman" w:cs="Times New Roman"/>
          <w:sz w:val="24"/>
          <w:szCs w:val="24"/>
        </w:rPr>
        <w:t>21</w:t>
      </w:r>
      <w:r w:rsidRPr="00536E4B">
        <w:rPr>
          <w:rFonts w:ascii="Times New Roman" w:hAnsi="Times New Roman" w:cs="Times New Roman"/>
          <w:sz w:val="24"/>
          <w:szCs w:val="24"/>
        </w:rPr>
        <w:t xml:space="preserve"> году составила 76,3 процентов (723 ученика из 941). Этому способствует целый комплекс реализуемых в системе образования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мероприятий, связанных с организацией школьного питания, медицинским обслуживанием, проведением своевременной диспансеризации детей, обеспечением санитарно-эпидемиологического благополучия в образовательных учреждениях.</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lastRenderedPageBreak/>
        <w:t xml:space="preserve">          В целях организации питания детей в общеобразовательных учреждениях района на протяжении ряда лет реализуется подпрограмма «Детское и школьное питание» государственной программы УР «Развитие образования»,  в рамках которой осуществляется:</w:t>
      </w:r>
    </w:p>
    <w:p w:rsidR="001232C9" w:rsidRPr="00536E4B" w:rsidRDefault="001232C9" w:rsidP="001232C9">
      <w:pPr>
        <w:pStyle w:val="a8"/>
        <w:numPr>
          <w:ilvl w:val="0"/>
          <w:numId w:val="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завтраком, учащихся 1-4-х классов общеобразовательных учреждений;</w:t>
      </w:r>
    </w:p>
    <w:p w:rsidR="001232C9" w:rsidRPr="00536E4B" w:rsidRDefault="001232C9" w:rsidP="001232C9">
      <w:pPr>
        <w:pStyle w:val="a8"/>
        <w:numPr>
          <w:ilvl w:val="0"/>
          <w:numId w:val="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питанием учащихся 1-11-х классов  из малообеспеченных семей,  (кроме детей из  многодетных малообеспеченных семей) общеобразовательных учреждений ;</w:t>
      </w:r>
    </w:p>
    <w:p w:rsidR="001232C9" w:rsidRPr="00536E4B" w:rsidRDefault="001232C9" w:rsidP="001232C9">
      <w:pPr>
        <w:pStyle w:val="a8"/>
        <w:numPr>
          <w:ilvl w:val="0"/>
          <w:numId w:val="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приобретение и модернизация оборудования школьных столовых. </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настоящее время охват горячим питанием в общеобразовательных учреждениях района составляет 100 процентов. </w:t>
      </w:r>
    </w:p>
    <w:p w:rsidR="001232C9" w:rsidRPr="00A54E7D" w:rsidRDefault="001232C9" w:rsidP="001232C9">
      <w:pPr>
        <w:suppressLineNumbers/>
        <w:tabs>
          <w:tab w:val="left" w:pos="1134"/>
        </w:tabs>
        <w:spacing w:after="0"/>
        <w:ind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формирования и развития системы здоровьесбережения в основные образовательные программы каждого общеобразовательного учреждения включены занятия физической культурой и спортом,  реализуются мероприятия по формированию здорового образа жизни,  предупреждению и профилактике вредных привычек.  Сохранению и укреплению здоровья детей направлена работа общеобразовательных учреждений по организации каник</w:t>
      </w:r>
      <w:r>
        <w:rPr>
          <w:rFonts w:ascii="Times New Roman" w:hAnsi="Times New Roman" w:cs="Times New Roman"/>
          <w:sz w:val="24"/>
          <w:szCs w:val="24"/>
        </w:rPr>
        <w:t xml:space="preserve">улярного  отдыха и  занятости. </w:t>
      </w:r>
      <w:r w:rsidRPr="00491F4A">
        <w:rPr>
          <w:rFonts w:ascii="Times New Roman" w:eastAsia="Times New Roman" w:hAnsi="Times New Roman"/>
          <w:sz w:val="24"/>
          <w:szCs w:val="24"/>
        </w:rPr>
        <w:t>В июне  2021 года функционировало 17 оздоровительных лагерей с дневным пребыванием детей на базе  17 общеобразовательных организаций  (охват- 602 ребенка), в том числе  были организованы отряды от Управления социальной защиты на базе 12 общеобразовательных учреждений с общим охватом детей - 200 человек. В МОУ «Чуринская НШДС»  была организована детская площадка для учащихся в количестве 15 детей. На базе ДЮСШ и в школах Глазовского района в течение июня были организованы учебные тренировки  для детей в количестве 300 человек. На базе  МКОУ «Кожильская СОШ сельскохозяйственного направления» проводилась профильная смена с реализацией программы «Азбука природы» с 14.06</w:t>
      </w:r>
      <w:r>
        <w:rPr>
          <w:rFonts w:ascii="Times New Roman" w:eastAsia="Times New Roman" w:hAnsi="Times New Roman"/>
          <w:sz w:val="24"/>
          <w:szCs w:val="24"/>
        </w:rPr>
        <w:t>.</w:t>
      </w:r>
      <w:r w:rsidRPr="00491F4A">
        <w:rPr>
          <w:rFonts w:ascii="Times New Roman" w:eastAsia="Times New Roman" w:hAnsi="Times New Roman"/>
          <w:sz w:val="24"/>
          <w:szCs w:val="24"/>
        </w:rPr>
        <w:t xml:space="preserve"> по 19.06.2021, а с 18.06</w:t>
      </w:r>
      <w:r>
        <w:rPr>
          <w:rFonts w:ascii="Times New Roman" w:eastAsia="Times New Roman" w:hAnsi="Times New Roman"/>
          <w:sz w:val="24"/>
          <w:szCs w:val="24"/>
        </w:rPr>
        <w:t>.</w:t>
      </w:r>
      <w:r w:rsidRPr="00491F4A">
        <w:rPr>
          <w:rFonts w:ascii="Times New Roman" w:eastAsia="Times New Roman" w:hAnsi="Times New Roman"/>
          <w:sz w:val="24"/>
          <w:szCs w:val="24"/>
        </w:rPr>
        <w:t xml:space="preserve"> по 24.06.2021 – в МОУ «Понинская СОШ» по  программе "Мультстудия".</w:t>
      </w:r>
    </w:p>
    <w:p w:rsidR="001232C9" w:rsidRPr="00491F4A" w:rsidRDefault="001232C9" w:rsidP="001232C9">
      <w:pPr>
        <w:spacing w:after="0"/>
        <w:ind w:firstLine="567"/>
        <w:jc w:val="both"/>
        <w:rPr>
          <w:rFonts w:ascii="Times New Roman" w:hAnsi="Times New Roman"/>
          <w:bCs/>
          <w:sz w:val="24"/>
          <w:szCs w:val="24"/>
        </w:rPr>
      </w:pPr>
      <w:r w:rsidRPr="00491F4A">
        <w:rPr>
          <w:rFonts w:ascii="Times New Roman" w:hAnsi="Times New Roman"/>
          <w:bCs/>
          <w:sz w:val="24"/>
          <w:szCs w:val="24"/>
        </w:rPr>
        <w:t xml:space="preserve">Стоимость набора продуктов питания для детей в оздоровительных лагерях  с дневным пребыванием составила 160 рублей на одного ребенка в день. Стоимость одной путевки в оздоровительный лагерь  с дневным пребыванием  детей  составила 3397,00 руб. в смену на условиях софинансирования: 80% - субсидии из бюджета Удмуртской Республики, 20% -  за счет средств родителей и за счет средств муниципального образования «Глазовский район». Родительская плата  в оздоровительном лагере  с дневным пребыванием составила 630 рублей, срок пребывания - 21 день. </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составляет </w:t>
      </w:r>
      <w:r>
        <w:rPr>
          <w:rFonts w:ascii="Times New Roman" w:hAnsi="Times New Roman" w:cs="Times New Roman"/>
          <w:sz w:val="24"/>
          <w:szCs w:val="24"/>
        </w:rPr>
        <w:t>92</w:t>
      </w:r>
      <w:r w:rsidRPr="00536E4B">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536E4B">
        <w:rPr>
          <w:rFonts w:ascii="Times New Roman" w:hAnsi="Times New Roman" w:cs="Times New Roman"/>
          <w:sz w:val="24"/>
          <w:szCs w:val="24"/>
        </w:rPr>
        <w:t xml:space="preserve">так как в связи с отсутствием бюджетного финансирования не проведен капитальный ремонт </w:t>
      </w:r>
      <w:r>
        <w:rPr>
          <w:rFonts w:ascii="Times New Roman" w:hAnsi="Times New Roman" w:cs="Times New Roman"/>
          <w:sz w:val="24"/>
          <w:szCs w:val="24"/>
        </w:rPr>
        <w:t>в</w:t>
      </w:r>
      <w:r w:rsidRPr="00536E4B">
        <w:rPr>
          <w:rFonts w:ascii="Times New Roman" w:hAnsi="Times New Roman" w:cs="Times New Roman"/>
          <w:sz w:val="24"/>
          <w:szCs w:val="24"/>
        </w:rPr>
        <w:t xml:space="preserve"> средних школ</w:t>
      </w:r>
      <w:r>
        <w:rPr>
          <w:rFonts w:ascii="Times New Roman" w:hAnsi="Times New Roman" w:cs="Times New Roman"/>
          <w:sz w:val="24"/>
          <w:szCs w:val="24"/>
        </w:rPr>
        <w:t>ах</w:t>
      </w:r>
      <w:r w:rsidRPr="00536E4B">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536E4B">
        <w:rPr>
          <w:rFonts w:ascii="Times New Roman" w:hAnsi="Times New Roman" w:cs="Times New Roman"/>
          <w:sz w:val="24"/>
          <w:szCs w:val="24"/>
        </w:rPr>
        <w:t xml:space="preserve"> заморожены работы по реконструкции спортивного зала в </w:t>
      </w:r>
      <w:r>
        <w:rPr>
          <w:rFonts w:ascii="Times New Roman" w:hAnsi="Times New Roman" w:cs="Times New Roman"/>
          <w:sz w:val="24"/>
          <w:szCs w:val="24"/>
        </w:rPr>
        <w:t>структурном подразделении МОУ «Ключевская СОШ» «Гулековская НШДС»</w:t>
      </w:r>
      <w:r w:rsidRPr="00536E4B">
        <w:rPr>
          <w:rFonts w:ascii="Times New Roman" w:hAnsi="Times New Roman" w:cs="Times New Roman"/>
          <w:sz w:val="24"/>
          <w:szCs w:val="24"/>
        </w:rPr>
        <w:t>. В 20</w:t>
      </w:r>
      <w:r>
        <w:rPr>
          <w:rFonts w:ascii="Times New Roman" w:hAnsi="Times New Roman" w:cs="Times New Roman"/>
          <w:sz w:val="24"/>
          <w:szCs w:val="24"/>
        </w:rPr>
        <w:t>22</w:t>
      </w:r>
      <w:r w:rsidRPr="00536E4B">
        <w:rPr>
          <w:rFonts w:ascii="Times New Roman" w:hAnsi="Times New Roman" w:cs="Times New Roman"/>
          <w:sz w:val="24"/>
          <w:szCs w:val="24"/>
        </w:rPr>
        <w:t xml:space="preserve"> году запланированы работы по проведению капитального ремонта здания МОУ «</w:t>
      </w:r>
      <w:r>
        <w:rPr>
          <w:rFonts w:ascii="Times New Roman" w:hAnsi="Times New Roman" w:cs="Times New Roman"/>
          <w:sz w:val="24"/>
          <w:szCs w:val="24"/>
        </w:rPr>
        <w:t xml:space="preserve">Понинская </w:t>
      </w:r>
      <w:r w:rsidRPr="00536E4B">
        <w:rPr>
          <w:rFonts w:ascii="Times New Roman" w:hAnsi="Times New Roman" w:cs="Times New Roman"/>
          <w:sz w:val="24"/>
          <w:szCs w:val="24"/>
        </w:rPr>
        <w:t xml:space="preserve"> СОШ» </w:t>
      </w:r>
      <w:r>
        <w:rPr>
          <w:rFonts w:ascii="Times New Roman" w:hAnsi="Times New Roman" w:cs="Times New Roman"/>
          <w:sz w:val="24"/>
          <w:szCs w:val="24"/>
        </w:rPr>
        <w:t>- участника федеральной программы по модернизации систем образования.</w:t>
      </w:r>
    </w:p>
    <w:p w:rsidR="001232C9" w:rsidRPr="00536E4B" w:rsidRDefault="001232C9" w:rsidP="001232C9">
      <w:pPr>
        <w:suppressLineNumbers/>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 xml:space="preserve">         С 2011 года начался переход на новые федеральные государственные образовательные стандарты (далее - ФГОС). В </w:t>
      </w:r>
      <w:r>
        <w:rPr>
          <w:rFonts w:ascii="Times New Roman" w:hAnsi="Times New Roman" w:cs="Times New Roman"/>
          <w:sz w:val="24"/>
          <w:szCs w:val="24"/>
        </w:rPr>
        <w:t>2021-2022</w:t>
      </w:r>
      <w:r w:rsidRPr="00536E4B">
        <w:rPr>
          <w:rFonts w:ascii="Times New Roman" w:hAnsi="Times New Roman" w:cs="Times New Roman"/>
          <w:sz w:val="24"/>
          <w:szCs w:val="24"/>
        </w:rPr>
        <w:t xml:space="preserve"> учебном году по ФГОС обучаются </w:t>
      </w:r>
      <w:r>
        <w:rPr>
          <w:rFonts w:ascii="Times New Roman" w:hAnsi="Times New Roman" w:cs="Times New Roman"/>
          <w:sz w:val="24"/>
          <w:szCs w:val="24"/>
        </w:rPr>
        <w:t xml:space="preserve">все </w:t>
      </w:r>
      <w:r w:rsidRPr="00536E4B">
        <w:rPr>
          <w:rFonts w:ascii="Times New Roman" w:hAnsi="Times New Roman" w:cs="Times New Roman"/>
          <w:sz w:val="24"/>
          <w:szCs w:val="24"/>
        </w:rPr>
        <w:t xml:space="preserve">учащиеся с 1 по 6 класс (или </w:t>
      </w:r>
      <w:r>
        <w:rPr>
          <w:rFonts w:ascii="Times New Roman" w:hAnsi="Times New Roman" w:cs="Times New Roman"/>
          <w:sz w:val="24"/>
          <w:szCs w:val="24"/>
        </w:rPr>
        <w:t>100</w:t>
      </w:r>
      <w:r w:rsidRPr="00536E4B">
        <w:rPr>
          <w:rFonts w:ascii="Times New Roman" w:hAnsi="Times New Roman" w:cs="Times New Roman"/>
          <w:sz w:val="24"/>
          <w:szCs w:val="24"/>
        </w:rPr>
        <w:t xml:space="preserve"> процентов школьников района). </w:t>
      </w:r>
    </w:p>
    <w:p w:rsidR="001232C9" w:rsidRPr="00536E4B" w:rsidRDefault="001232C9" w:rsidP="001232C9">
      <w:pPr>
        <w:pStyle w:val="ae"/>
        <w:shd w:val="clear" w:color="auto" w:fill="FFFFFF"/>
        <w:jc w:val="both"/>
      </w:pPr>
      <w:r w:rsidRPr="00536E4B">
        <w:t xml:space="preserve">      В образовательную деятельность  активно внедряются информационно-телекоммуникационные технологии.  В 12 общеобразовательных учреждениях имеются кабинеты основ информатики и вычислительной техники. Все общеобразовательные учреждения оснащены компьютерным оборудованием, мультимедийной техникой. Всего в общеобразовательных  учреждениях района 364 персональных компьютеров, из них 262 используются в учебных целях  и подключены  к локальную сеть, и к сети Интернет.  Во всех  общеобразовательных учреждениях установлена автоматизированная информационная система </w:t>
      </w:r>
      <w:r w:rsidRPr="00536E4B">
        <w:lastRenderedPageBreak/>
        <w:t>«Электронная школа». Данная система  повышает контроль качества образовательной деятельности и обеспечивает его открытость для граждан. В процессе обучения обеспечивается взаимодействие учителей, учащихся и родителей</w:t>
      </w:r>
    </w:p>
    <w:p w:rsidR="001232C9" w:rsidRPr="00536E4B" w:rsidRDefault="001232C9" w:rsidP="001232C9">
      <w:pPr>
        <w:textAlignment w:val="top"/>
        <w:rPr>
          <w:rFonts w:ascii="Times New Roman" w:hAnsi="Times New Roman" w:cs="Times New Roman"/>
          <w:bCs/>
          <w:sz w:val="24"/>
          <w:szCs w:val="24"/>
        </w:rPr>
      </w:pPr>
      <w:r w:rsidRPr="00536E4B">
        <w:rPr>
          <w:rFonts w:ascii="Times New Roman" w:hAnsi="Times New Roman" w:cs="Times New Roman"/>
          <w:sz w:val="24"/>
          <w:szCs w:val="24"/>
          <w:shd w:val="clear" w:color="auto" w:fill="FAFCFE"/>
        </w:rPr>
        <w:t xml:space="preserve">Преимущества этой системы: </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Оказание услуг в сфере общего образования в электронном виде.</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Полное соответствие электронного журнала бумажному варианту.</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Автоматическое формирование необходимой отчётности ФСН на уровне региона.</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Ведение базы результатов по ГИА и ЕГЭ.</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Единая образовательная среда для всех участников образовательной деятельности.</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Интеграция с инфраструктурой Электронного правительства.</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Работающий механизм тестирования учащихся.</w:t>
      </w:r>
    </w:p>
    <w:p w:rsidR="001232C9" w:rsidRPr="00536E4B" w:rsidRDefault="001232C9" w:rsidP="001232C9">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536E4B">
        <w:rPr>
          <w:rFonts w:ascii="Times New Roman" w:hAnsi="Times New Roman" w:cs="Times New Roman"/>
          <w:bCs/>
          <w:sz w:val="24"/>
          <w:szCs w:val="24"/>
        </w:rPr>
        <w:t>Формирование рейтингов общеобразовательных учреждений.</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Активно внедряются в учреждениях образования дистанционное обучение для учащихся в СДО Moodle на обучающей площадке </w:t>
      </w:r>
      <w:r w:rsidRPr="00536E4B">
        <w:rPr>
          <w:rFonts w:ascii="Times New Roman" w:hAnsi="Times New Roman" w:cs="Times New Roman"/>
          <w:sz w:val="24"/>
          <w:szCs w:val="24"/>
          <w:lang w:val="en-US"/>
        </w:rPr>
        <w:t>UdmteachWiki</w:t>
      </w:r>
      <w:r w:rsidRPr="00536E4B">
        <w:rPr>
          <w:rFonts w:ascii="Times New Roman" w:hAnsi="Times New Roman" w:cs="Times New Roman"/>
          <w:sz w:val="24"/>
          <w:szCs w:val="24"/>
        </w:rPr>
        <w:t xml:space="preserve"> (</w:t>
      </w:r>
      <w:r w:rsidRPr="00536E4B">
        <w:rPr>
          <w:rFonts w:ascii="Times New Roman" w:hAnsi="Times New Roman" w:cs="Times New Roman"/>
          <w:sz w:val="24"/>
          <w:szCs w:val="24"/>
          <w:lang w:val="en-US"/>
        </w:rPr>
        <w:t>wiki</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udmteach</w:t>
      </w:r>
      <w:r w:rsidRPr="00536E4B">
        <w:rPr>
          <w:rFonts w:ascii="Times New Roman" w:hAnsi="Times New Roman" w:cs="Times New Roman"/>
          <w:sz w:val="24"/>
          <w:szCs w:val="24"/>
        </w:rPr>
        <w:t>)  или на  портале дистанционного образования «ДОМ 365» (</w:t>
      </w:r>
      <w:r w:rsidRPr="00536E4B">
        <w:rPr>
          <w:rFonts w:ascii="Times New Roman" w:hAnsi="Times New Roman" w:cs="Times New Roman"/>
          <w:sz w:val="24"/>
          <w:szCs w:val="24"/>
          <w:lang w:val="en-US"/>
        </w:rPr>
        <w:t>moodle</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ciurr</w:t>
      </w:r>
      <w:r w:rsidRPr="00536E4B">
        <w:rPr>
          <w:rFonts w:ascii="Times New Roman" w:hAnsi="Times New Roman" w:cs="Times New Roman"/>
          <w:sz w:val="24"/>
          <w:szCs w:val="24"/>
        </w:rPr>
        <w:t>.</w:t>
      </w:r>
      <w:r w:rsidRPr="00536E4B">
        <w:rPr>
          <w:rFonts w:ascii="Times New Roman" w:hAnsi="Times New Roman" w:cs="Times New Roman"/>
          <w:sz w:val="24"/>
          <w:szCs w:val="24"/>
          <w:lang w:val="en-US"/>
        </w:rPr>
        <w:t>ru</w:t>
      </w:r>
      <w:r w:rsidRPr="00536E4B">
        <w:rPr>
          <w:rFonts w:ascii="Times New Roman" w:hAnsi="Times New Roman" w:cs="Times New Roman"/>
          <w:sz w:val="24"/>
          <w:szCs w:val="24"/>
        </w:rPr>
        <w:t xml:space="preserve">). Если в 2015 году всего одна образовательная организация предоставляла дистанционное обучение обучающимся, то в 2016 году таких организаций стало 7. В районе разработана и реализуется дорожная карта по развитию информатизации. План мероприятий («дорожная карта») утвержден приказом Управления образования от 18.05.2015 № 28 «Об утверждении Плана мероприятий ("дорожная карта") по реализации проектов в рамках информатизации образования на территории муниципального образования "Глазовский район" на период сентябрь 2015 - май 2016 гг.» и его продолжение приказом №52 от 09.11.2016г. на период 2016-2020г.г.. </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В целях обеспечения реализации образовательных программ в общеобразовательных учреждениях  формируются школьные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Библиотечный фонд должен быть в соответствии с ФЗ «Об образовании в Российской Федерации» укомплектован печатными и электронными учебными изданиями,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 В общеобразовательных учреждениях в рамках республиканского проекта «Электронные школьные библиотеки» начали укомплектовываться  современным оборудованием библиотеки: приобретаются компьютеры,  в 11 школьных библиотеках  обеспечен выход в Интернет.</w:t>
      </w:r>
    </w:p>
    <w:tbl>
      <w:tblPr>
        <w:tblW w:w="0" w:type="auto"/>
        <w:tblInd w:w="85" w:type="dxa"/>
        <w:tblLook w:val="0000"/>
      </w:tblPr>
      <w:tblGrid>
        <w:gridCol w:w="276"/>
        <w:gridCol w:w="3198"/>
        <w:gridCol w:w="1940"/>
        <w:gridCol w:w="1863"/>
        <w:gridCol w:w="2775"/>
      </w:tblGrid>
      <w:tr w:rsidR="001232C9" w:rsidRPr="00536E4B" w:rsidTr="001232C9">
        <w:trPr>
          <w:trHeight w:val="705"/>
        </w:trPr>
        <w:tc>
          <w:tcPr>
            <w:tcW w:w="0" w:type="auto"/>
            <w:gridSpan w:val="5"/>
            <w:tcBorders>
              <w:top w:val="double" w:sz="6" w:space="0" w:color="FFFFFF"/>
              <w:left w:val="double" w:sz="6" w:space="0" w:color="FFFFFF"/>
              <w:bottom w:val="single" w:sz="4" w:space="0" w:color="auto"/>
              <w:right w:val="double" w:sz="6" w:space="0" w:color="FFFFFF"/>
            </w:tcBorders>
            <w:shd w:val="clear" w:color="auto" w:fill="auto"/>
            <w:vAlign w:val="center"/>
          </w:tcPr>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Общие сведения о библиотеках образовательных учреждений, реализующих программы общего образования</w:t>
            </w:r>
          </w:p>
        </w:tc>
      </w:tr>
      <w:tr w:rsidR="001232C9" w:rsidRPr="00536E4B" w:rsidTr="001232C9">
        <w:trPr>
          <w:trHeight w:val="854"/>
        </w:trPr>
        <w:tc>
          <w:tcPr>
            <w:tcW w:w="0" w:type="auto"/>
            <w:tcBorders>
              <w:top w:val="single" w:sz="4" w:space="0" w:color="auto"/>
              <w:left w:val="single" w:sz="4" w:space="0" w:color="auto"/>
              <w:bottom w:val="single" w:sz="4" w:space="0" w:color="auto"/>
              <w:right w:val="nil"/>
            </w:tcBorders>
            <w:shd w:val="clear" w:color="auto" w:fill="auto"/>
            <w:noWrap/>
            <w:vAlign w:val="bottom"/>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количество библиотек (книжный фонд) в ОУ</w:t>
            </w:r>
          </w:p>
        </w:tc>
        <w:tc>
          <w:tcPr>
            <w:tcW w:w="0" w:type="auto"/>
            <w:tcBorders>
              <w:top w:val="single" w:sz="4" w:space="0" w:color="auto"/>
              <w:left w:val="nil"/>
              <w:bottom w:val="single" w:sz="4" w:space="0" w:color="auto"/>
              <w:right w:val="single" w:sz="4" w:space="0" w:color="auto"/>
            </w:tcBorders>
            <w:shd w:val="clear" w:color="auto" w:fill="auto"/>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количество ОУ, не имеющих библиотек, всего</w:t>
            </w:r>
          </w:p>
        </w:tc>
        <w:tc>
          <w:tcPr>
            <w:tcW w:w="0" w:type="auto"/>
            <w:tcBorders>
              <w:top w:val="single" w:sz="4" w:space="0" w:color="auto"/>
              <w:left w:val="nil"/>
              <w:bottom w:val="single" w:sz="4" w:space="0" w:color="auto"/>
              <w:right w:val="single" w:sz="4" w:space="0" w:color="auto"/>
            </w:tcBorders>
            <w:shd w:val="clear" w:color="auto" w:fill="auto"/>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причина отсутствия библиотеки</w:t>
            </w:r>
          </w:p>
        </w:tc>
      </w:tr>
      <w:tr w:rsidR="001232C9" w:rsidRPr="00536E4B" w:rsidTr="001232C9">
        <w:trPr>
          <w:trHeight w:val="360"/>
        </w:trPr>
        <w:tc>
          <w:tcPr>
            <w:tcW w:w="0" w:type="auto"/>
            <w:tcBorders>
              <w:top w:val="single" w:sz="4" w:space="0" w:color="auto"/>
              <w:left w:val="single" w:sz="4" w:space="0" w:color="auto"/>
              <w:bottom w:val="single" w:sz="4" w:space="0" w:color="auto"/>
              <w:right w:val="nil"/>
            </w:tcBorders>
            <w:shd w:val="clear" w:color="auto" w:fill="auto"/>
            <w:noWrap/>
            <w:vAlign w:val="bottom"/>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 xml:space="preserve">в начальных  школах </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r>
              <w:rPr>
                <w:rFonts w:ascii="Times New Roman" w:hAnsi="Times New Roman" w:cs="Times New Roman"/>
                <w:bCs/>
                <w:sz w:val="24"/>
                <w:szCs w:val="24"/>
              </w:rPr>
              <w:t>3</w:t>
            </w:r>
            <w:r w:rsidRPr="00536E4B">
              <w:rPr>
                <w:rFonts w:ascii="Times New Roman" w:hAnsi="Times New Roman" w:cs="Times New Roman"/>
                <w:bCs/>
                <w:sz w:val="24"/>
                <w:szCs w:val="24"/>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Имеется книжный фонд </w:t>
            </w:r>
          </w:p>
        </w:tc>
      </w:tr>
      <w:tr w:rsidR="001232C9" w:rsidRPr="00536E4B" w:rsidTr="001232C9">
        <w:trPr>
          <w:trHeight w:val="360"/>
        </w:trPr>
        <w:tc>
          <w:tcPr>
            <w:tcW w:w="0" w:type="auto"/>
            <w:tcBorders>
              <w:top w:val="single" w:sz="4" w:space="0" w:color="auto"/>
              <w:left w:val="single" w:sz="4" w:space="0" w:color="auto"/>
              <w:bottom w:val="single" w:sz="4" w:space="0" w:color="auto"/>
              <w:right w:val="nil"/>
            </w:tcBorders>
            <w:shd w:val="clear" w:color="auto" w:fill="auto"/>
            <w:noWrap/>
            <w:vAlign w:val="bottom"/>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в средних общеобразовательных школах</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 -</w:t>
            </w:r>
          </w:p>
        </w:tc>
      </w:tr>
      <w:tr w:rsidR="001232C9" w:rsidRPr="00536E4B" w:rsidTr="001232C9">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Количество библиотек, оснащенных автоматизированной системой учета и контроля библиотечных процессов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0</w:t>
            </w:r>
          </w:p>
        </w:tc>
      </w:tr>
      <w:tr w:rsidR="001232C9" w:rsidRPr="00536E4B" w:rsidTr="001232C9">
        <w:trPr>
          <w:trHeight w:val="3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Pr>
          <w:p w:rsidR="001232C9" w:rsidRPr="00536E4B" w:rsidRDefault="001232C9" w:rsidP="001232C9">
            <w:pPr>
              <w:rPr>
                <w:rFonts w:ascii="Times New Roman" w:hAnsi="Times New Roman" w:cs="Times New Roman"/>
                <w:bCs/>
                <w:sz w:val="24"/>
                <w:szCs w:val="24"/>
              </w:rPr>
            </w:pPr>
            <w:r w:rsidRPr="00536E4B">
              <w:rPr>
                <w:rFonts w:ascii="Times New Roman" w:hAnsi="Times New Roman" w:cs="Times New Roman"/>
                <w:bCs/>
                <w:sz w:val="24"/>
                <w:szCs w:val="24"/>
              </w:rPr>
              <w:t>Количество библиотек, имеющих доступ к Интернет-ресурсам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1232C9" w:rsidRPr="00536E4B" w:rsidRDefault="001232C9" w:rsidP="001232C9">
            <w:pPr>
              <w:jc w:val="center"/>
              <w:rPr>
                <w:rFonts w:ascii="Times New Roman" w:hAnsi="Times New Roman" w:cs="Times New Roman"/>
                <w:bCs/>
                <w:sz w:val="24"/>
                <w:szCs w:val="24"/>
              </w:rPr>
            </w:pPr>
            <w:r w:rsidRPr="00536E4B">
              <w:rPr>
                <w:rFonts w:ascii="Times New Roman" w:hAnsi="Times New Roman" w:cs="Times New Roman"/>
                <w:bCs/>
                <w:sz w:val="24"/>
                <w:szCs w:val="24"/>
              </w:rPr>
              <w:t>11</w:t>
            </w:r>
          </w:p>
        </w:tc>
      </w:tr>
    </w:tbl>
    <w:p w:rsidR="001232C9" w:rsidRPr="00536E4B" w:rsidRDefault="001232C9" w:rsidP="001232C9">
      <w:pPr>
        <w:suppressLineNumbers/>
        <w:tabs>
          <w:tab w:val="left" w:pos="1134"/>
        </w:tabs>
        <w:jc w:val="both"/>
        <w:rPr>
          <w:rFonts w:ascii="Times New Roman" w:hAnsi="Times New Roman" w:cs="Times New Roman"/>
          <w:sz w:val="24"/>
          <w:szCs w:val="24"/>
        </w:rPr>
      </w:pP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Как свидетельствуют выше приведенные данные,  процесс модернизации школьных библиотек района идет небольшими темпами. Из-за недостаточности финансирования общеобразовательные учреждения не могут существенно изменить ситуацию и уделять большое внимание совершенствованию деятельности школьных библиотек в условиях модернизации  образования без финансирования с федерального или регионального уровней. В рамках ФЦП "Модернизация организационно-технологической структуры и обновление фондов школьных библиотек» в проекте «Библиотека нового века: развитие информационно-библиотечных центров в образовательных организациях УР» участв</w:t>
      </w:r>
      <w:r>
        <w:rPr>
          <w:rFonts w:ascii="Times New Roman" w:hAnsi="Times New Roman" w:cs="Times New Roman"/>
          <w:sz w:val="24"/>
          <w:szCs w:val="24"/>
        </w:rPr>
        <w:t>овала</w:t>
      </w:r>
      <w:r w:rsidRPr="00536E4B">
        <w:rPr>
          <w:rFonts w:ascii="Times New Roman" w:hAnsi="Times New Roman" w:cs="Times New Roman"/>
          <w:sz w:val="24"/>
          <w:szCs w:val="24"/>
        </w:rPr>
        <w:t xml:space="preserve"> МОУ «Качкашурская СОШ».</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Наряду с традиционными направлениями работы общеобразовательного учреждения в Адамской средней  общеобразовательной школе  реализуется спортивное направление. Для этого открыт пришкольный  интернат на 18 мест. </w:t>
      </w:r>
    </w:p>
    <w:p w:rsidR="001232C9" w:rsidRPr="00536E4B" w:rsidRDefault="001232C9" w:rsidP="001232C9">
      <w:pPr>
        <w:pStyle w:val="aa"/>
        <w:spacing w:after="0"/>
        <w:jc w:val="both"/>
        <w:rPr>
          <w:rFonts w:ascii="Times New Roman" w:hAnsi="Times New Roman" w:cs="Times New Roman"/>
          <w:sz w:val="24"/>
          <w:szCs w:val="24"/>
        </w:rPr>
      </w:pPr>
      <w:r w:rsidRPr="00536E4B">
        <w:rPr>
          <w:rFonts w:ascii="Times New Roman" w:hAnsi="Times New Roman" w:cs="Times New Roman"/>
          <w:sz w:val="24"/>
          <w:szCs w:val="24"/>
          <w:shd w:val="clear" w:color="auto" w:fill="FFFFFF"/>
        </w:rPr>
        <w:t xml:space="preserve">            В районе сложилась и функционирует система этнокультурного образования, созданы необходимые условия для изучения культуры удмуртского и татарского народов, проживающих на территории Глазовского района.</w:t>
      </w:r>
    </w:p>
    <w:p w:rsidR="001232C9" w:rsidRPr="00536E4B" w:rsidRDefault="001232C9" w:rsidP="001232C9">
      <w:pPr>
        <w:pStyle w:val="aa"/>
        <w:spacing w:after="0"/>
        <w:jc w:val="both"/>
        <w:rPr>
          <w:rFonts w:ascii="Times New Roman" w:hAnsi="Times New Roman" w:cs="Times New Roman"/>
          <w:sz w:val="24"/>
          <w:szCs w:val="24"/>
        </w:rPr>
      </w:pPr>
      <w:r w:rsidRPr="00536E4B">
        <w:rPr>
          <w:rFonts w:ascii="Times New Roman" w:hAnsi="Times New Roman" w:cs="Times New Roman"/>
          <w:sz w:val="24"/>
          <w:szCs w:val="24"/>
        </w:rPr>
        <w:t xml:space="preserve">           Особое внимание в районе уделяется обеспечению конституционного права граждан на изучение и использование своего родного языка. При планировании регионального компонента воспитатели руководствуются федеральным государственным образовательным стандартом дошкольного образования и методическими рекомендациями, разработанными преподавателями ИРО и ГГПИ. В общеобразовательных учреждениях  удмуртский язык изучают 694 (было 647)  школьника, что составляет 50,1 % от общего количества обучающихся, это выше среднереспубликанского показателя. В целом, 65% образовательных учреждений (в УР - 42,6 %) изучают удм</w:t>
      </w:r>
      <w:r>
        <w:rPr>
          <w:rFonts w:ascii="Times New Roman" w:hAnsi="Times New Roman" w:cs="Times New Roman"/>
          <w:sz w:val="24"/>
          <w:szCs w:val="24"/>
        </w:rPr>
        <w:t>уртский язык как предмет</w:t>
      </w:r>
      <w:r w:rsidRPr="00536E4B">
        <w:rPr>
          <w:rFonts w:ascii="Times New Roman" w:hAnsi="Times New Roman" w:cs="Times New Roman"/>
          <w:sz w:val="24"/>
          <w:szCs w:val="24"/>
        </w:rPr>
        <w:t xml:space="preserve">. Образовательные учреждения очень активно изучают краеведческий материал, пропагандируют культуру и традиции народов, проживающих на территории республики. Планируется продолжить работу по </w:t>
      </w:r>
      <w:r w:rsidRPr="00536E4B">
        <w:rPr>
          <w:rFonts w:ascii="Times New Roman" w:hAnsi="Times New Roman" w:cs="Times New Roman"/>
          <w:sz w:val="24"/>
          <w:szCs w:val="24"/>
          <w:shd w:val="clear" w:color="auto" w:fill="FFFFFF"/>
        </w:rPr>
        <w:t>созданию благоприятных условий для соблюдения национальных интересов народов, проживающих в муниципальном образовании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shd w:val="clear" w:color="auto" w:fill="FFFFFF"/>
        </w:rPr>
        <w:t>», по  повышению престижа родных языков, содействия воспитанию национального самосознания, пробуждение интереса к дальнейшему изучению родного языка.</w:t>
      </w:r>
      <w:r w:rsidRPr="00536E4B">
        <w:rPr>
          <w:rStyle w:val="apple-converted-space"/>
          <w:rFonts w:ascii="Times New Roman" w:hAnsi="Times New Roman"/>
          <w:sz w:val="24"/>
          <w:szCs w:val="24"/>
          <w:shd w:val="clear" w:color="auto" w:fill="FFFFFF"/>
        </w:rPr>
        <w:t> Необходимо повысить материально-техническое обеспечение изучения родного языка и литературы.</w:t>
      </w:r>
    </w:p>
    <w:p w:rsidR="001232C9" w:rsidRPr="00536E4B" w:rsidRDefault="001232C9" w:rsidP="001232C9">
      <w:pPr>
        <w:pStyle w:val="affb"/>
        <w:spacing w:before="0" w:after="0"/>
        <w:jc w:val="both"/>
        <w:rPr>
          <w:spacing w:val="-1"/>
        </w:rPr>
      </w:pPr>
      <w:r w:rsidRPr="00536E4B">
        <w:rPr>
          <w:spacing w:val="-1"/>
        </w:rPr>
        <w:t xml:space="preserve">      Качественным итоговым показателем  деятельности образовательных учреждений является наличие   выпускников, награжденных  медалями «За особые успехи  в учении». </w:t>
      </w:r>
    </w:p>
    <w:p w:rsidR="001232C9" w:rsidRPr="00E623E6" w:rsidRDefault="001232C9" w:rsidP="001232C9">
      <w:pPr>
        <w:pStyle w:val="affb"/>
        <w:spacing w:before="0" w:after="0" w:line="276" w:lineRule="auto"/>
        <w:jc w:val="both"/>
        <w:rPr>
          <w:spacing w:val="-1"/>
        </w:rPr>
      </w:pPr>
      <w:r w:rsidRPr="00536E4B">
        <w:rPr>
          <w:bCs w:val="0"/>
        </w:rPr>
        <w:t>В 11 классах  государственная (итоговая) аттестация  в форме и по материалам ЕГЭ проводилась по 11 предметам: математика  (обязательный) на базовом и профильном уровнях, русский язык  (обязательный) и 9 предметов по выбору.</w:t>
      </w:r>
      <w:r w:rsidRPr="00E623E6">
        <w:rPr>
          <w:spacing w:val="-1"/>
        </w:rPr>
        <w:t xml:space="preserve">В 2021-2022 учебном году  по состоянию на период завершения основного экзаменационного периода из 50 выпускников 11 классов аттестаты о среднем общем образовании выданы 48 человекам, что составляет 96% от общего числа выпускников 11 классов. Среди них имеются и 2 выпускника, получившие аттестаты с отличием и награжденные медалями «За особые успехи в учении». В числе не получивших аттестат о среднем общем образовании 2 выпускника Дондыкарской школы. </w:t>
      </w:r>
    </w:p>
    <w:p w:rsidR="001232C9" w:rsidRDefault="001232C9" w:rsidP="001232C9">
      <w:pPr>
        <w:pStyle w:val="ac"/>
        <w:ind w:right="-2"/>
        <w:jc w:val="both"/>
        <w:rPr>
          <w:rFonts w:ascii="Times New Roman" w:hAnsi="Times New Roman" w:cs="Times New Roman"/>
          <w:bCs/>
          <w:sz w:val="24"/>
          <w:szCs w:val="24"/>
          <w:lang w:eastAsia="ru-RU"/>
        </w:rPr>
      </w:pPr>
      <w:r w:rsidRPr="00E623E6">
        <w:rPr>
          <w:rFonts w:ascii="Times New Roman" w:hAnsi="Times New Roman" w:cs="Times New Roman"/>
          <w:bCs/>
          <w:spacing w:val="-1"/>
          <w:sz w:val="24"/>
          <w:szCs w:val="24"/>
          <w:lang w:eastAsia="ru-RU"/>
        </w:rPr>
        <w:t xml:space="preserve">         К сожаленью, из 117 выпускников основного уровня получили аттестаты об основном общем образовании </w:t>
      </w:r>
      <w:r>
        <w:rPr>
          <w:rFonts w:ascii="Times New Roman" w:hAnsi="Times New Roman" w:cs="Times New Roman"/>
          <w:bCs/>
          <w:spacing w:val="-1"/>
          <w:sz w:val="24"/>
          <w:szCs w:val="24"/>
          <w:lang w:eastAsia="ru-RU"/>
        </w:rPr>
        <w:t>98 человек</w:t>
      </w:r>
      <w:r w:rsidRPr="00E623E6">
        <w:rPr>
          <w:rFonts w:ascii="Times New Roman" w:hAnsi="Times New Roman" w:cs="Times New Roman"/>
          <w:bCs/>
          <w:spacing w:val="-1"/>
          <w:sz w:val="24"/>
          <w:szCs w:val="24"/>
          <w:lang w:eastAsia="ru-RU"/>
        </w:rPr>
        <w:t xml:space="preserve">, что составляет </w:t>
      </w:r>
      <w:r>
        <w:rPr>
          <w:rFonts w:ascii="Times New Roman" w:hAnsi="Times New Roman" w:cs="Times New Roman"/>
          <w:bCs/>
          <w:spacing w:val="-1"/>
          <w:sz w:val="24"/>
          <w:szCs w:val="24"/>
          <w:lang w:eastAsia="ru-RU"/>
        </w:rPr>
        <w:t>84</w:t>
      </w:r>
      <w:r w:rsidRPr="00E623E6">
        <w:rPr>
          <w:rFonts w:ascii="Times New Roman" w:hAnsi="Times New Roman" w:cs="Times New Roman"/>
          <w:bCs/>
          <w:spacing w:val="-1"/>
          <w:sz w:val="24"/>
          <w:szCs w:val="24"/>
          <w:lang w:eastAsia="ru-RU"/>
        </w:rPr>
        <w:t>% от общего количества выпускников 9 классов.</w:t>
      </w:r>
    </w:p>
    <w:p w:rsidR="001232C9" w:rsidRPr="00536E4B" w:rsidRDefault="001232C9" w:rsidP="001232C9">
      <w:pPr>
        <w:pStyle w:val="aff3"/>
        <w:jc w:val="both"/>
        <w:rPr>
          <w:bCs/>
          <w:sz w:val="24"/>
          <w:szCs w:val="24"/>
          <w:lang w:eastAsia="ru-RU"/>
        </w:rPr>
      </w:pPr>
      <w:r w:rsidRPr="00536E4B">
        <w:rPr>
          <w:bCs/>
          <w:sz w:val="24"/>
          <w:szCs w:val="24"/>
          <w:lang w:eastAsia="ru-RU"/>
        </w:rPr>
        <w:t xml:space="preserve">Значения результатов ЕГЭ </w:t>
      </w:r>
      <w:r w:rsidRPr="00E623E6">
        <w:rPr>
          <w:bCs/>
          <w:sz w:val="24"/>
          <w:szCs w:val="24"/>
          <w:lang w:eastAsia="ru-RU"/>
        </w:rPr>
        <w:t xml:space="preserve">свидетельствуют о том, что средний балл по обязательному предмету для поступления в вузы - русский язык,  у выпускников 11 классов в текущем году снизился и составляет 68,95 баллов (был 71,3 балла в 2020). По УР средний балл равен 71,43, а по РФ-71,4. Средний балл по Удмуртии по математике (проф. уровень) составляет – 57,1 баллов, у нас – 55,04, а был в прошлом году 46,73 баллов, по РФ-55,1. Снова, как видно, результаты по математике профильного уровня и порусскому языку в текущем году у нас ниже, </w:t>
      </w:r>
      <w:r w:rsidRPr="00E623E6">
        <w:rPr>
          <w:bCs/>
          <w:sz w:val="24"/>
          <w:szCs w:val="24"/>
          <w:lang w:eastAsia="ru-RU"/>
        </w:rPr>
        <w:lastRenderedPageBreak/>
        <w:t>чем в УР и РФ.Повысили средний балл по району по следующим предметам по выбору: химии, истории, литературе. Притом, по химии, физике и математике (профильный уровень)  впервые за все предыдущие годы проведения ЕГЭ достигнут лучший максимальный балл</w:t>
      </w:r>
      <w:r>
        <w:rPr>
          <w:bCs/>
          <w:sz w:val="24"/>
          <w:szCs w:val="24"/>
          <w:lang w:eastAsia="ru-RU"/>
        </w:rPr>
        <w:t>.</w:t>
      </w:r>
      <w:r w:rsidRPr="00536E4B">
        <w:rPr>
          <w:bCs/>
          <w:sz w:val="24"/>
          <w:szCs w:val="24"/>
          <w:lang w:eastAsia="ru-RU"/>
        </w:rPr>
        <w:t>Данный критерий отнесен в число показателей эффективности работы руководителей учреждений образования.</w:t>
      </w:r>
    </w:p>
    <w:p w:rsidR="001232C9" w:rsidRPr="00E623E6" w:rsidRDefault="001232C9" w:rsidP="001232C9">
      <w:pPr>
        <w:spacing w:after="0"/>
        <w:jc w:val="both"/>
        <w:rPr>
          <w:rFonts w:ascii="Times New Roman" w:hAnsi="Times New Roman"/>
          <w:sz w:val="24"/>
          <w:szCs w:val="24"/>
        </w:rPr>
      </w:pPr>
      <w:r w:rsidRPr="00536E4B">
        <w:rPr>
          <w:rFonts w:ascii="Times New Roman" w:hAnsi="Times New Roman" w:cs="Times New Roman"/>
          <w:sz w:val="24"/>
          <w:szCs w:val="24"/>
        </w:rPr>
        <w:t xml:space="preserve">Поддержка талантливой молодежи. </w:t>
      </w:r>
      <w:r>
        <w:rPr>
          <w:rFonts w:ascii="Times New Roman" w:hAnsi="Times New Roman" w:cs="Times New Roman"/>
          <w:sz w:val="24"/>
          <w:szCs w:val="24"/>
        </w:rPr>
        <w:t>Центром комплексного обеспечения  разработана</w:t>
      </w:r>
      <w:r w:rsidRPr="00536E4B">
        <w:rPr>
          <w:rFonts w:ascii="Times New Roman" w:hAnsi="Times New Roman" w:cs="Times New Roman"/>
          <w:sz w:val="24"/>
          <w:szCs w:val="24"/>
        </w:rPr>
        <w:t xml:space="preserve"> система мероприятий для выявления и развития одаренных детей, расширено участие школьников в олимпиадах и соревнованиях, идет привлечение к участию в музыкальных конкурсах, конкурсах проектов, исследовательских работ, научно-практических конференциях. Независимой оценкой качества образования, а также основным инструментом выявления одаренных детей являются олимпиады. Муниципальной системой образования накоплен положительный опыт работы с одаренными детьми. Ежегодно в течение месяца более 200 учащихся принимают участие в муниципальном этапе Всероссийской олимпиады школьников. </w:t>
      </w:r>
      <w:r w:rsidRPr="00DC33AE">
        <w:rPr>
          <w:rFonts w:ascii="Times New Roman" w:hAnsi="Times New Roman"/>
          <w:sz w:val="24"/>
          <w:szCs w:val="24"/>
        </w:rPr>
        <w:t>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(ВсОШ). В 2021-2022 учебном году муниципальный этап Всероссийской олимпиады школьников был организован по 19 предметам. По итогам участия победителями стали 29 учащихся, призерами – 39. Самое большое количество победителей и призеров подготовили педагоги МОУ «Качкашурская СОШ», и по проценту призеров от числа учащихся эта школа заняла в рейтинге 1 место. Второе место в рейтинге школ занял коллектив МКОУ «Кожильская СОШ с/х-го направления», третье место – у коллектива МОУ «Парзинская СОШ». Хорошие результаты традиционно показали участники Межрегиональной олимпиады школьников по удмуртскому языку и литературе. 8 человек стали победителями и призерами муниципального этапа и приглашены на региональный этап.</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 xml:space="preserve"> Благодаря творческому труду педагогов развивается интеллектуальный потенциал учеников. Итоги поисково-творческой деятельности учащиеся представляют на межшкольных научно-прак</w:t>
      </w:r>
      <w:r>
        <w:rPr>
          <w:rFonts w:ascii="Times New Roman" w:hAnsi="Times New Roman" w:cs="Times New Roman"/>
          <w:sz w:val="24"/>
          <w:szCs w:val="24"/>
        </w:rPr>
        <w:t xml:space="preserve">тических конференциях. </w:t>
      </w:r>
      <w:r w:rsidRPr="00536E4B">
        <w:rPr>
          <w:rFonts w:ascii="Times New Roman" w:hAnsi="Times New Roman" w:cs="Times New Roman"/>
          <w:sz w:val="24"/>
          <w:szCs w:val="24"/>
        </w:rPr>
        <w:t>В районе созданы необходимые условия, обеспечивающие реализацию творческих возможностей учащихся, позволяющие  ежегодно выявлять их  наклонности   и способствующие  достижению ими более высоких результатов. С 2012 года Управлением образования были проведены традиционные конкурсы: «Ученик года» и музыкальные конкурсы патриотической песни, песен на английском языке. Количество учеников,  принимающих в них  участие, подтверждает  значимость     мероприятий  как для учащихся, так и для их наставников.</w:t>
      </w:r>
    </w:p>
    <w:p w:rsidR="001232C9" w:rsidRPr="0049549A" w:rsidRDefault="001232C9" w:rsidP="001232C9">
      <w:pPr>
        <w:spacing w:after="0"/>
        <w:jc w:val="both"/>
        <w:rPr>
          <w:rFonts w:ascii="Times New Roman" w:hAnsi="Times New Roman" w:cs="Times New Roman"/>
          <w:color w:val="FF0000"/>
          <w:sz w:val="24"/>
          <w:szCs w:val="24"/>
        </w:rPr>
      </w:pPr>
      <w:r w:rsidRPr="00536E4B">
        <w:rPr>
          <w:rFonts w:ascii="Times New Roman" w:hAnsi="Times New Roman" w:cs="Times New Roman"/>
          <w:sz w:val="24"/>
          <w:szCs w:val="24"/>
        </w:rPr>
        <w:t xml:space="preserve">На базе Кожильской школы, по инициативе администрации учреждения ежегодно  проходит учебно-практическая конференция школьников «Эврика», участниками которой </w:t>
      </w:r>
      <w:r>
        <w:rPr>
          <w:rFonts w:ascii="Times New Roman" w:hAnsi="Times New Roman" w:cs="Times New Roman"/>
          <w:sz w:val="24"/>
          <w:szCs w:val="24"/>
        </w:rPr>
        <w:t xml:space="preserve">стали </w:t>
      </w:r>
      <w:r w:rsidRPr="00536E4B">
        <w:rPr>
          <w:rFonts w:ascii="Times New Roman" w:hAnsi="Times New Roman" w:cs="Times New Roman"/>
          <w:sz w:val="24"/>
          <w:szCs w:val="24"/>
        </w:rPr>
        <w:t xml:space="preserve">учащиеся   </w:t>
      </w:r>
      <w:r>
        <w:rPr>
          <w:rFonts w:ascii="Times New Roman" w:hAnsi="Times New Roman" w:cs="Times New Roman"/>
          <w:sz w:val="24"/>
          <w:szCs w:val="24"/>
        </w:rPr>
        <w:t xml:space="preserve">средних  </w:t>
      </w:r>
      <w:r w:rsidRPr="00536E4B">
        <w:rPr>
          <w:rFonts w:ascii="Times New Roman" w:hAnsi="Times New Roman" w:cs="Times New Roman"/>
          <w:sz w:val="24"/>
          <w:szCs w:val="24"/>
        </w:rPr>
        <w:t>школ</w:t>
      </w:r>
      <w:r>
        <w:rPr>
          <w:rFonts w:ascii="Times New Roman" w:hAnsi="Times New Roman" w:cs="Times New Roman"/>
          <w:sz w:val="24"/>
          <w:szCs w:val="24"/>
        </w:rPr>
        <w:t xml:space="preserve"> района</w:t>
      </w:r>
      <w:r w:rsidRPr="00536E4B">
        <w:rPr>
          <w:rFonts w:ascii="Times New Roman" w:hAnsi="Times New Roman" w:cs="Times New Roman"/>
          <w:sz w:val="24"/>
          <w:szCs w:val="24"/>
        </w:rPr>
        <w:t>.</w:t>
      </w:r>
      <w:r>
        <w:rPr>
          <w:rFonts w:ascii="Times New Roman" w:hAnsi="Times New Roman"/>
          <w:sz w:val="24"/>
          <w:szCs w:val="24"/>
        </w:rPr>
        <w:t xml:space="preserve">К имеющимся с </w:t>
      </w:r>
      <w:r w:rsidRPr="00B62DB9">
        <w:rPr>
          <w:rFonts w:ascii="Times New Roman" w:hAnsi="Times New Roman"/>
          <w:sz w:val="24"/>
          <w:szCs w:val="24"/>
        </w:rPr>
        <w:t xml:space="preserve">2020 года </w:t>
      </w:r>
      <w:r>
        <w:rPr>
          <w:rFonts w:ascii="Times New Roman" w:hAnsi="Times New Roman"/>
          <w:sz w:val="24"/>
          <w:szCs w:val="24"/>
        </w:rPr>
        <w:t>двум «Точкам роста» (центры</w:t>
      </w:r>
      <w:r w:rsidRPr="00B62DB9">
        <w:rPr>
          <w:rFonts w:ascii="Times New Roman" w:hAnsi="Times New Roman"/>
          <w:sz w:val="24"/>
          <w:szCs w:val="24"/>
        </w:rPr>
        <w:t xml:space="preserve"> образования цифрового</w:t>
      </w:r>
      <w:r>
        <w:rPr>
          <w:rFonts w:ascii="Times New Roman" w:hAnsi="Times New Roman"/>
          <w:sz w:val="24"/>
          <w:szCs w:val="24"/>
        </w:rPr>
        <w:t>, технологического</w:t>
      </w:r>
      <w:r w:rsidRPr="00B62DB9">
        <w:rPr>
          <w:rFonts w:ascii="Times New Roman" w:hAnsi="Times New Roman"/>
          <w:sz w:val="24"/>
          <w:szCs w:val="24"/>
        </w:rPr>
        <w:t xml:space="preserve"> и гуманитарного профилей</w:t>
      </w:r>
      <w:r>
        <w:rPr>
          <w:rFonts w:ascii="Times New Roman" w:hAnsi="Times New Roman"/>
          <w:sz w:val="24"/>
          <w:szCs w:val="24"/>
        </w:rPr>
        <w:t>)</w:t>
      </w:r>
      <w:r w:rsidRPr="00B62DB9">
        <w:rPr>
          <w:rFonts w:ascii="Times New Roman" w:hAnsi="Times New Roman"/>
          <w:sz w:val="24"/>
          <w:szCs w:val="24"/>
        </w:rPr>
        <w:t xml:space="preserve"> в Глазовском районе </w:t>
      </w:r>
      <w:r>
        <w:rPr>
          <w:rFonts w:ascii="Times New Roman" w:hAnsi="Times New Roman"/>
          <w:sz w:val="24"/>
          <w:szCs w:val="24"/>
        </w:rPr>
        <w:t>добавился в 2021 году</w:t>
      </w:r>
      <w:r>
        <w:rPr>
          <w:rFonts w:ascii="Times New Roman" w:hAnsi="Times New Roman" w:cs="Times New Roman"/>
          <w:sz w:val="24"/>
          <w:szCs w:val="24"/>
        </w:rPr>
        <w:t>центр естественнонаучного и технологического профилей</w:t>
      </w:r>
      <w:r w:rsidRPr="00B62DB9">
        <w:rPr>
          <w:rFonts w:ascii="Times New Roman" w:hAnsi="Times New Roman" w:cs="Times New Roman"/>
          <w:sz w:val="24"/>
          <w:szCs w:val="24"/>
        </w:rPr>
        <w:t>на базе МОУ «Адамская СОШ».</w:t>
      </w:r>
      <w:r>
        <w:rPr>
          <w:rFonts w:ascii="Times New Roman" w:hAnsi="Times New Roman"/>
          <w:sz w:val="24"/>
          <w:szCs w:val="24"/>
        </w:rPr>
        <w:t xml:space="preserve">По итогам 2021 учебного года целевые показатели по охвату детей дополнительным и общим образованием в Точках роста достигнуты и составляют 601 человек (по плану 601 человек). </w:t>
      </w:r>
      <w:r>
        <w:rPr>
          <w:rFonts w:ascii="Times New Roman" w:hAnsi="Times New Roman" w:cs="Times New Roman"/>
          <w:sz w:val="24"/>
          <w:szCs w:val="24"/>
        </w:rPr>
        <w:t xml:space="preserve">По итогам работы за год основными общеобразовательными предметами по предметным областям «Математика и информатика»,  «Естественнонаучные предметы», «Технология» охвачены свыше 80% учащихся Адамской школы, что также   является исполнением установленных индикаторов. </w:t>
      </w:r>
      <w:r>
        <w:rPr>
          <w:rFonts w:ascii="Times New Roman" w:hAnsi="Times New Roman"/>
          <w:sz w:val="24"/>
          <w:szCs w:val="24"/>
        </w:rPr>
        <w:t xml:space="preserve">С марта  2021 года 8 образовательными учреждениями района заключены договора о сетевом сотрудничестве со всеми Точками роста по реализации как программ общего образования по предметам «ОБЖ», «Технология», так и по программам дополнительного образования («Шахматы», «Робототехника»). </w:t>
      </w:r>
    </w:p>
    <w:p w:rsidR="001232C9" w:rsidRDefault="001232C9" w:rsidP="001232C9">
      <w:pPr>
        <w:spacing w:after="0"/>
        <w:jc w:val="both"/>
        <w:rPr>
          <w:rFonts w:ascii="Times New Roman" w:hAnsi="Times New Roman" w:cs="Times New Roman"/>
          <w:sz w:val="24"/>
          <w:szCs w:val="24"/>
        </w:rPr>
      </w:pPr>
      <w:r>
        <w:rPr>
          <w:rFonts w:ascii="Times New Roman" w:hAnsi="Times New Roman" w:cs="Times New Roman"/>
          <w:sz w:val="24"/>
          <w:szCs w:val="24"/>
        </w:rPr>
        <w:t xml:space="preserve">        В число охваченных дополнительным образованием в «Точках роста» входят обучающиеся с 1 по 11 классы, а также взрослое население (с.Понино в количестве 30 человек). Взрослые посещают 3 кружка на базе Точки роста: «Компьютерная грамотность», «Шахматы», «Оказание первой помощи». </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lastRenderedPageBreak/>
        <w:t>Продолжается работа по увеличению заработной платы педагогов до уровня средней в регионе. По итогам 2016 года на основании отчета «ЗП-образование»  она составляет у педагогических работников дошкольных групп 23143 руб., общего образования-22522 рублей.</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 xml:space="preserve">Проблемы по укомплектованности  общеобразовательных учреждений педагогическими кадрами в районе </w:t>
      </w:r>
      <w:r>
        <w:rPr>
          <w:rFonts w:ascii="Times New Roman" w:hAnsi="Times New Roman" w:cs="Times New Roman"/>
          <w:sz w:val="24"/>
          <w:szCs w:val="24"/>
        </w:rPr>
        <w:t>существуют и  решается этот вопроспутем привлечения</w:t>
      </w:r>
      <w:r w:rsidRPr="00536E4B">
        <w:rPr>
          <w:rFonts w:ascii="Times New Roman" w:hAnsi="Times New Roman" w:cs="Times New Roman"/>
          <w:sz w:val="24"/>
          <w:szCs w:val="24"/>
        </w:rPr>
        <w:t xml:space="preserve"> в школы </w:t>
      </w:r>
      <w:r>
        <w:rPr>
          <w:rFonts w:ascii="Times New Roman" w:hAnsi="Times New Roman" w:cs="Times New Roman"/>
          <w:sz w:val="24"/>
          <w:szCs w:val="24"/>
        </w:rPr>
        <w:t>молодых педагогов-выпускников вузов, а также через совместительство среди у</w:t>
      </w:r>
      <w:r w:rsidRPr="00536E4B">
        <w:rPr>
          <w:rFonts w:ascii="Times New Roman" w:hAnsi="Times New Roman" w:cs="Times New Roman"/>
          <w:sz w:val="24"/>
          <w:szCs w:val="24"/>
        </w:rPr>
        <w:t>чителей химии, биологии, английского  языка, информатики в виду того, что происходит старение кадров.</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В целях изучения условий и результатов педагогической деятельности общеобразовательными учреждениями проводится самообследование. Во всех общеобразовательных учреждениях информация о деятельности размещается на сайтах. Директора общеобразовательных учреждений ежегодно выступают с публичным отчётом по результатам деятельности за год. Тексты выступлений размещаются на сайтах общеобразовательных учреждений.</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 xml:space="preserve">Со второго полугодия 2015 года начата процедура проведения независимой оценки качества </w:t>
      </w:r>
      <w:r>
        <w:rPr>
          <w:rFonts w:ascii="Times New Roman" w:hAnsi="Times New Roman" w:cs="Times New Roman"/>
          <w:sz w:val="24"/>
          <w:szCs w:val="24"/>
        </w:rPr>
        <w:t xml:space="preserve">условий осуществления </w:t>
      </w:r>
      <w:r w:rsidRPr="00536E4B">
        <w:rPr>
          <w:rFonts w:ascii="Times New Roman" w:hAnsi="Times New Roman" w:cs="Times New Roman"/>
          <w:sz w:val="24"/>
          <w:szCs w:val="24"/>
        </w:rPr>
        <w:t xml:space="preserve">образовательной деятельности (далее-НОК </w:t>
      </w:r>
      <w:r>
        <w:rPr>
          <w:rFonts w:ascii="Times New Roman" w:hAnsi="Times New Roman" w:cs="Times New Roman"/>
          <w:sz w:val="24"/>
          <w:szCs w:val="24"/>
        </w:rPr>
        <w:t>УО</w:t>
      </w:r>
      <w:r w:rsidRPr="00536E4B">
        <w:rPr>
          <w:rFonts w:ascii="Times New Roman" w:hAnsi="Times New Roman" w:cs="Times New Roman"/>
          <w:sz w:val="24"/>
          <w:szCs w:val="24"/>
        </w:rPr>
        <w:t xml:space="preserve">ОД).  Ежегодно  проводится изучение мнение населения о качестве предоставляемых услуг в области дошкольного, общего и дополнительного образования бюджетными учреждениями в рамках исполнения муниципального задания. Инициатором НОК </w:t>
      </w:r>
      <w:r>
        <w:rPr>
          <w:rFonts w:ascii="Times New Roman" w:hAnsi="Times New Roman" w:cs="Times New Roman"/>
          <w:sz w:val="24"/>
          <w:szCs w:val="24"/>
        </w:rPr>
        <w:t>УО</w:t>
      </w:r>
      <w:r w:rsidRPr="00536E4B">
        <w:rPr>
          <w:rFonts w:ascii="Times New Roman" w:hAnsi="Times New Roman" w:cs="Times New Roman"/>
          <w:sz w:val="24"/>
          <w:szCs w:val="24"/>
        </w:rPr>
        <w:t>ОД выступил Общественный Совет при Министерстве образования и науки УР</w:t>
      </w:r>
      <w:r>
        <w:rPr>
          <w:rFonts w:ascii="Times New Roman" w:hAnsi="Times New Roman" w:cs="Times New Roman"/>
          <w:sz w:val="24"/>
          <w:szCs w:val="24"/>
        </w:rPr>
        <w:t xml:space="preserve"> до 2020 года, а с ноября 2020 года создан Общественный совет при Администрации Глазовского района для проведения НОК УООД</w:t>
      </w:r>
      <w:r w:rsidRPr="00536E4B">
        <w:rPr>
          <w:rFonts w:ascii="Times New Roman" w:hAnsi="Times New Roman" w:cs="Times New Roman"/>
          <w:sz w:val="24"/>
          <w:szCs w:val="24"/>
        </w:rPr>
        <w:t xml:space="preserve">. Общественный совет утвердил перечень образовательных организаций, подлежащих НОК ОД в </w:t>
      </w:r>
      <w:r>
        <w:rPr>
          <w:rFonts w:ascii="Times New Roman" w:hAnsi="Times New Roman" w:cs="Times New Roman"/>
          <w:sz w:val="24"/>
          <w:szCs w:val="24"/>
        </w:rPr>
        <w:t>на 2021 год</w:t>
      </w:r>
      <w:r w:rsidRPr="00536E4B">
        <w:rPr>
          <w:rFonts w:ascii="Times New Roman" w:hAnsi="Times New Roman" w:cs="Times New Roman"/>
          <w:sz w:val="24"/>
          <w:szCs w:val="24"/>
        </w:rPr>
        <w:t xml:space="preserve">, в который вошли </w:t>
      </w:r>
      <w:r>
        <w:rPr>
          <w:rFonts w:ascii="Times New Roman" w:hAnsi="Times New Roman" w:cs="Times New Roman"/>
          <w:sz w:val="24"/>
          <w:szCs w:val="24"/>
        </w:rPr>
        <w:t>18</w:t>
      </w:r>
      <w:r w:rsidRPr="00536E4B">
        <w:rPr>
          <w:rFonts w:ascii="Times New Roman" w:hAnsi="Times New Roman" w:cs="Times New Roman"/>
          <w:sz w:val="24"/>
          <w:szCs w:val="24"/>
        </w:rPr>
        <w:t xml:space="preserve">  общеобразовательных организаций (100%), реализующих образовательные программы начального общего, основного обще</w:t>
      </w:r>
      <w:r>
        <w:rPr>
          <w:rFonts w:ascii="Times New Roman" w:hAnsi="Times New Roman" w:cs="Times New Roman"/>
          <w:sz w:val="24"/>
          <w:szCs w:val="24"/>
        </w:rPr>
        <w:t>го, среднего общего образования.</w:t>
      </w:r>
      <w:r w:rsidRPr="00536E4B">
        <w:rPr>
          <w:rFonts w:ascii="Times New Roman" w:hAnsi="Times New Roman" w:cs="Times New Roman"/>
          <w:sz w:val="24"/>
          <w:szCs w:val="24"/>
        </w:rPr>
        <w:t xml:space="preserve"> НОК </w:t>
      </w:r>
      <w:r>
        <w:rPr>
          <w:rFonts w:ascii="Times New Roman" w:hAnsi="Times New Roman" w:cs="Times New Roman"/>
          <w:sz w:val="24"/>
          <w:szCs w:val="24"/>
        </w:rPr>
        <w:t>УО</w:t>
      </w:r>
      <w:r w:rsidRPr="00536E4B">
        <w:rPr>
          <w:rFonts w:ascii="Times New Roman" w:hAnsi="Times New Roman" w:cs="Times New Roman"/>
          <w:sz w:val="24"/>
          <w:szCs w:val="24"/>
        </w:rPr>
        <w:t xml:space="preserve">ОД осуществлялась по 4 группам показателей, определенных приказом Минобрнауки России от 5 декабря 2014 года № 1547 «Об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 </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 xml:space="preserve">№1-открытость и доступность информации об организациях, осуществляющих образовательную деятельность; </w:t>
      </w:r>
    </w:p>
    <w:p w:rsidR="001232C9" w:rsidRPr="00536E4B" w:rsidRDefault="001232C9" w:rsidP="001232C9">
      <w:pPr>
        <w:autoSpaceDE w:val="0"/>
        <w:autoSpaceDN w:val="0"/>
        <w:adjustRightInd w:val="0"/>
        <w:jc w:val="both"/>
        <w:rPr>
          <w:rFonts w:ascii="Times New Roman" w:eastAsia="Calibri" w:hAnsi="Times New Roman" w:cs="Times New Roman"/>
          <w:bCs/>
          <w:sz w:val="24"/>
          <w:szCs w:val="24"/>
        </w:rPr>
      </w:pPr>
      <w:r w:rsidRPr="00536E4B">
        <w:rPr>
          <w:rFonts w:ascii="Times New Roman" w:eastAsia="Calibri" w:hAnsi="Times New Roman" w:cs="Times New Roman"/>
          <w:bCs/>
          <w:sz w:val="24"/>
          <w:szCs w:val="24"/>
        </w:rPr>
        <w:t xml:space="preserve">№2-комфортность условий, в которых осуществляется образовательная деятельность; </w:t>
      </w:r>
    </w:p>
    <w:p w:rsidR="001232C9" w:rsidRPr="00536E4B" w:rsidRDefault="001232C9" w:rsidP="001232C9">
      <w:pPr>
        <w:autoSpaceDE w:val="0"/>
        <w:autoSpaceDN w:val="0"/>
        <w:adjustRightInd w:val="0"/>
        <w:jc w:val="both"/>
        <w:rPr>
          <w:rFonts w:ascii="Times New Roman" w:eastAsia="Calibri" w:hAnsi="Times New Roman" w:cs="Times New Roman"/>
          <w:bCs/>
          <w:sz w:val="24"/>
          <w:szCs w:val="24"/>
        </w:rPr>
      </w:pPr>
      <w:r w:rsidRPr="00536E4B">
        <w:rPr>
          <w:rFonts w:ascii="Times New Roman" w:eastAsia="Calibri" w:hAnsi="Times New Roman" w:cs="Times New Roman"/>
          <w:bCs/>
          <w:sz w:val="24"/>
          <w:szCs w:val="24"/>
        </w:rPr>
        <w:t xml:space="preserve">№3-доброжелательность, вежливость, компетентность работников; </w:t>
      </w:r>
    </w:p>
    <w:p w:rsidR="001232C9" w:rsidRPr="00536E4B" w:rsidRDefault="001232C9" w:rsidP="001232C9">
      <w:pPr>
        <w:pStyle w:val="Default"/>
        <w:jc w:val="both"/>
        <w:rPr>
          <w:rFonts w:eastAsia="Calibri"/>
          <w:color w:val="auto"/>
        </w:rPr>
      </w:pPr>
      <w:r w:rsidRPr="00536E4B">
        <w:rPr>
          <w:rFonts w:eastAsia="Calibri"/>
          <w:color w:val="auto"/>
        </w:rPr>
        <w:t>№4-удовлетворенность качеством образовательной деятельности организаций.</w:t>
      </w:r>
    </w:p>
    <w:p w:rsidR="001232C9" w:rsidRPr="00536E4B" w:rsidRDefault="001232C9" w:rsidP="001232C9">
      <w:pPr>
        <w:autoSpaceDE w:val="0"/>
        <w:autoSpaceDN w:val="0"/>
        <w:adjustRightInd w:val="0"/>
        <w:jc w:val="both"/>
        <w:rPr>
          <w:rFonts w:ascii="Times New Roman" w:eastAsia="Calibri" w:hAnsi="Times New Roman" w:cs="Times New Roman"/>
          <w:bCs/>
          <w:sz w:val="24"/>
          <w:szCs w:val="24"/>
        </w:rPr>
      </w:pPr>
      <w:r w:rsidRPr="00536E4B">
        <w:rPr>
          <w:rFonts w:ascii="Times New Roman" w:hAnsi="Times New Roman" w:cs="Times New Roman"/>
          <w:sz w:val="24"/>
          <w:szCs w:val="24"/>
        </w:rPr>
        <w:t>Показатель  удовлетворенности качеством предоставления образовательной усл</w:t>
      </w:r>
      <w:r>
        <w:rPr>
          <w:rFonts w:ascii="Times New Roman" w:hAnsi="Times New Roman" w:cs="Times New Roman"/>
          <w:sz w:val="24"/>
          <w:szCs w:val="24"/>
        </w:rPr>
        <w:t xml:space="preserve">уги  по средним школам равен  92%. </w:t>
      </w:r>
      <w:r>
        <w:rPr>
          <w:rFonts w:ascii="Times New Roman" w:eastAsia="Calibri" w:hAnsi="Times New Roman" w:cs="Times New Roman"/>
          <w:bCs/>
          <w:sz w:val="24"/>
          <w:szCs w:val="24"/>
        </w:rPr>
        <w:t>Но,</w:t>
      </w:r>
      <w:r w:rsidRPr="00536E4B">
        <w:rPr>
          <w:rFonts w:ascii="Times New Roman" w:eastAsia="Calibri" w:hAnsi="Times New Roman" w:cs="Times New Roman"/>
          <w:bCs/>
          <w:sz w:val="24"/>
          <w:szCs w:val="24"/>
        </w:rPr>
        <w:t xml:space="preserve"> согласно НОК </w:t>
      </w:r>
      <w:r>
        <w:rPr>
          <w:rFonts w:ascii="Times New Roman" w:eastAsia="Calibri" w:hAnsi="Times New Roman" w:cs="Times New Roman"/>
          <w:bCs/>
          <w:sz w:val="24"/>
          <w:szCs w:val="24"/>
        </w:rPr>
        <w:t>УО</w:t>
      </w:r>
      <w:r w:rsidRPr="00536E4B">
        <w:rPr>
          <w:rFonts w:ascii="Times New Roman" w:eastAsia="Calibri" w:hAnsi="Times New Roman" w:cs="Times New Roman"/>
          <w:bCs/>
          <w:sz w:val="24"/>
          <w:szCs w:val="24"/>
        </w:rPr>
        <w:t>ОД,  самые большие проблемы в учреждениях образования связаны со вторым показателем, а именно комфортностью условий, в которых осуществляется образовательная деятельность</w:t>
      </w:r>
      <w:r>
        <w:rPr>
          <w:rFonts w:ascii="Times New Roman" w:eastAsia="Calibri" w:hAnsi="Times New Roman" w:cs="Times New Roman"/>
          <w:bCs/>
          <w:sz w:val="24"/>
          <w:szCs w:val="24"/>
        </w:rPr>
        <w:t xml:space="preserve"> для детей с ОВЗ и инвалидов и (или) детей-инвалидов</w:t>
      </w:r>
      <w:r w:rsidRPr="00536E4B">
        <w:rPr>
          <w:rFonts w:ascii="Times New Roman" w:eastAsia="Calibri" w:hAnsi="Times New Roman" w:cs="Times New Roman"/>
          <w:bCs/>
          <w:sz w:val="24"/>
          <w:szCs w:val="24"/>
        </w:rPr>
        <w:t>. В данный показатель входят наличие отсу</w:t>
      </w:r>
      <w:r>
        <w:rPr>
          <w:rFonts w:ascii="Times New Roman" w:eastAsia="Calibri" w:hAnsi="Times New Roman" w:cs="Times New Roman"/>
          <w:bCs/>
          <w:sz w:val="24"/>
          <w:szCs w:val="24"/>
        </w:rPr>
        <w:t>тст</w:t>
      </w:r>
      <w:r w:rsidRPr="00536E4B">
        <w:rPr>
          <w:rFonts w:ascii="Times New Roman" w:eastAsia="Calibri" w:hAnsi="Times New Roman" w:cs="Times New Roman"/>
          <w:bCs/>
          <w:sz w:val="24"/>
          <w:szCs w:val="24"/>
        </w:rPr>
        <w:t xml:space="preserve">вие пандусов; </w:t>
      </w:r>
      <w:r>
        <w:rPr>
          <w:rFonts w:ascii="Times New Roman" w:eastAsia="Calibri" w:hAnsi="Times New Roman" w:cs="Times New Roman"/>
          <w:bCs/>
          <w:sz w:val="24"/>
          <w:szCs w:val="24"/>
        </w:rPr>
        <w:t xml:space="preserve">недостаточное число </w:t>
      </w:r>
      <w:r w:rsidRPr="00536E4B">
        <w:rPr>
          <w:rFonts w:ascii="Times New Roman" w:eastAsia="Calibri" w:hAnsi="Times New Roman" w:cs="Times New Roman"/>
          <w:bCs/>
          <w:sz w:val="24"/>
          <w:szCs w:val="24"/>
        </w:rPr>
        <w:t xml:space="preserve">логопедов, психологов, социальных педагогов, осуществляющих индивидуальную поддержку детей с различными отклонениями в развитии, воспитании и обучении. </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t xml:space="preserve">                          1.2.2. Приоритеты, цели и задачи </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Общее образование является базовым уровнем системы образования. Право на его бесплатное получение гарантируется государством. </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Приоритетными направления государственной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Вопросы развития общего образования входят в число приоритетов государственной политики Российской Федерации и Удмуртской Республики. Программными Указами </w:t>
      </w:r>
      <w:r w:rsidRPr="00536E4B">
        <w:rPr>
          <w:rFonts w:ascii="Times New Roman" w:hAnsi="Times New Roman" w:cs="Times New Roman"/>
          <w:sz w:val="24"/>
          <w:szCs w:val="24"/>
        </w:rPr>
        <w:lastRenderedPageBreak/>
        <w:t>Президента Российской Федерации от 7 мая 2012 года поставлены задачи, имеющие непосредственное отношение к сфере общего образования, а именно:</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numPr>
          <w:ilvl w:val="0"/>
          <w:numId w:val="48"/>
        </w:numPr>
        <w:spacing w:after="0" w:line="240" w:lineRule="auto"/>
        <w:ind w:left="0" w:firstLine="360"/>
        <w:jc w:val="both"/>
        <w:rPr>
          <w:rFonts w:ascii="Times New Roman" w:hAnsi="Times New Roman" w:cs="Times New Roman"/>
          <w:sz w:val="24"/>
          <w:szCs w:val="24"/>
        </w:rPr>
      </w:pPr>
      <w:r w:rsidRPr="00536E4B">
        <w:rPr>
          <w:rFonts w:ascii="Times New Roman" w:hAnsi="Times New Roman" w:cs="Times New Roman"/>
          <w:sz w:val="24"/>
          <w:szCs w:val="24"/>
        </w:rPr>
        <w:t>обеспечить разработку и утверждение Концепции развития математического образования в Российской Федерации на основе аналитических данных о состоянии математического образования на различных уровнях образования (Указ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numPr>
          <w:ilvl w:val="0"/>
          <w:numId w:val="48"/>
        </w:numPr>
        <w:spacing w:after="0" w:line="240" w:lineRule="auto"/>
        <w:ind w:left="0" w:firstLine="360"/>
        <w:jc w:val="both"/>
        <w:rPr>
          <w:rFonts w:ascii="Times New Roman" w:hAnsi="Times New Roman" w:cs="Times New Roman"/>
          <w:sz w:val="24"/>
          <w:szCs w:val="24"/>
        </w:rPr>
      </w:pPr>
      <w:r w:rsidRPr="00536E4B">
        <w:rPr>
          <w:rFonts w:ascii="Times New Roman" w:hAnsi="Times New Roman" w:cs="Times New Roman"/>
          <w:sz w:val="24"/>
          <w:szCs w:val="24"/>
        </w:rPr>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numPr>
          <w:ilvl w:val="0"/>
          <w:numId w:val="48"/>
        </w:numPr>
        <w:spacing w:after="0" w:line="240" w:lineRule="auto"/>
        <w:ind w:left="0" w:firstLine="360"/>
        <w:jc w:val="both"/>
        <w:rPr>
          <w:rFonts w:ascii="Times New Roman" w:hAnsi="Times New Roman" w:cs="Times New Roman"/>
          <w:sz w:val="24"/>
          <w:szCs w:val="24"/>
        </w:rPr>
      </w:pPr>
      <w:r w:rsidRPr="00536E4B">
        <w:rPr>
          <w:rFonts w:ascii="Times New Roman" w:hAnsi="Times New Roman" w:cs="Times New Roman"/>
          <w:sz w:val="24"/>
          <w:szCs w:val="24"/>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numPr>
          <w:ilvl w:val="0"/>
          <w:numId w:val="48"/>
        </w:numPr>
        <w:spacing w:after="0" w:line="240" w:lineRule="auto"/>
        <w:ind w:left="0" w:firstLine="360"/>
        <w:jc w:val="both"/>
        <w:rPr>
          <w:rFonts w:ascii="Times New Roman" w:hAnsi="Times New Roman" w:cs="Times New Roman"/>
          <w:sz w:val="24"/>
          <w:szCs w:val="24"/>
        </w:rPr>
      </w:pPr>
      <w:r w:rsidRPr="00536E4B">
        <w:rPr>
          <w:rFonts w:ascii="Times New Roman" w:hAnsi="Times New Roman" w:cs="Times New Roman"/>
          <w:sz w:val="24"/>
          <w:szCs w:val="24"/>
        </w:rPr>
        <w:t>довести к 2013 году среднюю заработную плату педагогических работников образовательных учреждений общего образования до средней заработной платы в соответствующем регионе (Указ Президента Российской Федерации от 7 мая 2012 года № 597 «О мерах по реализации государственной политики в области социальной политики»);</w:t>
      </w:r>
    </w:p>
    <w:p w:rsidR="001232C9" w:rsidRPr="00536E4B" w:rsidRDefault="001232C9" w:rsidP="001232C9">
      <w:pPr>
        <w:numPr>
          <w:ilvl w:val="0"/>
          <w:numId w:val="48"/>
        </w:numPr>
        <w:spacing w:after="0" w:line="240" w:lineRule="auto"/>
        <w:ind w:left="0" w:firstLine="360"/>
        <w:jc w:val="both"/>
        <w:rPr>
          <w:rFonts w:ascii="Times New Roman" w:hAnsi="Times New Roman" w:cs="Times New Roman"/>
          <w:sz w:val="24"/>
          <w:szCs w:val="24"/>
        </w:rPr>
      </w:pPr>
      <w:r w:rsidRPr="00536E4B">
        <w:rPr>
          <w:rFonts w:ascii="Times New Roman" w:hAnsi="Times New Roman" w:cs="Times New Roman"/>
          <w:sz w:val="24"/>
          <w:szCs w:val="24"/>
        </w:rPr>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536E4B">
          <w:rPr>
            <w:rFonts w:ascii="Times New Roman" w:hAnsi="Times New Roman" w:cs="Times New Roman"/>
            <w:sz w:val="24"/>
            <w:szCs w:val="24"/>
          </w:rPr>
          <w:t>2012 г</w:t>
        </w:r>
      </w:smartTag>
      <w:r w:rsidRPr="00536E4B">
        <w:rPr>
          <w:rFonts w:ascii="Times New Roman" w:hAnsi="Times New Roman" w:cs="Times New Roman"/>
          <w:sz w:val="24"/>
          <w:szCs w:val="24"/>
        </w:rPr>
        <w:t xml:space="preserve">. №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536E4B">
          <w:rPr>
            <w:rFonts w:ascii="Times New Roman" w:hAnsi="Times New Roman" w:cs="Times New Roman"/>
            <w:sz w:val="24"/>
            <w:szCs w:val="24"/>
          </w:rPr>
          <w:t>2012 г</w:t>
        </w:r>
      </w:smartTag>
      <w:r w:rsidRPr="00536E4B">
        <w:rPr>
          <w:rFonts w:ascii="Times New Roman" w:hAnsi="Times New Roman" w:cs="Times New Roman"/>
          <w:sz w:val="24"/>
          <w:szCs w:val="24"/>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общего образования по следующим направлениям:</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1)обеспечение достижения учащимися в Удмуртской Республике новых образовательных результатов;</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2)обеспечение равного доступа к качественному образованию;</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3)введение эффективного контракта в общем образовании.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lastRenderedPageBreak/>
        <w:t xml:space="preserve"> К числу полномочий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 273-ФЗ «Об образовании в Российской Федерации» относятся:</w:t>
      </w:r>
    </w:p>
    <w:p w:rsidR="001232C9" w:rsidRPr="00536E4B" w:rsidRDefault="001232C9" w:rsidP="001232C9">
      <w:pPr>
        <w:numPr>
          <w:ilvl w:val="0"/>
          <w:numId w:val="49"/>
        </w:numPr>
        <w:spacing w:after="0" w:line="240" w:lineRule="auto"/>
        <w:ind w:left="0" w:firstLine="851"/>
        <w:jc w:val="both"/>
        <w:rPr>
          <w:rFonts w:ascii="Times New Roman" w:hAnsi="Times New Roman" w:cs="Times New Roman"/>
          <w:sz w:val="24"/>
          <w:szCs w:val="24"/>
        </w:rPr>
      </w:pPr>
      <w:r w:rsidRPr="00536E4B">
        <w:rPr>
          <w:rFonts w:ascii="Times New Roman" w:hAnsi="Times New Roman" w:cs="Times New Roman"/>
          <w:sz w:val="24"/>
          <w:szCs w:val="24"/>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1232C9" w:rsidRPr="00536E4B" w:rsidRDefault="001232C9" w:rsidP="001232C9">
      <w:pPr>
        <w:numPr>
          <w:ilvl w:val="0"/>
          <w:numId w:val="49"/>
        </w:numPr>
        <w:spacing w:after="0" w:line="240" w:lineRule="auto"/>
        <w:ind w:left="0" w:firstLine="851"/>
        <w:jc w:val="both"/>
        <w:rPr>
          <w:rFonts w:ascii="Times New Roman" w:hAnsi="Times New Roman" w:cs="Times New Roman"/>
          <w:sz w:val="24"/>
          <w:szCs w:val="24"/>
        </w:rPr>
      </w:pPr>
      <w:r w:rsidRPr="00536E4B">
        <w:rPr>
          <w:rFonts w:ascii="Times New Roman" w:hAnsi="Times New Roman" w:cs="Times New Roman"/>
          <w:sz w:val="24"/>
          <w:szCs w:val="24"/>
        </w:rPr>
        <w:t>создание условий для осуществления присмотра и ухода за детьми, содержания детей в муниципальных образовательных организациях;</w:t>
      </w:r>
    </w:p>
    <w:p w:rsidR="001232C9" w:rsidRPr="00536E4B" w:rsidRDefault="001232C9" w:rsidP="001232C9">
      <w:pPr>
        <w:numPr>
          <w:ilvl w:val="0"/>
          <w:numId w:val="49"/>
        </w:numPr>
        <w:spacing w:after="0" w:line="240" w:lineRule="auto"/>
        <w:ind w:left="0" w:firstLine="851"/>
        <w:jc w:val="both"/>
        <w:rPr>
          <w:rFonts w:ascii="Times New Roman" w:hAnsi="Times New Roman" w:cs="Times New Roman"/>
          <w:sz w:val="24"/>
          <w:szCs w:val="24"/>
        </w:rPr>
      </w:pPr>
      <w:r w:rsidRPr="00536E4B">
        <w:rPr>
          <w:rFonts w:ascii="Times New Roman" w:hAnsi="Times New Roman" w:cs="Times New Roman"/>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p w:rsidR="001232C9" w:rsidRPr="00536E4B" w:rsidRDefault="001232C9" w:rsidP="001232C9">
      <w:pPr>
        <w:numPr>
          <w:ilvl w:val="0"/>
          <w:numId w:val="49"/>
        </w:numPr>
        <w:spacing w:after="0" w:line="240" w:lineRule="auto"/>
        <w:ind w:left="0" w:firstLine="851"/>
        <w:jc w:val="both"/>
        <w:rPr>
          <w:rFonts w:ascii="Times New Roman" w:hAnsi="Times New Roman" w:cs="Times New Roman"/>
          <w:sz w:val="24"/>
          <w:szCs w:val="24"/>
        </w:rPr>
      </w:pPr>
      <w:r w:rsidRPr="00536E4B">
        <w:rPr>
          <w:rFonts w:ascii="Times New Roman" w:hAnsi="Times New Roman" w:cs="Times New Roman"/>
          <w:sz w:val="24"/>
          <w:szCs w:val="24"/>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Законом Удмуртской Республики от 21 ноября 2006 года № 51-РЗ органам местного самоуправления переданы отдельные государственные полномочия Удмуртской Республики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отклонениями в развитии.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Законом Удмуртской Республики от 6 марта 2007 года № 2-РЗ «О мерах по социальной поддержке детей-сирот и детей, оставшихся без попечения родителей» органам местного самоуправления переданы отдельные государственные полномочия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полномочий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Целью является 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обеспечение равного доступа к качественному общему образованию для всех категорий детей.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Для реализации поставленной цели определены следующие задачи:</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федеральных государственных образовательных стандартов общего образования;</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современных и безопасных условий для получения общего образования в муниципальных организациях общего образования;</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реализация программ, обеспечивающих сохранность здоровья обучающихся и воспитанников в общеобразовательных учреждениях;</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1232C9" w:rsidRPr="00536E4B" w:rsidRDefault="001232C9" w:rsidP="001232C9">
      <w:pPr>
        <w:numPr>
          <w:ilvl w:val="0"/>
          <w:numId w:val="50"/>
        </w:numPr>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общего образова</w:t>
      </w:r>
      <w:r>
        <w:rPr>
          <w:rFonts w:ascii="Times New Roman" w:hAnsi="Times New Roman" w:cs="Times New Roman"/>
          <w:sz w:val="24"/>
          <w:szCs w:val="24"/>
        </w:rPr>
        <w:t>ния.</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t>1.2.3. Целевые показатели (индикаторы)</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 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учащихся учреждений общего образования, процентов, в том числе:</w:t>
      </w:r>
    </w:p>
    <w:p w:rsidR="001232C9" w:rsidRPr="00536E4B" w:rsidRDefault="001232C9" w:rsidP="001232C9">
      <w:pPr>
        <w:spacing w:after="120" w:line="240" w:lineRule="auto"/>
        <w:ind w:firstLine="851"/>
        <w:jc w:val="both"/>
        <w:rPr>
          <w:rFonts w:ascii="Times New Roman" w:hAnsi="Times New Roman" w:cs="Times New Roman"/>
          <w:sz w:val="24"/>
          <w:szCs w:val="24"/>
        </w:rPr>
      </w:pPr>
      <w:r w:rsidRPr="00536E4B">
        <w:rPr>
          <w:rFonts w:ascii="Times New Roman" w:hAnsi="Times New Roman" w:cs="Times New Roman"/>
          <w:sz w:val="24"/>
          <w:szCs w:val="24"/>
        </w:rPr>
        <w:t>на уровне начального общего образования;</w:t>
      </w:r>
    </w:p>
    <w:p w:rsidR="001232C9" w:rsidRPr="00536E4B" w:rsidRDefault="001232C9" w:rsidP="001232C9">
      <w:pPr>
        <w:spacing w:after="120" w:line="240" w:lineRule="auto"/>
        <w:ind w:firstLine="851"/>
        <w:jc w:val="both"/>
        <w:rPr>
          <w:rFonts w:ascii="Times New Roman" w:hAnsi="Times New Roman" w:cs="Times New Roman"/>
          <w:sz w:val="24"/>
          <w:szCs w:val="24"/>
        </w:rPr>
      </w:pPr>
      <w:r w:rsidRPr="00536E4B">
        <w:rPr>
          <w:rFonts w:ascii="Times New Roman" w:hAnsi="Times New Roman" w:cs="Times New Roman"/>
          <w:sz w:val="24"/>
          <w:szCs w:val="24"/>
        </w:rPr>
        <w:t>на уровне основного общего образования;</w:t>
      </w:r>
    </w:p>
    <w:p w:rsidR="001232C9" w:rsidRPr="00536E4B" w:rsidRDefault="001232C9" w:rsidP="001232C9">
      <w:pPr>
        <w:spacing w:after="120" w:line="240" w:lineRule="auto"/>
        <w:ind w:firstLine="851"/>
        <w:jc w:val="both"/>
        <w:rPr>
          <w:rFonts w:ascii="Times New Roman" w:hAnsi="Times New Roman" w:cs="Times New Roman"/>
          <w:sz w:val="24"/>
          <w:szCs w:val="24"/>
        </w:rPr>
      </w:pPr>
      <w:r w:rsidRPr="00536E4B">
        <w:rPr>
          <w:rFonts w:ascii="Times New Roman" w:hAnsi="Times New Roman" w:cs="Times New Roman"/>
          <w:sz w:val="24"/>
          <w:szCs w:val="24"/>
        </w:rPr>
        <w:t>на уровне среднего общего образования.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Показатели характеризуют процесс перехода на ФГОС, влияет на качество образования.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4)Доля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техническое состояние зданий муниципальных  общеобразовательных учреждений, влияет на качество образования. Предусмотрен в системе показателей оценки эффективности деятельности органов местного самоуправления.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качество инфраструктуры для получения общего образования, реализацию требований ФГОС к условиям обучения, влияет на качество образования. Предусмотрен в системе показателей оценки эффективности деятельности органов местного самоуправления.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6) Доля детей первой и второй групп здоровья в общей численности обучающихся в муниципальных общеобразовательных учреждениях,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lastRenderedPageBreak/>
        <w:t>Показатель характеризует состояние здоровья обучающихся, зависит от условий обучения и образовательных программ. Предусмотрен в системе показателей оценки эффективности деятельности органов местного самоуправления.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7) Доля обучающихся в муниципальных общеобразовательных учреждениях, занимающихся во вторую смену, в общей численности, обучающихся в муниципальных общеобразовательных учреждениях, процентов.</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8) Охват обучающихся муниципальных общеобразовательных учреждений горячим питанием,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организацию питания в муниципальных общеобразовательных учреждениях, влияет на состояние здоровья обучающихся.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9) Средняя заработная плата педагогических работников, реализующих общеобразовательные программы,  рублей. </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уровень оплаты труда педагогических работников муниципальных общеобразовательных учреждений, влияет на качество образования, повышение престижности и привлекательности профессии. Предусмотрен в системе показателей оценки эффективности деятельности органов местного самоуправления.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1232C9" w:rsidRPr="00536E4B" w:rsidRDefault="001232C9" w:rsidP="001232C9">
      <w:pPr>
        <w:suppressLineNumbers/>
        <w:tabs>
          <w:tab w:val="left" w:pos="1134"/>
        </w:tabs>
        <w:ind w:firstLine="709"/>
        <w:jc w:val="both"/>
        <w:rPr>
          <w:rFonts w:ascii="Times New Roman" w:hAnsi="Times New Roman" w:cs="Times New Roman"/>
          <w:bCs/>
          <w:i/>
          <w:sz w:val="24"/>
          <w:szCs w:val="24"/>
        </w:rPr>
      </w:pPr>
      <w:r w:rsidRPr="00536E4B">
        <w:rPr>
          <w:rFonts w:ascii="Times New Roman" w:hAnsi="Times New Roman" w:cs="Times New Roman"/>
          <w:sz w:val="24"/>
          <w:szCs w:val="24"/>
        </w:rPr>
        <w:t xml:space="preserve">Показатель характеризует уровень оплаты труда работников муниципальных общеобразовательных учреждений. </w:t>
      </w:r>
      <w:r w:rsidRPr="00536E4B">
        <w:rPr>
          <w:rFonts w:ascii="Times New Roman" w:hAnsi="Times New Roman" w:cs="Times New Roman"/>
          <w:bCs/>
          <w:i/>
          <w:sz w:val="24"/>
          <w:szCs w:val="24"/>
        </w:rPr>
        <w:t>Предусмотрен в системе показателей оценки эффективности деятельности органов местного самоуправления.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обеспеченность муниципальных общеобразовательных учреждений кадрами. Влияет на качество общего образования. Зависит от системы реализуемых мер по привлечению педагогических работников в муниципальные общеобразовательные учреждения.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уровень квалификации педагогических работников муниципальных общеобразовательных учреждений, влияет на качество общего образования.</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общеобразовательных учреждений от результатов профессиональной служебной деятельности. Влияет на качество общего образования, эффективность и результативность бюджетных расходов, размер заработной платы и квалификацию руководителей муниципальных общеобразовательных учреждений.</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lastRenderedPageBreak/>
        <w:t>14)Доля учителей муниципальных общеобразовательных учреждений, с которыми заключены эффективные контракты,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общеобразовательных учреждений от результатов их профессиональной служебной деятельности. Влияет на качество общего образования, размер заработной платы и квалификацию учителей.</w:t>
      </w:r>
    </w:p>
    <w:p w:rsidR="001232C9" w:rsidRPr="00536E4B" w:rsidRDefault="001232C9" w:rsidP="001232C9">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15) 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начального общего, основного общего, среднего общего образования. Влияет на эффективность деятельности муниципальных  общеобразовательных учреждений.</w:t>
      </w:r>
    </w:p>
    <w:p w:rsidR="001232C9" w:rsidRPr="00536E4B" w:rsidRDefault="001232C9" w:rsidP="001232C9">
      <w:pPr>
        <w:tabs>
          <w:tab w:val="left" w:pos="459"/>
        </w:tabs>
        <w:spacing w:after="120"/>
        <w:jc w:val="both"/>
        <w:rPr>
          <w:rFonts w:ascii="Times New Roman" w:hAnsi="Times New Roman" w:cs="Times New Roman"/>
          <w:sz w:val="24"/>
          <w:szCs w:val="24"/>
        </w:rPr>
      </w:pPr>
      <w:r w:rsidRPr="00536E4B">
        <w:rPr>
          <w:rFonts w:ascii="Times New Roman" w:hAnsi="Times New Roman" w:cs="Times New Roman"/>
          <w:sz w:val="24"/>
          <w:szCs w:val="24"/>
        </w:rPr>
        <w:t xml:space="preserve">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1232C9" w:rsidRPr="00536E4B" w:rsidRDefault="001232C9" w:rsidP="001232C9">
      <w:pPr>
        <w:spacing w:after="120"/>
        <w:ind w:firstLine="851"/>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уровень финансового обеспечения общего образования, влияет на качество образования. Предусмотрен в системе показателей оценки эффективности деятельности органов местного самоуправления.</w:t>
      </w:r>
    </w:p>
    <w:p w:rsidR="001232C9" w:rsidRPr="00536E4B" w:rsidRDefault="001232C9" w:rsidP="001232C9">
      <w:pPr>
        <w:tabs>
          <w:tab w:val="left" w:pos="459"/>
        </w:tabs>
        <w:spacing w:after="120"/>
        <w:jc w:val="both"/>
        <w:rPr>
          <w:rFonts w:ascii="Times New Roman" w:hAnsi="Times New Roman" w:cs="Times New Roman"/>
          <w:sz w:val="24"/>
          <w:szCs w:val="24"/>
        </w:rPr>
      </w:pPr>
      <w:r w:rsidRPr="00536E4B">
        <w:rPr>
          <w:rFonts w:ascii="Times New Roman" w:hAnsi="Times New Roman" w:cs="Times New Roman"/>
          <w:sz w:val="24"/>
          <w:szCs w:val="24"/>
        </w:rPr>
        <w:t>17) Независимая оценка качества общего образования, баллов.</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1232C9" w:rsidRPr="00536E4B" w:rsidRDefault="001232C9" w:rsidP="001232C9">
      <w:pPr>
        <w:spacing w:after="120"/>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Показатель характеризует качество общего образования. </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sz w:val="24"/>
          <w:szCs w:val="24"/>
        </w:rPr>
        <w:t>18) Удовлетворенность потребителей (родителей и детей) качеством оказания услуг по предоставлению общего образования, процентов</w:t>
      </w:r>
      <w:r w:rsidRPr="00536E4B">
        <w:rPr>
          <w:rFonts w:ascii="Times New Roman" w:hAnsi="Times New Roman" w:cs="Times New Roman"/>
          <w:bCs/>
          <w:i/>
          <w:sz w:val="24"/>
          <w:szCs w:val="24"/>
          <w:highlight w:val="lightGray"/>
        </w:rPr>
        <w:t xml:space="preserve"> (используется по мере внедрения оценки)</w:t>
      </w:r>
      <w:r w:rsidRPr="00536E4B">
        <w:rPr>
          <w:rFonts w:ascii="Times New Roman" w:hAnsi="Times New Roman" w:cs="Times New Roman"/>
          <w:bCs/>
          <w:sz w:val="24"/>
          <w:szCs w:val="24"/>
        </w:rPr>
        <w:t>.</w:t>
      </w:r>
    </w:p>
    <w:p w:rsidR="001232C9" w:rsidRPr="00536E4B" w:rsidRDefault="001232C9" w:rsidP="001232C9">
      <w:pPr>
        <w:tabs>
          <w:tab w:val="left" w:pos="459"/>
        </w:tabs>
        <w:spacing w:after="120"/>
        <w:jc w:val="both"/>
        <w:rPr>
          <w:rFonts w:ascii="Times New Roman" w:hAnsi="Times New Roman" w:cs="Times New Roman"/>
          <w:bCs/>
          <w:sz w:val="24"/>
          <w:szCs w:val="24"/>
        </w:rPr>
      </w:pPr>
      <w:r w:rsidRPr="00536E4B">
        <w:rPr>
          <w:rFonts w:ascii="Times New Roman" w:hAnsi="Times New Roman" w:cs="Times New Roman"/>
          <w:bCs/>
          <w:sz w:val="24"/>
          <w:szCs w:val="24"/>
        </w:rPr>
        <w:t>19) Доля граждан, использующих механизм получения  государственных и муниципальных услуг в электронной форме.</w:t>
      </w:r>
    </w:p>
    <w:p w:rsidR="001232C9" w:rsidRPr="00536E4B" w:rsidRDefault="001232C9" w:rsidP="001232C9">
      <w:pPr>
        <w:spacing w:after="120"/>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оценку качества услуг общего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1232C9" w:rsidRPr="00536E4B" w:rsidRDefault="001232C9" w:rsidP="001232C9">
      <w:pPr>
        <w:jc w:val="both"/>
        <w:rPr>
          <w:rFonts w:ascii="Times New Roman" w:hAnsi="Times New Roman" w:cs="Times New Roman"/>
          <w:sz w:val="24"/>
          <w:szCs w:val="24"/>
          <w:shd w:val="clear" w:color="auto" w:fill="FFFFFF"/>
        </w:rPr>
      </w:pPr>
      <w:r w:rsidRPr="00536E4B">
        <w:rPr>
          <w:rFonts w:ascii="Times New Roman" w:hAnsi="Times New Roman" w:cs="Times New Roman"/>
          <w:sz w:val="24"/>
          <w:szCs w:val="24"/>
        </w:rPr>
        <w:t xml:space="preserve">Показатель характеризует степень внедрения </w:t>
      </w:r>
      <w:r w:rsidRPr="00536E4B">
        <w:rPr>
          <w:rFonts w:ascii="Times New Roman" w:hAnsi="Times New Roman" w:cs="Times New Roman"/>
          <w:sz w:val="24"/>
          <w:szCs w:val="24"/>
          <w:shd w:val="clear" w:color="auto" w:fill="FFFFFF"/>
        </w:rPr>
        <w:t>информационных технологий и совершенствование информационно-технологической инфраструктуры электронного правительства для получения государственных и муниципальных услуг в электронной форме.</w:t>
      </w:r>
    </w:p>
    <w:p w:rsidR="001232C9" w:rsidRPr="00536E4B" w:rsidRDefault="001232C9" w:rsidP="001232C9">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20) 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к 2018 году</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bCs/>
          <w:sz w:val="24"/>
          <w:szCs w:val="24"/>
        </w:rPr>
        <w:t>21)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человек нарастающим итогом к 2018 году.</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20 и 21 показатели введены на основании распоряжения Правительства УР от 4 июля 2019 года N 798-р</w:t>
      </w:r>
      <w:r w:rsidRPr="00536E4B">
        <w:rPr>
          <w:rFonts w:ascii="Times New Roman" w:hAnsi="Times New Roman" w:cs="Times New Roman"/>
          <w:sz w:val="24"/>
          <w:szCs w:val="24"/>
        </w:rPr>
        <w:br/>
      </w:r>
      <w:r w:rsidRPr="00536E4B">
        <w:rPr>
          <w:rFonts w:ascii="Times New Roman" w:hAnsi="Times New Roman" w:cs="Times New Roman"/>
          <w:sz w:val="24"/>
          <w:szCs w:val="24"/>
        </w:rPr>
        <w:lastRenderedPageBreak/>
        <w:t xml:space="preserve"> «Об организации работы по созданию центров образования цифрового и гуманитарного профилей "Точка роста" в Удмуртской Республике».Совокупность образовательных организаций, на базе которых создаются «Точки роста», составит федеральную сеть Центров образования цифрового и гуманитарного профилей «Точка роста».</w:t>
      </w:r>
    </w:p>
    <w:p w:rsidR="001232C9" w:rsidRPr="009565B6"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b/>
          <w:sz w:val="24"/>
          <w:szCs w:val="24"/>
        </w:rPr>
        <w:t xml:space="preserve">1.2.4. Сроки и этапы реализации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Подпрограмм</w:t>
      </w:r>
      <w:r w:rsidR="00527657">
        <w:rPr>
          <w:rFonts w:ascii="Times New Roman" w:hAnsi="Times New Roman" w:cs="Times New Roman"/>
          <w:sz w:val="24"/>
          <w:szCs w:val="24"/>
        </w:rPr>
        <w:t>а реализуется в 2015-2026</w:t>
      </w:r>
      <w:r w:rsidRPr="00536E4B">
        <w:rPr>
          <w:rFonts w:ascii="Times New Roman" w:hAnsi="Times New Roman" w:cs="Times New Roman"/>
          <w:sz w:val="24"/>
          <w:szCs w:val="24"/>
        </w:rPr>
        <w:t xml:space="preserve"> годах:</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527657" w:rsidP="001232C9">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001232C9" w:rsidRPr="00536E4B">
        <w:rPr>
          <w:rFonts w:ascii="Times New Roman" w:hAnsi="Times New Roman" w:cs="Times New Roman"/>
          <w:sz w:val="24"/>
          <w:szCs w:val="24"/>
        </w:rPr>
        <w:t xml:space="preserve"> годы </w:t>
      </w:r>
    </w:p>
    <w:p w:rsidR="001232C9" w:rsidRPr="00536E4B" w:rsidRDefault="001232C9" w:rsidP="001232C9">
      <w:pPr>
        <w:jc w:val="both"/>
        <w:rPr>
          <w:rFonts w:ascii="Times New Roman" w:hAnsi="Times New Roman" w:cs="Times New Roman"/>
          <w:b/>
          <w:sz w:val="24"/>
          <w:szCs w:val="24"/>
        </w:rPr>
      </w:pPr>
      <w:r w:rsidRPr="00536E4B">
        <w:rPr>
          <w:rFonts w:ascii="Times New Roman" w:hAnsi="Times New Roman" w:cs="Times New Roman"/>
          <w:b/>
          <w:sz w:val="24"/>
          <w:szCs w:val="24"/>
        </w:rPr>
        <w:t>1.2.5. Основные мероприятия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Основные мероприятия в сфере реализации подпрограммы:</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1) Оказание муниципальных услуг по предоставлению общедоступного и бесплатного дошкольного, начального общего, основного общего, среднего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 Методика расчета субвенций бюджетам муниципальных районов (городских округов)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содержится в составе Закона Удмуртской Республики от 21 ноября 2006 года № 52-РЗ «О регулировании межбюджетных отношений в Удмуртской Республике».В целях определения размеров 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принят </w:t>
      </w:r>
      <w:hyperlink r:id="rId8" w:history="1">
        <w:r w:rsidRPr="00536E4B">
          <w:rPr>
            <w:rFonts w:ascii="Times New Roman" w:hAnsi="Times New Roman" w:cs="Times New Roman"/>
            <w:sz w:val="24"/>
            <w:szCs w:val="24"/>
          </w:rPr>
          <w:t>Закон</w:t>
        </w:r>
      </w:hyperlink>
      <w:r w:rsidRPr="00536E4B">
        <w:rPr>
          <w:rFonts w:ascii="Times New Roman" w:hAnsi="Times New Roman" w:cs="Times New Roman"/>
          <w:sz w:val="24"/>
          <w:szCs w:val="24"/>
        </w:rPr>
        <w:t xml:space="preserve"> Удмуртской Республики от 8 декабря 2010 года № 51-РЗ «О нормативах для расчета 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Указанным </w:t>
      </w:r>
      <w:hyperlink r:id="rId9" w:history="1">
        <w:r w:rsidRPr="00536E4B">
          <w:rPr>
            <w:rFonts w:ascii="Times New Roman" w:hAnsi="Times New Roman" w:cs="Times New Roman"/>
            <w:sz w:val="24"/>
            <w:szCs w:val="24"/>
          </w:rPr>
          <w:t>Законом</w:t>
        </w:r>
      </w:hyperlink>
      <w:r w:rsidRPr="00536E4B">
        <w:rPr>
          <w:rFonts w:ascii="Times New Roman" w:hAnsi="Times New Roman" w:cs="Times New Roman"/>
          <w:sz w:val="24"/>
          <w:szCs w:val="24"/>
        </w:rPr>
        <w:t xml:space="preserve"> утверждено 208 нормативов расходов на одного учащегося (воспитанника) в год с учетом групп учреждений в зависимости от специфики работы в общеобразовательном учреждении по уровням образования.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Данное мероприятие включает в себя следующие направления: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а) 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б) средства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на обеспечение деятельности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lastRenderedPageBreak/>
        <w:t>в) обеспечение учащихся общеобразовательных учреждений качественным сбалансированным питанием.</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г) мероприятия, направленные на обеспечение безопасности условий обучения детей в муниципальных общеобразовательных  учреждениях,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д) оплата льгот и возмещение расходов по оплате коммунальных услуг отдельным категориям граждан, проживающим в сельских населенных пунктах,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е) расходы за счет средств от предпринимательской и иной приносящей доход деятельности,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ж) расходы за счет родительской платы за содержание ребенка в образовательном учреждении,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з) средства республиканского бюджета на обеспечение деятельности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2. Оказание муниципальных услуг для детей-сирот и детей, оставшихся без попечения родителей по предоставлению общедоступного и бесплатного дошкольного, начального общего, основного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а) Социальная поддержка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общеобразовательных учреждениях для детей-сирот и детей, оставшихся без попечения родителей (выполнение переданных государственных полномочий Удмуртской Республики),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б) Расходы за счет средств от предпринимательской и иной приносящей доход деятельности.</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3)Укрепление материально-технической базы муниципальных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4) Формирование и развитие современной информационной образовательной среды в муниципальных общеобразовательных учреждениях.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5) Модернизация пищеблоков муниципальных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будет осуществляться монтаж систем приточно-вытяжной вентиляции пищеблоков, ремонт систем водоснабжения и канализации, замена технологического, холодильного и нейтрального оборудования. Основное мероприятие реализуется во взаимодействии с органами государственной власти Удмуртской Республики.</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lastRenderedPageBreak/>
        <w:t>6)Обустройство прилегающих территорий к зданиям и сооружениям муниципальных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основного мероприятия реализуются меры по благоустройству территорий, в том числе из реестра наказов избирателей.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Стимулом для обустройства прилегающих территорий являются конкурсы благоустройства, в которых муниципальные общеобразовательные  учреждения принимают активное участие.</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7)Подготовка 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к новому учебному году.</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8) Капитальный ремонт, строительство и реконструкции учреждений общего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 xml:space="preserve">1) Реконструкция кровли МОУ "Кочишевская НШДС" с заменой плоской крыши на скатную, </w:t>
      </w:r>
    </w:p>
    <w:p w:rsidR="001232C9"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Реконструкция кровли МОУ "Дондыкарская СОШ" с заменой плоской крыши на скатную, </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3) Реконструкция кровли МОУ "Золотаревская НШДС" с заменой плоской крыши на скатную,</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4) Реконструкция кровли МОУ "Люмская НШДС" с заменой плоской крыши на скатную,</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bCs/>
          <w:sz w:val="24"/>
          <w:szCs w:val="24"/>
        </w:rPr>
        <w:t>5) Реконструкция кровли МОУ "Адамская СОШ" с заменой плоской крыши на скатную на здании школы и столовой,</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bCs/>
          <w:sz w:val="24"/>
          <w:szCs w:val="24"/>
        </w:rPr>
        <w:t>6) Реконструкция кровли МОУ "Дзякинская  СОШ" с заменой плоской крыши на скатную,</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7) Реконструкция кровли МКОУ "Кожильская   СОШ сельскохозяйственного направления" с заменой плоской крыши на скатную.</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8) Реконструкция спального корпуса МОУ "Понинский детский дом - школа".</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9) Строительство пристроя к зданию МОУ "Гулёковская НШДС".</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10) Капитальный ремонт здания МОУ «Ключевская СОШ».</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11) Капитальный ремонт здания МОУ «Понинский детский дом» (жилые помещения).</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 xml:space="preserve">12) Реконструкция социально-культурного центра с размещением дошкольной группы и пищеблока в с. Люм. </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13) Реконструкция крыши здания  МОУ «Октябрьская СОШ».</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 xml:space="preserve">14) Ремонт здания школы Муниципального общеобразовательного учреждения "Куреговская средняя общеобразовательная школа". </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 xml:space="preserve">15) Реконструкция здания школы и пристрояСлудской НШДС под размещение дошкольной группы. </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16) Ремонт здания школы МОУ "Золотаревская НШДС".</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17) Капитальный ремонт учебного корпуса МКУ "Понинский детский дом" в с.ПониноГлазовского района УР (ПИР),</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18) Капитальный ремонт крыши и замена оконных блоков здания МОУ "Адамская СОШ" в д.АдамГлазовского района УР.</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19) Капитальный ремонт здания МОУ "Ключевская СОШ" под размещение медицинского кабинета в д.Удм.КлючиГлазовского района Удмуртской Республики</w:t>
      </w:r>
    </w:p>
    <w:p w:rsidR="001232C9" w:rsidRPr="00536E4B" w:rsidRDefault="001232C9" w:rsidP="001232C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20) </w:t>
      </w:r>
      <w:r w:rsidRPr="00536E4B">
        <w:rPr>
          <w:rFonts w:ascii="Times New Roman" w:hAnsi="Times New Roman" w:cs="Times New Roman"/>
          <w:bCs/>
          <w:sz w:val="24"/>
          <w:szCs w:val="24"/>
        </w:rPr>
        <w:t>Капитальный ремонт кровли и замена оконных блоков здания школы МОУ «Качкашурская СОШ» в д. КачкашурГлазовского района Удмуртской Республики</w:t>
      </w:r>
    </w:p>
    <w:p w:rsidR="001232C9" w:rsidRPr="00536E4B" w:rsidRDefault="001232C9" w:rsidP="001232C9">
      <w:pPr>
        <w:spacing w:after="0" w:line="240" w:lineRule="auto"/>
        <w:rPr>
          <w:rFonts w:ascii="Times New Roman" w:hAnsi="Times New Roman" w:cs="Times New Roman"/>
          <w:bCs/>
          <w:sz w:val="24"/>
          <w:szCs w:val="24"/>
        </w:rPr>
      </w:pPr>
    </w:p>
    <w:p w:rsidR="001232C9" w:rsidRPr="00536E4B" w:rsidRDefault="001232C9" w:rsidP="001232C9">
      <w:pPr>
        <w:spacing w:after="0" w:line="240" w:lineRule="auto"/>
        <w:rPr>
          <w:rFonts w:ascii="Times New Roman" w:hAnsi="Times New Roman" w:cs="Times New Roman"/>
          <w:bCs/>
          <w:sz w:val="24"/>
          <w:szCs w:val="24"/>
        </w:rPr>
      </w:pPr>
      <w:r>
        <w:rPr>
          <w:rFonts w:ascii="Times New Roman" w:hAnsi="Times New Roman" w:cs="Times New Roman"/>
          <w:bCs/>
          <w:sz w:val="24"/>
          <w:szCs w:val="24"/>
        </w:rPr>
        <w:t>21</w:t>
      </w:r>
      <w:r w:rsidRPr="00536E4B">
        <w:rPr>
          <w:rFonts w:ascii="Times New Roman" w:hAnsi="Times New Roman" w:cs="Times New Roman"/>
          <w:bCs/>
          <w:sz w:val="24"/>
          <w:szCs w:val="24"/>
        </w:rPr>
        <w:t>) Капитальный ремонт кровли здания школы МОУ «Дондыкарская СОШ» в д. ДондыкарГлазовского района Удмуртской Республики</w:t>
      </w:r>
    </w:p>
    <w:p w:rsidR="001232C9" w:rsidRPr="00536E4B" w:rsidRDefault="001232C9" w:rsidP="001232C9">
      <w:pPr>
        <w:spacing w:after="0" w:line="240" w:lineRule="auto"/>
        <w:rPr>
          <w:rFonts w:ascii="Times New Roman" w:hAnsi="Times New Roman" w:cs="Times New Roman"/>
          <w:bCs/>
          <w:sz w:val="24"/>
          <w:szCs w:val="24"/>
        </w:rPr>
      </w:pPr>
    </w:p>
    <w:p w:rsidR="001232C9" w:rsidRPr="00536E4B" w:rsidRDefault="001232C9" w:rsidP="001232C9">
      <w:pPr>
        <w:spacing w:after="0" w:line="240" w:lineRule="auto"/>
        <w:rPr>
          <w:rFonts w:ascii="Times New Roman" w:hAnsi="Times New Roman" w:cs="Times New Roman"/>
          <w:bCs/>
          <w:sz w:val="24"/>
          <w:szCs w:val="24"/>
        </w:rPr>
      </w:pPr>
      <w:r>
        <w:rPr>
          <w:rFonts w:ascii="Times New Roman" w:hAnsi="Times New Roman" w:cs="Times New Roman"/>
          <w:bCs/>
          <w:sz w:val="24"/>
          <w:szCs w:val="24"/>
        </w:rPr>
        <w:t>22</w:t>
      </w:r>
      <w:r w:rsidRPr="00536E4B">
        <w:rPr>
          <w:rFonts w:ascii="Times New Roman" w:hAnsi="Times New Roman" w:cs="Times New Roman"/>
          <w:bCs/>
          <w:sz w:val="24"/>
          <w:szCs w:val="24"/>
        </w:rPr>
        <w:t>) Замена оконных блоков здания школы МОУ «Понинская СОШ» в с.ПониноГлазовского района Удмуртской Республики</w:t>
      </w:r>
    </w:p>
    <w:p w:rsidR="001232C9" w:rsidRPr="00536E4B" w:rsidRDefault="001232C9" w:rsidP="001232C9">
      <w:pPr>
        <w:spacing w:after="0" w:line="240" w:lineRule="auto"/>
        <w:rPr>
          <w:rFonts w:ascii="Times New Roman" w:hAnsi="Times New Roman" w:cs="Times New Roman"/>
          <w:bCs/>
          <w:sz w:val="24"/>
          <w:szCs w:val="24"/>
        </w:rPr>
      </w:pPr>
    </w:p>
    <w:p w:rsidR="001232C9" w:rsidRPr="00536E4B" w:rsidRDefault="001232C9" w:rsidP="001232C9">
      <w:pPr>
        <w:spacing w:after="0" w:line="240" w:lineRule="auto"/>
        <w:rPr>
          <w:rFonts w:ascii="Times New Roman" w:hAnsi="Times New Roman" w:cs="Times New Roman"/>
          <w:bCs/>
          <w:sz w:val="24"/>
          <w:szCs w:val="24"/>
        </w:rPr>
      </w:pPr>
      <w:r>
        <w:rPr>
          <w:rFonts w:ascii="Times New Roman" w:hAnsi="Times New Roman" w:cs="Times New Roman"/>
          <w:bCs/>
          <w:sz w:val="24"/>
          <w:szCs w:val="24"/>
        </w:rPr>
        <w:t>23</w:t>
      </w:r>
      <w:r w:rsidRPr="00536E4B">
        <w:rPr>
          <w:rFonts w:ascii="Times New Roman" w:hAnsi="Times New Roman" w:cs="Times New Roman"/>
          <w:bCs/>
          <w:sz w:val="24"/>
          <w:szCs w:val="24"/>
        </w:rPr>
        <w:t>) Капитальный ремонт здания школы МОУ «Дзякинская СОШ», УР, Глазовский район, с.Дзякино, ул.Кирова, д.2</w:t>
      </w:r>
    </w:p>
    <w:p w:rsidR="001232C9" w:rsidRPr="00536E4B" w:rsidRDefault="001232C9" w:rsidP="001232C9">
      <w:pPr>
        <w:spacing w:after="0" w:line="240" w:lineRule="auto"/>
        <w:rPr>
          <w:rFonts w:ascii="Times New Roman" w:hAnsi="Times New Roman" w:cs="Times New Roman"/>
          <w:bCs/>
          <w:sz w:val="24"/>
          <w:szCs w:val="24"/>
        </w:rPr>
      </w:pPr>
    </w:p>
    <w:p w:rsidR="001232C9" w:rsidRPr="00536E4B" w:rsidRDefault="001232C9" w:rsidP="001232C9">
      <w:pPr>
        <w:spacing w:after="0" w:line="240" w:lineRule="auto"/>
        <w:rPr>
          <w:rFonts w:ascii="Times New Roman" w:hAnsi="Times New Roman" w:cs="Times New Roman"/>
          <w:bCs/>
          <w:sz w:val="24"/>
          <w:szCs w:val="24"/>
        </w:rPr>
      </w:pPr>
      <w:r>
        <w:rPr>
          <w:rFonts w:ascii="Times New Roman" w:hAnsi="Times New Roman" w:cs="Times New Roman"/>
          <w:bCs/>
          <w:sz w:val="24"/>
          <w:szCs w:val="24"/>
        </w:rPr>
        <w:t>24</w:t>
      </w:r>
      <w:r w:rsidRPr="00536E4B">
        <w:rPr>
          <w:rFonts w:ascii="Times New Roman" w:hAnsi="Times New Roman" w:cs="Times New Roman"/>
          <w:bCs/>
          <w:sz w:val="24"/>
          <w:szCs w:val="24"/>
        </w:rPr>
        <w:t>) Капитальный ремонт здания школы МОУ «Понинская СОШ», УР, Глазовский район, с.Понино, ул.Коммунальная, 3</w:t>
      </w:r>
    </w:p>
    <w:p w:rsidR="001232C9" w:rsidRPr="00536E4B" w:rsidRDefault="001232C9" w:rsidP="001232C9">
      <w:pPr>
        <w:spacing w:after="0" w:line="240" w:lineRule="auto"/>
        <w:rPr>
          <w:rFonts w:ascii="Times New Roman" w:hAnsi="Times New Roman" w:cs="Times New Roman"/>
          <w:bCs/>
          <w:sz w:val="24"/>
          <w:szCs w:val="24"/>
        </w:rPr>
      </w:pP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9)Организация и проведение олимпиад и соревнований школьников на муниципальном и республиканском уровнях.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Основное мероприятие реализуется в целях выявления одаренных детей.</w:t>
      </w:r>
    </w:p>
    <w:p w:rsidR="001232C9" w:rsidRPr="00536E4B" w:rsidRDefault="001232C9" w:rsidP="001232C9">
      <w:pPr>
        <w:ind w:left="540"/>
        <w:jc w:val="both"/>
        <w:rPr>
          <w:rFonts w:ascii="Times New Roman" w:hAnsi="Times New Roman" w:cs="Times New Roman"/>
          <w:sz w:val="24"/>
          <w:szCs w:val="24"/>
        </w:rPr>
      </w:pPr>
      <w:r w:rsidRPr="00536E4B">
        <w:rPr>
          <w:rFonts w:ascii="Times New Roman" w:hAnsi="Times New Roman" w:cs="Times New Roman"/>
          <w:sz w:val="24"/>
          <w:szCs w:val="24"/>
        </w:rPr>
        <w:t>10)Формирование системы мониторинга уровня подготовки и социализации школьников.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а) Организация мониторинга готовности обучающихся к освоению программ начального, основного, среднего общего образования и профессионального образования на регулярной основе.</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б) Организация мониторинга готовности учащихся основной школы (8 класс) к выбору образовательной и профессиональной траектории, а также мониторинга уровня социализации выпускников общеобразовательных учреждений.</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11) Подготовка и переподготовка кадров для муниципальных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во взаимодействии с органами государственной власти Удмуртской Республики осуществляются мероприятия по формированию муниципального заказа на подготовку кадров для общеобразовательных учреждений (целевой набор), а также повышение их квалификации.</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12) Разработка и внедрение системы   независимой оценки качества общего образования.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 разработать и утвердить муниципальным правовым актом порядок и методику проведения оценки качества общего образования; в соответствии с утвержденным муниципальным правовым актом регулярно проводить оценку качества общего образования. По результатам оценки качества образования будут разрабатываться меры реагирования, направленные на повышение качества образования.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13) 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основного мероприятия планируется: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lastRenderedPageBreak/>
        <w:t>а) разработка показателей эффективности деятельности руководителей и педагогических работников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б) заключение эффективных контрактов с руководителями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в) организация работы по заключению эффективных контрактов с педагогическими работниками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г) информационное сопровождение мероприятий по внедрению эффективного контракта.</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14) 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основного мероприятия направлена на создание стимула для муниципальных общеобразовательных учреждений к эффективному использованию бюджетных средств.</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15) Информирование населения об организации предоставления общего образования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В рамках основного мероприятия планируется осуществлять работы по следующим направлениям:</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а)</w:t>
      </w:r>
      <w:r w:rsidRPr="00536E4B">
        <w:rPr>
          <w:rFonts w:ascii="Times New Roman" w:hAnsi="Times New Roman" w:cs="Times New Roman"/>
          <w:sz w:val="24"/>
          <w:szCs w:val="24"/>
        </w:rPr>
        <w:tab/>
        <w:t>взаимодействие со СМИ в целях публикации информации об общем образовании в печатных средствах массовой информации, а также подготовки сюжетов длятеле- и радиопередач;</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б)</w:t>
      </w:r>
      <w:r w:rsidRPr="00536E4B">
        <w:rPr>
          <w:rFonts w:ascii="Times New Roman" w:hAnsi="Times New Roman" w:cs="Times New Roman"/>
          <w:sz w:val="24"/>
          <w:szCs w:val="24"/>
        </w:rPr>
        <w:tab/>
        <w:t>подготовка и публикация информации на официальном сайте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 организации предоставления общего образования, муниципальных правовых актах, регламентирующих деятельность в сфере общего образования, муниципальных общеобразовательных учреждениях;</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в)</w:t>
      </w:r>
      <w:r w:rsidRPr="00536E4B">
        <w:rPr>
          <w:rFonts w:ascii="Times New Roman" w:hAnsi="Times New Roman" w:cs="Times New Roman"/>
          <w:sz w:val="24"/>
          <w:szCs w:val="24"/>
        </w:rPr>
        <w:tab/>
        <w:t>осуществление контроля за публикацией информации о деятельности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предусмотренной законодательством Российской Федерации, на официальных сайтах соответствующих учреждений.</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16) Обеспечение и развитие системы обратной связи с потребителями муниципальных услуг в сфере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а)</w:t>
      </w:r>
      <w:r w:rsidRPr="00536E4B">
        <w:rPr>
          <w:rFonts w:ascii="Times New Roman" w:hAnsi="Times New Roman" w:cs="Times New Roman"/>
          <w:sz w:val="24"/>
          <w:szCs w:val="24"/>
        </w:rPr>
        <w:tab/>
        <w:t xml:space="preserve">организация системы регулярного мониторинга удовлетворенности потребителей муниципальных услуг в сфере общего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lastRenderedPageBreak/>
        <w:t>б)</w:t>
      </w:r>
      <w:r w:rsidRPr="00536E4B">
        <w:rPr>
          <w:rFonts w:ascii="Times New Roman" w:hAnsi="Times New Roman" w:cs="Times New Roman"/>
          <w:sz w:val="24"/>
          <w:szCs w:val="24"/>
        </w:rPr>
        <w:tab/>
        <w:t>рассмотрение обращений граждан по вопросам предоставления общего образования, принятие мер реагирования;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в)</w:t>
      </w:r>
      <w:r w:rsidRPr="00536E4B">
        <w:rPr>
          <w:rFonts w:ascii="Times New Roman" w:hAnsi="Times New Roman" w:cs="Times New Roman"/>
          <w:sz w:val="24"/>
          <w:szCs w:val="24"/>
        </w:rPr>
        <w:tab/>
        <w:t>публикация на официальном сайте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и  поддержание в актуальном состоянии информации об Управлении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его структурных подразделениях, а также муниципальных общеобразовательных учреждений, контактных телефонах и адресах электронной почты.</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17) Реализация комплекса мер по внедрению механизма получения  государственных и муниципальных услуг в электронной форме (по обеспечению возможности </w:t>
      </w:r>
      <w:r w:rsidRPr="00536E4B">
        <w:rPr>
          <w:rFonts w:ascii="Times New Roman" w:hAnsi="Times New Roman" w:cs="Times New Roman"/>
          <w:bCs/>
          <w:sz w:val="24"/>
          <w:szCs w:val="24"/>
        </w:rPr>
        <w:t>получениягосударственныхимуниципальныхуслуг в электронной форме).</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sz w:val="24"/>
          <w:szCs w:val="24"/>
        </w:rPr>
        <w:t xml:space="preserve">В рамках основного мероприятия планируется: активное внедрение информационно-телекоммуникационных технологий, совершенствование работы общеобразовательных учреждений с автоматизированной информационной системой «Электронная школа», которая позволит </w:t>
      </w:r>
      <w:r w:rsidRPr="00536E4B">
        <w:rPr>
          <w:rFonts w:ascii="Times New Roman" w:hAnsi="Times New Roman" w:cs="Times New Roman"/>
          <w:bCs/>
          <w:sz w:val="24"/>
          <w:szCs w:val="24"/>
        </w:rPr>
        <w:t>оказывать  услуги в сфере общего образования в электронном виде (в том числе вести электронный журнал, вести базу результатов по ГИА и ЕГЭ, провести интеграцию с инфраструктурой Электронного правительства и т.д.</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18) Реализация комплекса мер по организации инклюзивного образования.</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Данное мероприятие предполагает организацию предоставления начального общего, основного общего, среднего общего образования в муниципальных общеобразовательных учреждениях для детей-инвалидов и детей с ограниченными возможностями здоровья</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19) Реализация комплекса мер по организации условий для занятия физической культурой и спортом в общеобразовательных учреждениях.</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20) Уплата налогов.</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Данное направление включает в себя:</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а) уплата налогов на имущество и земельного налога.</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б) уплата прочих налогов.</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21)Обеспечение антитеррористической защищенности объектов (территорий) образования Глазовского района.</w:t>
      </w:r>
    </w:p>
    <w:p w:rsidR="001232C9"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 xml:space="preserve">Данное мероприятие включает в себя несколько пунктов, конкретизирующих различные мероприятия, в соответствии с Требованиями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утвержденного постановлением Правительства РФ от 7 ноября 2019 г. N 1421. </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 xml:space="preserve"> 22) Создание и функционирование Центров образования цифрового, естественнонаучного и гуманитарного профилей «Точка роста».</w:t>
      </w:r>
    </w:p>
    <w:p w:rsidR="001232C9" w:rsidRPr="00536E4B" w:rsidRDefault="001232C9" w:rsidP="001232C9">
      <w:pPr>
        <w:jc w:val="both"/>
        <w:textAlignment w:val="top"/>
        <w:rPr>
          <w:rFonts w:ascii="Times New Roman" w:hAnsi="Times New Roman" w:cs="Times New Roman"/>
          <w:bCs/>
          <w:sz w:val="24"/>
          <w:szCs w:val="24"/>
        </w:rPr>
      </w:pPr>
      <w:r w:rsidRPr="00536E4B">
        <w:rPr>
          <w:rFonts w:ascii="Times New Roman" w:hAnsi="Times New Roman" w:cs="Times New Roman"/>
          <w:bCs/>
          <w:sz w:val="24"/>
          <w:szCs w:val="24"/>
        </w:rPr>
        <w:t>Национальный проект «Современная школа» нацелен на уменьшение разрыва между городскими и сельскими школами. В связи с этим на основании данного проекта на протяж</w:t>
      </w:r>
      <w:r>
        <w:rPr>
          <w:rFonts w:ascii="Times New Roman" w:hAnsi="Times New Roman" w:cs="Times New Roman"/>
          <w:bCs/>
          <w:sz w:val="24"/>
          <w:szCs w:val="24"/>
        </w:rPr>
        <w:t>ении пяти лет, с 2019 по 2023</w:t>
      </w:r>
      <w:r w:rsidRPr="00536E4B">
        <w:rPr>
          <w:rFonts w:ascii="Times New Roman" w:hAnsi="Times New Roman" w:cs="Times New Roman"/>
          <w:bCs/>
          <w:sz w:val="24"/>
          <w:szCs w:val="24"/>
        </w:rPr>
        <w:t xml:space="preserve"> годы, в шести школах Глазовского района, а именно Понинская и Октябрьская школы в 2020 году, Адамская– в 2021, Кожильская и Ключевская школы в 2022 году, Парзинская</w:t>
      </w:r>
      <w:r>
        <w:rPr>
          <w:rFonts w:ascii="Times New Roman" w:hAnsi="Times New Roman" w:cs="Times New Roman"/>
          <w:bCs/>
          <w:sz w:val="24"/>
          <w:szCs w:val="24"/>
        </w:rPr>
        <w:t xml:space="preserve">СОШ в 2023 году, </w:t>
      </w:r>
      <w:r w:rsidRPr="00536E4B">
        <w:rPr>
          <w:rFonts w:ascii="Times New Roman" w:hAnsi="Times New Roman" w:cs="Times New Roman"/>
          <w:bCs/>
          <w:sz w:val="24"/>
          <w:szCs w:val="24"/>
        </w:rPr>
        <w:t xml:space="preserve">а по Удмуртской Республике в 157 школах, откроются </w:t>
      </w:r>
      <w:r w:rsidRPr="00536E4B">
        <w:rPr>
          <w:rFonts w:ascii="Times New Roman" w:hAnsi="Times New Roman" w:cs="Times New Roman"/>
          <w:bCs/>
          <w:sz w:val="24"/>
          <w:szCs w:val="24"/>
        </w:rPr>
        <w:lastRenderedPageBreak/>
        <w:t>Центры цифрового, естественнонаучного и гуманитарного профилей «Точка роста» (далее - «Точка роста»).</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r>
        <w:rPr>
          <w:rFonts w:ascii="Times New Roman" w:hAnsi="Times New Roman" w:cs="Times New Roman"/>
          <w:sz w:val="24"/>
          <w:szCs w:val="24"/>
        </w:rPr>
        <w:t>.</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t xml:space="preserve">                      1.2.6. Меры муниципального регулирования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целях упорядочения комплектования  учащимися общеобразовательных учреждений  Постановлением  Администрации муниципального образования «Глазовский район» от 31 августа 2015 года №  115.2 «О закреплении общеобразовательных учреждений за территориями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за каждым общеобразовательным учреждением закреплены определенные территории  Глазовского района.  Распоряжением Администрации   муниципального образования «Глазовский район»   от 26 июня 2013 года № 123  «Об утверждении плана мероприятий («дорожной карты») «Изменения в отраслях социальной сферы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направленные на повышение эффективности образования и науки»  утвержден План мероприятий («дорожная карта») «Изменения в отраслях социальной сферы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направленные на повышение эффективности образования и науки». Указанный План мероприятий содержит  раздел, посвященный изменениям в общем образовании на период 2012-2018 годов.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Издано Постановление Администрации  муниципального образования «Глазовский район»  от 19 августа 2013 года  № 90 «Об утверждении Положения  об оплате труда работников бюджетных, казённых образовательных организаций и иных учреждений муниципального образования «Глазовский район»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Финансовая оценка мер муниципального регулирования представлена в Приложении 3 к муниципальной программе.</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t xml:space="preserve">             1.2.7. Прогноз сводных показателей муниципальных заданий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муниципальными учреждениями оказываются следующие муниципальные услуги:</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основных общеобразовательных программ начального общего образования;</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основных общеобразовательных программ основного общего образования;</w:t>
      </w:r>
    </w:p>
    <w:p w:rsidR="001232C9" w:rsidRPr="00536E4B" w:rsidRDefault="001232C9" w:rsidP="001232C9">
      <w:pPr>
        <w:spacing w:after="0"/>
        <w:ind w:firstLine="851"/>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основных общеобразовательных программ среднего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Указанные муниципальные услуги включены в ведомственный перечень муниципальных услуг (работ), оказываемых (выполняемых) находящимися в ведении Управления образования в качестве основных видов деятельности.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муниципальные услуги оказывают муниципальные бюджетные образовательные учреждения, средние общеобразовательные школы, начальные школы-детские сады.</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Сведения о прогнозе сводных показателей муниципальных заданий представлены в Приложении 4 к муниципальной программе.</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t xml:space="preserve">            1.2.8. Взаимодействие с органами государственной власти и местного самоуправления, организациями и гражданами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lastRenderedPageBreak/>
        <w:t>В рамках подпрограммы осуществляется взаимодействие с органами государственной власти Удмуртской Республики по следующим направлениям:</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определение объектов общего образования  муниципального образования «Глазовский район» для включения в адресную инвестиционную программу Удмуртской Республики в целях капитального ремонта, реконструкции и нового строительства;</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софинансирование мероприятий по приобретению оборудования и укреплению материально-технической базы муниципальных общеобразовательных учреждений;</w:t>
      </w:r>
    </w:p>
    <w:p w:rsidR="001232C9" w:rsidRPr="00536E4B" w:rsidRDefault="001232C9" w:rsidP="001232C9">
      <w:pPr>
        <w:pStyle w:val="a8"/>
        <w:shd w:val="clear" w:color="auto" w:fill="FFFFFF"/>
        <w:tabs>
          <w:tab w:val="left" w:pos="1134"/>
        </w:tabs>
        <w:ind w:left="709"/>
        <w:jc w:val="both"/>
        <w:rPr>
          <w:rFonts w:ascii="Times New Roman" w:hAnsi="Times New Roman" w:cs="Times New Roman"/>
          <w:sz w:val="24"/>
          <w:szCs w:val="24"/>
        </w:rPr>
      </w:pPr>
      <w:r w:rsidRPr="00536E4B">
        <w:rPr>
          <w:rFonts w:ascii="Times New Roman" w:hAnsi="Times New Roman" w:cs="Times New Roman"/>
          <w:sz w:val="24"/>
          <w:szCs w:val="24"/>
        </w:rPr>
        <w:t>обеспечение завтраком учащихся 1-4-х классов общеобразовательных учреждений;</w:t>
      </w:r>
    </w:p>
    <w:p w:rsidR="001232C9" w:rsidRPr="00536E4B" w:rsidRDefault="001232C9" w:rsidP="001232C9">
      <w:pPr>
        <w:pStyle w:val="a8"/>
        <w:shd w:val="clear" w:color="auto" w:fill="FFFFFF"/>
        <w:tabs>
          <w:tab w:val="left" w:pos="1134"/>
        </w:tabs>
        <w:ind w:left="709"/>
        <w:jc w:val="both"/>
        <w:rPr>
          <w:rFonts w:ascii="Times New Roman" w:hAnsi="Times New Roman" w:cs="Times New Roman"/>
          <w:sz w:val="24"/>
          <w:szCs w:val="24"/>
        </w:rPr>
      </w:pPr>
      <w:r w:rsidRPr="00536E4B">
        <w:rPr>
          <w:rFonts w:ascii="Times New Roman" w:hAnsi="Times New Roman" w:cs="Times New Roman"/>
          <w:sz w:val="24"/>
          <w:szCs w:val="24"/>
        </w:rPr>
        <w:t>обеспечение питанием учащихся 1-11-х классов общеобразовательных учреждений из малообеспеченных семей (кроме детей из многодетных малообеспеченных семей);</w:t>
      </w:r>
    </w:p>
    <w:p w:rsidR="001232C9" w:rsidRPr="00536E4B" w:rsidRDefault="001232C9" w:rsidP="001232C9">
      <w:pPr>
        <w:pStyle w:val="a8"/>
        <w:shd w:val="clear" w:color="auto" w:fill="FFFFFF"/>
        <w:tabs>
          <w:tab w:val="left" w:pos="1134"/>
        </w:tabs>
        <w:ind w:left="709"/>
        <w:jc w:val="both"/>
        <w:rPr>
          <w:rFonts w:ascii="Times New Roman" w:hAnsi="Times New Roman" w:cs="Times New Roman"/>
          <w:sz w:val="24"/>
          <w:szCs w:val="24"/>
        </w:rPr>
      </w:pPr>
      <w:r w:rsidRPr="00536E4B">
        <w:rPr>
          <w:rFonts w:ascii="Times New Roman" w:hAnsi="Times New Roman" w:cs="Times New Roman"/>
          <w:sz w:val="24"/>
          <w:szCs w:val="24"/>
        </w:rPr>
        <w:t xml:space="preserve">приобретение и модернизация оборудования школьных столовых;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Исполнение переданных Законом Удмуртской Республики от 6 марта 2007 года № 2-РЗ «О мерах по социальной поддержке детей-сирот и детей, оставшихся без попечения родителей» государственных полномочий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полномочий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внедрение федеральных государственных образовательных стандартов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внедрение эффективных контрактов с руководителями и педагогическими работниками муниципальных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внедрение системы оценки качества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реализации подпрограммы принимают участие муниципальные общеобразовательные учреждения, муниципальное  казённое образовательное учреждение для детей-сирот и детей, оставшихся без попечения родителей.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В целях обеспечения санитарно-эпидемиологического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по городу Глазову и Глазовскому району.</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sz w:val="24"/>
          <w:szCs w:val="24"/>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r>
        <w:rPr>
          <w:rFonts w:ascii="Times New Roman" w:hAnsi="Times New Roman" w:cs="Times New Roman"/>
          <w:sz w:val="24"/>
          <w:szCs w:val="24"/>
        </w:rPr>
        <w:t>.</w:t>
      </w:r>
    </w:p>
    <w:p w:rsidR="001232C9" w:rsidRPr="00416401" w:rsidRDefault="001232C9" w:rsidP="001232C9">
      <w:pPr>
        <w:ind w:firstLine="851"/>
        <w:jc w:val="both"/>
        <w:rPr>
          <w:rFonts w:ascii="Times New Roman" w:hAnsi="Times New Roman" w:cs="Times New Roman"/>
          <w:b/>
          <w:sz w:val="24"/>
          <w:szCs w:val="24"/>
        </w:rPr>
      </w:pPr>
      <w:r w:rsidRPr="00416401">
        <w:rPr>
          <w:rFonts w:ascii="Times New Roman" w:hAnsi="Times New Roman" w:cs="Times New Roman"/>
          <w:b/>
          <w:sz w:val="24"/>
          <w:szCs w:val="24"/>
        </w:rPr>
        <w:t xml:space="preserve">1.2.9. Ресурсное обеспечение </w:t>
      </w:r>
    </w:p>
    <w:p w:rsidR="001232C9" w:rsidRPr="00921901" w:rsidRDefault="001232C9" w:rsidP="001232C9">
      <w:pPr>
        <w:spacing w:line="240" w:lineRule="auto"/>
        <w:ind w:firstLine="851"/>
        <w:jc w:val="both"/>
        <w:rPr>
          <w:rFonts w:ascii="Times New Roman" w:hAnsi="Times New Roman" w:cs="Times New Roman"/>
          <w:sz w:val="24"/>
          <w:szCs w:val="24"/>
        </w:rPr>
      </w:pPr>
      <w:r w:rsidRPr="00921901">
        <w:rPr>
          <w:rFonts w:ascii="Times New Roman" w:hAnsi="Times New Roman" w:cs="Times New Roman"/>
          <w:sz w:val="24"/>
          <w:szCs w:val="24"/>
        </w:rPr>
        <w:t>Источниками ресурсного обеспечения подпрограммы являются:</w:t>
      </w:r>
    </w:p>
    <w:p w:rsidR="001232C9" w:rsidRPr="00921901" w:rsidRDefault="001232C9" w:rsidP="001232C9">
      <w:pPr>
        <w:spacing w:line="240" w:lineRule="auto"/>
        <w:ind w:firstLine="851"/>
        <w:jc w:val="both"/>
        <w:rPr>
          <w:rFonts w:ascii="Times New Roman" w:hAnsi="Times New Roman" w:cs="Times New Roman"/>
          <w:sz w:val="24"/>
          <w:szCs w:val="24"/>
        </w:rPr>
      </w:pPr>
      <w:r w:rsidRPr="00921901">
        <w:rPr>
          <w:rFonts w:ascii="Times New Roman" w:hAnsi="Times New Roman" w:cs="Times New Roman"/>
          <w:sz w:val="24"/>
          <w:szCs w:val="24"/>
        </w:rPr>
        <w:t>- средства бюджета муниципального образования «Муниципальный округ Глазовский район Удмуртской Республики»;</w:t>
      </w:r>
    </w:p>
    <w:p w:rsidR="001232C9" w:rsidRPr="00921901" w:rsidRDefault="001232C9" w:rsidP="001232C9">
      <w:pPr>
        <w:spacing w:line="240" w:lineRule="auto"/>
        <w:ind w:firstLine="851"/>
        <w:jc w:val="both"/>
        <w:rPr>
          <w:rFonts w:ascii="Times New Roman" w:hAnsi="Times New Roman" w:cs="Times New Roman"/>
          <w:sz w:val="24"/>
          <w:szCs w:val="24"/>
        </w:rPr>
      </w:pPr>
      <w:r w:rsidRPr="00921901">
        <w:rPr>
          <w:rFonts w:ascii="Times New Roman" w:hAnsi="Times New Roman" w:cs="Times New Roman"/>
          <w:sz w:val="24"/>
          <w:szCs w:val="24"/>
        </w:rPr>
        <w:lastRenderedPageBreak/>
        <w:t>- средства бюджета Удмуртской Республики;</w:t>
      </w:r>
    </w:p>
    <w:p w:rsidR="001232C9" w:rsidRPr="00921901" w:rsidRDefault="001232C9" w:rsidP="001232C9">
      <w:pPr>
        <w:spacing w:line="240" w:lineRule="auto"/>
        <w:ind w:firstLine="851"/>
        <w:jc w:val="both"/>
        <w:rPr>
          <w:rFonts w:ascii="Times New Roman" w:hAnsi="Times New Roman" w:cs="Times New Roman"/>
          <w:sz w:val="24"/>
          <w:szCs w:val="24"/>
        </w:rPr>
      </w:pPr>
      <w:r w:rsidRPr="00921901">
        <w:rPr>
          <w:rFonts w:ascii="Times New Roman" w:hAnsi="Times New Roman" w:cs="Times New Roman"/>
          <w:sz w:val="24"/>
          <w:szCs w:val="24"/>
        </w:rPr>
        <w:t>- иные источники.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37"/>
      </w:tblGrid>
      <w:tr w:rsidR="001232C9" w:rsidRPr="00527657" w:rsidTr="001232C9">
        <w:trPr>
          <w:trHeight w:val="552"/>
        </w:trPr>
        <w:tc>
          <w:tcPr>
            <w:tcW w:w="10031" w:type="dxa"/>
          </w:tcPr>
          <w:p w:rsidR="00B0471E" w:rsidRPr="00B0471E" w:rsidRDefault="00B0471E" w:rsidP="00B0471E">
            <w:pPr>
              <w:jc w:val="both"/>
              <w:rPr>
                <w:rFonts w:ascii="Times New Roman" w:hAnsi="Times New Roman" w:cs="Times New Roman"/>
                <w:sz w:val="24"/>
                <w:szCs w:val="24"/>
              </w:rPr>
            </w:pPr>
            <w:r w:rsidRPr="00B0471E">
              <w:rPr>
                <w:rFonts w:ascii="Times New Roman" w:hAnsi="Times New Roman" w:cs="Times New Roman"/>
                <w:sz w:val="24"/>
                <w:szCs w:val="24"/>
              </w:rPr>
              <w:t>Общий объем финансирования  муниципальной подпрограммы на 2015-2026 годы составляет 3 102 229,2  тыс. руб., в том числе за счет субсидий из бюджета Удмуртской Республики – 236 977,5 тыс. руб.,  субвенций из бюджета Удмуртской Республики – 2 111 688,1 тыс. руб., иных источников – 55 375,4 тыс. руб.</w:t>
            </w:r>
          </w:p>
          <w:p w:rsidR="00B0471E" w:rsidRPr="00B0471E" w:rsidRDefault="00B0471E" w:rsidP="00B0471E">
            <w:pPr>
              <w:jc w:val="both"/>
              <w:rPr>
                <w:rFonts w:ascii="Times New Roman" w:hAnsi="Times New Roman" w:cs="Times New Roman"/>
                <w:sz w:val="24"/>
                <w:szCs w:val="24"/>
              </w:rPr>
            </w:pPr>
            <w:r w:rsidRPr="00B0471E">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9936" w:type="dxa"/>
              <w:tblLook w:val="04A0"/>
            </w:tblPr>
            <w:tblGrid>
              <w:gridCol w:w="1250"/>
              <w:gridCol w:w="726"/>
              <w:gridCol w:w="708"/>
              <w:gridCol w:w="848"/>
              <w:gridCol w:w="707"/>
              <w:gridCol w:w="707"/>
              <w:gridCol w:w="706"/>
              <w:gridCol w:w="707"/>
              <w:gridCol w:w="707"/>
              <w:gridCol w:w="707"/>
              <w:gridCol w:w="706"/>
              <w:gridCol w:w="693"/>
              <w:gridCol w:w="739"/>
            </w:tblGrid>
            <w:tr w:rsidR="00B0471E" w:rsidRPr="00B0471E" w:rsidTr="00B0471E">
              <w:trPr>
                <w:trHeight w:val="487"/>
                <w:tblHeader/>
              </w:trPr>
              <w:tc>
                <w:tcPr>
                  <w:tcW w:w="1253"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B0471E" w:rsidRPr="00B0471E" w:rsidRDefault="00B0471E" w:rsidP="00B0471E">
                  <w:pPr>
                    <w:ind w:left="-79" w:right="85"/>
                    <w:jc w:val="both"/>
                    <w:rPr>
                      <w:rFonts w:ascii="Times New Roman" w:hAnsi="Times New Roman" w:cs="Times New Roman"/>
                      <w:sz w:val="14"/>
                      <w:szCs w:val="14"/>
                    </w:rPr>
                  </w:pPr>
                  <w:r w:rsidRPr="00B0471E">
                    <w:rPr>
                      <w:rFonts w:ascii="Times New Roman" w:hAnsi="Times New Roman" w:cs="Times New Roman"/>
                      <w:sz w:val="14"/>
                      <w:szCs w:val="14"/>
                    </w:rPr>
                    <w:t xml:space="preserve">       Годы</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8"/>
                    <w:jc w:val="both"/>
                    <w:rPr>
                      <w:rFonts w:ascii="Times New Roman" w:hAnsi="Times New Roman" w:cs="Times New Roman"/>
                      <w:sz w:val="14"/>
                      <w:szCs w:val="14"/>
                    </w:rPr>
                  </w:pPr>
                  <w:r w:rsidRPr="00B0471E">
                    <w:rPr>
                      <w:rFonts w:ascii="Times New Roman" w:hAnsi="Times New Roman" w:cs="Times New Roman"/>
                      <w:sz w:val="14"/>
                      <w:szCs w:val="14"/>
                    </w:rPr>
                    <w:t>2024</w:t>
                  </w:r>
                </w:p>
              </w:tc>
              <w:tc>
                <w:tcPr>
                  <w:tcW w:w="695"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2025</w:t>
                  </w:r>
                </w:p>
              </w:tc>
              <w:tc>
                <w:tcPr>
                  <w:tcW w:w="741" w:type="dxa"/>
                  <w:tcBorders>
                    <w:top w:val="single" w:sz="4" w:space="0" w:color="auto"/>
                    <w:left w:val="single" w:sz="4" w:space="0" w:color="auto"/>
                    <w:bottom w:val="single" w:sz="4" w:space="0" w:color="auto"/>
                    <w:right w:val="single" w:sz="4" w:space="0" w:color="auto"/>
                  </w:tcBorders>
                  <w:shd w:val="clear" w:color="000000" w:fill="FFFFFF"/>
                </w:tcPr>
                <w:p w:rsidR="00B0471E" w:rsidRPr="00B0471E" w:rsidRDefault="00B0471E" w:rsidP="00B0471E">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2026</w:t>
                  </w:r>
                </w:p>
              </w:tc>
            </w:tr>
            <w:tr w:rsidR="00B0471E" w:rsidRPr="00B0471E" w:rsidTr="00B0471E">
              <w:trPr>
                <w:trHeight w:val="110"/>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Всего</w:t>
                  </w:r>
                </w:p>
              </w:tc>
              <w:tc>
                <w:tcPr>
                  <w:tcW w:w="727"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850"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708"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708"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95"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41" w:type="dxa"/>
                  <w:tcBorders>
                    <w:top w:val="single" w:sz="4" w:space="0" w:color="auto"/>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B0471E" w:rsidRPr="00B0471E" w:rsidTr="00B0471E">
              <w:trPr>
                <w:trHeight w:val="967"/>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 xml:space="preserve">бюджет муниципального образования </w:t>
                  </w:r>
                </w:p>
              </w:tc>
              <w:tc>
                <w:tcPr>
                  <w:tcW w:w="727"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850"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708"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708"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95"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41" w:type="dxa"/>
                  <w:tcBorders>
                    <w:top w:val="single" w:sz="4" w:space="0" w:color="auto"/>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B0471E" w:rsidRPr="00B0471E" w:rsidTr="00B0471E">
              <w:trPr>
                <w:trHeight w:val="18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в том числе:</w:t>
                  </w:r>
                </w:p>
              </w:tc>
              <w:tc>
                <w:tcPr>
                  <w:tcW w:w="727"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p>
              </w:tc>
              <w:tc>
                <w:tcPr>
                  <w:tcW w:w="850"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jc w:val="both"/>
                    <w:rPr>
                      <w:rFonts w:ascii="Times New Roman" w:hAnsi="Times New Roman" w:cs="Times New Roman"/>
                      <w:sz w:val="14"/>
                      <w:szCs w:val="14"/>
                    </w:rPr>
                  </w:pP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jc w:val="both"/>
                    <w:rPr>
                      <w:rFonts w:ascii="Times New Roman" w:hAnsi="Times New Roman" w:cs="Times New Roman"/>
                      <w:sz w:val="14"/>
                      <w:szCs w:val="14"/>
                    </w:rPr>
                  </w:pP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jc w:val="both"/>
                    <w:rPr>
                      <w:rFonts w:ascii="Times New Roman" w:hAnsi="Times New Roman" w:cs="Times New Roman"/>
                      <w:sz w:val="14"/>
                      <w:szCs w:val="14"/>
                    </w:rPr>
                  </w:pPr>
                </w:p>
              </w:tc>
              <w:tc>
                <w:tcPr>
                  <w:tcW w:w="695"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p>
              </w:tc>
              <w:tc>
                <w:tcPr>
                  <w:tcW w:w="741"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p>
              </w:tc>
            </w:tr>
            <w:tr w:rsidR="00B0471E" w:rsidRPr="00B0471E" w:rsidTr="00B0471E">
              <w:trPr>
                <w:trHeight w:val="858"/>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субсидии из бюджета Удмуртской Республики</w:t>
                  </w:r>
                </w:p>
              </w:tc>
              <w:tc>
                <w:tcPr>
                  <w:tcW w:w="727"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r w:rsidRPr="00B0471E">
                    <w:rPr>
                      <w:rFonts w:ascii="Times New Roman" w:hAnsi="Times New Roman" w:cs="Times New Roman"/>
                      <w:sz w:val="14"/>
                      <w:szCs w:val="14"/>
                    </w:rPr>
                    <w:t>3178,7</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r w:rsidRPr="00B0471E">
                    <w:rPr>
                      <w:rFonts w:ascii="Times New Roman" w:hAnsi="Times New Roman" w:cs="Times New Roman"/>
                      <w:sz w:val="14"/>
                      <w:szCs w:val="14"/>
                    </w:rPr>
                    <w:t>7335,2</w:t>
                  </w:r>
                </w:p>
              </w:tc>
              <w:tc>
                <w:tcPr>
                  <w:tcW w:w="850"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r w:rsidRPr="00B0471E">
                    <w:rPr>
                      <w:rFonts w:ascii="Times New Roman" w:hAnsi="Times New Roman" w:cs="Times New Roman"/>
                      <w:sz w:val="14"/>
                      <w:szCs w:val="14"/>
                    </w:rPr>
                    <w:t>8522,6</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r w:rsidRPr="00B0471E">
                    <w:rPr>
                      <w:rFonts w:ascii="Times New Roman" w:hAnsi="Times New Roman" w:cs="Times New Roman"/>
                      <w:sz w:val="14"/>
                      <w:szCs w:val="14"/>
                    </w:rPr>
                    <w:t>3714,0</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41295,1</w:t>
                  </w: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jc w:val="both"/>
                    <w:rPr>
                      <w:rFonts w:ascii="Times New Roman" w:hAnsi="Times New Roman" w:cs="Times New Roman"/>
                      <w:sz w:val="14"/>
                      <w:szCs w:val="14"/>
                    </w:rPr>
                  </w:pPr>
                  <w:r w:rsidRPr="00B0471E">
                    <w:rPr>
                      <w:rFonts w:ascii="Times New Roman" w:hAnsi="Times New Roman" w:cs="Times New Roman"/>
                      <w:sz w:val="14"/>
                      <w:szCs w:val="14"/>
                    </w:rPr>
                    <w:t>17822,1</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jc w:val="both"/>
                    <w:rPr>
                      <w:rFonts w:ascii="Times New Roman" w:hAnsi="Times New Roman" w:cs="Times New Roman"/>
                      <w:sz w:val="14"/>
                      <w:szCs w:val="14"/>
                    </w:rPr>
                  </w:pPr>
                  <w:r w:rsidRPr="00B0471E">
                    <w:rPr>
                      <w:rFonts w:ascii="Times New Roman" w:hAnsi="Times New Roman" w:cs="Times New Roman"/>
                      <w:sz w:val="14"/>
                      <w:szCs w:val="14"/>
                    </w:rPr>
                    <w:t>29132,1</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jc w:val="both"/>
                    <w:rPr>
                      <w:rFonts w:ascii="Times New Roman" w:hAnsi="Times New Roman" w:cs="Times New Roman"/>
                      <w:sz w:val="14"/>
                      <w:szCs w:val="14"/>
                    </w:rPr>
                  </w:pPr>
                  <w:r w:rsidRPr="00B0471E">
                    <w:rPr>
                      <w:rFonts w:ascii="Times New Roman" w:hAnsi="Times New Roman" w:cs="Times New Roman"/>
                      <w:sz w:val="14"/>
                      <w:szCs w:val="14"/>
                    </w:rPr>
                    <w:t>80767,1</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jc w:val="both"/>
                    <w:rPr>
                      <w:rFonts w:ascii="Times New Roman" w:hAnsi="Times New Roman" w:cs="Times New Roman"/>
                      <w:sz w:val="14"/>
                      <w:szCs w:val="14"/>
                    </w:rPr>
                  </w:pPr>
                  <w:r w:rsidRPr="00B0471E">
                    <w:rPr>
                      <w:rFonts w:ascii="Times New Roman" w:hAnsi="Times New Roman" w:cs="Times New Roman"/>
                      <w:sz w:val="14"/>
                      <w:szCs w:val="14"/>
                    </w:rPr>
                    <w:t>27470,1</w:t>
                  </w: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jc w:val="both"/>
                    <w:rPr>
                      <w:rFonts w:ascii="Times New Roman" w:hAnsi="Times New Roman" w:cs="Times New Roman"/>
                      <w:sz w:val="14"/>
                      <w:szCs w:val="14"/>
                    </w:rPr>
                  </w:pPr>
                  <w:r w:rsidRPr="00B0471E">
                    <w:rPr>
                      <w:rFonts w:ascii="Times New Roman" w:hAnsi="Times New Roman" w:cs="Times New Roman"/>
                      <w:sz w:val="14"/>
                      <w:szCs w:val="14"/>
                    </w:rPr>
                    <w:t>5975,6</w:t>
                  </w:r>
                </w:p>
              </w:tc>
              <w:tc>
                <w:tcPr>
                  <w:tcW w:w="695"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5882,4</w:t>
                  </w:r>
                </w:p>
              </w:tc>
              <w:tc>
                <w:tcPr>
                  <w:tcW w:w="741"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5882,4</w:t>
                  </w:r>
                </w:p>
              </w:tc>
            </w:tr>
            <w:tr w:rsidR="00B0471E" w:rsidRPr="00B0471E" w:rsidTr="00B0471E">
              <w:trPr>
                <w:trHeight w:val="834"/>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субвенции из бюджета Удмуртской Республики</w:t>
                  </w:r>
                </w:p>
              </w:tc>
              <w:tc>
                <w:tcPr>
                  <w:tcW w:w="727"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rPr>
                      <w:rFonts w:ascii="Times New Roman" w:hAnsi="Times New Roman" w:cs="Times New Roman"/>
                      <w:sz w:val="14"/>
                      <w:szCs w:val="14"/>
                    </w:rPr>
                  </w:pPr>
                  <w:r w:rsidRPr="00B0471E">
                    <w:rPr>
                      <w:rFonts w:ascii="Times New Roman" w:hAnsi="Times New Roman" w:cs="Times New Roman"/>
                      <w:sz w:val="14"/>
                      <w:szCs w:val="14"/>
                    </w:rPr>
                    <w:t>160592,5</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rPr>
                      <w:rFonts w:ascii="Times New Roman" w:hAnsi="Times New Roman" w:cs="Times New Roman"/>
                      <w:sz w:val="14"/>
                      <w:szCs w:val="14"/>
                    </w:rPr>
                  </w:pPr>
                  <w:r w:rsidRPr="00B0471E">
                    <w:rPr>
                      <w:rFonts w:ascii="Times New Roman" w:hAnsi="Times New Roman" w:cs="Times New Roman"/>
                      <w:sz w:val="14"/>
                      <w:szCs w:val="14"/>
                    </w:rPr>
                    <w:t>158291,1</w:t>
                  </w:r>
                </w:p>
              </w:tc>
              <w:tc>
                <w:tcPr>
                  <w:tcW w:w="850"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rPr>
                      <w:rFonts w:ascii="Times New Roman" w:hAnsi="Times New Roman" w:cs="Times New Roman"/>
                      <w:sz w:val="14"/>
                      <w:szCs w:val="14"/>
                    </w:rPr>
                  </w:pPr>
                  <w:r w:rsidRPr="00B0471E">
                    <w:rPr>
                      <w:rFonts w:ascii="Times New Roman" w:hAnsi="Times New Roman" w:cs="Times New Roman"/>
                      <w:sz w:val="14"/>
                      <w:szCs w:val="14"/>
                    </w:rPr>
                    <w:t>162054,4</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rPr>
                      <w:rFonts w:ascii="Times New Roman" w:hAnsi="Times New Roman" w:cs="Times New Roman"/>
                      <w:sz w:val="14"/>
                      <w:szCs w:val="14"/>
                    </w:rPr>
                  </w:pPr>
                  <w:r w:rsidRPr="00B0471E">
                    <w:rPr>
                      <w:rFonts w:ascii="Times New Roman" w:hAnsi="Times New Roman" w:cs="Times New Roman"/>
                      <w:sz w:val="14"/>
                      <w:szCs w:val="14"/>
                    </w:rPr>
                    <w:t>186297,7</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189362,9</w:t>
                  </w: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161207,7</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172466,2</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180054,5</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185489,9</w:t>
                  </w: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185290,40</w:t>
                  </w:r>
                </w:p>
              </w:tc>
              <w:tc>
                <w:tcPr>
                  <w:tcW w:w="695"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185290,4</w:t>
                  </w:r>
                </w:p>
              </w:tc>
              <w:tc>
                <w:tcPr>
                  <w:tcW w:w="741"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185290,4</w:t>
                  </w:r>
                </w:p>
              </w:tc>
            </w:tr>
            <w:tr w:rsidR="00B0471E" w:rsidRPr="00B0471E" w:rsidTr="00B0471E">
              <w:trPr>
                <w:trHeight w:val="1346"/>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средства бюджета Удмуртской Республики, планируемые к привлечению</w:t>
                  </w:r>
                </w:p>
              </w:tc>
              <w:tc>
                <w:tcPr>
                  <w:tcW w:w="727"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r w:rsidRPr="00B0471E">
                    <w:rPr>
                      <w:rFonts w:ascii="Times New Roman" w:hAnsi="Times New Roman" w:cs="Times New Roman"/>
                      <w:sz w:val="14"/>
                      <w:szCs w:val="14"/>
                    </w:rPr>
                    <w:t> </w:t>
                  </w: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p>
              </w:tc>
              <w:tc>
                <w:tcPr>
                  <w:tcW w:w="850"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jc w:val="both"/>
                    <w:rPr>
                      <w:rFonts w:ascii="Times New Roman" w:hAnsi="Times New Roman" w:cs="Times New Roman"/>
                      <w:sz w:val="14"/>
                      <w:szCs w:val="14"/>
                    </w:rPr>
                  </w:pP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jc w:val="both"/>
                    <w:rPr>
                      <w:rFonts w:ascii="Times New Roman" w:hAnsi="Times New Roman" w:cs="Times New Roman"/>
                      <w:sz w:val="14"/>
                      <w:szCs w:val="14"/>
                    </w:rPr>
                  </w:pPr>
                </w:p>
              </w:tc>
              <w:tc>
                <w:tcPr>
                  <w:tcW w:w="708"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jc w:val="both"/>
                    <w:rPr>
                      <w:rFonts w:ascii="Times New Roman" w:hAnsi="Times New Roman" w:cs="Times New Roman"/>
                      <w:sz w:val="14"/>
                      <w:szCs w:val="14"/>
                    </w:rPr>
                  </w:pPr>
                </w:p>
              </w:tc>
              <w:tc>
                <w:tcPr>
                  <w:tcW w:w="695" w:type="dxa"/>
                  <w:tcBorders>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p>
              </w:tc>
              <w:tc>
                <w:tcPr>
                  <w:tcW w:w="741" w:type="dxa"/>
                  <w:tcBorders>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p>
              </w:tc>
            </w:tr>
            <w:tr w:rsidR="00B0471E" w:rsidRPr="00B0471E" w:rsidTr="00B0471E">
              <w:trPr>
                <w:trHeight w:val="55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 xml:space="preserve">иные источники </w:t>
                  </w:r>
                </w:p>
              </w:tc>
              <w:tc>
                <w:tcPr>
                  <w:tcW w:w="72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4"/>
                    <w:jc w:val="both"/>
                    <w:rPr>
                      <w:rFonts w:ascii="Times New Roman" w:hAnsi="Times New Roman" w:cs="Times New Roman"/>
                      <w:sz w:val="14"/>
                      <w:szCs w:val="14"/>
                    </w:rPr>
                  </w:pPr>
                  <w:r w:rsidRPr="00B0471E">
                    <w:rPr>
                      <w:rFonts w:ascii="Times New Roman" w:hAnsi="Times New Roman" w:cs="Times New Roman"/>
                      <w:sz w:val="14"/>
                      <w:szCs w:val="14"/>
                    </w:rPr>
                    <w:t>9462,8</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60" w:right="-100"/>
                    <w:jc w:val="both"/>
                    <w:rPr>
                      <w:rFonts w:ascii="Times New Roman" w:hAnsi="Times New Roman" w:cs="Times New Roman"/>
                      <w:sz w:val="14"/>
                      <w:szCs w:val="14"/>
                    </w:rPr>
                  </w:pPr>
                  <w:r w:rsidRPr="00B0471E">
                    <w:rPr>
                      <w:rFonts w:ascii="Times New Roman" w:hAnsi="Times New Roman" w:cs="Times New Roman"/>
                      <w:sz w:val="14"/>
                      <w:szCs w:val="14"/>
                    </w:rPr>
                    <w:t>6009,9</w:t>
                  </w:r>
                </w:p>
              </w:tc>
              <w:tc>
                <w:tcPr>
                  <w:tcW w:w="850"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1" w:right="-32"/>
                    <w:jc w:val="both"/>
                    <w:rPr>
                      <w:rFonts w:ascii="Times New Roman" w:hAnsi="Times New Roman" w:cs="Times New Roman"/>
                      <w:sz w:val="14"/>
                      <w:szCs w:val="14"/>
                    </w:rPr>
                  </w:pPr>
                  <w:r w:rsidRPr="00B0471E">
                    <w:rPr>
                      <w:rFonts w:ascii="Times New Roman" w:hAnsi="Times New Roman" w:cs="Times New Roman"/>
                      <w:sz w:val="14"/>
                      <w:szCs w:val="14"/>
                    </w:rPr>
                    <w:t>6107,1</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26" w:right="-99"/>
                    <w:jc w:val="both"/>
                    <w:rPr>
                      <w:rFonts w:ascii="Times New Roman" w:hAnsi="Times New Roman" w:cs="Times New Roman"/>
                      <w:sz w:val="14"/>
                      <w:szCs w:val="14"/>
                    </w:rPr>
                  </w:pPr>
                  <w:r w:rsidRPr="00B0471E">
                    <w:rPr>
                      <w:rFonts w:ascii="Times New Roman" w:hAnsi="Times New Roman" w:cs="Times New Roman"/>
                      <w:sz w:val="14"/>
                      <w:szCs w:val="14"/>
                    </w:rPr>
                    <w:t>7093,4</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2" w:right="-54"/>
                    <w:rPr>
                      <w:rFonts w:ascii="Times New Roman" w:hAnsi="Times New Roman" w:cs="Times New Roman"/>
                      <w:sz w:val="14"/>
                      <w:szCs w:val="14"/>
                    </w:rPr>
                  </w:pPr>
                  <w:r w:rsidRPr="00B0471E">
                    <w:rPr>
                      <w:rFonts w:ascii="Times New Roman" w:hAnsi="Times New Roman" w:cs="Times New Roman"/>
                      <w:sz w:val="14"/>
                      <w:szCs w:val="14"/>
                    </w:rPr>
                    <w:t>7054,3</w:t>
                  </w:r>
                </w:p>
              </w:tc>
              <w:tc>
                <w:tcPr>
                  <w:tcW w:w="708"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2" w:right="-103" w:hanging="1"/>
                    <w:rPr>
                      <w:rFonts w:ascii="Times New Roman" w:hAnsi="Times New Roman" w:cs="Times New Roman"/>
                      <w:sz w:val="14"/>
                      <w:szCs w:val="14"/>
                    </w:rPr>
                  </w:pPr>
                  <w:r w:rsidRPr="00B0471E">
                    <w:rPr>
                      <w:rFonts w:ascii="Times New Roman" w:hAnsi="Times New Roman" w:cs="Times New Roman"/>
                      <w:sz w:val="14"/>
                      <w:szCs w:val="14"/>
                    </w:rPr>
                    <w:t>4403,3</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83" w:right="-36"/>
                    <w:rPr>
                      <w:rFonts w:ascii="Times New Roman" w:hAnsi="Times New Roman" w:cs="Times New Roman"/>
                      <w:sz w:val="14"/>
                      <w:szCs w:val="14"/>
                    </w:rPr>
                  </w:pPr>
                  <w:r w:rsidRPr="00B0471E">
                    <w:rPr>
                      <w:rFonts w:ascii="Times New Roman" w:hAnsi="Times New Roman" w:cs="Times New Roman"/>
                      <w:sz w:val="14"/>
                      <w:szCs w:val="14"/>
                    </w:rPr>
                    <w:t>4642,5</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30" w:right="-68"/>
                    <w:rPr>
                      <w:rFonts w:ascii="Times New Roman" w:hAnsi="Times New Roman" w:cs="Times New Roman"/>
                      <w:sz w:val="14"/>
                      <w:szCs w:val="14"/>
                    </w:rPr>
                  </w:pPr>
                  <w:r w:rsidRPr="00B0471E">
                    <w:rPr>
                      <w:rFonts w:ascii="Times New Roman" w:hAnsi="Times New Roman" w:cs="Times New Roman"/>
                      <w:sz w:val="14"/>
                      <w:szCs w:val="14"/>
                    </w:rPr>
                    <w:t>2948,5</w:t>
                  </w:r>
                </w:p>
              </w:tc>
              <w:tc>
                <w:tcPr>
                  <w:tcW w:w="709"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1913,4</w:t>
                  </w:r>
                </w:p>
              </w:tc>
              <w:tc>
                <w:tcPr>
                  <w:tcW w:w="708"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ind w:left="-109" w:right="-118"/>
                    <w:rPr>
                      <w:rFonts w:ascii="Times New Roman" w:hAnsi="Times New Roman" w:cs="Times New Roman"/>
                      <w:sz w:val="14"/>
                      <w:szCs w:val="14"/>
                    </w:rPr>
                  </w:pPr>
                  <w:r w:rsidRPr="00B0471E">
                    <w:rPr>
                      <w:rFonts w:ascii="Times New Roman" w:hAnsi="Times New Roman" w:cs="Times New Roman"/>
                      <w:sz w:val="14"/>
                      <w:szCs w:val="14"/>
                    </w:rPr>
                    <w:t>1913,4</w:t>
                  </w:r>
                </w:p>
              </w:tc>
              <w:tc>
                <w:tcPr>
                  <w:tcW w:w="695"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B0471E" w:rsidRPr="00B0471E" w:rsidRDefault="00B0471E" w:rsidP="00B0471E">
                  <w:pPr>
                    <w:rPr>
                      <w:rFonts w:ascii="Times New Roman" w:hAnsi="Times New Roman" w:cs="Times New Roman"/>
                      <w:sz w:val="14"/>
                      <w:szCs w:val="14"/>
                    </w:rPr>
                  </w:pPr>
                  <w:r w:rsidRPr="00B0471E">
                    <w:rPr>
                      <w:rFonts w:ascii="Times New Roman" w:hAnsi="Times New Roman" w:cs="Times New Roman"/>
                      <w:sz w:val="14"/>
                      <w:szCs w:val="14"/>
                    </w:rPr>
                    <w:t>1913,4</w:t>
                  </w:r>
                </w:p>
              </w:tc>
              <w:tc>
                <w:tcPr>
                  <w:tcW w:w="741" w:type="dxa"/>
                  <w:tcBorders>
                    <w:top w:val="single" w:sz="4" w:space="0" w:color="auto"/>
                    <w:bottom w:val="single" w:sz="4" w:space="0" w:color="auto"/>
                    <w:right w:val="single" w:sz="4" w:space="0" w:color="auto"/>
                  </w:tcBorders>
                  <w:shd w:val="clear" w:color="000000" w:fill="FFFFFF"/>
                  <w:vAlign w:val="center"/>
                </w:tcPr>
                <w:p w:rsidR="00B0471E" w:rsidRPr="00B0471E" w:rsidRDefault="00B0471E" w:rsidP="00B0471E">
                  <w:pPr>
                    <w:jc w:val="both"/>
                    <w:rPr>
                      <w:rFonts w:ascii="Times New Roman" w:hAnsi="Times New Roman" w:cs="Times New Roman"/>
                      <w:sz w:val="14"/>
                      <w:szCs w:val="14"/>
                    </w:rPr>
                  </w:pPr>
                  <w:r w:rsidRPr="00B0471E">
                    <w:rPr>
                      <w:rFonts w:ascii="Times New Roman" w:hAnsi="Times New Roman" w:cs="Times New Roman"/>
                      <w:sz w:val="14"/>
                      <w:szCs w:val="14"/>
                    </w:rPr>
                    <w:t>1913,4</w:t>
                  </w:r>
                </w:p>
              </w:tc>
            </w:tr>
          </w:tbl>
          <w:p w:rsidR="001232C9" w:rsidRPr="00527657" w:rsidRDefault="001232C9" w:rsidP="001232C9">
            <w:pPr>
              <w:rPr>
                <w:rFonts w:ascii="Times New Roman" w:hAnsi="Times New Roman" w:cs="Times New Roman"/>
                <w:color w:val="FF0000"/>
                <w:sz w:val="24"/>
                <w:szCs w:val="24"/>
              </w:rPr>
            </w:pPr>
          </w:p>
        </w:tc>
      </w:tr>
    </w:tbl>
    <w:p w:rsidR="001232C9" w:rsidRPr="00527657" w:rsidRDefault="001232C9" w:rsidP="001232C9">
      <w:pPr>
        <w:jc w:val="both"/>
        <w:rPr>
          <w:rFonts w:ascii="Times New Roman" w:hAnsi="Times New Roman" w:cs="Times New Roman"/>
          <w:color w:val="FF0000"/>
          <w:sz w:val="24"/>
          <w:szCs w:val="24"/>
        </w:rPr>
      </w:pPr>
    </w:p>
    <w:p w:rsidR="001232C9" w:rsidRPr="00B0471E" w:rsidRDefault="001232C9" w:rsidP="001232C9">
      <w:pPr>
        <w:jc w:val="both"/>
        <w:rPr>
          <w:rFonts w:ascii="Times New Roman" w:hAnsi="Times New Roman" w:cs="Times New Roman"/>
          <w:sz w:val="24"/>
          <w:szCs w:val="24"/>
        </w:rPr>
      </w:pPr>
      <w:r w:rsidRPr="00B0471E">
        <w:rPr>
          <w:rFonts w:ascii="Times New Roman" w:hAnsi="Times New Roman" w:cs="Times New Roman"/>
          <w:sz w:val="24"/>
          <w:szCs w:val="24"/>
        </w:rPr>
        <w:t>Ресурсное обеспечение подпрограммы за счет средств бюджета  муниципального образования «Муниципальный округ Глазовский район Удмуртской Республики» сформировано:</w:t>
      </w:r>
    </w:p>
    <w:p w:rsidR="001232C9" w:rsidRPr="00B0471E" w:rsidRDefault="001232C9" w:rsidP="001232C9">
      <w:pPr>
        <w:ind w:firstLine="851"/>
        <w:jc w:val="both"/>
        <w:rPr>
          <w:rFonts w:ascii="Times New Roman" w:hAnsi="Times New Roman" w:cs="Times New Roman"/>
          <w:sz w:val="24"/>
          <w:szCs w:val="24"/>
        </w:rPr>
      </w:pPr>
      <w:r w:rsidRPr="00B0471E">
        <w:rPr>
          <w:rFonts w:ascii="Times New Roman" w:hAnsi="Times New Roman" w:cs="Times New Roman"/>
          <w:sz w:val="24"/>
          <w:szCs w:val="24"/>
        </w:rPr>
        <w:t>- на 2015,2016,2017,2018,2019,2020,2021</w:t>
      </w:r>
      <w:r w:rsidR="00B0471E" w:rsidRPr="00B0471E">
        <w:rPr>
          <w:rFonts w:ascii="Times New Roman" w:hAnsi="Times New Roman" w:cs="Times New Roman"/>
          <w:sz w:val="24"/>
          <w:szCs w:val="24"/>
        </w:rPr>
        <w:t>,2022</w:t>
      </w:r>
      <w:r w:rsidRPr="00B0471E">
        <w:rPr>
          <w:rFonts w:ascii="Times New Roman" w:hAnsi="Times New Roman" w:cs="Times New Roman"/>
          <w:sz w:val="24"/>
          <w:szCs w:val="24"/>
        </w:rPr>
        <w:t xml:space="preserve"> годы – в соответствии с уточненным планом за 2015, 2016,2017,2018,2019,2020,2021</w:t>
      </w:r>
      <w:r w:rsidR="00B0471E" w:rsidRPr="00B0471E">
        <w:rPr>
          <w:rFonts w:ascii="Times New Roman" w:hAnsi="Times New Roman" w:cs="Times New Roman"/>
          <w:sz w:val="24"/>
          <w:szCs w:val="24"/>
        </w:rPr>
        <w:t>,2022</w:t>
      </w:r>
      <w:r w:rsidRPr="00B0471E">
        <w:rPr>
          <w:rFonts w:ascii="Times New Roman" w:hAnsi="Times New Roman" w:cs="Times New Roman"/>
          <w:sz w:val="24"/>
          <w:szCs w:val="24"/>
        </w:rPr>
        <w:t xml:space="preserve"> годы;</w:t>
      </w:r>
    </w:p>
    <w:p w:rsidR="001232C9" w:rsidRPr="00B0471E" w:rsidRDefault="001232C9" w:rsidP="001232C9">
      <w:pPr>
        <w:ind w:firstLine="851"/>
        <w:jc w:val="both"/>
        <w:rPr>
          <w:rFonts w:ascii="Times New Roman" w:hAnsi="Times New Roman" w:cs="Times New Roman"/>
          <w:sz w:val="24"/>
          <w:szCs w:val="24"/>
        </w:rPr>
      </w:pPr>
      <w:r w:rsidRPr="00B0471E">
        <w:rPr>
          <w:rFonts w:ascii="Times New Roman" w:hAnsi="Times New Roman" w:cs="Times New Roman"/>
          <w:sz w:val="24"/>
          <w:szCs w:val="24"/>
        </w:rPr>
        <w:t>- на2023,2024,2025</w:t>
      </w:r>
      <w:r w:rsidR="00B0471E" w:rsidRPr="00B0471E">
        <w:rPr>
          <w:rFonts w:ascii="Times New Roman" w:hAnsi="Times New Roman" w:cs="Times New Roman"/>
          <w:sz w:val="24"/>
          <w:szCs w:val="24"/>
        </w:rPr>
        <w:t>,2026</w:t>
      </w:r>
      <w:r w:rsidRPr="00B0471E">
        <w:rPr>
          <w:rFonts w:ascii="Times New Roman" w:hAnsi="Times New Roman" w:cs="Times New Roman"/>
          <w:sz w:val="24"/>
          <w:szCs w:val="24"/>
        </w:rPr>
        <w:t xml:space="preserve"> годы – в соответствии с  решения о бюджете  муниципального образования «Муниципальный округ Глазовский район Удмуртской Республики» на   плановый период 2023 и 2024,2025</w:t>
      </w:r>
      <w:r w:rsidR="00B0471E" w:rsidRPr="00B0471E">
        <w:rPr>
          <w:rFonts w:ascii="Times New Roman" w:hAnsi="Times New Roman" w:cs="Times New Roman"/>
          <w:sz w:val="24"/>
          <w:szCs w:val="24"/>
        </w:rPr>
        <w:t>,2026</w:t>
      </w:r>
      <w:r w:rsidRPr="00B0471E">
        <w:rPr>
          <w:rFonts w:ascii="Times New Roman" w:hAnsi="Times New Roman" w:cs="Times New Roman"/>
          <w:sz w:val="24"/>
          <w:szCs w:val="24"/>
        </w:rPr>
        <w:t xml:space="preserve"> годы.</w:t>
      </w:r>
    </w:p>
    <w:p w:rsidR="001232C9" w:rsidRPr="00536E4B" w:rsidRDefault="001232C9" w:rsidP="001232C9">
      <w:pPr>
        <w:ind w:firstLine="851"/>
        <w:jc w:val="both"/>
        <w:rPr>
          <w:rFonts w:ascii="Times New Roman" w:hAnsi="Times New Roman" w:cs="Times New Roman"/>
          <w:sz w:val="24"/>
          <w:szCs w:val="24"/>
        </w:rPr>
      </w:pPr>
      <w:r w:rsidRPr="00036D8E">
        <w:rPr>
          <w:rFonts w:ascii="Times New Roman" w:hAnsi="Times New Roman" w:cs="Times New Roman"/>
          <w:sz w:val="24"/>
          <w:szCs w:val="24"/>
        </w:rPr>
        <w:t>Ресурсное обеспечение подпрограммы за счет средств бюджета  муницип</w:t>
      </w:r>
      <w:r w:rsidRPr="00536E4B">
        <w:rPr>
          <w:rFonts w:ascii="Times New Roman" w:hAnsi="Times New Roman" w:cs="Times New Roman"/>
          <w:sz w:val="24"/>
          <w:szCs w:val="24"/>
        </w:rPr>
        <w:t>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подлежит уточнению в рамках бюджетного цикла.</w:t>
      </w:r>
    </w:p>
    <w:p w:rsidR="001232C9"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Ресурсное обеспечение реализации подпрограммы за счет средств бюджета представлено в приложении 5 к муниципальной программе.</w:t>
      </w:r>
    </w:p>
    <w:p w:rsidR="001232C9" w:rsidRPr="00375611"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lastRenderedPageBreak/>
        <w:t>1.2.10. Риски и меры по управлению рисками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Финансовые риски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требуемые объемы бюджетного финансирования обосновываются в рамках бюджетного цикла;</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применяется механизм финансирования муниципальных бюджетных и автономных учреждений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Решение вопросов, связанных с капитальным строительством, капитальным ремонтом  и реконструкцией объектов общего образования, будет осуществляться во взаимодействии с органами государственной власти Удмуртской Республики.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Правовые риски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Природные или техногенные чрезвычайные ситуации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Для общеобразовательных учреждений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общеобразовательные учреждения оснащаются системами автоматической пожарной сигнализации и «тревожными» кнопками.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разработан план действий на случай возникновения природных или техногенных катастроф. В муниципальных общеобразовательных учреждениях оформлены информационные стенды и регулярно проводятся учебные занятия по действиям в чрезвычайных ситуациях.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Социально-психологические риски. </w:t>
      </w:r>
    </w:p>
    <w:p w:rsidR="001232C9"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 xml:space="preserve">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общего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коллективах.</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Кадровые риски</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lastRenderedPageBreak/>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1232C9" w:rsidRPr="00536E4B" w:rsidRDefault="001232C9" w:rsidP="001232C9">
      <w:pPr>
        <w:ind w:firstLine="851"/>
        <w:jc w:val="both"/>
        <w:rPr>
          <w:rFonts w:ascii="Times New Roman" w:hAnsi="Times New Roman" w:cs="Times New Roman"/>
          <w:b/>
          <w:sz w:val="24"/>
          <w:szCs w:val="24"/>
        </w:rPr>
      </w:pPr>
      <w:r w:rsidRPr="00536E4B">
        <w:rPr>
          <w:rFonts w:ascii="Times New Roman" w:hAnsi="Times New Roman" w:cs="Times New Roman"/>
          <w:b/>
          <w:sz w:val="24"/>
          <w:szCs w:val="24"/>
        </w:rPr>
        <w:t xml:space="preserve">1.2.11. Конечные результаты и показатели эффективности </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обеспечение обучения школьников начального общего и основного общего образования по ФГОС, подготовка к переводу на обучение по ФГОС школьников среднего общего образования с 2020/21 учебного года;</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w:t>
      </w:r>
    </w:p>
    <w:p w:rsidR="001232C9" w:rsidRPr="00536E4B"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1232C9" w:rsidRPr="00416401" w:rsidRDefault="001232C9" w:rsidP="001232C9">
      <w:pPr>
        <w:ind w:firstLine="851"/>
        <w:jc w:val="both"/>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w:t>
      </w:r>
      <w:r>
        <w:rPr>
          <w:rFonts w:ascii="Times New Roman" w:hAnsi="Times New Roman" w:cs="Times New Roman"/>
          <w:sz w:val="24"/>
          <w:szCs w:val="24"/>
        </w:rPr>
        <w:t>лизации муниципальной программы.</w:t>
      </w:r>
    </w:p>
    <w:p w:rsidR="001232C9" w:rsidRPr="00536E4B" w:rsidRDefault="001232C9" w:rsidP="001232C9">
      <w:pPr>
        <w:tabs>
          <w:tab w:val="left" w:pos="1276"/>
        </w:tabs>
        <w:autoSpaceDE w:val="0"/>
        <w:ind w:left="-360"/>
        <w:jc w:val="center"/>
        <w:rPr>
          <w:rFonts w:ascii="Times New Roman" w:hAnsi="Times New Roman" w:cs="Times New Roman"/>
          <w:b/>
          <w:sz w:val="24"/>
          <w:szCs w:val="24"/>
        </w:rPr>
      </w:pPr>
      <w:r w:rsidRPr="00536E4B">
        <w:rPr>
          <w:rFonts w:ascii="Times New Roman" w:hAnsi="Times New Roman" w:cs="Times New Roman"/>
          <w:b/>
          <w:sz w:val="24"/>
          <w:szCs w:val="24"/>
        </w:rPr>
        <w:t>1.3.Подпрограмма «Развитие дополнительного образования»</w:t>
      </w:r>
    </w:p>
    <w:p w:rsidR="001232C9" w:rsidRPr="00536E4B" w:rsidRDefault="001232C9" w:rsidP="001232C9">
      <w:pPr>
        <w:autoSpaceDE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8080"/>
      </w:tblGrid>
      <w:tr w:rsidR="001232C9" w:rsidRPr="00536E4B" w:rsidTr="001232C9">
        <w:tc>
          <w:tcPr>
            <w:tcW w:w="1951" w:type="dxa"/>
          </w:tcPr>
          <w:p w:rsidR="001232C9" w:rsidRPr="00536E4B" w:rsidRDefault="001232C9" w:rsidP="001232C9">
            <w:pPr>
              <w:autoSpaceDE w:val="0"/>
              <w:rPr>
                <w:rFonts w:ascii="Times New Roman" w:hAnsi="Times New Roman" w:cs="Times New Roman"/>
                <w:b/>
                <w:bCs/>
                <w:sz w:val="24"/>
                <w:szCs w:val="24"/>
              </w:rPr>
            </w:pPr>
            <w:r w:rsidRPr="00536E4B">
              <w:rPr>
                <w:rFonts w:ascii="Times New Roman" w:hAnsi="Times New Roman" w:cs="Times New Roman"/>
                <w:sz w:val="24"/>
                <w:szCs w:val="24"/>
              </w:rPr>
              <w:t>Наименование подпрограммы</w:t>
            </w:r>
          </w:p>
        </w:tc>
        <w:tc>
          <w:tcPr>
            <w:tcW w:w="8080" w:type="dxa"/>
          </w:tcPr>
          <w:p w:rsidR="001232C9" w:rsidRPr="00536E4B" w:rsidRDefault="001232C9" w:rsidP="001232C9">
            <w:pPr>
              <w:autoSpaceDE w:val="0"/>
              <w:rPr>
                <w:rFonts w:ascii="Times New Roman" w:hAnsi="Times New Roman" w:cs="Times New Roman"/>
                <w:b/>
                <w:bCs/>
                <w:sz w:val="24"/>
                <w:szCs w:val="24"/>
              </w:rPr>
            </w:pPr>
            <w:r w:rsidRPr="00536E4B">
              <w:rPr>
                <w:rFonts w:ascii="Times New Roman" w:hAnsi="Times New Roman" w:cs="Times New Roman"/>
                <w:sz w:val="24"/>
                <w:szCs w:val="24"/>
              </w:rPr>
              <w:t>Развитие дополнительного образования</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8080"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по социальной сфере</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Ответственный исполнитель</w:t>
            </w:r>
          </w:p>
        </w:tc>
        <w:tc>
          <w:tcPr>
            <w:tcW w:w="8080"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8080" w:type="dxa"/>
          </w:tcPr>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Муниципальное учреждение дополнительного образования «Дом детского творчества» (МУ ДО «ДДТ»);</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-Муниципальное бюджетное образовательное учреждение дополнительного образования «Понинская детская школа искусств» (МБОУ ДО «Понинская ДШИ»);</w:t>
            </w:r>
          </w:p>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w:t>
            </w:r>
            <w:r w:rsidRPr="00FC2F5D">
              <w:rPr>
                <w:rFonts w:ascii="Times New Roman" w:hAnsi="Times New Roman" w:cs="Times New Roman"/>
                <w:sz w:val="24"/>
                <w:szCs w:val="24"/>
              </w:rPr>
              <w:t xml:space="preserve"> Отдел</w:t>
            </w:r>
            <w:r>
              <w:rPr>
                <w:rFonts w:ascii="Times New Roman" w:hAnsi="Times New Roman" w:cs="Times New Roman"/>
                <w:sz w:val="24"/>
                <w:szCs w:val="24"/>
              </w:rPr>
              <w:t xml:space="preserve"> по культуре,  молодежной политике 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 xml:space="preserve">у </w:t>
            </w:r>
            <w:r>
              <w:rPr>
                <w:rFonts w:ascii="Times New Roman" w:hAnsi="Times New Roman" w:cs="Times New Roman"/>
                <w:sz w:val="24"/>
                <w:szCs w:val="24"/>
              </w:rPr>
              <w:t>Администрации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w:t>
            </w:r>
            <w:r>
              <w:rPr>
                <w:rFonts w:ascii="Times New Roman" w:hAnsi="Times New Roman" w:cs="Times New Roman"/>
                <w:sz w:val="24"/>
                <w:szCs w:val="24"/>
              </w:rPr>
              <w:lastRenderedPageBreak/>
              <w:t xml:space="preserve">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Цель</w:t>
            </w:r>
          </w:p>
        </w:tc>
        <w:tc>
          <w:tcPr>
            <w:tcW w:w="8080" w:type="dxa"/>
          </w:tcPr>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bCs/>
                <w:sz w:val="24"/>
                <w:szCs w:val="24"/>
              </w:rPr>
              <w:t>Организация предоставления, повышение качества и доступности дополнительного образования детей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8080" w:type="dxa"/>
          </w:tcPr>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Совершенствование образовательных программ дополнительного образования детей. </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w:t>
            </w:r>
            <w:r w:rsidRPr="00536E4B">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sz w:val="24"/>
                <w:szCs w:val="24"/>
              </w:rPr>
              <w:t>5) Повышение профессионализма педагогических и руководящих кадров.</w:t>
            </w:r>
          </w:p>
          <w:p w:rsidR="001232C9" w:rsidRPr="00536E4B" w:rsidRDefault="001232C9" w:rsidP="001232C9">
            <w:pPr>
              <w:autoSpaceDE w:val="0"/>
              <w:jc w:val="both"/>
              <w:rPr>
                <w:rFonts w:ascii="Times New Roman" w:hAnsi="Times New Roman" w:cs="Times New Roman"/>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Развитие системы поддержки одаренных и талантливых детей.</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7) Распространение успешных моделей и программ дополнительного образования детей.</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учреждений дополнительного образования детей  на достижение результатов профессиональной служебной деятельности.</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9) Развитие системы обратной связи с потребителями услуг дополнительного образования детей.</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t>Целевые показатели (индикаторы)</w:t>
            </w:r>
          </w:p>
        </w:tc>
        <w:tc>
          <w:tcPr>
            <w:tcW w:w="8080" w:type="dxa"/>
          </w:tcPr>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3) Доля учащихся, принявших участие в конкурсах, смотрах, соревнованиях и т.п. мероприятиях различного уровня.</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1232C9" w:rsidRPr="00536E4B" w:rsidRDefault="001232C9" w:rsidP="001232C9">
            <w:pPr>
              <w:pStyle w:val="a8"/>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1232C9" w:rsidRPr="00536E4B" w:rsidRDefault="001232C9" w:rsidP="001232C9">
            <w:pPr>
              <w:autoSpaceDE w:val="0"/>
              <w:rPr>
                <w:rFonts w:ascii="Times New Roman" w:hAnsi="Times New Roman" w:cs="Times New Roman"/>
                <w:bCs/>
                <w:sz w:val="24"/>
                <w:szCs w:val="24"/>
              </w:rPr>
            </w:pPr>
            <w:r w:rsidRPr="00536E4B">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
          <w:p w:rsidR="001232C9" w:rsidRPr="00536E4B" w:rsidRDefault="001232C9" w:rsidP="001232C9">
            <w:pPr>
              <w:autoSpaceDE w:val="0"/>
              <w:rPr>
                <w:rFonts w:ascii="Times New Roman" w:hAnsi="Times New Roman" w:cs="Times New Roman"/>
                <w:bCs/>
                <w:sz w:val="24"/>
                <w:szCs w:val="24"/>
              </w:rPr>
            </w:pPr>
            <w:r w:rsidRPr="00536E4B">
              <w:rPr>
                <w:rFonts w:ascii="Times New Roman" w:hAnsi="Times New Roman" w:cs="Times New Roman"/>
                <w:bCs/>
                <w:sz w:val="24"/>
                <w:szCs w:val="24"/>
              </w:rPr>
              <w:t>8) 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1232C9" w:rsidRPr="00536E4B" w:rsidRDefault="001232C9" w:rsidP="001232C9">
            <w:pPr>
              <w:autoSpaceDE w:val="0"/>
              <w:rPr>
                <w:rFonts w:ascii="Times New Roman" w:hAnsi="Times New Roman" w:cs="Times New Roman"/>
                <w:bCs/>
                <w:sz w:val="24"/>
                <w:szCs w:val="24"/>
              </w:rPr>
            </w:pPr>
            <w:r w:rsidRPr="00536E4B">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1232C9" w:rsidRPr="00536E4B" w:rsidRDefault="001232C9" w:rsidP="001232C9">
            <w:pPr>
              <w:autoSpaceDE w:val="0"/>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1232C9" w:rsidRPr="00536E4B" w:rsidRDefault="001232C9" w:rsidP="001232C9">
            <w:pPr>
              <w:autoSpaceDE w:val="0"/>
              <w:rPr>
                <w:rFonts w:ascii="Times New Roman" w:hAnsi="Times New Roman" w:cs="Times New Roman"/>
                <w:spacing w:val="-2"/>
                <w:sz w:val="24"/>
                <w:szCs w:val="24"/>
              </w:rPr>
            </w:pPr>
            <w:r w:rsidRPr="00536E4B">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1232C9" w:rsidRPr="00536E4B" w:rsidRDefault="001232C9" w:rsidP="001232C9">
            <w:pPr>
              <w:shd w:val="clear" w:color="auto" w:fill="FFFFFF"/>
              <w:tabs>
                <w:tab w:val="left" w:pos="459"/>
                <w:tab w:val="left" w:pos="1276"/>
              </w:tabs>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 xml:space="preserve">12) Независимая оценка качества дополнительного образования, баллов </w:t>
            </w:r>
            <w:r w:rsidRPr="00536E4B">
              <w:rPr>
                <w:rFonts w:ascii="Times New Roman" w:hAnsi="Times New Roman" w:cs="Times New Roman"/>
                <w:bCs/>
                <w:i/>
                <w:sz w:val="24"/>
                <w:szCs w:val="24"/>
                <w:shd w:val="clear" w:color="auto" w:fill="C0C0C0"/>
              </w:rPr>
              <w:t>(используется по мере внедрения оценки).</w:t>
            </w:r>
          </w:p>
          <w:p w:rsidR="001232C9" w:rsidRPr="00536E4B" w:rsidRDefault="001232C9" w:rsidP="001232C9">
            <w:pPr>
              <w:autoSpaceDE w:val="0"/>
              <w:snapToGrid w:val="0"/>
              <w:jc w:val="both"/>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процентов.</w:t>
            </w:r>
            <w:r w:rsidRPr="00536E4B">
              <w:rPr>
                <w:rFonts w:ascii="Times New Roman" w:hAnsi="Times New Roman" w:cs="Times New Roman"/>
                <w:bCs/>
                <w:i/>
                <w:sz w:val="24"/>
                <w:szCs w:val="24"/>
                <w:shd w:val="clear" w:color="auto" w:fill="C0C0C0"/>
              </w:rPr>
              <w:t>(используется по мере внедрения оценки).</w:t>
            </w:r>
          </w:p>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14) Доля детей в возрасте от 5 –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образования за счет бюджетных средств – 100%.</w:t>
            </w:r>
          </w:p>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15) Доля детей в возрасте от 5 – до 18 лет, использующих сертификаты дополнительного образования в статусе сертификатов персонифицированного финансирования – не менее 5%.</w:t>
            </w:r>
          </w:p>
        </w:tc>
      </w:tr>
      <w:tr w:rsidR="001232C9" w:rsidRPr="00536E4B" w:rsidTr="001232C9">
        <w:tc>
          <w:tcPr>
            <w:tcW w:w="1951" w:type="dxa"/>
          </w:tcPr>
          <w:p w:rsidR="001232C9" w:rsidRPr="00536E4B" w:rsidRDefault="001232C9" w:rsidP="001232C9">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8080" w:type="dxa"/>
          </w:tcPr>
          <w:p w:rsidR="001232C9" w:rsidRPr="00536E4B" w:rsidRDefault="001232C9" w:rsidP="001232C9">
            <w:pPr>
              <w:snapToGrid w:val="0"/>
              <w:rPr>
                <w:rFonts w:ascii="Times New Roman" w:hAnsi="Times New Roman" w:cs="Times New Roman"/>
                <w:sz w:val="24"/>
                <w:szCs w:val="24"/>
              </w:rPr>
            </w:pPr>
            <w:r w:rsidRPr="00536E4B">
              <w:rPr>
                <w:rFonts w:ascii="Times New Roman" w:hAnsi="Times New Roman" w:cs="Times New Roman"/>
                <w:sz w:val="24"/>
                <w:szCs w:val="24"/>
              </w:rPr>
              <w:t>С</w:t>
            </w:r>
            <w:r w:rsidR="00527657">
              <w:rPr>
                <w:rFonts w:ascii="Times New Roman" w:hAnsi="Times New Roman" w:cs="Times New Roman"/>
                <w:sz w:val="24"/>
                <w:szCs w:val="24"/>
              </w:rPr>
              <w:t>рок реализации - 2015-2026</w:t>
            </w:r>
            <w:r w:rsidRPr="00536E4B">
              <w:rPr>
                <w:rFonts w:ascii="Times New Roman" w:hAnsi="Times New Roman" w:cs="Times New Roman"/>
                <w:sz w:val="24"/>
                <w:szCs w:val="24"/>
              </w:rPr>
              <w:t xml:space="preserve"> годы:</w:t>
            </w:r>
          </w:p>
          <w:p w:rsidR="001232C9" w:rsidRPr="00536E4B" w:rsidRDefault="001232C9" w:rsidP="001232C9">
            <w:pPr>
              <w:spacing w:after="0" w:line="240" w:lineRule="auto"/>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527657" w:rsidP="001232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этап-2019-2026</w:t>
            </w:r>
            <w:r w:rsidR="001232C9" w:rsidRPr="00536E4B">
              <w:rPr>
                <w:rFonts w:ascii="Times New Roman" w:hAnsi="Times New Roman" w:cs="Times New Roman"/>
                <w:sz w:val="24"/>
                <w:szCs w:val="24"/>
              </w:rPr>
              <w:t xml:space="preserve"> годы </w:t>
            </w:r>
          </w:p>
        </w:tc>
      </w:tr>
      <w:tr w:rsidR="001232C9" w:rsidRPr="00536E4B" w:rsidTr="001232C9">
        <w:tc>
          <w:tcPr>
            <w:tcW w:w="1951" w:type="dxa"/>
          </w:tcPr>
          <w:p w:rsidR="001232C9" w:rsidRPr="009408A2" w:rsidRDefault="001232C9" w:rsidP="001232C9">
            <w:pPr>
              <w:snapToGrid w:val="0"/>
              <w:rPr>
                <w:rFonts w:ascii="Times New Roman" w:hAnsi="Times New Roman" w:cs="Times New Roman"/>
                <w:sz w:val="24"/>
                <w:szCs w:val="24"/>
              </w:rPr>
            </w:pPr>
            <w:r w:rsidRPr="009408A2">
              <w:rPr>
                <w:rFonts w:ascii="Times New Roman" w:hAnsi="Times New Roman" w:cs="Times New Roman"/>
                <w:sz w:val="24"/>
                <w:szCs w:val="24"/>
              </w:rPr>
              <w:t>Объем финансирования  на реализацию муниципальной программы</w:t>
            </w:r>
          </w:p>
          <w:p w:rsidR="001232C9" w:rsidRPr="009408A2" w:rsidRDefault="001232C9" w:rsidP="001232C9">
            <w:pPr>
              <w:autoSpaceDE w:val="0"/>
              <w:rPr>
                <w:rFonts w:ascii="Times New Roman" w:hAnsi="Times New Roman" w:cs="Times New Roman"/>
                <w:sz w:val="24"/>
                <w:szCs w:val="24"/>
              </w:rPr>
            </w:pPr>
          </w:p>
        </w:tc>
        <w:tc>
          <w:tcPr>
            <w:tcW w:w="8080" w:type="dxa"/>
          </w:tcPr>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w:t>
            </w:r>
            <w:r w:rsidR="00B0471E" w:rsidRPr="009408A2">
              <w:rPr>
                <w:rFonts w:ascii="Times New Roman" w:hAnsi="Times New Roman" w:cs="Times New Roman"/>
                <w:sz w:val="24"/>
                <w:szCs w:val="24"/>
              </w:rPr>
              <w:t>пальной подпрограммы на 2015-20</w:t>
            </w:r>
            <w:r w:rsidR="009408A2" w:rsidRPr="009408A2">
              <w:rPr>
                <w:rFonts w:ascii="Times New Roman" w:hAnsi="Times New Roman" w:cs="Times New Roman"/>
                <w:sz w:val="24"/>
                <w:szCs w:val="24"/>
              </w:rPr>
              <w:t>26</w:t>
            </w:r>
            <w:r w:rsidRPr="009408A2">
              <w:rPr>
                <w:rFonts w:ascii="Times New Roman" w:hAnsi="Times New Roman" w:cs="Times New Roman"/>
                <w:sz w:val="24"/>
                <w:szCs w:val="24"/>
              </w:rPr>
              <w:t xml:space="preserve"> годы составляет </w:t>
            </w:r>
            <w:r w:rsidR="00B0471E" w:rsidRPr="009408A2">
              <w:rPr>
                <w:rFonts w:ascii="Times New Roman" w:hAnsi="Times New Roman" w:cs="Times New Roman"/>
                <w:sz w:val="24"/>
                <w:szCs w:val="24"/>
              </w:rPr>
              <w:t>210603,5</w:t>
            </w:r>
            <w:r w:rsidRPr="009408A2">
              <w:rPr>
                <w:rFonts w:ascii="Times New Roman" w:hAnsi="Times New Roman" w:cs="Times New Roman"/>
                <w:sz w:val="24"/>
                <w:szCs w:val="24"/>
              </w:rPr>
              <w:t xml:space="preserve">  тыс. руб., в том числе за счет субсидий из бюджета Удмуртской Республики – 2 697,4 тыс. руб.</w:t>
            </w:r>
          </w:p>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74" w:type="dxa"/>
              <w:tblInd w:w="93" w:type="dxa"/>
              <w:tblLayout w:type="fixed"/>
              <w:tblLook w:val="04A0"/>
            </w:tblPr>
            <w:tblGrid>
              <w:gridCol w:w="1353"/>
              <w:gridCol w:w="568"/>
              <w:gridCol w:w="566"/>
              <w:gridCol w:w="567"/>
              <w:gridCol w:w="567"/>
              <w:gridCol w:w="567"/>
              <w:gridCol w:w="567"/>
              <w:gridCol w:w="567"/>
              <w:gridCol w:w="567"/>
              <w:gridCol w:w="567"/>
              <w:gridCol w:w="426"/>
              <w:gridCol w:w="567"/>
              <w:gridCol w:w="425"/>
            </w:tblGrid>
            <w:tr w:rsidR="009408A2" w:rsidRPr="009408A2" w:rsidTr="00527657">
              <w:trPr>
                <w:trHeight w:val="592"/>
                <w:tblHeader/>
              </w:trPr>
              <w:tc>
                <w:tcPr>
                  <w:tcW w:w="1353" w:type="dxa"/>
                  <w:tcBorders>
                    <w:top w:val="single" w:sz="4" w:space="0" w:color="auto"/>
                    <w:left w:val="single" w:sz="4" w:space="0" w:color="auto"/>
                    <w:bottom w:val="single" w:sz="4" w:space="0" w:color="auto"/>
                    <w:right w:val="single" w:sz="4" w:space="0" w:color="auto"/>
                  </w:tcBorders>
                  <w:vAlign w:val="center"/>
                  <w:hideMark/>
                </w:tcPr>
                <w:p w:rsidR="00527657" w:rsidRPr="009408A2" w:rsidRDefault="00527657" w:rsidP="001232C9">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tabs>
                      <w:tab w:val="left" w:pos="317"/>
                    </w:tabs>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527657" w:rsidRPr="009408A2" w:rsidRDefault="00527657" w:rsidP="00527657">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2026</w:t>
                  </w:r>
                </w:p>
              </w:tc>
            </w:tr>
            <w:tr w:rsidR="009408A2" w:rsidRPr="009408A2" w:rsidTr="00527657">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8"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tcPr>
                <w:p w:rsidR="00527657" w:rsidRPr="009408A2" w:rsidRDefault="00527657" w:rsidP="001232C9">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1232C9">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6"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1232C9">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5" w:type="dxa"/>
                  <w:tcBorders>
                    <w:top w:val="single" w:sz="4" w:space="0" w:color="auto"/>
                    <w:bottom w:val="single" w:sz="4" w:space="0" w:color="auto"/>
                    <w:right w:val="single" w:sz="4" w:space="0" w:color="auto"/>
                  </w:tcBorders>
                  <w:shd w:val="clear" w:color="000000" w:fill="FFFFFF"/>
                </w:tcPr>
                <w:p w:rsidR="00527657" w:rsidRPr="009408A2" w:rsidRDefault="009408A2"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9408A2" w:rsidRPr="009408A2" w:rsidTr="00527657">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8"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hideMark/>
                </w:tcPr>
                <w:p w:rsidR="009408A2" w:rsidRPr="009408A2" w:rsidRDefault="009408A2" w:rsidP="009408A2">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5" w:type="dxa"/>
                  <w:tcBorders>
                    <w:top w:val="single" w:sz="4" w:space="0" w:color="auto"/>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9408A2" w:rsidRPr="009408A2" w:rsidTr="00527657">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8"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6" w:type="dxa"/>
                  <w:tcBorders>
                    <w:bottom w:val="single" w:sz="4" w:space="0" w:color="auto"/>
                    <w:right w:val="single" w:sz="4" w:space="0" w:color="auto"/>
                  </w:tcBorders>
                  <w:shd w:val="clear" w:color="000000" w:fill="FFFFFF"/>
                  <w:noWrap/>
                  <w:vAlign w:val="center"/>
                  <w:hideMark/>
                </w:tcPr>
                <w:p w:rsidR="00527657" w:rsidRPr="009408A2" w:rsidRDefault="00527657" w:rsidP="001232C9">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tcPr>
                <w:p w:rsidR="00527657" w:rsidRPr="009408A2" w:rsidRDefault="00527657" w:rsidP="001232C9">
                  <w:pPr>
                    <w:spacing w:before="40" w:after="40"/>
                    <w:ind w:left="-57" w:right="-57"/>
                    <w:jc w:val="right"/>
                    <w:rPr>
                      <w:rFonts w:ascii="Times New Roman" w:hAnsi="Times New Roman" w:cs="Times New Roman"/>
                      <w:sz w:val="14"/>
                      <w:szCs w:val="14"/>
                    </w:rPr>
                  </w:pPr>
                </w:p>
              </w:tc>
            </w:tr>
            <w:tr w:rsidR="009408A2" w:rsidRPr="009408A2" w:rsidTr="00527657">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500,0 </w:t>
                  </w:r>
                </w:p>
              </w:tc>
              <w:tc>
                <w:tcPr>
                  <w:tcW w:w="566" w:type="dxa"/>
                  <w:tcBorders>
                    <w:bottom w:val="single" w:sz="4" w:space="0" w:color="auto"/>
                    <w:right w:val="single" w:sz="4" w:space="0" w:color="auto"/>
                  </w:tcBorders>
                  <w:shd w:val="clear" w:color="000000" w:fill="FFFFFF"/>
                  <w:noWrap/>
                  <w:vAlign w:val="center"/>
                  <w:hideMark/>
                </w:tcPr>
                <w:p w:rsidR="00527657" w:rsidRPr="009408A2" w:rsidRDefault="00527657" w:rsidP="001232C9">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1728,0 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19,4</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450,0</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tcPr>
                <w:p w:rsidR="00527657" w:rsidRPr="009408A2" w:rsidRDefault="00527657" w:rsidP="001232C9">
                  <w:pPr>
                    <w:spacing w:before="40" w:after="40"/>
                    <w:ind w:left="-57" w:right="-57"/>
                    <w:jc w:val="right"/>
                    <w:rPr>
                      <w:rFonts w:ascii="Times New Roman" w:hAnsi="Times New Roman" w:cs="Times New Roman"/>
                      <w:sz w:val="14"/>
                      <w:szCs w:val="14"/>
                    </w:rPr>
                  </w:pPr>
                </w:p>
              </w:tc>
            </w:tr>
            <w:tr w:rsidR="009408A2" w:rsidRPr="009408A2" w:rsidTr="00527657">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527657" w:rsidRPr="009408A2" w:rsidRDefault="00527657" w:rsidP="001232C9">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27657" w:rsidRPr="009408A2" w:rsidRDefault="00527657" w:rsidP="001232C9">
                  <w:pPr>
                    <w:spacing w:before="40" w:after="40"/>
                    <w:ind w:left="-57" w:right="-57"/>
                    <w:jc w:val="right"/>
                    <w:rPr>
                      <w:rFonts w:ascii="Times New Roman" w:hAnsi="Times New Roman" w:cs="Times New Roman"/>
                      <w:sz w:val="16"/>
                      <w:szCs w:val="16"/>
                    </w:rPr>
                  </w:pPr>
                </w:p>
              </w:tc>
            </w:tr>
            <w:tr w:rsidR="009408A2" w:rsidRPr="009408A2" w:rsidTr="00527657">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8"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6" w:type="dxa"/>
                  <w:tcBorders>
                    <w:bottom w:val="single" w:sz="4" w:space="0" w:color="auto"/>
                    <w:right w:val="single" w:sz="4" w:space="0" w:color="auto"/>
                  </w:tcBorders>
                  <w:shd w:val="clear" w:color="000000" w:fill="FFFFFF"/>
                  <w:noWrap/>
                  <w:vAlign w:val="center"/>
                </w:tcPr>
                <w:p w:rsidR="00527657" w:rsidRPr="009408A2" w:rsidRDefault="00527657" w:rsidP="001232C9">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372,3</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440,1</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553,3</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90,0</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66,2</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27657" w:rsidRPr="009408A2" w:rsidRDefault="00527657" w:rsidP="001232C9">
                  <w:pPr>
                    <w:spacing w:before="40" w:after="40"/>
                    <w:ind w:left="-57" w:right="-57"/>
                    <w:jc w:val="right"/>
                    <w:rPr>
                      <w:rFonts w:ascii="Times New Roman" w:hAnsi="Times New Roman" w:cs="Times New Roman"/>
                      <w:sz w:val="16"/>
                      <w:szCs w:val="16"/>
                    </w:rPr>
                  </w:pPr>
                </w:p>
              </w:tc>
            </w:tr>
            <w:tr w:rsidR="009408A2" w:rsidRPr="009408A2" w:rsidTr="00527657">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8"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527657" w:rsidRPr="009408A2" w:rsidRDefault="00527657" w:rsidP="001232C9">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27657" w:rsidRPr="009408A2" w:rsidRDefault="00527657" w:rsidP="001232C9">
                  <w:pPr>
                    <w:spacing w:before="40" w:after="40"/>
                    <w:ind w:left="-57" w:right="-57"/>
                    <w:jc w:val="right"/>
                    <w:rPr>
                      <w:rFonts w:ascii="Times New Roman" w:hAnsi="Times New Roman" w:cs="Times New Roman"/>
                      <w:sz w:val="16"/>
                      <w:szCs w:val="16"/>
                    </w:rPr>
                  </w:pPr>
                </w:p>
              </w:tc>
            </w:tr>
            <w:tr w:rsidR="009408A2" w:rsidRPr="009408A2" w:rsidTr="00527657">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8"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6" w:type="dxa"/>
                  <w:tcBorders>
                    <w:top w:val="single" w:sz="4" w:space="0" w:color="auto"/>
                    <w:bottom w:val="single" w:sz="4" w:space="0" w:color="auto"/>
                    <w:right w:val="single" w:sz="4" w:space="0" w:color="auto"/>
                  </w:tcBorders>
                  <w:shd w:val="clear" w:color="000000" w:fill="FFFFFF"/>
                  <w:noWrap/>
                  <w:vAlign w:val="center"/>
                </w:tcPr>
                <w:p w:rsidR="00527657" w:rsidRPr="009408A2" w:rsidRDefault="00527657" w:rsidP="001232C9">
                  <w:pPr>
                    <w:tabs>
                      <w:tab w:val="left" w:pos="317"/>
                    </w:tabs>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40" w:right="-57" w:hanging="1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6" w:right="-57" w:hanging="51"/>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527657" w:rsidRPr="009408A2" w:rsidRDefault="00527657" w:rsidP="001232C9">
                  <w:pPr>
                    <w:spacing w:before="40" w:after="40"/>
                    <w:ind w:left="-57" w:right="-57"/>
                    <w:jc w:val="right"/>
                    <w:rPr>
                      <w:rFonts w:ascii="Times New Roman" w:hAnsi="Times New Roman" w:cs="Times New Roman"/>
                      <w:sz w:val="18"/>
                      <w:szCs w:val="18"/>
                    </w:rPr>
                  </w:pPr>
                </w:p>
              </w:tc>
            </w:tr>
          </w:tbl>
          <w:p w:rsidR="001232C9" w:rsidRPr="009408A2" w:rsidRDefault="001232C9" w:rsidP="001232C9">
            <w:pPr>
              <w:snapToGrid w:val="0"/>
              <w:rPr>
                <w:rFonts w:ascii="Times New Roman" w:hAnsi="Times New Roman" w:cs="Times New Roman"/>
                <w:sz w:val="24"/>
                <w:szCs w:val="24"/>
              </w:rPr>
            </w:pPr>
          </w:p>
        </w:tc>
      </w:tr>
      <w:tr w:rsidR="001232C9" w:rsidRPr="00536E4B" w:rsidTr="001232C9">
        <w:tc>
          <w:tcPr>
            <w:tcW w:w="1951" w:type="dxa"/>
          </w:tcPr>
          <w:p w:rsidR="001232C9" w:rsidRPr="003B5090" w:rsidRDefault="001232C9" w:rsidP="001232C9">
            <w:pPr>
              <w:pStyle w:val="a8"/>
              <w:tabs>
                <w:tab w:val="left" w:pos="317"/>
              </w:tabs>
              <w:suppressAutoHyphens/>
              <w:spacing w:after="0" w:line="240" w:lineRule="auto"/>
              <w:ind w:left="0"/>
              <w:contextualSpacing w:val="0"/>
              <w:rPr>
                <w:rFonts w:ascii="Times New Roman" w:hAnsi="Times New Roman" w:cs="Times New Roman"/>
                <w:sz w:val="24"/>
                <w:szCs w:val="24"/>
              </w:rPr>
            </w:pPr>
            <w:r w:rsidRPr="003B5090">
              <w:rPr>
                <w:rFonts w:ascii="Times New Roman" w:hAnsi="Times New Roman" w:cs="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8080" w:type="dxa"/>
          </w:tcPr>
          <w:p w:rsidR="001232C9" w:rsidRPr="00536E4B" w:rsidRDefault="001232C9" w:rsidP="001232C9">
            <w:pPr>
              <w:snapToGrid w:val="0"/>
              <w:rPr>
                <w:rFonts w:ascii="Times New Roman" w:hAnsi="Times New Roman" w:cs="Times New Roman"/>
                <w:sz w:val="24"/>
                <w:szCs w:val="24"/>
              </w:rPr>
            </w:pPr>
            <w:r w:rsidRPr="00536E4B">
              <w:rPr>
                <w:rFonts w:ascii="Times New Roman" w:hAnsi="Times New Roman" w:cs="Times New Roman"/>
                <w:sz w:val="24"/>
                <w:szCs w:val="24"/>
              </w:rPr>
              <w:t>Ожидаемые результаты реализации подпрограммы:</w:t>
            </w:r>
          </w:p>
          <w:p w:rsidR="001232C9" w:rsidRPr="00536E4B" w:rsidRDefault="001232C9" w:rsidP="001232C9">
            <w:pPr>
              <w:pStyle w:val="a8"/>
              <w:numPr>
                <w:ilvl w:val="0"/>
                <w:numId w:val="3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1232C9" w:rsidRPr="00536E4B" w:rsidRDefault="001232C9" w:rsidP="001232C9">
            <w:pPr>
              <w:pStyle w:val="a8"/>
              <w:numPr>
                <w:ilvl w:val="0"/>
                <w:numId w:val="3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увеличится количество детей, участвующих в конкурсах различного уровня.</w:t>
            </w:r>
          </w:p>
          <w:p w:rsidR="001232C9" w:rsidRPr="00536E4B" w:rsidRDefault="001232C9" w:rsidP="001232C9">
            <w:pPr>
              <w:pStyle w:val="a8"/>
              <w:numPr>
                <w:ilvl w:val="0"/>
                <w:numId w:val="33"/>
              </w:numPr>
              <w:tabs>
                <w:tab w:val="left" w:pos="317"/>
              </w:tabs>
              <w:suppressAutoHyphens/>
              <w:spacing w:after="0" w:line="240" w:lineRule="auto"/>
              <w:ind w:left="0" w:firstLine="0"/>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1232C9" w:rsidRPr="00536E4B" w:rsidRDefault="001232C9" w:rsidP="001232C9">
            <w:pPr>
              <w:snapToGrid w:val="0"/>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1.3.1. Характеристика сферы деятельности</w:t>
      </w:r>
    </w:p>
    <w:p w:rsidR="001232C9" w:rsidRPr="00536E4B" w:rsidRDefault="001232C9" w:rsidP="001232C9">
      <w:pPr>
        <w:shd w:val="clear" w:color="auto" w:fill="FFFFFF"/>
        <w:tabs>
          <w:tab w:val="left" w:pos="1276"/>
        </w:tabs>
        <w:ind w:firstLine="709"/>
        <w:jc w:val="both"/>
        <w:rPr>
          <w:rFonts w:ascii="Times New Roman" w:eastAsia="Calibri" w:hAnsi="Times New Roman" w:cs="Times New Roman"/>
          <w:sz w:val="24"/>
          <w:szCs w:val="24"/>
        </w:rPr>
      </w:pPr>
      <w:r w:rsidRPr="00536E4B">
        <w:rPr>
          <w:rFonts w:ascii="Times New Roman" w:eastAsia="Calibri" w:hAnsi="Times New Roman" w:cs="Times New Roman"/>
          <w:sz w:val="24"/>
          <w:szCs w:val="24"/>
        </w:rPr>
        <w:t xml:space="preserve">Особенностью системы воспитания и дополнительного образования детей является ее межведомственный характер. </w:t>
      </w:r>
    </w:p>
    <w:p w:rsidR="001232C9" w:rsidRPr="00536E4B" w:rsidRDefault="001232C9" w:rsidP="001232C9">
      <w:pPr>
        <w:shd w:val="clear" w:color="auto" w:fill="FFFFFF"/>
        <w:tabs>
          <w:tab w:val="left" w:pos="1276"/>
        </w:tabs>
        <w:ind w:firstLine="709"/>
        <w:jc w:val="both"/>
        <w:rPr>
          <w:rFonts w:ascii="Times New Roman" w:eastAsia="Calibri" w:hAnsi="Times New Roman" w:cs="Times New Roman"/>
          <w:sz w:val="24"/>
          <w:szCs w:val="24"/>
        </w:rPr>
      </w:pPr>
      <w:r w:rsidRPr="00536E4B">
        <w:rPr>
          <w:rFonts w:ascii="Times New Roman" w:hAnsi="Times New Roman" w:cs="Times New Roman"/>
          <w:sz w:val="24"/>
          <w:szCs w:val="24"/>
        </w:rPr>
        <w:lastRenderedPageBreak/>
        <w:t xml:space="preserve">Основными характеристиками текущего состояния сферы дополнительного образования в муниципальном образовании «Глазовский район» являются доступность дополнительного  образования, качество образовательных услуг, кадровый состав муниципальной системы дополнительного  образования. </w:t>
      </w:r>
    </w:p>
    <w:p w:rsidR="001232C9" w:rsidRPr="00536E4B" w:rsidRDefault="001232C9" w:rsidP="001232C9">
      <w:pPr>
        <w:ind w:firstLine="708"/>
        <w:jc w:val="both"/>
        <w:rPr>
          <w:rFonts w:ascii="Times New Roman" w:hAnsi="Times New Roman" w:cs="Times New Roman"/>
          <w:sz w:val="24"/>
          <w:szCs w:val="24"/>
        </w:rPr>
      </w:pPr>
      <w:r w:rsidRPr="00536E4B">
        <w:rPr>
          <w:rFonts w:ascii="Times New Roman" w:hAnsi="Times New Roman" w:cs="Times New Roman"/>
          <w:sz w:val="24"/>
          <w:szCs w:val="24"/>
        </w:rPr>
        <w:t>В учреждениях дополнительного образования осуществляется целенаправленный процесс воспитания, развития и обучения личности посредством реализации дополнительных общеобразовательных программ, оказания дополнительных образовательных услуг, организационно-массовой и информационно-образовательной деятельности за пределами основных общеобразовательных программ. Система дополнительного образования располагает уникальными социально-педагогическими возможностями по развитию творческих способностей детей в области технического творчества, художественной, спортивной, туристско-краеведческой, эколого-биологической, социально-педагогической и других видов деятельности. В целом,  67% детей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в возрасте от 5 до 18 лет занимаются в системе дополнительного образования. Наиболее востребованы у детей и их родителей объединения художественного и спортивного профиля.</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Возможность получения дополнительного образования детьми обеспечивается учреждениями подведомственными:</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Управлению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Это   Муниципальное  учреждение дополнительного образования «Дом детского творчества» (МУ ДО «ДДТ») с организацией дополнительного образования в 20 образовательных организациях района  и  Муниципальное учреждение дополнительного образования «Детско-юношеская спортивная школа» (МУ ДО «ДЮСШ») с 7 отделениями в общеобразовательных учреждениях;</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w:t>
      </w: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политикеи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r w:rsidRPr="00536E4B">
        <w:rPr>
          <w:rFonts w:ascii="Times New Roman" w:hAnsi="Times New Roman" w:cs="Times New Roman"/>
          <w:sz w:val="24"/>
          <w:szCs w:val="24"/>
        </w:rPr>
        <w:t>. Это Муниципальное бюджетное образовательное учреждение дополнительного образования «Понинская детская школа искусств» (МБОУ ДО «Понинская ДШИ»).</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2016/17 учебном году в муниципальных учреждениях дополнительного образования занимается 1871 человек, в том числе: </w:t>
      </w:r>
    </w:p>
    <w:p w:rsidR="001232C9" w:rsidRPr="00536E4B" w:rsidRDefault="001232C9" w:rsidP="001232C9">
      <w:pPr>
        <w:pStyle w:val="a8"/>
        <w:numPr>
          <w:ilvl w:val="0"/>
          <w:numId w:val="29"/>
        </w:numPr>
        <w:shd w:val="clear" w:color="auto" w:fill="FFFFFF"/>
        <w:tabs>
          <w:tab w:val="left" w:pos="993"/>
          <w:tab w:val="left" w:pos="1276"/>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в МУ ДО «ДЮСШ» – 493 человека;</w:t>
      </w:r>
    </w:p>
    <w:p w:rsidR="001232C9" w:rsidRPr="00536E4B" w:rsidRDefault="001232C9" w:rsidP="001232C9">
      <w:pPr>
        <w:pStyle w:val="a8"/>
        <w:numPr>
          <w:ilvl w:val="0"/>
          <w:numId w:val="29"/>
        </w:numPr>
        <w:shd w:val="clear" w:color="auto" w:fill="FFFFFF"/>
        <w:tabs>
          <w:tab w:val="left" w:pos="993"/>
          <w:tab w:val="left" w:pos="1276"/>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в МУ ДО «ДДТ» – 1789 человек.</w:t>
      </w:r>
    </w:p>
    <w:p w:rsidR="001232C9" w:rsidRPr="00536E4B" w:rsidRDefault="001232C9" w:rsidP="001232C9">
      <w:pPr>
        <w:pStyle w:val="a8"/>
        <w:numPr>
          <w:ilvl w:val="0"/>
          <w:numId w:val="29"/>
        </w:numPr>
        <w:shd w:val="clear" w:color="auto" w:fill="FFFFFF"/>
        <w:tabs>
          <w:tab w:val="left" w:pos="993"/>
          <w:tab w:val="left" w:pos="1276"/>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 МБОУ ДО «Понинская ДШИ» -  124 человека.</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В последние годы в системе дополнительного образования детей в Глазовском районе происходят качественные изменения, в числе которых:</w:t>
      </w:r>
    </w:p>
    <w:p w:rsidR="001232C9" w:rsidRPr="00536E4B" w:rsidRDefault="001232C9" w:rsidP="001232C9">
      <w:pPr>
        <w:pStyle w:val="a8"/>
        <w:numPr>
          <w:ilvl w:val="0"/>
          <w:numId w:val="30"/>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Интеграция учреждений  дошкольного, общего и дополнительного образования детей в единое образовательное пространство, где каждое учреждение сохраняет свою специфику.</w:t>
      </w:r>
    </w:p>
    <w:p w:rsidR="001232C9" w:rsidRPr="00536E4B" w:rsidRDefault="001232C9" w:rsidP="001232C9">
      <w:pPr>
        <w:pStyle w:val="a8"/>
        <w:numPr>
          <w:ilvl w:val="0"/>
          <w:numId w:val="30"/>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Обновление содержания дополнительного образования. </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Разрабатываются новые дополнительные общеобразовательные программы, проводится их апробация. Содержание программ приводится в соответствие с достижениями науки и техники. В результате деятельности по обновлению содержания дополнительного образования увеличивается количество программ с применением исследовательской, проектной деятельности, с использованием информационных технологий, с введением этнокультурного компонента, внедряются новые формы организации занятий.</w:t>
      </w:r>
    </w:p>
    <w:p w:rsidR="001232C9" w:rsidRPr="00536E4B" w:rsidRDefault="001232C9" w:rsidP="001232C9">
      <w:pPr>
        <w:pStyle w:val="a8"/>
        <w:numPr>
          <w:ilvl w:val="0"/>
          <w:numId w:val="30"/>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Достаточно высокий уровень квалификации педагогического состава учреждений дополнительного образования. 73 процента педагогов дополнительного образования детей </w:t>
      </w:r>
      <w:r w:rsidRPr="00536E4B">
        <w:rPr>
          <w:rFonts w:ascii="Times New Roman" w:hAnsi="Times New Roman" w:cs="Times New Roman"/>
          <w:sz w:val="24"/>
          <w:szCs w:val="24"/>
        </w:rPr>
        <w:lastRenderedPageBreak/>
        <w:t xml:space="preserve">имеют высшее педагогическое образование. Доля педагогических работников общеобразовательных учреждений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 дополнительного образования детей – 73,0%, из них  48,8 процента - высшую и первую квалификационные категории. </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Ежегодно педагоги учреждений дополнительного образования детей Глазовского района принимают участие в различных конкурсах. Так, педагоги дополнительного образования и методисты ежегодно занимают призовые места на республиканском конкурсе методических материалов «Орбита хорошего настроения».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4) На новую отраслевую систему оплаты труда поэтапно переведены педагогические работники всех муниципальных образовательных учреждений.</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5) Преемственность основного и дополнительного  образования, позволяющая полнее использовать потенциал школьного образования с целью актуализации индивидуальных потребностей личности ребёнка, его творческого развития.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Система воспитания и дополнительного образования города позволяет реализовать детям и подросткам свои способности, становиться победителями в различных творческих конкурсах, научно-исследовательских конференциях, форумах и других мероприятиях регионального, всероссийского и международного уровней, а также самоопределиться в выборе дальнейшей профессии. Более 67 % учащихся учреждений дополнительного образования принимают участие в мероприятиях различного уровня. Доля победителей и призёров конкурсов, смотров, соревнований, турниров  и т.п. мероприятий различного уровня  27,6 %, из  них,  доля победителей и призеров районных соревнований — 48%. Доля победителей и призеров республиканских соревнований — 41,6%, победителей и призеров российских соревнований — 1,5%. Учащиеся учреждений дополнительного образования Глазовского района в 2016/17 учебном году стали призерами международных соревнований, 6 всероссийских  конкурсов, 46 республиканских мероприятий.</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районе, в сфере существует ряд проблем:</w:t>
      </w:r>
    </w:p>
    <w:p w:rsidR="001232C9" w:rsidRPr="00536E4B" w:rsidRDefault="001232C9" w:rsidP="001232C9">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слабое внедрение инновационных технологий  в образовательную деятельность;</w:t>
      </w:r>
    </w:p>
    <w:p w:rsidR="001232C9" w:rsidRPr="00536E4B" w:rsidRDefault="001232C9" w:rsidP="001232C9">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требуется развитие сетевых форм взаимодействия;</w:t>
      </w:r>
    </w:p>
    <w:p w:rsidR="001232C9" w:rsidRPr="00536E4B" w:rsidRDefault="001232C9" w:rsidP="001232C9">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недостаточно систематична работа с одаренными детьми и талантливой молодежью;</w:t>
      </w:r>
    </w:p>
    <w:p w:rsidR="001232C9" w:rsidRPr="00536E4B" w:rsidRDefault="001232C9" w:rsidP="001232C9">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недостаточная ретрансляция опыта работы педагогических работников, самих учреждений по вопросам воспитания и дополнительного образования на региональном, всероссийском уровнях;</w:t>
      </w:r>
    </w:p>
    <w:p w:rsidR="001232C9" w:rsidRPr="00536E4B" w:rsidRDefault="001232C9" w:rsidP="001232C9">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требуется косметический ремонт и реконструкция здания МУ ДО «ДЮСШ», косметический ремонт помещений МУ ДО «ДДТ», МБОУ ДО «Понинская ДШИ».</w:t>
      </w:r>
    </w:p>
    <w:p w:rsidR="001232C9" w:rsidRPr="00536E4B" w:rsidRDefault="001232C9" w:rsidP="001232C9">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 недостаточный уровень материально-технического обеспечения учреждений.</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1.3.2. Приоритеты, цели и задачи </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1232C9" w:rsidRPr="00536E4B" w:rsidRDefault="001232C9" w:rsidP="001232C9">
      <w:pPr>
        <w:pStyle w:val="a8"/>
        <w:numPr>
          <w:ilvl w:val="0"/>
          <w:numId w:val="25"/>
        </w:numPr>
        <w:tabs>
          <w:tab w:val="left" w:pos="993"/>
        </w:tabs>
        <w:suppressAutoHyphens/>
        <w:spacing w:after="0" w:line="240" w:lineRule="auto"/>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разработать комплекс мер, направленных на выявление и поддержку одаренных детей и молодежи;</w:t>
      </w:r>
    </w:p>
    <w:p w:rsidR="001232C9" w:rsidRPr="00536E4B" w:rsidRDefault="001232C9" w:rsidP="001232C9">
      <w:pPr>
        <w:pStyle w:val="a8"/>
        <w:numPr>
          <w:ilvl w:val="0"/>
          <w:numId w:val="25"/>
        </w:numPr>
        <w:tabs>
          <w:tab w:val="left" w:pos="993"/>
        </w:tabs>
        <w:suppressAutoHyphens/>
        <w:spacing w:after="0" w:line="240" w:lineRule="auto"/>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по предоставлению дополнительного образования детей.</w:t>
      </w:r>
    </w:p>
    <w:p w:rsidR="001232C9" w:rsidRPr="00536E4B" w:rsidRDefault="001232C9" w:rsidP="001232C9">
      <w:pPr>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Концепция общенациональной системы выявления и развития молодых талантов, утвержденная Президентом Российской Федерации от 3 апреля 2012 года № Пр-827, 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Национальная стратегия действий в интересах детей, утвержденная Указом Президента Российской Федерации от 1 июня 2012 года № 761, предусматривает обеспечение доступности и качества образования, поиск и поддержку талантливых детей, развитие воспитания и социализации детей.</w:t>
      </w:r>
    </w:p>
    <w:p w:rsidR="001232C9" w:rsidRPr="00536E4B" w:rsidRDefault="001232C9" w:rsidP="001232C9">
      <w:pPr>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xml:space="preserve">. №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 </w:t>
      </w:r>
    </w:p>
    <w:p w:rsidR="001232C9" w:rsidRPr="00536E4B" w:rsidRDefault="001232C9" w:rsidP="001232C9">
      <w:pPr>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
    <w:p w:rsidR="001232C9" w:rsidRPr="00536E4B" w:rsidRDefault="001232C9" w:rsidP="001232C9">
      <w:pPr>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дополнительного образования детей по следующим направлениям:</w:t>
      </w:r>
    </w:p>
    <w:p w:rsidR="001232C9" w:rsidRPr="00536E4B" w:rsidRDefault="001232C9" w:rsidP="001232C9">
      <w:pPr>
        <w:pStyle w:val="a8"/>
        <w:numPr>
          <w:ilvl w:val="0"/>
          <w:numId w:val="32"/>
        </w:numPr>
        <w:tabs>
          <w:tab w:val="left" w:pos="1134"/>
        </w:tabs>
        <w:suppressAutoHyphens/>
        <w:autoSpaceDE w:val="0"/>
        <w:spacing w:after="0" w:line="240" w:lineRule="auto"/>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расширение потенциала системы дополнительного образования детей;</w:t>
      </w:r>
    </w:p>
    <w:p w:rsidR="001232C9" w:rsidRPr="00536E4B" w:rsidRDefault="001232C9" w:rsidP="001232C9">
      <w:pPr>
        <w:pStyle w:val="a8"/>
        <w:numPr>
          <w:ilvl w:val="0"/>
          <w:numId w:val="32"/>
        </w:numPr>
        <w:tabs>
          <w:tab w:val="left" w:pos="1134"/>
        </w:tabs>
        <w:suppressAutoHyphens/>
        <w:autoSpaceDE w:val="0"/>
        <w:spacing w:after="0" w:line="240" w:lineRule="auto"/>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создание условий для развития молодых талантов и детей с высокой мотивацией к обучению;</w:t>
      </w:r>
    </w:p>
    <w:p w:rsidR="001232C9" w:rsidRPr="00536E4B" w:rsidRDefault="001232C9" w:rsidP="001232C9">
      <w:pPr>
        <w:pStyle w:val="a8"/>
        <w:numPr>
          <w:ilvl w:val="0"/>
          <w:numId w:val="32"/>
        </w:numPr>
        <w:tabs>
          <w:tab w:val="left" w:pos="1134"/>
        </w:tabs>
        <w:suppressAutoHyphens/>
        <w:autoSpaceDE w:val="0"/>
        <w:spacing w:after="0" w:line="240" w:lineRule="auto"/>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введение эффективного контракта в дополнительном образовании.</w:t>
      </w:r>
    </w:p>
    <w:p w:rsidR="001232C9" w:rsidRPr="00536E4B" w:rsidRDefault="001232C9" w:rsidP="001232C9">
      <w:pPr>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Федеральным законом от 29 декабря 2012 года №273-ФЗ «Об образовании в Российской Федерации» к числу полномочий  </w:t>
      </w:r>
      <w:r w:rsidRPr="00536E4B">
        <w:rPr>
          <w:rFonts w:ascii="Times New Roman" w:hAnsi="Times New Roman" w:cs="Times New Roman"/>
          <w:sz w:val="24"/>
          <w:szCs w:val="24"/>
        </w:rPr>
        <w:t>органов местного самоуправления муниципальных районов и городских округов</w:t>
      </w:r>
      <w:r w:rsidRPr="00536E4B">
        <w:rPr>
          <w:rFonts w:ascii="Times New Roman" w:hAnsi="Times New Roman" w:cs="Times New Roman"/>
          <w:bCs/>
          <w:sz w:val="24"/>
          <w:szCs w:val="24"/>
        </w:rPr>
        <w:t xml:space="preserve"> в сфере дополнительного образования детей отнесены:</w:t>
      </w:r>
    </w:p>
    <w:p w:rsidR="001232C9" w:rsidRPr="00536E4B" w:rsidRDefault="001232C9" w:rsidP="001232C9">
      <w:pPr>
        <w:pStyle w:val="a8"/>
        <w:numPr>
          <w:ilvl w:val="0"/>
          <w:numId w:val="24"/>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субъектов Российской Федерации);</w:t>
      </w:r>
    </w:p>
    <w:p w:rsidR="001232C9" w:rsidRPr="00536E4B" w:rsidRDefault="001232C9" w:rsidP="001232C9">
      <w:pPr>
        <w:pStyle w:val="a8"/>
        <w:numPr>
          <w:ilvl w:val="0"/>
          <w:numId w:val="24"/>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lastRenderedPageBreak/>
        <w:t>обеспечение содержания зданий и сооружений муниципальных образовательных организаций дополнительного образования детей, обустройство прилегающих к ним территорий.</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1232C9" w:rsidRPr="00536E4B" w:rsidRDefault="001232C9" w:rsidP="001232C9">
      <w:pPr>
        <w:spacing w:after="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Целью подпрограммы является организация предоставления, повышение качества и доступности дополнительного образования детей на территории Глазовского района способного обеспечить дальнейшую самореализацию личности, её профессиональное самоопределение.</w:t>
      </w:r>
    </w:p>
    <w:p w:rsidR="001232C9" w:rsidRPr="00536E4B" w:rsidRDefault="001232C9" w:rsidP="001232C9">
      <w:pPr>
        <w:pStyle w:val="ConsPlusNormal"/>
        <w:spacing w:line="276" w:lineRule="auto"/>
        <w:ind w:firstLine="540"/>
        <w:jc w:val="both"/>
        <w:rPr>
          <w:rFonts w:ascii="Times New Roman" w:hAnsi="Times New Roman"/>
          <w:sz w:val="24"/>
          <w:szCs w:val="24"/>
        </w:rPr>
      </w:pPr>
      <w:r w:rsidRPr="00536E4B">
        <w:rPr>
          <w:rFonts w:ascii="Times New Roman" w:hAnsi="Times New Roman"/>
          <w:sz w:val="24"/>
          <w:szCs w:val="24"/>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 №1726-р, </w:t>
      </w:r>
      <w:r w:rsidRPr="00536E4B">
        <w:rPr>
          <w:rFonts w:ascii="Times New Roman" w:hAnsi="Times New Roman" w:cs="Times New Roman"/>
          <w:sz w:val="24"/>
          <w:szCs w:val="24"/>
        </w:rPr>
        <w:t>Федерального проекта «Успех каждого ребенка» национального проекта «Образование» государственной программы Российской Федерации «Развитие образования», утвержденной постановлением Правительства Российской Федерации от 26.12.2017 №1642</w:t>
      </w:r>
      <w:r w:rsidRPr="00536E4B">
        <w:rPr>
          <w:rFonts w:ascii="Times New Roman" w:hAnsi="Times New Roman"/>
          <w:sz w:val="24"/>
          <w:szCs w:val="24"/>
        </w:rPr>
        <w:t>, Национальной стратегией действий в интересах детей на 2012-2017 годы, утвержденной Указом Президента Российской Федерации от 01.06.2012 №761, в целях обеспечения равной доступности качественного дополнительного образования для детей в МО «Глазовский район»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Обеспечение использования именных сертификатов дополнительного образования осуществляется в соответствии с программой персонифицированного финансирования (Приложение № 7).</w:t>
      </w:r>
    </w:p>
    <w:p w:rsidR="001232C9" w:rsidRPr="00536E4B" w:rsidRDefault="001232C9" w:rsidP="001232C9">
      <w:pPr>
        <w:pStyle w:val="ConsPlusNormal"/>
        <w:spacing w:line="276" w:lineRule="auto"/>
        <w:ind w:firstLine="540"/>
        <w:jc w:val="both"/>
        <w:rPr>
          <w:rFonts w:ascii="Times New Roman" w:hAnsi="Times New Roman"/>
          <w:sz w:val="24"/>
          <w:szCs w:val="24"/>
        </w:rPr>
      </w:pPr>
      <w:r w:rsidRPr="00536E4B">
        <w:rPr>
          <w:rFonts w:ascii="Times New Roman" w:hAnsi="Times New Roman"/>
          <w:sz w:val="24"/>
          <w:szCs w:val="24"/>
        </w:rPr>
        <w:t>Помимо реализуемого механизма персонифицированного финансирования в МО «Глазовский район»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1232C9" w:rsidRPr="00536E4B" w:rsidRDefault="001232C9" w:rsidP="001232C9">
      <w:pPr>
        <w:pStyle w:val="ConsPlusNormal"/>
        <w:ind w:firstLine="540"/>
        <w:jc w:val="both"/>
        <w:rPr>
          <w:rFonts w:ascii="Times New Roman" w:hAnsi="Times New Roman"/>
          <w:sz w:val="24"/>
          <w:szCs w:val="24"/>
        </w:rPr>
      </w:pP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устойчивого функционирования и развития муниципальной системы образования в условиях модернизации образования.</w:t>
      </w:r>
    </w:p>
    <w:p w:rsidR="001232C9" w:rsidRPr="00536E4B" w:rsidRDefault="001232C9" w:rsidP="001232C9">
      <w:pPr>
        <w:keepNext/>
        <w:ind w:firstLine="709"/>
        <w:jc w:val="both"/>
        <w:rPr>
          <w:rFonts w:ascii="Times New Roman" w:hAnsi="Times New Roman" w:cs="Times New Roman"/>
          <w:sz w:val="24"/>
          <w:szCs w:val="24"/>
        </w:rPr>
      </w:pPr>
      <w:r w:rsidRPr="00536E4B">
        <w:rPr>
          <w:rFonts w:ascii="Times New Roman" w:hAnsi="Times New Roman" w:cs="Times New Roman"/>
          <w:sz w:val="24"/>
          <w:szCs w:val="24"/>
        </w:rPr>
        <w:t>Для достижения поставленной цели планируется решать следующие задачи:</w:t>
      </w:r>
    </w:p>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Совершенствование образовательных программ дополнительного образования детей. </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w:t>
      </w:r>
      <w:r w:rsidRPr="00536E4B">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sz w:val="24"/>
          <w:szCs w:val="24"/>
        </w:rPr>
        <w:t>5) Повышение профессионализма педагогических и руководящих кадров.</w:t>
      </w:r>
    </w:p>
    <w:p w:rsidR="001232C9" w:rsidRPr="00536E4B" w:rsidRDefault="001232C9" w:rsidP="001232C9">
      <w:pPr>
        <w:autoSpaceDE w:val="0"/>
        <w:jc w:val="both"/>
        <w:rPr>
          <w:rFonts w:ascii="Times New Roman" w:hAnsi="Times New Roman" w:cs="Times New Roman"/>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Развитие системы поддержки одаренных и талантливых детей.</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7) Распространение успешных моделей и программ дополнительного образования детей.</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на достижение результатов профессиональной служебной деятельности.</w:t>
      </w:r>
    </w:p>
    <w:p w:rsidR="001232C9" w:rsidRPr="00536E4B" w:rsidRDefault="001232C9" w:rsidP="001232C9">
      <w:pPr>
        <w:keepNext/>
        <w:jc w:val="both"/>
        <w:rPr>
          <w:rFonts w:ascii="Times New Roman" w:hAnsi="Times New Roman" w:cs="Times New Roman"/>
          <w:sz w:val="24"/>
          <w:szCs w:val="24"/>
        </w:rPr>
      </w:pPr>
      <w:r w:rsidRPr="00536E4B">
        <w:rPr>
          <w:rFonts w:ascii="Times New Roman" w:hAnsi="Times New Roman" w:cs="Times New Roman"/>
          <w:bCs/>
          <w:sz w:val="24"/>
          <w:szCs w:val="24"/>
        </w:rPr>
        <w:t>9) Развитие системы обратной связи с потребителями услуг дополнительного образования детей.</w:t>
      </w:r>
    </w:p>
    <w:p w:rsidR="001232C9" w:rsidRPr="00536E4B" w:rsidRDefault="001232C9" w:rsidP="001232C9">
      <w:pPr>
        <w:keepNext/>
        <w:ind w:firstLine="709"/>
        <w:jc w:val="center"/>
        <w:rPr>
          <w:rFonts w:ascii="Times New Roman" w:hAnsi="Times New Roman" w:cs="Times New Roman"/>
          <w:sz w:val="24"/>
          <w:szCs w:val="24"/>
        </w:rPr>
      </w:pPr>
      <w:r w:rsidRPr="00536E4B">
        <w:rPr>
          <w:rFonts w:ascii="Times New Roman" w:hAnsi="Times New Roman" w:cs="Times New Roman"/>
          <w:b/>
          <w:sz w:val="24"/>
          <w:szCs w:val="24"/>
        </w:rPr>
        <w:t>1.3.3. Целевые показатели (индикаторы)</w:t>
      </w:r>
    </w:p>
    <w:p w:rsidR="001232C9" w:rsidRPr="00536E4B" w:rsidRDefault="001232C9" w:rsidP="001232C9">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1232C9" w:rsidRPr="00536E4B" w:rsidRDefault="001232C9" w:rsidP="001232C9">
      <w:pPr>
        <w:suppressLineNumbers/>
        <w:tabs>
          <w:tab w:val="left" w:pos="1134"/>
        </w:tabs>
        <w:ind w:firstLine="709"/>
        <w:jc w:val="both"/>
        <w:rPr>
          <w:rFonts w:ascii="Times New Roman" w:hAnsi="Times New Roman" w:cs="Times New Roman"/>
          <w:bCs/>
          <w:sz w:val="24"/>
          <w:szCs w:val="24"/>
        </w:rPr>
      </w:pPr>
      <w:r w:rsidRPr="00536E4B">
        <w:rPr>
          <w:rFonts w:ascii="Times New Roman" w:hAnsi="Times New Roman" w:cs="Times New Roman"/>
          <w:sz w:val="24"/>
          <w:szCs w:val="24"/>
        </w:rPr>
        <w:t xml:space="preserve">Показатель характеризует доступность дополнительного образования детей. Предусмотрен </w:t>
      </w:r>
      <w:r w:rsidRPr="00536E4B">
        <w:rPr>
          <w:rFonts w:ascii="Times New Roman" w:hAnsi="Times New Roman" w:cs="Times New Roman"/>
          <w:bCs/>
          <w:sz w:val="24"/>
          <w:szCs w:val="24"/>
        </w:rPr>
        <w:t>в системе показателей оценки эффективности деятельности органов местного самоуправления.</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доступность дополнительного образования для детей с ограниченными возможностями здоровья.</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3) Доля учащихся, принявших участие в конкурсах, смотрах, соревнованиях и т.п. мероприятий различного уровня.</w:t>
      </w:r>
    </w:p>
    <w:p w:rsidR="001232C9" w:rsidRPr="00536E4B" w:rsidRDefault="001232C9" w:rsidP="001232C9">
      <w:pPr>
        <w:suppressLineNumbers/>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Показатель характеризует качество дополнительного образования детей, а также работу по выявлению талантливых детей. </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1232C9" w:rsidRPr="00536E4B" w:rsidRDefault="001232C9" w:rsidP="001232C9">
      <w:pPr>
        <w:pStyle w:val="a8"/>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качество дополнительного образования детей.</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1232C9" w:rsidRPr="00536E4B" w:rsidRDefault="001232C9" w:rsidP="001232C9">
      <w:pPr>
        <w:pStyle w:val="a8"/>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качество дополнительного образования детей спортивной направленности.</w:t>
      </w:r>
    </w:p>
    <w:p w:rsidR="001232C9" w:rsidRPr="00536E4B" w:rsidRDefault="001232C9" w:rsidP="001232C9">
      <w:pPr>
        <w:pStyle w:val="a8"/>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1232C9" w:rsidRPr="00536E4B" w:rsidRDefault="001232C9" w:rsidP="001232C9">
      <w:pPr>
        <w:pStyle w:val="a8"/>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техническое состояние зданий муниципальных  образовательных организаций дополнительного образования детей, влияет на качество образования.</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
    <w:p w:rsidR="001232C9" w:rsidRPr="00536E4B" w:rsidRDefault="001232C9" w:rsidP="001232C9">
      <w:pPr>
        <w:pStyle w:val="a8"/>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Показатель характеризует привлекательность профессии для молодых специалистов. Влияет на качество дополнительного образования детей. Зависит от системы реализуемых мер по привлечению и закреплению молодых специалистов в муниципальных образовательных организациях дополнительного образования детей.</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8) 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1232C9" w:rsidRPr="00536E4B" w:rsidRDefault="001232C9" w:rsidP="001232C9">
      <w:pPr>
        <w:pStyle w:val="a8"/>
        <w:suppressLineNumbers/>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уровень квалификации педагогических работников муниципальных образовательных организаций дополнительного образования детей, влияет на качество общего образования.</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536E4B">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дополнительного образования детей от результатов профессиональной служебной деятельности. Влияет на качество дополнительного образования детей,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 дополнительного образования детей.</w:t>
      </w:r>
    </w:p>
    <w:p w:rsidR="001232C9" w:rsidRPr="00536E4B" w:rsidRDefault="001232C9" w:rsidP="001232C9">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536E4B">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дополнительного образования детей от результатов их профессиональной служебной деятельности. Влияет на качество дополнительного образования детей, размер заработной платы и квалификацию педагогических работников муниципальных образовательных организаций дополнительного образования.</w:t>
      </w:r>
    </w:p>
    <w:p w:rsidR="001232C9" w:rsidRPr="00536E4B" w:rsidRDefault="001232C9" w:rsidP="001232C9">
      <w:pPr>
        <w:autoSpaceDE w:val="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дополнительного образования детей. Влияет на эффективность деятельности муниципальных  учреждений дополнительного образования детей.</w:t>
      </w:r>
    </w:p>
    <w:p w:rsidR="001232C9" w:rsidRPr="00536E4B" w:rsidRDefault="001232C9" w:rsidP="001232C9">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12) Независимая оценка качества дополнительного образования, баллов.</w:t>
      </w:r>
    </w:p>
    <w:p w:rsidR="001232C9" w:rsidRPr="00536E4B" w:rsidRDefault="001232C9" w:rsidP="001232C9">
      <w:pPr>
        <w:shd w:val="clear" w:color="auto" w:fill="FFFFFF"/>
        <w:tabs>
          <w:tab w:val="left" w:pos="459"/>
          <w:tab w:val="left" w:pos="1276"/>
        </w:tabs>
        <w:jc w:val="both"/>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Показатель характеризует качество общего образования.</w:t>
      </w:r>
    </w:p>
    <w:p w:rsidR="001232C9" w:rsidRPr="00536E4B" w:rsidRDefault="001232C9" w:rsidP="001232C9">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детей.</w:t>
      </w:r>
      <w:r w:rsidRPr="00536E4B">
        <w:rPr>
          <w:rFonts w:ascii="Times New Roman" w:hAnsi="Times New Roman" w:cs="Times New Roman"/>
          <w:sz w:val="24"/>
          <w:szCs w:val="24"/>
        </w:rPr>
        <w:t xml:space="preserve"> Показатель характеризует оценку качества услуг дополнительного образования детей потребителями. </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14)Доля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Характеризует степень внедрения механизма персонифицированного учета дополнительного образования детей.</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w:t>
      </w: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Рассчитывается по формуле: Спдо= (Чспдо / Чобуч5-18)*100%, где:</w:t>
      </w: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Чспдо – численность детей в возрасте от 5 до 18 лет, использующих дляполучения дополнительного образования сертификаты дополнительного образования;</w:t>
      </w: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(пообъектный мониторинг).</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15)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Характеризует степень внедрения механизма персонифицированного финансирования и доступность дополнительного образования.</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 проживающих на территории муниципалитета.</w:t>
      </w: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Рассчитывается по формуле: Спф= (Чдспф / Ч5-18)*100%, где:</w:t>
      </w: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Чдспф – общая численность детей, использующих сертификаты дополнительного образования в статусе сертификатов персонифицированного финансирования</w:t>
      </w:r>
    </w:p>
    <w:p w:rsidR="001232C9" w:rsidRPr="00536E4B" w:rsidRDefault="001232C9" w:rsidP="001232C9">
      <w:pPr>
        <w:pStyle w:val="a8"/>
        <w:tabs>
          <w:tab w:val="left" w:pos="1134"/>
        </w:tabs>
        <w:autoSpaceDE w:val="0"/>
        <w:ind w:left="0"/>
        <w:jc w:val="both"/>
        <w:rPr>
          <w:rFonts w:ascii="Times New Roman" w:hAnsi="Times New Roman" w:cs="Times New Roman"/>
          <w:bCs/>
          <w:i/>
          <w:sz w:val="24"/>
          <w:szCs w:val="24"/>
        </w:rPr>
      </w:pPr>
      <w:r w:rsidRPr="00536E4B">
        <w:rPr>
          <w:rFonts w:ascii="Times New Roman" w:hAnsi="Times New Roman" w:cs="Times New Roman"/>
          <w:bCs/>
          <w:i/>
          <w:sz w:val="24"/>
          <w:szCs w:val="24"/>
        </w:rPr>
        <w:t>Ч5-18 - численность детей в возрасте от 5 до 18 лет,  проживающих на территории муниципалитета.</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1.3.4. Сроки и этапы реализации </w:t>
      </w:r>
    </w:p>
    <w:p w:rsidR="001232C9" w:rsidRPr="00536E4B" w:rsidRDefault="001232C9" w:rsidP="001232C9">
      <w:pPr>
        <w:jc w:val="both"/>
        <w:rPr>
          <w:rFonts w:ascii="Times New Roman" w:hAnsi="Times New Roman" w:cs="Times New Roman"/>
          <w:bCs/>
          <w:sz w:val="24"/>
          <w:szCs w:val="24"/>
        </w:rPr>
      </w:pPr>
      <w:r w:rsidRPr="00536E4B">
        <w:rPr>
          <w:rFonts w:ascii="Times New Roman" w:hAnsi="Times New Roman" w:cs="Times New Roman"/>
          <w:bCs/>
          <w:sz w:val="24"/>
          <w:szCs w:val="24"/>
        </w:rPr>
        <w:t>Подп</w:t>
      </w:r>
      <w:r w:rsidR="00527657">
        <w:rPr>
          <w:rFonts w:ascii="Times New Roman" w:hAnsi="Times New Roman" w:cs="Times New Roman"/>
          <w:bCs/>
          <w:sz w:val="24"/>
          <w:szCs w:val="24"/>
        </w:rPr>
        <w:t xml:space="preserve">рограмма реализуется в 2015-2026 </w:t>
      </w:r>
      <w:r w:rsidRPr="00536E4B">
        <w:rPr>
          <w:rFonts w:ascii="Times New Roman" w:hAnsi="Times New Roman" w:cs="Times New Roman"/>
          <w:bCs/>
          <w:sz w:val="24"/>
          <w:szCs w:val="24"/>
        </w:rPr>
        <w:t>годах:</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 xml:space="preserve"> 1 этап-2015-2018 годы</w:t>
      </w:r>
    </w:p>
    <w:p w:rsidR="001232C9" w:rsidRPr="00536E4B" w:rsidRDefault="00527657" w:rsidP="001232C9">
      <w:pPr>
        <w:jc w:val="both"/>
        <w:rPr>
          <w:rFonts w:ascii="Times New Roman" w:hAnsi="Times New Roman" w:cs="Times New Roman"/>
          <w:sz w:val="24"/>
          <w:szCs w:val="24"/>
        </w:rPr>
      </w:pPr>
      <w:r>
        <w:rPr>
          <w:rFonts w:ascii="Times New Roman" w:hAnsi="Times New Roman" w:cs="Times New Roman"/>
          <w:sz w:val="24"/>
          <w:szCs w:val="24"/>
        </w:rPr>
        <w:t>2 этап-2019-2026</w:t>
      </w:r>
      <w:r w:rsidR="001232C9" w:rsidRPr="00536E4B">
        <w:rPr>
          <w:rFonts w:ascii="Times New Roman" w:hAnsi="Times New Roman" w:cs="Times New Roman"/>
          <w:sz w:val="24"/>
          <w:szCs w:val="24"/>
        </w:rPr>
        <w:t xml:space="preserve"> годы </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1.3.5. Основные направления деятельности</w:t>
      </w:r>
    </w:p>
    <w:p w:rsidR="001232C9" w:rsidRPr="00536E4B" w:rsidRDefault="001232C9" w:rsidP="001232C9">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Реализация дополнительных образовательных программ.</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 рамках основного мероприятия предоставляются муниципальные услуги муниципальными образовательными организациями дополнительного образования, учредителем которых является Управление образования. Финансирование основного мероприятия осуществляется путем предоставления субсидий муниципальным образовательным организациям дополнительного образования на выполнение муниципального задания.</w:t>
      </w:r>
    </w:p>
    <w:p w:rsidR="001232C9" w:rsidRPr="00536E4B" w:rsidRDefault="001232C9" w:rsidP="001232C9">
      <w:pPr>
        <w:pStyle w:val="a8"/>
        <w:shd w:val="clear" w:color="auto" w:fill="FFFFFF"/>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В рамках основного мероприятия предполагаются:</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1) Расходы на оказание муниципальной услуги по предоставлению дополнительного образования детям ДДТ,</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2) Расходы на оказание муниципальной услуги по предоставлению дополнительного образования детям ДЮСШ,</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3) Оплата льгот и возмещение расходов по оплате коммунальных услуг отдельным категориям граждан, проживающим в сельских населенных пунктах,</w:t>
      </w:r>
    </w:p>
    <w:p w:rsidR="001232C9" w:rsidRPr="00536E4B" w:rsidRDefault="001232C9" w:rsidP="001232C9">
      <w:pPr>
        <w:pStyle w:val="a8"/>
        <w:tabs>
          <w:tab w:val="left" w:pos="1134"/>
        </w:tabs>
        <w:autoSpaceDE w:val="0"/>
        <w:spacing w:after="0"/>
        <w:ind w:left="0"/>
        <w:jc w:val="both"/>
        <w:rPr>
          <w:rFonts w:ascii="Times New Roman" w:hAnsi="Times New Roman" w:cs="Times New Roman"/>
          <w:bCs/>
          <w:sz w:val="24"/>
          <w:szCs w:val="24"/>
        </w:rPr>
      </w:pPr>
      <w:r w:rsidRPr="00536E4B">
        <w:rPr>
          <w:rFonts w:ascii="Times New Roman" w:hAnsi="Times New Roman" w:cs="Times New Roman"/>
          <w:bCs/>
          <w:sz w:val="24"/>
          <w:szCs w:val="24"/>
        </w:rPr>
        <w:t>4) Расходы на оказание муниципальной услуги по предоставлению дополнительного образования детям Понинской детской школы искусств.</w:t>
      </w:r>
    </w:p>
    <w:p w:rsidR="001232C9" w:rsidRPr="00536E4B" w:rsidRDefault="001232C9" w:rsidP="001232C9">
      <w:pPr>
        <w:tabs>
          <w:tab w:val="left" w:pos="1134"/>
        </w:tabs>
        <w:autoSpaceDE w:val="0"/>
        <w:spacing w:after="0"/>
        <w:jc w:val="both"/>
        <w:rPr>
          <w:rFonts w:ascii="Times New Roman" w:hAnsi="Times New Roman" w:cs="Times New Roman"/>
          <w:bCs/>
          <w:sz w:val="24"/>
          <w:szCs w:val="24"/>
        </w:rPr>
      </w:pPr>
      <w:r w:rsidRPr="00536E4B">
        <w:rPr>
          <w:rFonts w:ascii="Times New Roman" w:hAnsi="Times New Roman" w:cs="Times New Roman"/>
          <w:bCs/>
          <w:sz w:val="24"/>
          <w:szCs w:val="24"/>
        </w:rPr>
        <w:t>5) Обеспечение персонифицированного финансирования дополнительного образования детей.</w:t>
      </w:r>
    </w:p>
    <w:p w:rsidR="001232C9" w:rsidRPr="00536E4B" w:rsidRDefault="001232C9" w:rsidP="001232C9">
      <w:pPr>
        <w:tabs>
          <w:tab w:val="left" w:pos="1134"/>
        </w:tabs>
        <w:autoSpaceDE w:val="0"/>
        <w:spacing w:after="0"/>
        <w:jc w:val="both"/>
        <w:rPr>
          <w:rFonts w:ascii="Times New Roman" w:hAnsi="Times New Roman" w:cs="Times New Roman"/>
          <w:bCs/>
          <w:sz w:val="24"/>
          <w:szCs w:val="24"/>
        </w:rPr>
      </w:pPr>
      <w:r w:rsidRPr="00536E4B">
        <w:rPr>
          <w:rFonts w:ascii="Times New Roman" w:hAnsi="Times New Roman" w:cs="Times New Roman"/>
          <w:bCs/>
          <w:sz w:val="24"/>
          <w:szCs w:val="24"/>
        </w:rPr>
        <w:t>Данное направление предполагает:</w:t>
      </w:r>
    </w:p>
    <w:p w:rsidR="001232C9" w:rsidRPr="00536E4B" w:rsidRDefault="001232C9" w:rsidP="001232C9">
      <w:pPr>
        <w:tabs>
          <w:tab w:val="left" w:pos="1134"/>
        </w:tabs>
        <w:autoSpaceDE w:val="0"/>
        <w:spacing w:after="0"/>
        <w:jc w:val="both"/>
        <w:rPr>
          <w:rFonts w:ascii="Times New Roman" w:hAnsi="Times New Roman" w:cs="Times New Roman"/>
          <w:bCs/>
          <w:sz w:val="24"/>
          <w:szCs w:val="24"/>
        </w:rPr>
      </w:pPr>
      <w:r w:rsidRPr="00536E4B">
        <w:rPr>
          <w:rFonts w:ascii="Times New Roman" w:hAnsi="Times New Roman" w:cs="Times New Roman"/>
          <w:bCs/>
          <w:sz w:val="24"/>
          <w:szCs w:val="24"/>
        </w:rPr>
        <w:t>-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w:t>
      </w:r>
    </w:p>
    <w:p w:rsidR="001232C9" w:rsidRPr="00536E4B" w:rsidRDefault="001232C9" w:rsidP="001232C9">
      <w:pPr>
        <w:tabs>
          <w:tab w:val="left" w:pos="1134"/>
        </w:tabs>
        <w:autoSpaceDE w:val="0"/>
        <w:spacing w:after="0" w:line="240" w:lineRule="auto"/>
        <w:jc w:val="both"/>
        <w:rPr>
          <w:rFonts w:ascii="Times New Roman" w:hAnsi="Times New Roman" w:cs="Times New Roman"/>
          <w:bCs/>
          <w:sz w:val="24"/>
          <w:szCs w:val="24"/>
        </w:rPr>
      </w:pPr>
      <w:r w:rsidRPr="00536E4B">
        <w:rPr>
          <w:rFonts w:ascii="Times New Roman" w:hAnsi="Times New Roman" w:cs="Times New Roman"/>
          <w:bCs/>
          <w:sz w:val="24"/>
          <w:szCs w:val="24"/>
        </w:rPr>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1232C9" w:rsidRPr="00536E4B" w:rsidRDefault="001232C9" w:rsidP="001232C9">
      <w:pPr>
        <w:pStyle w:val="a8"/>
        <w:tabs>
          <w:tab w:val="left" w:pos="1134"/>
        </w:tabs>
        <w:autoSpaceDE w:val="0"/>
        <w:spacing w:after="0" w:line="240" w:lineRule="auto"/>
        <w:ind w:left="0"/>
        <w:jc w:val="both"/>
        <w:rPr>
          <w:rFonts w:ascii="Times New Roman" w:hAnsi="Times New Roman" w:cs="Times New Roman"/>
          <w:bCs/>
          <w:sz w:val="24"/>
          <w:szCs w:val="24"/>
        </w:rPr>
      </w:pPr>
    </w:p>
    <w:p w:rsidR="001232C9" w:rsidRPr="00536E4B" w:rsidRDefault="001232C9" w:rsidP="001232C9">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Обеспечение участия представителей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в конкурсах, смотрах, соревнованиях, турнирах  и т.п. мероприятиях на районном, республиканском, межрегиональном и российском уровнях.</w:t>
      </w:r>
    </w:p>
    <w:p w:rsidR="001232C9" w:rsidRPr="00536E4B" w:rsidRDefault="001232C9" w:rsidP="001232C9">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Обновление содержания программ и технологий дополнительного образования детей, распространение успешного опыта.</w:t>
      </w:r>
    </w:p>
    <w:p w:rsidR="001232C9" w:rsidRPr="00536E4B" w:rsidRDefault="001232C9" w:rsidP="001232C9">
      <w:pPr>
        <w:pStyle w:val="a8"/>
        <w:shd w:val="clear" w:color="auto" w:fill="FFFFFF"/>
        <w:tabs>
          <w:tab w:val="left" w:pos="993"/>
        </w:tabs>
        <w:ind w:left="0"/>
        <w:jc w:val="both"/>
        <w:rPr>
          <w:rFonts w:ascii="Times New Roman" w:hAnsi="Times New Roman" w:cs="Times New Roman"/>
          <w:sz w:val="24"/>
          <w:szCs w:val="24"/>
        </w:rPr>
      </w:pPr>
      <w:r w:rsidRPr="00536E4B">
        <w:rPr>
          <w:rFonts w:ascii="Times New Roman" w:hAnsi="Times New Roman" w:cs="Times New Roman"/>
          <w:sz w:val="24"/>
          <w:szCs w:val="24"/>
        </w:rPr>
        <w:t>а)разработка дополнительных общеобразовательных программ и проектов в сфере дополнительного образования в соответствии с тенденцией развития образования;</w:t>
      </w:r>
    </w:p>
    <w:p w:rsidR="001232C9" w:rsidRPr="00536E4B" w:rsidRDefault="001232C9" w:rsidP="001232C9">
      <w:pPr>
        <w:pStyle w:val="a8"/>
        <w:shd w:val="clear" w:color="auto" w:fill="FFFFFF"/>
        <w:tabs>
          <w:tab w:val="left" w:pos="993"/>
        </w:tabs>
        <w:ind w:left="0"/>
        <w:jc w:val="both"/>
        <w:rPr>
          <w:rFonts w:ascii="Times New Roman" w:hAnsi="Times New Roman" w:cs="Times New Roman"/>
          <w:sz w:val="24"/>
          <w:szCs w:val="24"/>
        </w:rPr>
      </w:pPr>
      <w:r w:rsidRPr="00536E4B">
        <w:rPr>
          <w:rFonts w:ascii="Times New Roman" w:hAnsi="Times New Roman" w:cs="Times New Roman"/>
          <w:sz w:val="24"/>
          <w:szCs w:val="24"/>
        </w:rPr>
        <w:t>б) проведение семинаров, совещаний по распространению успешного опыта организации дополнительного образования детей.</w:t>
      </w:r>
    </w:p>
    <w:p w:rsidR="001232C9" w:rsidRPr="00536E4B" w:rsidRDefault="001232C9" w:rsidP="001232C9">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Укрепление материально-технической базы муниципальных образовательных организаций дополнительного образования детей.</w:t>
      </w:r>
    </w:p>
    <w:p w:rsidR="001232C9" w:rsidRPr="00536E4B" w:rsidRDefault="001232C9" w:rsidP="001232C9">
      <w:pPr>
        <w:pStyle w:val="a8"/>
        <w:tabs>
          <w:tab w:val="left" w:pos="1134"/>
        </w:tabs>
        <w:autoSpaceDE w:val="0"/>
        <w:ind w:left="0" w:firstLine="709"/>
        <w:jc w:val="both"/>
        <w:rPr>
          <w:rFonts w:ascii="Times New Roman" w:hAnsi="Times New Roman" w:cs="Times New Roman"/>
          <w:sz w:val="24"/>
          <w:szCs w:val="24"/>
        </w:rPr>
      </w:pPr>
      <w:r w:rsidRPr="00536E4B">
        <w:rPr>
          <w:rFonts w:ascii="Times New Roman" w:hAnsi="Times New Roman" w:cs="Times New Roman"/>
          <w:bCs/>
          <w:sz w:val="24"/>
          <w:szCs w:val="24"/>
        </w:rPr>
        <w:t xml:space="preserve">В рамках основного мероприятия осуществляется приобретение оборудования и инвентаря для </w:t>
      </w:r>
      <w:r w:rsidRPr="00536E4B">
        <w:rPr>
          <w:rFonts w:ascii="Times New Roman" w:hAnsi="Times New Roman" w:cs="Times New Roman"/>
          <w:sz w:val="24"/>
          <w:szCs w:val="24"/>
        </w:rPr>
        <w:t>муниципальных образовательных учреждений дополнительного образования. Финансирование мероприятий осуществляется путем выделения субсидий на иные цели муниципальным образовательным учреждениям дополнительного образования.</w:t>
      </w:r>
    </w:p>
    <w:p w:rsidR="001232C9" w:rsidRPr="00536E4B" w:rsidRDefault="001232C9" w:rsidP="001232C9">
      <w:pPr>
        <w:pStyle w:val="a8"/>
        <w:tabs>
          <w:tab w:val="left" w:pos="1134"/>
        </w:tabs>
        <w:autoSpaceDE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5)Мероприятия,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(ВЦП «Безопасность образовательного учреждения»).</w:t>
      </w:r>
    </w:p>
    <w:p w:rsidR="001232C9" w:rsidRPr="00536E4B" w:rsidRDefault="001232C9" w:rsidP="001232C9">
      <w:pPr>
        <w:pStyle w:val="a8"/>
        <w:tabs>
          <w:tab w:val="left" w:pos="1134"/>
        </w:tabs>
        <w:autoSpaceDE w:val="0"/>
        <w:ind w:left="0"/>
        <w:jc w:val="both"/>
        <w:rPr>
          <w:rFonts w:ascii="Times New Roman" w:hAnsi="Times New Roman" w:cs="Times New Roman"/>
          <w:bCs/>
          <w:sz w:val="24"/>
          <w:szCs w:val="24"/>
        </w:rPr>
      </w:pPr>
      <w:r w:rsidRPr="00536E4B">
        <w:rPr>
          <w:rFonts w:ascii="Times New Roman" w:hAnsi="Times New Roman" w:cs="Times New Roman"/>
          <w:bCs/>
          <w:sz w:val="24"/>
          <w:szCs w:val="24"/>
        </w:rPr>
        <w:t xml:space="preserve">        В рамках основного мероприятия реализуются меры, направленные на повышение пожарной безопасности </w:t>
      </w:r>
      <w:r w:rsidRPr="00536E4B">
        <w:rPr>
          <w:rFonts w:ascii="Times New Roman" w:hAnsi="Times New Roman" w:cs="Times New Roman"/>
          <w:sz w:val="24"/>
          <w:szCs w:val="24"/>
        </w:rPr>
        <w:t>муниципальных образовательных организаций дополнительного образования</w:t>
      </w:r>
      <w:r w:rsidRPr="00536E4B">
        <w:rPr>
          <w:rFonts w:ascii="Times New Roman" w:hAnsi="Times New Roman" w:cs="Times New Roman"/>
          <w:bCs/>
          <w:sz w:val="24"/>
          <w:szCs w:val="24"/>
        </w:rPr>
        <w:t>, аттестация рабочих мест по условиям труда и приведение их в соответствие с установленными требованиями.</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Обустройство прилегающих территорий к зданиям и сооружениям муниципальных организаций дополнительного образования детей.</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 рамках основного мероприятия реализуются меры по благоустройству территорий, в том числе из реестра наказов избирателей. Стимулом для обустройства прилегающих территорий являются конкурсы благоустройства.</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7) </w:t>
      </w:r>
      <w:r w:rsidRPr="00536E4B">
        <w:rPr>
          <w:rFonts w:ascii="Times New Roman" w:hAnsi="Times New Roman" w:cs="Times New Roman"/>
          <w:sz w:val="24"/>
          <w:szCs w:val="24"/>
        </w:rPr>
        <w:t>Косметический ремонт зданий и помещений муниципальных организаций  дополнительного образования детей.</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 рамках подпрограммы планируется косметический ремонт и реконструкция  здания МУ ДО «ДЮСШ».</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 xml:space="preserve">8) </w:t>
      </w:r>
      <w:r w:rsidRPr="00536E4B">
        <w:rPr>
          <w:rFonts w:ascii="Times New Roman" w:hAnsi="Times New Roman" w:cs="Times New Roman"/>
          <w:sz w:val="24"/>
          <w:szCs w:val="24"/>
        </w:rPr>
        <w:t>Внедрение организационно-финансовых механизмов, направленных на повышение эффективности деятельности муниципальных организаций дополнительного образования детей.</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w:t>
      </w:r>
    </w:p>
    <w:p w:rsidR="001232C9" w:rsidRPr="00536E4B" w:rsidRDefault="001232C9" w:rsidP="001232C9">
      <w:pPr>
        <w:pStyle w:val="a8"/>
        <w:numPr>
          <w:ilvl w:val="0"/>
          <w:numId w:val="52"/>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sz w:val="24"/>
          <w:szCs w:val="24"/>
        </w:rPr>
        <w:t xml:space="preserve">Уточнение ведомственных перечней муниципальных услуг в сфере образования. </w:t>
      </w:r>
    </w:p>
    <w:p w:rsidR="001232C9" w:rsidRPr="00536E4B" w:rsidRDefault="001232C9" w:rsidP="001232C9">
      <w:pPr>
        <w:pStyle w:val="a8"/>
        <w:shd w:val="clear" w:color="auto" w:fill="FFFFFF"/>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Мероприятие направлено на обеспечение единых методических подходов к определению муниципальных услуг в сфере дополнительного образования. Основное мероприятие будет реализовываться с учетом правовых актов, принятых на федеральном и республиканском уровне, в части определения базового перечня услуг в сфере образования и порядка формирования ведомственных перечней услуг.</w:t>
      </w:r>
    </w:p>
    <w:p w:rsidR="001232C9" w:rsidRPr="00536E4B" w:rsidRDefault="001232C9" w:rsidP="001232C9">
      <w:pPr>
        <w:pStyle w:val="a8"/>
        <w:numPr>
          <w:ilvl w:val="0"/>
          <w:numId w:val="52"/>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sz w:val="24"/>
          <w:szCs w:val="24"/>
        </w:rPr>
        <w:t xml:space="preserve">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(с учетом направленности дополнительного образования). </w:t>
      </w:r>
    </w:p>
    <w:p w:rsidR="001232C9" w:rsidRPr="00536E4B" w:rsidRDefault="001232C9" w:rsidP="001232C9">
      <w:pPr>
        <w:pStyle w:val="a8"/>
        <w:shd w:val="clear" w:color="auto" w:fill="FFFFFF"/>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Реализация мероприятия направлена на создание стимула для муниципальных образовательных организаций дополнительного образования к эффективному использованию бюджетных средств. Кроме того, реализация данной меры позволит размещать заказ на оказание муниципальных услуг по реализации программ дополнительного образования будет в организациях негосударственного сектора.</w:t>
      </w:r>
    </w:p>
    <w:p w:rsidR="001232C9" w:rsidRPr="00536E4B" w:rsidRDefault="001232C9" w:rsidP="001232C9">
      <w:pPr>
        <w:pStyle w:val="a8"/>
        <w:shd w:val="clear" w:color="auto" w:fill="FFFFFF"/>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9) </w:t>
      </w:r>
      <w:r w:rsidRPr="00536E4B">
        <w:rPr>
          <w:rFonts w:ascii="Times New Roman" w:hAnsi="Times New Roman" w:cs="Times New Roman"/>
          <w:sz w:val="24"/>
          <w:szCs w:val="24"/>
        </w:rPr>
        <w:t>Разработка и внедрение системы независимой оценки качества дополнительного образования детей.</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 рамках основного мероприятия планируется разработать и утвердить муниципальными правовыми актами методику и порядок проведения независимой оценки; в соответствии с утвержденными актами – проводить оценку. </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а) Разработка и утверждение муниципальной модели (методики) независимой оценки качества дополнительного образования детей.</w:t>
      </w:r>
    </w:p>
    <w:p w:rsidR="001232C9" w:rsidRPr="00536E4B" w:rsidRDefault="001232C9" w:rsidP="001232C9">
      <w:pPr>
        <w:pStyle w:val="a8"/>
        <w:tabs>
          <w:tab w:val="left" w:pos="1134"/>
        </w:tabs>
        <w:autoSpaceDE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б) Разработка и внедрение  независимой оценки качества дополнительного образования детей в разрезе организаций  дополнительного образования детей.</w:t>
      </w:r>
    </w:p>
    <w:p w:rsidR="001232C9" w:rsidRPr="00536E4B" w:rsidRDefault="001232C9" w:rsidP="001232C9">
      <w:pPr>
        <w:pStyle w:val="a8"/>
        <w:shd w:val="clear" w:color="auto" w:fill="FFFFFF"/>
        <w:tabs>
          <w:tab w:val="left" w:pos="120"/>
        </w:tabs>
        <w:ind w:left="0"/>
        <w:jc w:val="both"/>
        <w:rPr>
          <w:rFonts w:ascii="Times New Roman" w:hAnsi="Times New Roman" w:cs="Times New Roman"/>
          <w:sz w:val="24"/>
          <w:szCs w:val="24"/>
        </w:rPr>
      </w:pPr>
      <w:r w:rsidRPr="00536E4B">
        <w:rPr>
          <w:rFonts w:ascii="Times New Roman" w:hAnsi="Times New Roman" w:cs="Times New Roman"/>
          <w:sz w:val="24"/>
          <w:szCs w:val="24"/>
        </w:rPr>
        <w:t xml:space="preserve">          10) Подготовка и переподготовка кадров для муниципальных организаций дополнительного образования детей.</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Основное мероприятие реализуется во взаимодействии с органами государственной власти Удмуртской Республики по двум направлениям: целевой набор и повышение квалификации кадров.</w:t>
      </w:r>
    </w:p>
    <w:p w:rsidR="001232C9" w:rsidRPr="00536E4B" w:rsidRDefault="001232C9" w:rsidP="001232C9">
      <w:pPr>
        <w:pStyle w:val="a8"/>
        <w:shd w:val="clear" w:color="auto" w:fill="FFFFFF"/>
        <w:tabs>
          <w:tab w:val="left" w:pos="-120"/>
        </w:tabs>
        <w:ind w:left="0"/>
        <w:jc w:val="both"/>
        <w:rPr>
          <w:rFonts w:ascii="Times New Roman" w:hAnsi="Times New Roman" w:cs="Times New Roman"/>
          <w:sz w:val="24"/>
          <w:szCs w:val="24"/>
        </w:rPr>
      </w:pPr>
      <w:r w:rsidRPr="00536E4B">
        <w:rPr>
          <w:rFonts w:ascii="Times New Roman" w:hAnsi="Times New Roman" w:cs="Times New Roman"/>
          <w:sz w:val="24"/>
          <w:szCs w:val="24"/>
        </w:rPr>
        <w:t xml:space="preserve">          11) Разработка и реализация комплекса мер по внедрению эффективных контрактов с руководителями и педагогическими работниками муниципальных образовательных организаций дополнительного образования. </w:t>
      </w:r>
    </w:p>
    <w:p w:rsidR="001232C9" w:rsidRPr="00536E4B" w:rsidRDefault="001232C9" w:rsidP="001232C9">
      <w:pPr>
        <w:keepNext/>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 рамках основного мероприятия планируется: </w:t>
      </w:r>
    </w:p>
    <w:p w:rsidR="001232C9" w:rsidRPr="00536E4B" w:rsidRDefault="001232C9" w:rsidP="001232C9">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разработка показателей эффективности деятельности руководителей и педагогических работников </w:t>
      </w:r>
      <w:r w:rsidRPr="00536E4B">
        <w:rPr>
          <w:rFonts w:ascii="Times New Roman" w:hAnsi="Times New Roman" w:cs="Times New Roman"/>
          <w:sz w:val="24"/>
          <w:szCs w:val="24"/>
        </w:rPr>
        <w:t>муниципальных образовательных организаций дополнительного образования  детей (с учетом направленности дополнительного образования)</w:t>
      </w:r>
      <w:r w:rsidRPr="00536E4B">
        <w:rPr>
          <w:rFonts w:ascii="Times New Roman" w:hAnsi="Times New Roman" w:cs="Times New Roman"/>
          <w:bCs/>
          <w:sz w:val="24"/>
          <w:szCs w:val="24"/>
        </w:rPr>
        <w:t>;</w:t>
      </w:r>
    </w:p>
    <w:p w:rsidR="001232C9" w:rsidRPr="00536E4B" w:rsidRDefault="001232C9" w:rsidP="001232C9">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заключение эффективных контрактов с руководителями </w:t>
      </w:r>
      <w:r w:rsidRPr="00536E4B">
        <w:rPr>
          <w:rFonts w:ascii="Times New Roman" w:hAnsi="Times New Roman" w:cs="Times New Roman"/>
          <w:sz w:val="24"/>
          <w:szCs w:val="24"/>
        </w:rPr>
        <w:t>муниципальных образовательных организаций дополнительного образования детей</w:t>
      </w:r>
      <w:r w:rsidRPr="00536E4B">
        <w:rPr>
          <w:rFonts w:ascii="Times New Roman" w:hAnsi="Times New Roman" w:cs="Times New Roman"/>
          <w:bCs/>
          <w:sz w:val="24"/>
          <w:szCs w:val="24"/>
        </w:rPr>
        <w:t>;</w:t>
      </w:r>
    </w:p>
    <w:p w:rsidR="001232C9" w:rsidRPr="00536E4B" w:rsidRDefault="001232C9" w:rsidP="001232C9">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организация работы по заключению эффективных контрактов с педагогическими работниками </w:t>
      </w:r>
      <w:r w:rsidRPr="00536E4B">
        <w:rPr>
          <w:rFonts w:ascii="Times New Roman" w:hAnsi="Times New Roman" w:cs="Times New Roman"/>
          <w:sz w:val="24"/>
          <w:szCs w:val="24"/>
        </w:rPr>
        <w:t>муниципальных образовательных организаций дополнительного образования детей</w:t>
      </w:r>
      <w:r w:rsidRPr="00536E4B">
        <w:rPr>
          <w:rFonts w:ascii="Times New Roman" w:hAnsi="Times New Roman" w:cs="Times New Roman"/>
          <w:bCs/>
          <w:sz w:val="24"/>
          <w:szCs w:val="24"/>
        </w:rPr>
        <w:t>;</w:t>
      </w:r>
    </w:p>
    <w:p w:rsidR="001232C9" w:rsidRPr="00536E4B" w:rsidRDefault="001232C9" w:rsidP="001232C9">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информационное сопровождение мероприятий по внедрению эффективного контракта.</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12) Информирование населения об организации предоставления допо</w:t>
      </w:r>
      <w:r>
        <w:rPr>
          <w:rFonts w:ascii="Times New Roman" w:hAnsi="Times New Roman" w:cs="Times New Roman"/>
          <w:sz w:val="24"/>
          <w:szCs w:val="24"/>
        </w:rPr>
        <w:t xml:space="preserve">лнительного  образования детей </w:t>
      </w:r>
      <w:r w:rsidRPr="00536E4B">
        <w:rPr>
          <w:rFonts w:ascii="Times New Roman" w:hAnsi="Times New Roman" w:cs="Times New Roman"/>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В рамках основного мероприятия планируется осуществлять работы по следующим направлениям:</w:t>
      </w:r>
    </w:p>
    <w:p w:rsidR="001232C9" w:rsidRPr="00536E4B" w:rsidRDefault="001232C9" w:rsidP="001232C9">
      <w:pPr>
        <w:tabs>
          <w:tab w:val="left" w:pos="1134"/>
        </w:tabs>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а)</w:t>
      </w:r>
      <w:r w:rsidRPr="00536E4B">
        <w:rPr>
          <w:rFonts w:ascii="Times New Roman" w:hAnsi="Times New Roman" w:cs="Times New Roman"/>
          <w:bCs/>
          <w:sz w:val="24"/>
          <w:szCs w:val="24"/>
        </w:rPr>
        <w:tab/>
        <w:t>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длятеле - и радиопередач;</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б)</w:t>
      </w:r>
      <w:r w:rsidRPr="00536E4B">
        <w:rPr>
          <w:rFonts w:ascii="Times New Roman" w:hAnsi="Times New Roman" w:cs="Times New Roman"/>
          <w:bCs/>
          <w:sz w:val="24"/>
          <w:szCs w:val="24"/>
        </w:rPr>
        <w:tab/>
        <w:t>подготовка и публикация информации на официальном сайте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об организации предоставления дополнительного  образования в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муниципальных правовых актах, регламентирующих деятельность в сфере дополнительного образования, муниципальных образовательных организациях дополнительного образования детей;</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в)</w:t>
      </w:r>
      <w:r w:rsidRPr="00536E4B">
        <w:rPr>
          <w:rFonts w:ascii="Times New Roman" w:hAnsi="Times New Roman" w:cs="Times New Roman"/>
          <w:bCs/>
          <w:sz w:val="24"/>
          <w:szCs w:val="24"/>
        </w:rPr>
        <w:tab/>
        <w:t>осуществление контроля за публикацией информации о деятельности муниципальных образовательных организаций дополнительного образования детей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предусмотренной законодательством Российской Федерации, на официальных сайтах соответствующих организаций.</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13) Обеспечение и развитие системы обратной связи с потребителями муниципальных услуг в сфере дополнительного образования детей.</w:t>
      </w:r>
    </w:p>
    <w:p w:rsidR="001232C9" w:rsidRPr="00536E4B" w:rsidRDefault="001232C9" w:rsidP="001232C9">
      <w:pPr>
        <w:keepNext/>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В рамках основного мероприятия планируется:</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а)</w:t>
      </w:r>
      <w:r w:rsidRPr="00536E4B">
        <w:rPr>
          <w:rFonts w:ascii="Times New Roman" w:hAnsi="Times New Roman" w:cs="Times New Roman"/>
          <w:bCs/>
          <w:sz w:val="24"/>
          <w:szCs w:val="24"/>
        </w:rPr>
        <w:tab/>
        <w:t xml:space="preserve">организация системы регулярного мониторинга удовлетворенности потребителей муниципальных услуг в сфере дополнительного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б)</w:t>
      </w:r>
      <w:r w:rsidRPr="00536E4B">
        <w:rPr>
          <w:rFonts w:ascii="Times New Roman" w:hAnsi="Times New Roman" w:cs="Times New Roman"/>
          <w:bCs/>
          <w:sz w:val="24"/>
          <w:szCs w:val="24"/>
        </w:rPr>
        <w:tab/>
        <w:t>рассмотрение обращений граждан по вопросам предоставления дополнительного образования детей, принятие мер реагирования;</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в)</w:t>
      </w:r>
      <w:r w:rsidRPr="00536E4B">
        <w:rPr>
          <w:rFonts w:ascii="Times New Roman" w:hAnsi="Times New Roman" w:cs="Times New Roman"/>
          <w:bCs/>
          <w:sz w:val="24"/>
          <w:szCs w:val="24"/>
        </w:rPr>
        <w:tab/>
        <w:t>публикация на официальном сайте Администрации муниципального образования «Глазовский район» и поддержание в актуальном состоянии информации о структурных подразделениях и должностных лицах Администрации  муниципального образования «Глазовский район», организующих предоставление дополнительного образования детей, а также муниципальных образовательных организациях дополнительного образования детей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их контактных телефонах и адресах электронной почты.</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14) Уплата налогов.</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Данное направление включает в себя:</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а) уплата налогов на имущество и земельного налога.</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б) уплата прочих налогов.</w:t>
      </w:r>
    </w:p>
    <w:p w:rsidR="001232C9" w:rsidRPr="00536E4B" w:rsidRDefault="001232C9" w:rsidP="001232C9">
      <w:pPr>
        <w:pStyle w:val="a8"/>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15)Обеспечение антитеррористической защищенности объектов (территорий) образования Глазовского района.</w:t>
      </w:r>
    </w:p>
    <w:p w:rsidR="001232C9" w:rsidRPr="00536E4B" w:rsidRDefault="001232C9" w:rsidP="001232C9">
      <w:pPr>
        <w:tabs>
          <w:tab w:val="left" w:pos="1134"/>
        </w:tabs>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lastRenderedPageBreak/>
        <w:t>1.3.6. Меры муниципального регулирования</w:t>
      </w:r>
    </w:p>
    <w:p w:rsidR="001232C9" w:rsidRPr="00536E4B" w:rsidRDefault="001232C9" w:rsidP="001232C9">
      <w:pPr>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Распоряжением Администрации муниципального образования «Глазовский район» от 26 июня 2013 года № 123 утвержден План мероприятий («дорожная карта») «Изменения в отраслях социальной сферы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от 05.06.2014 № «О реализации Плана мероприятий («дорожной карты») «Изменения в отраслях социальной сферы</w:t>
      </w:r>
      <w:r w:rsidRPr="00536E4B">
        <w:rPr>
          <w:rFonts w:ascii="Times New Roman" w:hAnsi="Times New Roman" w:cs="Times New Roman"/>
          <w:bCs/>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направленные на повышение эффективности образования и науки». Указанный План мероприятий содержит  раздел, посвященный изменениям в дополнительном образовании детей на период 2012-2018 годов.</w:t>
      </w:r>
    </w:p>
    <w:p w:rsidR="001232C9" w:rsidRPr="00536E4B" w:rsidRDefault="001232C9" w:rsidP="001232C9">
      <w:pPr>
        <w:autoSpaceDE w:val="0"/>
        <w:ind w:firstLine="709"/>
        <w:jc w:val="both"/>
        <w:rPr>
          <w:rFonts w:ascii="Times New Roman" w:hAnsi="Times New Roman" w:cs="Times New Roman"/>
          <w:sz w:val="24"/>
          <w:szCs w:val="24"/>
        </w:rPr>
      </w:pPr>
      <w:r w:rsidRPr="00536E4B">
        <w:rPr>
          <w:rFonts w:ascii="Times New Roman" w:hAnsi="Times New Roman" w:cs="Times New Roman"/>
          <w:sz w:val="24"/>
          <w:szCs w:val="24"/>
        </w:rPr>
        <w:t>Вопросы, связанные с оплатой труда работников муниципальных образовательных учреждений дополнительного образования, подведомственные Управлению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в настоящее время регулируются 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от 19 августа 2013 года № 90 «Об утверждении Положения об оплате труда работников бюджетных, казенных образовательных организаций, и иных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autoSpaceDE w:val="0"/>
        <w:autoSpaceDN w:val="0"/>
        <w:adjustRightInd w:val="0"/>
        <w:ind w:firstLine="708"/>
        <w:jc w:val="both"/>
        <w:rPr>
          <w:rFonts w:ascii="Times New Roman" w:hAnsi="Times New Roman" w:cs="Times New Roman"/>
          <w:sz w:val="24"/>
          <w:szCs w:val="24"/>
        </w:rPr>
      </w:pPr>
      <w:r w:rsidRPr="00536E4B">
        <w:rPr>
          <w:rFonts w:ascii="Times New Roman" w:hAnsi="Times New Roman" w:cs="Times New Roman"/>
          <w:sz w:val="24"/>
          <w:szCs w:val="24"/>
        </w:rPr>
        <w:t>Вопросы, связанные с оплатой труда работников МОУ ДОД «Понинская ДШИ», подведомственного отделу   культуры и молодежной политики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в настоящее время регулируются следующим 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от 22 ноября 2013 года № 129 «Об утверждении Положения «Об оплате труда работников муниципального образовательного учреждения дополнительного образования детей «Понинская детская школа искусств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Финансовая оценка мер муниципального регулирования представлена в Приложении 3 к муниципальной программе.</w:t>
      </w:r>
    </w:p>
    <w:p w:rsidR="001232C9" w:rsidRDefault="001232C9" w:rsidP="001232C9">
      <w:pPr>
        <w:keepNext/>
        <w:shd w:val="clear" w:color="auto" w:fill="FFFFFF"/>
        <w:tabs>
          <w:tab w:val="left" w:pos="1276"/>
        </w:tabs>
        <w:jc w:val="center"/>
        <w:rPr>
          <w:rFonts w:ascii="Times New Roman" w:hAnsi="Times New Roman" w:cs="Times New Roman"/>
          <w:b/>
          <w:sz w:val="24"/>
          <w:szCs w:val="24"/>
        </w:rPr>
      </w:pP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 1.3.7. Взаимодействие с органами государственной власти и местного самоуправления, организациями и гражданами </w:t>
      </w:r>
    </w:p>
    <w:p w:rsidR="001232C9" w:rsidRPr="00536E4B" w:rsidRDefault="001232C9" w:rsidP="001232C9">
      <w:pPr>
        <w:tabs>
          <w:tab w:val="left" w:pos="1134"/>
        </w:tabs>
        <w:autoSpaceDE w:val="0"/>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в целях привлечения средств бюджета республики на софинансирование мероприятий подпрограммы: </w:t>
      </w:r>
    </w:p>
    <w:p w:rsidR="001232C9" w:rsidRPr="00536E4B" w:rsidRDefault="001232C9" w:rsidP="001232C9">
      <w:pPr>
        <w:pStyle w:val="a8"/>
        <w:numPr>
          <w:ilvl w:val="0"/>
          <w:numId w:val="31"/>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 ремонт и реконструкция зданий, помещений муниципальных образовательных учреждений дополнительного образования;</w:t>
      </w:r>
    </w:p>
    <w:p w:rsidR="001232C9" w:rsidRPr="00536E4B" w:rsidRDefault="001232C9" w:rsidP="001232C9">
      <w:pPr>
        <w:pStyle w:val="a8"/>
        <w:numPr>
          <w:ilvl w:val="0"/>
          <w:numId w:val="31"/>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укрепление  материально-технической базы муниципальных образовательных учреждений дополнительного образования;</w:t>
      </w:r>
    </w:p>
    <w:p w:rsidR="001232C9" w:rsidRPr="00536E4B" w:rsidRDefault="001232C9" w:rsidP="001232C9">
      <w:pPr>
        <w:tabs>
          <w:tab w:val="left" w:pos="1134"/>
        </w:tabs>
        <w:autoSpaceDE w:val="0"/>
        <w:ind w:firstLine="709"/>
        <w:jc w:val="both"/>
        <w:rPr>
          <w:rFonts w:ascii="Times New Roman" w:hAnsi="Times New Roman" w:cs="Times New Roman"/>
          <w:sz w:val="24"/>
          <w:szCs w:val="24"/>
        </w:rPr>
      </w:pPr>
      <w:r w:rsidRPr="00536E4B">
        <w:rPr>
          <w:rFonts w:ascii="Times New Roman" w:hAnsi="Times New Roman" w:cs="Times New Roman"/>
          <w:sz w:val="24"/>
          <w:szCs w:val="24"/>
        </w:rPr>
        <w:t>Совместно с органами государственной власти Удмуртской Республики решаются вопросы участия представителей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в республиканских, межрегиональных и российских конкурсах, смотрах, соревнованиях, турнирах  и т.п. мероприятиях.</w:t>
      </w:r>
    </w:p>
    <w:p w:rsidR="001232C9" w:rsidRPr="00536E4B" w:rsidRDefault="001232C9" w:rsidP="001232C9">
      <w:pPr>
        <w:tabs>
          <w:tab w:val="left" w:pos="1134"/>
        </w:tabs>
        <w:autoSpaceDE w:val="0"/>
        <w:ind w:firstLine="709"/>
        <w:jc w:val="both"/>
        <w:rPr>
          <w:rFonts w:ascii="Times New Roman" w:hAnsi="Times New Roman" w:cs="Times New Roman"/>
          <w:sz w:val="24"/>
          <w:szCs w:val="24"/>
        </w:rPr>
      </w:pPr>
      <w:r w:rsidRPr="00536E4B">
        <w:rPr>
          <w:rFonts w:ascii="Times New Roman" w:hAnsi="Times New Roman" w:cs="Times New Roman"/>
          <w:sz w:val="24"/>
          <w:szCs w:val="24"/>
        </w:rPr>
        <w:t>В реализации подпрограммы принимают участие:</w:t>
      </w:r>
    </w:p>
    <w:p w:rsidR="001232C9" w:rsidRPr="00536E4B" w:rsidRDefault="001232C9" w:rsidP="001232C9">
      <w:pPr>
        <w:pStyle w:val="a8"/>
        <w:numPr>
          <w:ilvl w:val="0"/>
          <w:numId w:val="26"/>
        </w:numPr>
        <w:tabs>
          <w:tab w:val="left" w:pos="993"/>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lastRenderedPageBreak/>
        <w:t>муниципальные образовательные учреждения дополнительного образования Глазовского района;</w:t>
      </w:r>
    </w:p>
    <w:p w:rsidR="001232C9" w:rsidRPr="00536E4B" w:rsidRDefault="001232C9" w:rsidP="001232C9">
      <w:pPr>
        <w:pStyle w:val="a8"/>
        <w:numPr>
          <w:ilvl w:val="0"/>
          <w:numId w:val="26"/>
        </w:numPr>
        <w:tabs>
          <w:tab w:val="left" w:pos="993"/>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детские и молодежные организации;</w:t>
      </w:r>
    </w:p>
    <w:p w:rsidR="001232C9" w:rsidRPr="00536E4B" w:rsidRDefault="001232C9" w:rsidP="001232C9">
      <w:pPr>
        <w:pStyle w:val="a8"/>
        <w:numPr>
          <w:ilvl w:val="0"/>
          <w:numId w:val="26"/>
        </w:numPr>
        <w:tabs>
          <w:tab w:val="left" w:pos="993"/>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школьные музеи.</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рамках подпрограммы планируется развивать систему обратной связи с потребителями услуг дополнительного образования, в том числе в части рассмотрения и реагирования на жалобы и предложения, </w:t>
      </w:r>
      <w:r w:rsidRPr="00536E4B">
        <w:rPr>
          <w:rFonts w:ascii="Times New Roman" w:hAnsi="Times New Roman" w:cs="Times New Roman"/>
          <w:bCs/>
          <w:sz w:val="24"/>
          <w:szCs w:val="24"/>
        </w:rPr>
        <w:t>организации системы регулярного мониторинга удовлетворенности потребителей муниципальных услуг в сфере дополнительного образования.</w:t>
      </w:r>
    </w:p>
    <w:p w:rsidR="001232C9" w:rsidRDefault="001232C9" w:rsidP="001232C9">
      <w:pPr>
        <w:keepNext/>
        <w:shd w:val="clear" w:color="auto" w:fill="FFFFFF"/>
        <w:tabs>
          <w:tab w:val="left" w:pos="1276"/>
        </w:tabs>
        <w:jc w:val="center"/>
        <w:rPr>
          <w:rFonts w:ascii="Times New Roman" w:hAnsi="Times New Roman" w:cs="Times New Roman"/>
          <w:b/>
          <w:sz w:val="24"/>
          <w:szCs w:val="24"/>
        </w:rPr>
      </w:pPr>
    </w:p>
    <w:p w:rsidR="001232C9" w:rsidRPr="00074FCE" w:rsidRDefault="001232C9" w:rsidP="001232C9">
      <w:pPr>
        <w:keepNext/>
        <w:shd w:val="clear" w:color="auto" w:fill="FFFFFF"/>
        <w:tabs>
          <w:tab w:val="left" w:pos="1276"/>
        </w:tabs>
        <w:jc w:val="center"/>
        <w:rPr>
          <w:rFonts w:ascii="Times New Roman" w:hAnsi="Times New Roman" w:cs="Times New Roman"/>
          <w:b/>
          <w:sz w:val="24"/>
          <w:szCs w:val="24"/>
        </w:rPr>
      </w:pPr>
      <w:r w:rsidRPr="00074FCE">
        <w:rPr>
          <w:rFonts w:ascii="Times New Roman" w:hAnsi="Times New Roman" w:cs="Times New Roman"/>
          <w:b/>
          <w:sz w:val="24"/>
          <w:szCs w:val="24"/>
        </w:rPr>
        <w:t xml:space="preserve">1.3.8. Ресурсное обеспечение </w:t>
      </w:r>
    </w:p>
    <w:p w:rsidR="001232C9" w:rsidRPr="00192A3A" w:rsidRDefault="001232C9" w:rsidP="001232C9">
      <w:pPr>
        <w:keepNext/>
        <w:shd w:val="clear" w:color="auto" w:fill="FFFFFF"/>
        <w:ind w:firstLine="709"/>
        <w:jc w:val="both"/>
        <w:rPr>
          <w:rFonts w:ascii="Times New Roman" w:hAnsi="Times New Roman" w:cs="Times New Roman"/>
          <w:sz w:val="24"/>
          <w:szCs w:val="24"/>
        </w:rPr>
      </w:pPr>
      <w:r w:rsidRPr="00192A3A">
        <w:rPr>
          <w:rFonts w:ascii="Times New Roman" w:hAnsi="Times New Roman" w:cs="Times New Roman"/>
          <w:sz w:val="24"/>
          <w:szCs w:val="24"/>
        </w:rPr>
        <w:t>Источниками ресурсного обеспечения подпрограммы являются:</w:t>
      </w:r>
    </w:p>
    <w:p w:rsidR="001232C9" w:rsidRPr="00192A3A" w:rsidRDefault="001232C9" w:rsidP="001232C9">
      <w:pPr>
        <w:keepNext/>
        <w:shd w:val="clear" w:color="auto" w:fill="FFFFFF"/>
        <w:tabs>
          <w:tab w:val="left" w:pos="1134"/>
        </w:tabs>
        <w:suppressAutoHyphens/>
        <w:spacing w:after="0" w:line="240" w:lineRule="auto"/>
        <w:ind w:left="709"/>
        <w:jc w:val="both"/>
        <w:rPr>
          <w:rFonts w:ascii="Times New Roman" w:hAnsi="Times New Roman" w:cs="Times New Roman"/>
          <w:sz w:val="24"/>
          <w:szCs w:val="24"/>
        </w:rPr>
      </w:pPr>
      <w:r w:rsidRPr="00192A3A">
        <w:rPr>
          <w:rFonts w:ascii="Times New Roman" w:hAnsi="Times New Roman" w:cs="Times New Roman"/>
          <w:sz w:val="24"/>
          <w:szCs w:val="24"/>
        </w:rPr>
        <w:t>- средства бюджета муниципального образования «Муниципальный округ Глазовский район Удмуртской Республики»;</w:t>
      </w:r>
    </w:p>
    <w:p w:rsidR="001232C9" w:rsidRPr="00192A3A" w:rsidRDefault="001232C9" w:rsidP="001232C9">
      <w:pPr>
        <w:keepNext/>
        <w:shd w:val="clear" w:color="auto" w:fill="FFFFFF"/>
        <w:tabs>
          <w:tab w:val="left" w:pos="1134"/>
        </w:tabs>
        <w:suppressAutoHyphens/>
        <w:spacing w:after="0" w:line="240" w:lineRule="auto"/>
        <w:ind w:left="709"/>
        <w:jc w:val="both"/>
        <w:rPr>
          <w:rFonts w:ascii="Times New Roman" w:hAnsi="Times New Roman" w:cs="Times New Roman"/>
          <w:sz w:val="24"/>
          <w:szCs w:val="24"/>
        </w:rPr>
      </w:pPr>
      <w:r w:rsidRPr="00192A3A">
        <w:rPr>
          <w:rFonts w:ascii="Times New Roman" w:hAnsi="Times New Roman" w:cs="Times New Roman"/>
          <w:sz w:val="24"/>
          <w:szCs w:val="24"/>
        </w:rPr>
        <w:t>- субсидии из бюджета Удмуртской Республики;</w:t>
      </w:r>
    </w:p>
    <w:p w:rsidR="001232C9" w:rsidRPr="00192A3A" w:rsidRDefault="001232C9" w:rsidP="001232C9">
      <w:pPr>
        <w:keepNext/>
        <w:shd w:val="clear" w:color="auto" w:fill="FFFFFF"/>
        <w:tabs>
          <w:tab w:val="left" w:pos="1134"/>
        </w:tabs>
        <w:suppressAutoHyphens/>
        <w:spacing w:after="0" w:line="240" w:lineRule="auto"/>
        <w:ind w:left="709"/>
        <w:jc w:val="both"/>
        <w:rPr>
          <w:rFonts w:ascii="Times New Roman" w:hAnsi="Times New Roman" w:cs="Times New Roman"/>
          <w:sz w:val="24"/>
          <w:szCs w:val="24"/>
        </w:rPr>
      </w:pPr>
      <w:r w:rsidRPr="00192A3A">
        <w:rPr>
          <w:rFonts w:ascii="Times New Roman" w:hAnsi="Times New Roman" w:cs="Times New Roman"/>
          <w:sz w:val="24"/>
          <w:szCs w:val="24"/>
        </w:rPr>
        <w:t>- дотации на сбалансированность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1232C9" w:rsidRPr="00527657" w:rsidTr="001232C9">
        <w:tc>
          <w:tcPr>
            <w:tcW w:w="9889" w:type="dxa"/>
          </w:tcPr>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 годы составляет 210603,5  тыс. руб., в том числе за счет субсидий из бюджета Удмуртской Республики – 2 697,4 тыс. руб.</w:t>
            </w:r>
          </w:p>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8549" w:type="dxa"/>
              <w:tblInd w:w="93" w:type="dxa"/>
              <w:tblLayout w:type="fixed"/>
              <w:tblLook w:val="04A0"/>
            </w:tblPr>
            <w:tblGrid>
              <w:gridCol w:w="1353"/>
              <w:gridCol w:w="568"/>
              <w:gridCol w:w="566"/>
              <w:gridCol w:w="567"/>
              <w:gridCol w:w="567"/>
              <w:gridCol w:w="567"/>
              <w:gridCol w:w="567"/>
              <w:gridCol w:w="567"/>
              <w:gridCol w:w="567"/>
              <w:gridCol w:w="567"/>
              <w:gridCol w:w="676"/>
              <w:gridCol w:w="567"/>
              <w:gridCol w:w="850"/>
            </w:tblGrid>
            <w:tr w:rsidR="009408A2" w:rsidRPr="009408A2" w:rsidTr="009408A2">
              <w:trPr>
                <w:trHeight w:val="592"/>
                <w:tblHeader/>
              </w:trPr>
              <w:tc>
                <w:tcPr>
                  <w:tcW w:w="1353" w:type="dxa"/>
                  <w:tcBorders>
                    <w:top w:val="single" w:sz="4" w:space="0" w:color="auto"/>
                    <w:left w:val="single" w:sz="4" w:space="0" w:color="auto"/>
                    <w:bottom w:val="single" w:sz="4" w:space="0" w:color="auto"/>
                    <w:right w:val="single" w:sz="4" w:space="0" w:color="auto"/>
                  </w:tcBorders>
                  <w:vAlign w:val="center"/>
                  <w:hideMark/>
                </w:tcPr>
                <w:p w:rsidR="009408A2" w:rsidRPr="009408A2" w:rsidRDefault="009408A2" w:rsidP="009408A2">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tabs>
                      <w:tab w:val="left" w:pos="317"/>
                    </w:tabs>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676"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2026</w:t>
                  </w:r>
                </w:p>
              </w:tc>
            </w:tr>
            <w:tr w:rsidR="009408A2" w:rsidRPr="009408A2" w:rsidTr="009408A2">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tcPr>
                <w:p w:rsidR="009408A2" w:rsidRPr="009408A2" w:rsidRDefault="009408A2" w:rsidP="009408A2">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67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850" w:type="dxa"/>
                  <w:tcBorders>
                    <w:top w:val="single" w:sz="4" w:space="0" w:color="auto"/>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9408A2" w:rsidRPr="009408A2" w:rsidTr="009408A2">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8"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hideMark/>
                </w:tcPr>
                <w:p w:rsidR="009408A2" w:rsidRPr="009408A2" w:rsidRDefault="009408A2" w:rsidP="009408A2">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67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850" w:type="dxa"/>
                  <w:tcBorders>
                    <w:top w:val="single" w:sz="4" w:space="0" w:color="auto"/>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9408A2" w:rsidRPr="009408A2" w:rsidTr="009408A2">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8"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6" w:type="dxa"/>
                  <w:tcBorders>
                    <w:bottom w:val="single" w:sz="4" w:space="0" w:color="auto"/>
                    <w:right w:val="single" w:sz="4" w:space="0" w:color="auto"/>
                  </w:tcBorders>
                  <w:shd w:val="clear" w:color="000000" w:fill="FFFFFF"/>
                  <w:noWrap/>
                  <w:vAlign w:val="center"/>
                  <w:hideMark/>
                </w:tcPr>
                <w:p w:rsidR="009408A2" w:rsidRPr="009408A2" w:rsidRDefault="009408A2" w:rsidP="009408A2">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p>
              </w:tc>
              <w:tc>
                <w:tcPr>
                  <w:tcW w:w="67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850" w:type="dxa"/>
                  <w:tcBorders>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4"/>
                      <w:szCs w:val="14"/>
                    </w:rPr>
                  </w:pPr>
                </w:p>
              </w:tc>
            </w:tr>
            <w:tr w:rsidR="009408A2" w:rsidRPr="009408A2" w:rsidTr="009408A2">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500,0 </w:t>
                  </w:r>
                </w:p>
              </w:tc>
              <w:tc>
                <w:tcPr>
                  <w:tcW w:w="566" w:type="dxa"/>
                  <w:tcBorders>
                    <w:bottom w:val="single" w:sz="4" w:space="0" w:color="auto"/>
                    <w:right w:val="single" w:sz="4" w:space="0" w:color="auto"/>
                  </w:tcBorders>
                  <w:shd w:val="clear" w:color="000000" w:fill="FFFFFF"/>
                  <w:noWrap/>
                  <w:vAlign w:val="center"/>
                  <w:hideMark/>
                </w:tcPr>
                <w:p w:rsidR="009408A2" w:rsidRPr="009408A2" w:rsidRDefault="009408A2" w:rsidP="009408A2">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1728,0 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19,4</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450,0</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p>
              </w:tc>
              <w:tc>
                <w:tcPr>
                  <w:tcW w:w="67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850" w:type="dxa"/>
                  <w:tcBorders>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4"/>
                      <w:szCs w:val="14"/>
                    </w:rPr>
                  </w:pPr>
                </w:p>
              </w:tc>
            </w:tr>
            <w:tr w:rsidR="009408A2" w:rsidRPr="009408A2" w:rsidTr="009408A2">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9408A2" w:rsidRPr="009408A2" w:rsidRDefault="009408A2" w:rsidP="009408A2">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6"/>
                      <w:szCs w:val="16"/>
                    </w:rPr>
                  </w:pPr>
                </w:p>
              </w:tc>
              <w:tc>
                <w:tcPr>
                  <w:tcW w:w="67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9408A2">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6" w:type="dxa"/>
                  <w:tcBorders>
                    <w:bottom w:val="single" w:sz="4" w:space="0" w:color="auto"/>
                    <w:right w:val="single" w:sz="4" w:space="0" w:color="auto"/>
                  </w:tcBorders>
                  <w:shd w:val="clear" w:color="000000" w:fill="FFFFFF"/>
                  <w:noWrap/>
                  <w:vAlign w:val="center"/>
                </w:tcPr>
                <w:p w:rsidR="009408A2" w:rsidRPr="009408A2" w:rsidRDefault="009408A2" w:rsidP="009408A2">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372,3</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440,1</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553,3</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90,0</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66,2</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6"/>
                      <w:szCs w:val="16"/>
                    </w:rPr>
                  </w:pPr>
                </w:p>
              </w:tc>
              <w:tc>
                <w:tcPr>
                  <w:tcW w:w="67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9408A2">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8"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9408A2" w:rsidRPr="009408A2" w:rsidRDefault="009408A2" w:rsidP="009408A2">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6"/>
                      <w:szCs w:val="16"/>
                    </w:rPr>
                  </w:pPr>
                </w:p>
              </w:tc>
              <w:tc>
                <w:tcPr>
                  <w:tcW w:w="67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9408A2">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8"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6"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tabs>
                      <w:tab w:val="left" w:pos="317"/>
                    </w:tabs>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40" w:right="-57" w:hanging="1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8"/>
                      <w:szCs w:val="18"/>
                    </w:rPr>
                  </w:pPr>
                </w:p>
              </w:tc>
              <w:tc>
                <w:tcPr>
                  <w:tcW w:w="67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6" w:right="-57" w:hanging="51"/>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850" w:type="dxa"/>
                  <w:tcBorders>
                    <w:top w:val="single" w:sz="4" w:space="0" w:color="auto"/>
                    <w:bottom w:val="single" w:sz="4" w:space="0" w:color="auto"/>
                    <w:right w:val="single" w:sz="4" w:space="0" w:color="auto"/>
                  </w:tcBorders>
                  <w:shd w:val="clear" w:color="000000" w:fill="FFFFFF"/>
                </w:tcPr>
                <w:p w:rsidR="009408A2" w:rsidRPr="009408A2" w:rsidRDefault="009408A2" w:rsidP="009408A2">
                  <w:pPr>
                    <w:spacing w:before="40" w:after="40"/>
                    <w:ind w:left="-57" w:right="-57"/>
                    <w:jc w:val="right"/>
                    <w:rPr>
                      <w:rFonts w:ascii="Times New Roman" w:hAnsi="Times New Roman" w:cs="Times New Roman"/>
                      <w:sz w:val="18"/>
                      <w:szCs w:val="18"/>
                    </w:rPr>
                  </w:pPr>
                </w:p>
              </w:tc>
            </w:tr>
          </w:tbl>
          <w:p w:rsidR="001232C9" w:rsidRPr="00527657" w:rsidRDefault="001232C9" w:rsidP="001232C9">
            <w:pPr>
              <w:snapToGrid w:val="0"/>
              <w:rPr>
                <w:rFonts w:ascii="Times New Roman" w:hAnsi="Times New Roman" w:cs="Times New Roman"/>
                <w:color w:val="FF0000"/>
                <w:sz w:val="24"/>
                <w:szCs w:val="24"/>
              </w:rPr>
            </w:pPr>
          </w:p>
        </w:tc>
      </w:tr>
    </w:tbl>
    <w:p w:rsidR="001232C9" w:rsidRPr="00527657" w:rsidRDefault="001232C9" w:rsidP="001232C9">
      <w:pPr>
        <w:jc w:val="both"/>
        <w:rPr>
          <w:rFonts w:ascii="Times New Roman" w:hAnsi="Times New Roman" w:cs="Times New Roman"/>
          <w:color w:val="FF0000"/>
          <w:sz w:val="24"/>
          <w:szCs w:val="24"/>
        </w:rPr>
      </w:pPr>
    </w:p>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 xml:space="preserve"> Ресурсное обеспечение подпрограммы за счет средств бюджета  муниципального образования «Муниципальный округ Глазовский район Удмуртской Республики» сформировано:</w:t>
      </w:r>
    </w:p>
    <w:p w:rsidR="001232C9" w:rsidRPr="009408A2" w:rsidRDefault="001232C9" w:rsidP="001232C9">
      <w:pPr>
        <w:ind w:firstLine="851"/>
        <w:jc w:val="both"/>
        <w:rPr>
          <w:rFonts w:ascii="Times New Roman" w:hAnsi="Times New Roman" w:cs="Times New Roman"/>
          <w:sz w:val="24"/>
          <w:szCs w:val="24"/>
        </w:rPr>
      </w:pPr>
      <w:r w:rsidRPr="009408A2">
        <w:rPr>
          <w:rFonts w:ascii="Times New Roman" w:hAnsi="Times New Roman" w:cs="Times New Roman"/>
          <w:sz w:val="24"/>
          <w:szCs w:val="24"/>
        </w:rPr>
        <w:t>- на 2015,2016,2017,2018,2019,2020,2021</w:t>
      </w:r>
      <w:r w:rsidR="009408A2" w:rsidRPr="009408A2">
        <w:rPr>
          <w:rFonts w:ascii="Times New Roman" w:hAnsi="Times New Roman" w:cs="Times New Roman"/>
          <w:sz w:val="24"/>
          <w:szCs w:val="24"/>
        </w:rPr>
        <w:t>,2022</w:t>
      </w:r>
      <w:r w:rsidRPr="009408A2">
        <w:rPr>
          <w:rFonts w:ascii="Times New Roman" w:hAnsi="Times New Roman" w:cs="Times New Roman"/>
          <w:sz w:val="24"/>
          <w:szCs w:val="24"/>
        </w:rPr>
        <w:t xml:space="preserve"> годы – в соответствии с уточненным планом за 2015, 2016,2017,2018,2019,2020,2021</w:t>
      </w:r>
      <w:r w:rsidR="009408A2" w:rsidRPr="009408A2">
        <w:rPr>
          <w:rFonts w:ascii="Times New Roman" w:hAnsi="Times New Roman" w:cs="Times New Roman"/>
          <w:sz w:val="24"/>
          <w:szCs w:val="24"/>
        </w:rPr>
        <w:t>,2022</w:t>
      </w:r>
      <w:r w:rsidRPr="009408A2">
        <w:rPr>
          <w:rFonts w:ascii="Times New Roman" w:hAnsi="Times New Roman" w:cs="Times New Roman"/>
          <w:sz w:val="24"/>
          <w:szCs w:val="24"/>
        </w:rPr>
        <w:t xml:space="preserve"> годы;</w:t>
      </w:r>
    </w:p>
    <w:p w:rsidR="001232C9" w:rsidRPr="009408A2" w:rsidRDefault="001232C9" w:rsidP="001232C9">
      <w:pPr>
        <w:ind w:firstLine="851"/>
        <w:jc w:val="both"/>
        <w:rPr>
          <w:rFonts w:ascii="Times New Roman" w:hAnsi="Times New Roman" w:cs="Times New Roman"/>
          <w:sz w:val="24"/>
          <w:szCs w:val="24"/>
        </w:rPr>
      </w:pPr>
      <w:r w:rsidRPr="009408A2">
        <w:rPr>
          <w:rFonts w:ascii="Times New Roman" w:hAnsi="Times New Roman" w:cs="Times New Roman"/>
          <w:sz w:val="24"/>
          <w:szCs w:val="24"/>
        </w:rPr>
        <w:lastRenderedPageBreak/>
        <w:t>- на2023,2024,2025</w:t>
      </w:r>
      <w:r w:rsidR="009408A2" w:rsidRPr="009408A2">
        <w:rPr>
          <w:rFonts w:ascii="Times New Roman" w:hAnsi="Times New Roman" w:cs="Times New Roman"/>
          <w:sz w:val="24"/>
          <w:szCs w:val="24"/>
        </w:rPr>
        <w:t>,2026</w:t>
      </w:r>
      <w:r w:rsidRPr="009408A2">
        <w:rPr>
          <w:rFonts w:ascii="Times New Roman" w:hAnsi="Times New Roman" w:cs="Times New Roman"/>
          <w:sz w:val="24"/>
          <w:szCs w:val="24"/>
        </w:rPr>
        <w:t>годы – в соответствии с  решением о бюджете  муниципального образования «Муниципальный округ Глазовский район Удмуртской Республики» на   плановый период 2023 и 2024,2025</w:t>
      </w:r>
      <w:r w:rsidR="009408A2" w:rsidRPr="009408A2">
        <w:rPr>
          <w:rFonts w:ascii="Times New Roman" w:hAnsi="Times New Roman" w:cs="Times New Roman"/>
          <w:sz w:val="24"/>
          <w:szCs w:val="24"/>
        </w:rPr>
        <w:t>,2026</w:t>
      </w:r>
      <w:r w:rsidRPr="009408A2">
        <w:rPr>
          <w:rFonts w:ascii="Times New Roman" w:hAnsi="Times New Roman" w:cs="Times New Roman"/>
          <w:sz w:val="24"/>
          <w:szCs w:val="24"/>
        </w:rPr>
        <w:t xml:space="preserve"> годы.</w:t>
      </w:r>
    </w:p>
    <w:p w:rsidR="001232C9" w:rsidRPr="00036D8E" w:rsidRDefault="001232C9" w:rsidP="001232C9">
      <w:pPr>
        <w:ind w:firstLine="851"/>
        <w:jc w:val="both"/>
        <w:rPr>
          <w:rFonts w:ascii="Times New Roman" w:hAnsi="Times New Roman" w:cs="Times New Roman"/>
          <w:sz w:val="24"/>
          <w:szCs w:val="24"/>
        </w:rPr>
      </w:pPr>
      <w:r w:rsidRPr="00036D8E">
        <w:rPr>
          <w:rFonts w:ascii="Times New Roman" w:hAnsi="Times New Roman" w:cs="Times New Roman"/>
          <w:sz w:val="24"/>
          <w:szCs w:val="24"/>
        </w:rPr>
        <w:t>Ресурсное обеспечение подпрограммы за счет средств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036D8E">
        <w:rPr>
          <w:rFonts w:ascii="Times New Roman" w:hAnsi="Times New Roman" w:cs="Times New Roman"/>
          <w:sz w:val="24"/>
          <w:szCs w:val="24"/>
        </w:rPr>
        <w:t>» подлежит уточнению в рамках бюджетного цикла.</w:t>
      </w:r>
    </w:p>
    <w:p w:rsidR="001232C9" w:rsidRPr="00036D8E" w:rsidRDefault="001232C9" w:rsidP="001232C9">
      <w:pPr>
        <w:ind w:firstLine="851"/>
        <w:jc w:val="both"/>
        <w:rPr>
          <w:rFonts w:ascii="Times New Roman" w:hAnsi="Times New Roman" w:cs="Times New Roman"/>
          <w:sz w:val="24"/>
          <w:szCs w:val="24"/>
        </w:rPr>
      </w:pPr>
      <w:r w:rsidRPr="00036D8E">
        <w:rPr>
          <w:rFonts w:ascii="Times New Roman" w:hAnsi="Times New Roman" w:cs="Times New Roman"/>
          <w:sz w:val="24"/>
          <w:szCs w:val="24"/>
        </w:rPr>
        <w:t>Ресурсное обеспечение реализации подпрограммы за счет средств бюджета представлено в приложении 5 к муниципальной программе.</w:t>
      </w:r>
    </w:p>
    <w:p w:rsidR="001232C9" w:rsidRPr="00036D8E" w:rsidRDefault="001232C9" w:rsidP="001232C9">
      <w:pPr>
        <w:ind w:firstLine="851"/>
        <w:jc w:val="both"/>
        <w:rPr>
          <w:rFonts w:ascii="Times New Roman" w:hAnsi="Times New Roman" w:cs="Times New Roman"/>
          <w:sz w:val="24"/>
          <w:szCs w:val="24"/>
        </w:rPr>
      </w:pPr>
      <w:r w:rsidRPr="00036D8E">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1232C9" w:rsidRPr="00036D8E" w:rsidRDefault="001232C9" w:rsidP="001232C9">
      <w:pPr>
        <w:keepNext/>
        <w:shd w:val="clear" w:color="auto" w:fill="FFFFFF"/>
        <w:tabs>
          <w:tab w:val="left" w:pos="1276"/>
        </w:tabs>
        <w:jc w:val="center"/>
        <w:rPr>
          <w:rFonts w:ascii="Times New Roman" w:hAnsi="Times New Roman" w:cs="Times New Roman"/>
          <w:b/>
          <w:sz w:val="24"/>
          <w:szCs w:val="24"/>
        </w:rPr>
      </w:pPr>
      <w:r w:rsidRPr="00036D8E">
        <w:rPr>
          <w:rFonts w:ascii="Times New Roman" w:hAnsi="Times New Roman" w:cs="Times New Roman"/>
          <w:b/>
          <w:sz w:val="24"/>
          <w:szCs w:val="24"/>
        </w:rPr>
        <w:t>1.3.9. Риски и меры по управлению рисками</w:t>
      </w:r>
    </w:p>
    <w:p w:rsidR="001232C9" w:rsidRPr="00036D8E" w:rsidRDefault="001232C9" w:rsidP="001232C9">
      <w:pPr>
        <w:pStyle w:val="a8"/>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036D8E">
        <w:rPr>
          <w:rFonts w:ascii="Times New Roman" w:hAnsi="Times New Roman" w:cs="Times New Roman"/>
          <w:sz w:val="24"/>
          <w:szCs w:val="24"/>
        </w:rPr>
        <w:t>Организационно-управленческие риски</w:t>
      </w:r>
    </w:p>
    <w:p w:rsidR="001232C9" w:rsidRPr="00536E4B" w:rsidRDefault="001232C9" w:rsidP="001232C9">
      <w:pPr>
        <w:ind w:firstLine="709"/>
        <w:jc w:val="both"/>
        <w:rPr>
          <w:rFonts w:ascii="Times New Roman" w:hAnsi="Times New Roman" w:cs="Times New Roman"/>
          <w:sz w:val="24"/>
          <w:szCs w:val="24"/>
        </w:rPr>
      </w:pPr>
      <w:r w:rsidRPr="00036D8E">
        <w:rPr>
          <w:rFonts w:ascii="Times New Roman" w:hAnsi="Times New Roman" w:cs="Times New Roman"/>
          <w:sz w:val="24"/>
          <w:szCs w:val="24"/>
        </w:rPr>
        <w:t>Организационно-управленческие риски связаны с межведомственным характером сферы дополнительного образования детей. Для минимизации рисков для упра</w:t>
      </w:r>
      <w:r w:rsidRPr="00536E4B">
        <w:rPr>
          <w:rFonts w:ascii="Times New Roman" w:hAnsi="Times New Roman" w:cs="Times New Roman"/>
          <w:sz w:val="24"/>
          <w:szCs w:val="24"/>
        </w:rPr>
        <w:t>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Управления образования.</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Существует риск передачи отдельных полномочий по дополнительному образованию на республиканский уровень. Предложения для проработки на уровне республиканских министерств содержатся в распоряжении Президента Удмуртской Республики от 27 августа 2012 года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Республики». В целях минимизации риска вопрос будет находиться на контроле. </w:t>
      </w:r>
    </w:p>
    <w:p w:rsidR="001232C9" w:rsidRPr="00536E4B" w:rsidRDefault="001232C9" w:rsidP="001232C9">
      <w:pPr>
        <w:pStyle w:val="a8"/>
        <w:keepNext/>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Финансовые риски </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1232C9" w:rsidRPr="00536E4B" w:rsidRDefault="001232C9" w:rsidP="001232C9">
      <w:pPr>
        <w:pStyle w:val="a8"/>
        <w:numPr>
          <w:ilvl w:val="0"/>
          <w:numId w:val="27"/>
        </w:numPr>
        <w:shd w:val="clear" w:color="auto" w:fill="FFFFFF"/>
        <w:tabs>
          <w:tab w:val="left" w:pos="993"/>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требуемые объемы бюджетного финансирования обосновываются в рамках бюджетного цикла;</w:t>
      </w:r>
    </w:p>
    <w:p w:rsidR="001232C9" w:rsidRPr="00536E4B" w:rsidRDefault="001232C9" w:rsidP="001232C9">
      <w:pPr>
        <w:pStyle w:val="a8"/>
        <w:numPr>
          <w:ilvl w:val="0"/>
          <w:numId w:val="27"/>
        </w:numPr>
        <w:shd w:val="clear" w:color="auto" w:fill="FFFFFF"/>
        <w:tabs>
          <w:tab w:val="left" w:pos="993"/>
        </w:tabs>
        <w:suppressAutoHyphen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применяется механизм финансирования муниципальных бюджетных и автономных учреждений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Решение вопросов, связанных с ремонтом  и реконструкцией объектов дополнительного образования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будет осуществляться во взаимодействии с органами государственной власти Удмуртской Республики.</w:t>
      </w:r>
    </w:p>
    <w:p w:rsidR="001232C9" w:rsidRPr="00536E4B" w:rsidRDefault="001232C9" w:rsidP="001232C9">
      <w:pPr>
        <w:pStyle w:val="a8"/>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536E4B">
        <w:rPr>
          <w:rFonts w:ascii="Times New Roman" w:hAnsi="Times New Roman" w:cs="Times New Roman"/>
          <w:sz w:val="24"/>
          <w:szCs w:val="24"/>
        </w:rPr>
        <w:t>Правовые риски</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контрактов в сфере дополнительного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w:t>
      </w:r>
      <w:r w:rsidRPr="00536E4B">
        <w:rPr>
          <w:rFonts w:ascii="Times New Roman" w:hAnsi="Times New Roman" w:cs="Times New Roman"/>
          <w:sz w:val="24"/>
          <w:szCs w:val="24"/>
        </w:rPr>
        <w:lastRenderedPageBreak/>
        <w:t>разрабатываемых правовых актов на федеральном и республиканском уровнях, по возможности - участие в обсуждении проектов правовых актов.</w:t>
      </w:r>
    </w:p>
    <w:p w:rsidR="001232C9" w:rsidRPr="00536E4B" w:rsidRDefault="001232C9" w:rsidP="001232C9">
      <w:pPr>
        <w:pStyle w:val="a8"/>
        <w:keepNext/>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Природные или техногенные чрезвычайные ситуации </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Для образовательных организаций дополнительного образования детей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образовательные учреждения дополнительного образования оснащены системами автоматической пожарной сигнализации. В муниципальных образовательных учреждениях оформлены информационные стенды и регулярно проводятся учебные занятия по действиям в чрезвычайных ситуациях.</w:t>
      </w:r>
    </w:p>
    <w:p w:rsidR="001232C9" w:rsidRPr="00536E4B" w:rsidRDefault="001232C9" w:rsidP="001232C9">
      <w:pPr>
        <w:shd w:val="clear" w:color="auto" w:fill="FFFFFF"/>
        <w:jc w:val="both"/>
        <w:rPr>
          <w:rFonts w:ascii="Times New Roman" w:hAnsi="Times New Roman" w:cs="Times New Roman"/>
          <w:sz w:val="24"/>
          <w:szCs w:val="24"/>
        </w:rPr>
      </w:pPr>
      <w:r w:rsidRPr="00536E4B">
        <w:rPr>
          <w:rFonts w:ascii="Times New Roman" w:hAnsi="Times New Roman" w:cs="Times New Roman"/>
          <w:sz w:val="24"/>
          <w:szCs w:val="24"/>
        </w:rPr>
        <w:t xml:space="preserve">5) Социально-психологические риски </w:t>
      </w:r>
    </w:p>
    <w:p w:rsidR="001232C9" w:rsidRPr="00536E4B" w:rsidRDefault="001232C9" w:rsidP="001232C9">
      <w:pPr>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дополнительного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коллективах.</w:t>
      </w:r>
    </w:p>
    <w:p w:rsidR="001232C9" w:rsidRPr="00536E4B" w:rsidRDefault="001232C9" w:rsidP="001232C9">
      <w:pPr>
        <w:pStyle w:val="a8"/>
        <w:shd w:val="clear" w:color="auto" w:fill="FFFFFF"/>
        <w:tabs>
          <w:tab w:val="left" w:pos="1134"/>
        </w:tabs>
        <w:suppressAutoHyphens/>
        <w:ind w:left="-360"/>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       6) Кадровые риски</w:t>
      </w:r>
    </w:p>
    <w:p w:rsidR="001232C9" w:rsidRPr="00536E4B" w:rsidRDefault="001232C9" w:rsidP="001232C9">
      <w:pPr>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 3.10. Конечные результаты и оценка эффективности</w:t>
      </w:r>
    </w:p>
    <w:p w:rsidR="001232C9" w:rsidRPr="00536E4B" w:rsidRDefault="001232C9" w:rsidP="001232C9">
      <w:pPr>
        <w:tabs>
          <w:tab w:val="left" w:pos="1134"/>
        </w:tabs>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Ожидаемые результаты реализации подпрограммы:</w:t>
      </w:r>
    </w:p>
    <w:p w:rsidR="001232C9" w:rsidRPr="00536E4B" w:rsidRDefault="001232C9" w:rsidP="001232C9">
      <w:pPr>
        <w:pStyle w:val="a8"/>
        <w:numPr>
          <w:ilvl w:val="0"/>
          <w:numId w:val="23"/>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1232C9" w:rsidRPr="00536E4B" w:rsidRDefault="001232C9" w:rsidP="001232C9">
      <w:pPr>
        <w:pStyle w:val="a8"/>
        <w:numPr>
          <w:ilvl w:val="0"/>
          <w:numId w:val="23"/>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увеличится количество учащихся, участвующих в конкурсах различного уровня, </w:t>
      </w:r>
    </w:p>
    <w:p w:rsidR="001232C9" w:rsidRPr="00536E4B" w:rsidRDefault="001232C9" w:rsidP="001232C9">
      <w:pPr>
        <w:pStyle w:val="a8"/>
        <w:numPr>
          <w:ilvl w:val="0"/>
          <w:numId w:val="23"/>
        </w:numPr>
        <w:tabs>
          <w:tab w:val="left" w:pos="317"/>
        </w:tabs>
        <w:suppressAutoHyphens/>
        <w:spacing w:after="0" w:line="240" w:lineRule="auto"/>
        <w:ind w:left="0" w:firstLine="720"/>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1232C9" w:rsidRPr="00536E4B" w:rsidRDefault="001232C9" w:rsidP="001232C9">
      <w:pPr>
        <w:pStyle w:val="a8"/>
        <w:numPr>
          <w:ilvl w:val="0"/>
          <w:numId w:val="23"/>
        </w:numPr>
        <w:tabs>
          <w:tab w:val="left" w:pos="317"/>
        </w:tabs>
        <w:suppressAutoHyphens/>
        <w:spacing w:after="0" w:line="240" w:lineRule="auto"/>
        <w:ind w:left="0" w:firstLine="720"/>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удовлетворенность населения качеством услуг дополнительного образования детей.</w:t>
      </w:r>
    </w:p>
    <w:p w:rsidR="001232C9" w:rsidRPr="0046143F" w:rsidRDefault="001232C9" w:rsidP="001232C9">
      <w:pPr>
        <w:tabs>
          <w:tab w:val="left" w:pos="1134"/>
        </w:tabs>
        <w:autoSpaceDE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232C9" w:rsidRPr="004C0FFB" w:rsidRDefault="001232C9" w:rsidP="001232C9">
      <w:pPr>
        <w:keepNext/>
        <w:tabs>
          <w:tab w:val="left" w:pos="1276"/>
        </w:tabs>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lastRenderedPageBreak/>
        <w:t xml:space="preserve">1.4 Подпрограмма «Реализация молодежной политики» </w:t>
      </w:r>
    </w:p>
    <w:p w:rsidR="001232C9" w:rsidRPr="004C0FFB" w:rsidRDefault="001232C9" w:rsidP="001232C9">
      <w:pPr>
        <w:keepNext/>
        <w:tabs>
          <w:tab w:val="left" w:pos="1276"/>
        </w:tabs>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Паспорт подпрограммы</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58"/>
        <w:gridCol w:w="8115"/>
      </w:tblGrid>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Наименование подпрограммы</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Подпрограмма «Реализация молодежной политики» </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Координатор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Заместитель Главы администрации Глазовского района по социальным вопросам</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Ответственный исполнитель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Сектор культуры и молодёжной политики отдела культуры, молодежной политики, физической культуры и спорта Администрации Глазовского района (Сектор культуры и молодёжной политики)</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Соисполнители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Управление образования Администрации Глазовского района (Управление образования)</w:t>
            </w:r>
          </w:p>
          <w:p w:rsidR="001232C9" w:rsidRPr="004C0FFB" w:rsidRDefault="001232C9" w:rsidP="001232C9">
            <w:pPr>
              <w:autoSpaceDE w:val="0"/>
              <w:autoSpaceDN w:val="0"/>
              <w:adjustRightInd w:val="0"/>
              <w:rPr>
                <w:rFonts w:ascii="Times New Roman" w:eastAsia="Times New Roman" w:hAnsi="Times New Roman" w:cs="Times New Roman"/>
                <w:color w:val="000000"/>
                <w:szCs w:val="24"/>
              </w:rPr>
            </w:pPr>
            <w:r w:rsidRPr="004C0FFB">
              <w:rPr>
                <w:rFonts w:ascii="Times New Roman" w:eastAsia="Times New Roman" w:hAnsi="Times New Roman" w:cs="Times New Roman"/>
                <w:color w:val="000000"/>
                <w:szCs w:val="24"/>
              </w:rPr>
              <w:t>Молодежный центр «Диалог» МБУК «Центр культуры и туризма Глазовского района»</w:t>
            </w:r>
          </w:p>
          <w:p w:rsidR="001232C9" w:rsidRPr="004C0FFB" w:rsidRDefault="001232C9" w:rsidP="001232C9">
            <w:r w:rsidRPr="004C0FFB">
              <w:rPr>
                <w:rFonts w:ascii="Times New Roman" w:eastAsia="Times New Roman" w:hAnsi="Times New Roman" w:cs="Times New Roman"/>
                <w:color w:val="000000"/>
                <w:szCs w:val="24"/>
              </w:rPr>
              <w:t>Комиссия по делам несовершеннолетних и защите их прав при Администрации Глазовского района</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Цель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Задачи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numPr>
                <w:ilvl w:val="0"/>
                <w:numId w:val="55"/>
              </w:numPr>
              <w:tabs>
                <w:tab w:val="left" w:pos="200"/>
                <w:tab w:val="left" w:pos="395"/>
              </w:tabs>
              <w:spacing w:after="0"/>
              <w:ind w:left="34" w:right="21" w:hanging="34"/>
              <w:contextualSpacing/>
              <w:jc w:val="both"/>
              <w:rPr>
                <w:rFonts w:ascii="Times New Roman" w:eastAsia="Calibri" w:hAnsi="Times New Roman" w:cs="Times New Roman"/>
                <w:szCs w:val="24"/>
                <w:lang w:eastAsia="ar-SA"/>
              </w:rPr>
            </w:pPr>
            <w:r w:rsidRPr="004C0FFB">
              <w:rPr>
                <w:rFonts w:ascii="Times New Roman" w:eastAsia="Calibri" w:hAnsi="Times New Roman" w:cs="Times New Roman"/>
                <w:szCs w:val="24"/>
                <w:lang w:eastAsia="ar-SA"/>
              </w:rPr>
              <w:t>совершенствование системы гражданско-патриотического воспитания, способствующего вовлечению подростков и молодежи Глазовского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1232C9" w:rsidRPr="004C0FFB" w:rsidRDefault="001232C9" w:rsidP="001232C9">
            <w:pPr>
              <w:numPr>
                <w:ilvl w:val="0"/>
                <w:numId w:val="55"/>
              </w:numPr>
              <w:tabs>
                <w:tab w:val="left" w:pos="200"/>
                <w:tab w:val="left" w:pos="395"/>
              </w:tabs>
              <w:autoSpaceDE w:val="0"/>
              <w:autoSpaceDN w:val="0"/>
              <w:adjustRightInd w:val="0"/>
              <w:spacing w:after="0"/>
              <w:ind w:left="34" w:hanging="34"/>
              <w:contextualSpacing/>
              <w:jc w:val="both"/>
              <w:outlineLvl w:val="3"/>
              <w:rPr>
                <w:rFonts w:ascii="Times New Roman" w:eastAsia="Calibri" w:hAnsi="Times New Roman" w:cs="Times New Roman"/>
                <w:szCs w:val="24"/>
              </w:rPr>
            </w:pPr>
            <w:r w:rsidRPr="004C0FFB">
              <w:rPr>
                <w:rFonts w:ascii="Times New Roman" w:eastAsia="Calibri" w:hAnsi="Times New Roman" w:cs="Times New Roman"/>
                <w:szCs w:val="24"/>
                <w:lang w:eastAsia="ar-SA"/>
              </w:rPr>
              <w:t>создание условий и гарантий, направленных на развитие и поддержку молодёжи, её самореализацию в интересах общества и государства;</w:t>
            </w:r>
          </w:p>
          <w:p w:rsidR="001232C9" w:rsidRPr="004C0FFB" w:rsidRDefault="001232C9" w:rsidP="001232C9">
            <w:pPr>
              <w:numPr>
                <w:ilvl w:val="0"/>
                <w:numId w:val="55"/>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4C0FFB">
              <w:rPr>
                <w:rFonts w:ascii="Times New Roman" w:eastAsia="Calibri" w:hAnsi="Times New Roman" w:cs="Times New Roman"/>
                <w:szCs w:val="24"/>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1232C9" w:rsidRPr="004C0FFB" w:rsidRDefault="001232C9" w:rsidP="001232C9">
            <w:pPr>
              <w:numPr>
                <w:ilvl w:val="0"/>
                <w:numId w:val="55"/>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4C0FFB">
              <w:rPr>
                <w:rFonts w:ascii="Times New Roman" w:eastAsia="Calibri" w:hAnsi="Times New Roman" w:cs="Times New Roman"/>
                <w:szCs w:val="24"/>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развитию студенческих трудовых отрядов, организации временных детских разновозрастных коллективов (сводные отряды)</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192A3A" w:rsidRDefault="001232C9" w:rsidP="001232C9">
            <w:pPr>
              <w:autoSpaceDE w:val="0"/>
              <w:autoSpaceDN w:val="0"/>
              <w:adjustRightInd w:val="0"/>
              <w:spacing w:before="120" w:after="120"/>
              <w:rPr>
                <w:rFonts w:ascii="Times New Roman" w:eastAsia="Times New Roman" w:hAnsi="Times New Roman" w:cs="Times New Roman"/>
                <w:szCs w:val="24"/>
              </w:rPr>
            </w:pPr>
            <w:r w:rsidRPr="00192A3A">
              <w:rPr>
                <w:rFonts w:ascii="Times New Roman" w:eastAsia="Times New Roman" w:hAnsi="Times New Roman" w:cs="Times New Roman"/>
                <w:szCs w:val="24"/>
              </w:rPr>
              <w:t xml:space="preserve">Целевые показатели (индикаторы)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9408A2" w:rsidRDefault="00527657" w:rsidP="001232C9">
            <w:pPr>
              <w:keepNext/>
              <w:tabs>
                <w:tab w:val="left" w:pos="1276"/>
              </w:tabs>
              <w:outlineLvl w:val="1"/>
              <w:rPr>
                <w:rFonts w:ascii="Times New Roman" w:eastAsia="Times New Roman" w:hAnsi="Times New Roman" w:cs="Times New Roman"/>
                <w:bCs/>
                <w:szCs w:val="24"/>
              </w:rPr>
            </w:pPr>
            <w:r w:rsidRPr="009408A2">
              <w:rPr>
                <w:rFonts w:ascii="Times New Roman" w:eastAsia="Times New Roman" w:hAnsi="Times New Roman" w:cs="Times New Roman"/>
                <w:bCs/>
                <w:szCs w:val="24"/>
              </w:rPr>
              <w:t>2015-2026</w:t>
            </w:r>
          </w:p>
          <w:p w:rsidR="001232C9" w:rsidRPr="009408A2" w:rsidRDefault="001232C9" w:rsidP="001232C9">
            <w:pPr>
              <w:pStyle w:val="a8"/>
              <w:keepNext/>
              <w:numPr>
                <w:ilvl w:val="0"/>
                <w:numId w:val="58"/>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молодежи, охваченной мероприятиями в сфере молодежной политики, чел.</w:t>
            </w:r>
          </w:p>
          <w:p w:rsidR="001232C9" w:rsidRPr="009408A2" w:rsidRDefault="001232C9" w:rsidP="001232C9">
            <w:pPr>
              <w:pStyle w:val="a8"/>
              <w:keepNext/>
              <w:numPr>
                <w:ilvl w:val="0"/>
                <w:numId w:val="58"/>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подростков и молодежи, оказавшихся в трудной жизненной ситуации, трудоустроенных за счет бюджетных средств, чел.</w:t>
            </w:r>
          </w:p>
          <w:p w:rsidR="001232C9" w:rsidRPr="009408A2" w:rsidRDefault="001232C9" w:rsidP="001232C9">
            <w:pPr>
              <w:pStyle w:val="a8"/>
              <w:keepNext/>
              <w:numPr>
                <w:ilvl w:val="0"/>
                <w:numId w:val="58"/>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мероприятий патриотического направления для молодёжи, шт.</w:t>
            </w:r>
          </w:p>
          <w:p w:rsidR="001232C9" w:rsidRPr="009408A2" w:rsidRDefault="001232C9" w:rsidP="001232C9">
            <w:pPr>
              <w:pStyle w:val="a8"/>
              <w:keepNext/>
              <w:numPr>
                <w:ilvl w:val="0"/>
                <w:numId w:val="58"/>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мероприятий организованных для молодежи работающих на предприятиях района, шт</w:t>
            </w:r>
          </w:p>
          <w:tbl>
            <w:tblPr>
              <w:tblpPr w:leftFromText="180" w:rightFromText="180" w:vertAnchor="text" w:horzAnchor="margin" w:tblpY="72"/>
              <w:tblOverlap w:val="never"/>
              <w:tblW w:w="8075" w:type="dxa"/>
              <w:tblLayout w:type="fixed"/>
              <w:tblLook w:val="04A0"/>
            </w:tblPr>
            <w:tblGrid>
              <w:gridCol w:w="2263"/>
              <w:gridCol w:w="503"/>
              <w:gridCol w:w="490"/>
              <w:gridCol w:w="425"/>
              <w:gridCol w:w="425"/>
              <w:gridCol w:w="425"/>
              <w:gridCol w:w="426"/>
              <w:gridCol w:w="567"/>
              <w:gridCol w:w="425"/>
              <w:gridCol w:w="425"/>
              <w:gridCol w:w="425"/>
              <w:gridCol w:w="426"/>
              <w:gridCol w:w="425"/>
              <w:gridCol w:w="425"/>
            </w:tblGrid>
            <w:tr w:rsidR="009408A2" w:rsidRPr="009408A2" w:rsidTr="00527657">
              <w:trPr>
                <w:trHeight w:val="1212"/>
                <w:tblHeader/>
              </w:trPr>
              <w:tc>
                <w:tcPr>
                  <w:tcW w:w="2263" w:type="dxa"/>
                  <w:tcBorders>
                    <w:top w:val="single" w:sz="4" w:space="0" w:color="auto"/>
                    <w:left w:val="single" w:sz="4" w:space="0" w:color="auto"/>
                    <w:bottom w:val="single" w:sz="4" w:space="0" w:color="auto"/>
                    <w:right w:val="single" w:sz="4" w:space="0" w:color="auto"/>
                  </w:tcBorders>
                  <w:vAlign w:val="center"/>
                  <w:hideMark/>
                </w:tcPr>
                <w:p w:rsidR="00527657" w:rsidRPr="009408A2" w:rsidRDefault="00527657" w:rsidP="001232C9">
                  <w:pPr>
                    <w:rPr>
                      <w:rFonts w:ascii="Times New Roman" w:hAnsi="Times New Roman" w:cs="Times New Roman"/>
                      <w:sz w:val="14"/>
                      <w:szCs w:val="14"/>
                      <w:lang w:eastAsia="en-US"/>
                    </w:rPr>
                  </w:pP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 xml:space="preserve">Итого </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2018</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2023</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2024</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527657" w:rsidRPr="009408A2" w:rsidRDefault="00527657" w:rsidP="001232C9">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2026</w:t>
                  </w:r>
                </w:p>
              </w:tc>
            </w:tr>
            <w:tr w:rsidR="009408A2" w:rsidRPr="009408A2" w:rsidTr="00527657">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Всего</w:t>
                  </w:r>
                </w:p>
              </w:tc>
              <w:tc>
                <w:tcPr>
                  <w:tcW w:w="503"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9408A2" w:rsidP="001232C9">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425" w:type="dxa"/>
                  <w:tcBorders>
                    <w:top w:val="nil"/>
                    <w:left w:val="nil"/>
                    <w:bottom w:val="single" w:sz="4" w:space="0" w:color="auto"/>
                    <w:right w:val="single" w:sz="4" w:space="0" w:color="auto"/>
                  </w:tcBorders>
                  <w:shd w:val="clear" w:color="auto" w:fill="FFFFFF"/>
                  <w:noWrap/>
                  <w:vAlign w:val="center"/>
                </w:tcPr>
                <w:p w:rsidR="00527657" w:rsidRPr="009408A2" w:rsidRDefault="00527657" w:rsidP="001232C9">
                  <w:pPr>
                    <w:spacing w:before="20" w:after="20"/>
                    <w:ind w:left="-57" w:right="-57"/>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1723,6</w:t>
                  </w:r>
                </w:p>
              </w:tc>
              <w:tc>
                <w:tcPr>
                  <w:tcW w:w="425" w:type="dxa"/>
                  <w:tcBorders>
                    <w:top w:val="nil"/>
                    <w:left w:val="nil"/>
                    <w:bottom w:val="single" w:sz="4" w:space="0" w:color="auto"/>
                    <w:right w:val="single" w:sz="4" w:space="0" w:color="auto"/>
                  </w:tcBorders>
                  <w:shd w:val="clear" w:color="auto" w:fill="FFFFFF"/>
                  <w:noWrap/>
                  <w:vAlign w:val="center"/>
                </w:tcPr>
                <w:p w:rsidR="00527657" w:rsidRPr="009408A2" w:rsidRDefault="00527657"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527657" w:rsidRPr="009408A2" w:rsidRDefault="009408A2"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p w:rsidR="00527657" w:rsidRPr="009408A2" w:rsidRDefault="00527657" w:rsidP="009408A2">
                  <w:pPr>
                    <w:ind w:left="-57" w:right="-57"/>
                    <w:rPr>
                      <w:rFonts w:ascii="Times New Roman" w:eastAsia="Times New Roman" w:hAnsi="Times New Roman" w:cs="Times New Roman"/>
                      <w:bCs/>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9408A2"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lastRenderedPageBreak/>
                    <w:t>202,0</w:t>
                  </w:r>
                </w:p>
                <w:p w:rsidR="00527657" w:rsidRPr="009408A2" w:rsidRDefault="00527657" w:rsidP="009408A2">
                  <w:pPr>
                    <w:ind w:left="-57" w:right="-57"/>
                    <w:jc w:val="center"/>
                    <w:rPr>
                      <w:rFonts w:ascii="Times New Roman" w:eastAsia="Times New Roman" w:hAnsi="Times New Roman" w:cs="Times New Roman"/>
                      <w:bCs/>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lastRenderedPageBreak/>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B72BD5"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w:t>
                  </w:r>
                  <w:r w:rsidR="00527657" w:rsidRPr="009408A2">
                    <w:rPr>
                      <w:rFonts w:ascii="Times New Roman" w:eastAsia="Times New Roman" w:hAnsi="Times New Roman" w:cs="Times New Roman"/>
                      <w:bCs/>
                      <w:sz w:val="14"/>
                      <w:szCs w:val="14"/>
                    </w:rPr>
                    <w:t>,0</w:t>
                  </w:r>
                </w:p>
              </w:tc>
              <w:tc>
                <w:tcPr>
                  <w:tcW w:w="426"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9408A2"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w:t>
                  </w:r>
                  <w:r w:rsidR="00527657" w:rsidRPr="009408A2">
                    <w:rPr>
                      <w:rFonts w:ascii="Times New Roman" w:eastAsia="Times New Roman" w:hAnsi="Times New Roman" w:cs="Times New Roman"/>
                      <w:bCs/>
                      <w:sz w:val="14"/>
                      <w:szCs w:val="14"/>
                    </w:rPr>
                    <w:t>,0</w:t>
                  </w: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9408A2"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w:t>
                  </w:r>
                  <w:r w:rsidR="00527657" w:rsidRPr="009408A2">
                    <w:rPr>
                      <w:rFonts w:ascii="Times New Roman" w:eastAsia="Times New Roman" w:hAnsi="Times New Roman" w:cs="Times New Roman"/>
                      <w:bCs/>
                      <w:sz w:val="14"/>
                      <w:szCs w:val="14"/>
                    </w:rPr>
                    <w:t>,0</w:t>
                  </w:r>
                </w:p>
              </w:tc>
              <w:tc>
                <w:tcPr>
                  <w:tcW w:w="425" w:type="dxa"/>
                  <w:tcBorders>
                    <w:top w:val="single" w:sz="4" w:space="0" w:color="auto"/>
                    <w:left w:val="nil"/>
                    <w:bottom w:val="single" w:sz="4" w:space="0" w:color="auto"/>
                    <w:right w:val="single" w:sz="4" w:space="0" w:color="auto"/>
                  </w:tcBorders>
                  <w:shd w:val="clear" w:color="auto" w:fill="FFFFFF"/>
                </w:tcPr>
                <w:p w:rsidR="00B72BD5" w:rsidRPr="009408A2" w:rsidRDefault="009408A2" w:rsidP="001232C9">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527657" w:rsidRPr="009408A2" w:rsidRDefault="00527657" w:rsidP="009408A2">
                  <w:pPr>
                    <w:ind w:left="-57" w:right="-57"/>
                    <w:jc w:val="center"/>
                    <w:rPr>
                      <w:rFonts w:ascii="Times New Roman" w:eastAsia="Times New Roman" w:hAnsi="Times New Roman" w:cs="Times New Roman"/>
                      <w:bCs/>
                      <w:sz w:val="14"/>
                      <w:szCs w:val="14"/>
                    </w:rPr>
                  </w:pPr>
                </w:p>
              </w:tc>
            </w:tr>
            <w:tr w:rsidR="009408A2" w:rsidRPr="009408A2" w:rsidTr="00527657">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9408A2">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lastRenderedPageBreak/>
                    <w:t xml:space="preserve">бюджет муниципального образования </w:t>
                  </w:r>
                </w:p>
              </w:tc>
              <w:tc>
                <w:tcPr>
                  <w:tcW w:w="503"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9408A2">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9408A2">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1 723,6</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9408A2">
                  <w:pPr>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9408A2">
                  <w:pPr>
                    <w:ind w:left="-57" w:right="-57"/>
                    <w:rPr>
                      <w:rFonts w:ascii="Times New Roman" w:eastAsia="Times New Roman" w:hAnsi="Times New Roman" w:cs="Times New Roman"/>
                      <w:bCs/>
                      <w:sz w:val="14"/>
                      <w:szCs w:val="14"/>
                    </w:rPr>
                  </w:pPr>
                </w:p>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rPr>
                      <w:rFonts w:ascii="Times New Roman" w:eastAsia="Times New Roman" w:hAnsi="Times New Roman" w:cs="Times New Roman"/>
                      <w:bCs/>
                      <w:sz w:val="14"/>
                      <w:szCs w:val="14"/>
                    </w:rPr>
                  </w:pPr>
                </w:p>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9408A2" w:rsidRPr="009408A2" w:rsidRDefault="009408A2" w:rsidP="009408A2">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9408A2" w:rsidRPr="009408A2" w:rsidRDefault="009408A2" w:rsidP="009408A2">
                  <w:pPr>
                    <w:ind w:left="-57" w:right="-57"/>
                    <w:jc w:val="center"/>
                    <w:rPr>
                      <w:rFonts w:ascii="Times New Roman" w:eastAsia="Times New Roman" w:hAnsi="Times New Roman" w:cs="Times New Roman"/>
                      <w:bCs/>
                      <w:sz w:val="14"/>
                      <w:szCs w:val="14"/>
                    </w:rPr>
                  </w:pPr>
                </w:p>
              </w:tc>
            </w:tr>
            <w:tr w:rsidR="009408A2" w:rsidRPr="009408A2" w:rsidTr="00527657">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в том числе:</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527657" w:rsidRPr="009408A2" w:rsidRDefault="00527657" w:rsidP="001232C9">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527657" w:rsidRPr="009408A2" w:rsidRDefault="00527657" w:rsidP="001232C9">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527657" w:rsidRPr="009408A2" w:rsidRDefault="00527657" w:rsidP="001232C9">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rPr>
                      <w:rFonts w:ascii="Times New Roman" w:eastAsia="Times New Roman" w:hAnsi="Times New Roman" w:cs="Times New Roman"/>
                      <w:sz w:val="14"/>
                      <w:szCs w:val="14"/>
                    </w:rPr>
                  </w:pPr>
                </w:p>
              </w:tc>
              <w:tc>
                <w:tcPr>
                  <w:tcW w:w="426"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tcPr>
                <w:p w:rsidR="00527657" w:rsidRPr="009408A2" w:rsidRDefault="00527657" w:rsidP="001232C9">
                  <w:pPr>
                    <w:spacing w:before="40" w:after="40"/>
                    <w:ind w:left="-57" w:right="-57"/>
                    <w:rPr>
                      <w:rFonts w:ascii="Times New Roman" w:eastAsia="Times New Roman" w:hAnsi="Times New Roman" w:cs="Times New Roman"/>
                      <w:sz w:val="14"/>
                      <w:szCs w:val="14"/>
                    </w:rPr>
                  </w:pPr>
                </w:p>
              </w:tc>
            </w:tr>
            <w:tr w:rsidR="009408A2" w:rsidRPr="009408A2" w:rsidTr="00B72BD5">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BD5" w:rsidRPr="009408A2" w:rsidRDefault="00B72BD5" w:rsidP="00B72BD5">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субсидии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952,6</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30,0</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214,4 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113,6</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92,6</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431,0</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B72BD5">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BD5" w:rsidRPr="009408A2" w:rsidRDefault="00B72BD5" w:rsidP="00B72BD5">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субвенции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B72BD5">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BD5" w:rsidRPr="009408A2" w:rsidRDefault="00B72BD5" w:rsidP="00B72BD5">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прочие межбюджетные трансферты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B72BD5">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BD5" w:rsidRPr="009408A2" w:rsidRDefault="00B72BD5" w:rsidP="00B72BD5">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Средства бюджета Удмуртской Республики, планируемые к привлечению</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B72BD5">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72BD5" w:rsidRPr="009408A2" w:rsidRDefault="00B72BD5" w:rsidP="00B72BD5">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Бюджеты поселений, входящих в состав муниципального образования «Глазовский район»</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35,1</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10,0 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14,5</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10,6 </w:t>
                  </w:r>
                </w:p>
              </w:tc>
              <w:tc>
                <w:tcPr>
                  <w:tcW w:w="425" w:type="dxa"/>
                  <w:tcBorders>
                    <w:top w:val="nil"/>
                    <w:left w:val="nil"/>
                    <w:bottom w:val="single" w:sz="4" w:space="0" w:color="auto"/>
                    <w:right w:val="single" w:sz="4" w:space="0" w:color="auto"/>
                  </w:tcBorders>
                  <w:shd w:val="clear" w:color="auto" w:fill="FFFFFF"/>
                  <w:noWrap/>
                  <w:vAlign w:val="center"/>
                </w:tcPr>
                <w:p w:rsidR="00B72BD5" w:rsidRPr="009408A2" w:rsidRDefault="00B72BD5" w:rsidP="00B72BD5">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B72BD5" w:rsidRPr="009408A2" w:rsidRDefault="00B72BD5" w:rsidP="00B72BD5">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527657">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27657" w:rsidRPr="009408A2" w:rsidRDefault="00527657" w:rsidP="001232C9">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Иные источники (прочие поступления в местный бюджет)</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40" w:after="40"/>
                    <w:jc w:val="center"/>
                    <w:rPr>
                      <w:rFonts w:ascii="Times New Roman" w:eastAsia="Calibri" w:hAnsi="Times New Roman" w:cs="Times New Roman"/>
                      <w:sz w:val="14"/>
                      <w:szCs w:val="14"/>
                    </w:rPr>
                  </w:pP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527657" w:rsidRPr="009408A2" w:rsidRDefault="00527657" w:rsidP="001232C9">
                  <w:pPr>
                    <w:spacing w:before="40" w:after="40"/>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527657" w:rsidRPr="009408A2" w:rsidRDefault="00527657" w:rsidP="001232C9">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tcPr>
                <w:p w:rsidR="00527657" w:rsidRPr="009408A2" w:rsidRDefault="00527657" w:rsidP="001232C9">
                  <w:pPr>
                    <w:spacing w:before="40" w:after="40"/>
                    <w:jc w:val="center"/>
                    <w:rPr>
                      <w:rFonts w:ascii="Times New Roman" w:eastAsia="Calibri" w:hAnsi="Times New Roman" w:cs="Times New Roman"/>
                      <w:sz w:val="14"/>
                      <w:szCs w:val="14"/>
                    </w:rPr>
                  </w:pPr>
                </w:p>
              </w:tc>
            </w:tr>
          </w:tbl>
          <w:p w:rsidR="001232C9" w:rsidRPr="00192A3A" w:rsidRDefault="001232C9" w:rsidP="001232C9">
            <w:pPr>
              <w:spacing w:after="0"/>
              <w:ind w:left="357"/>
              <w:jc w:val="both"/>
              <w:rPr>
                <w:rFonts w:ascii="Times New Roman" w:hAnsi="Times New Roman" w:cs="Times New Roman"/>
              </w:rPr>
            </w:pP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lastRenderedPageBreak/>
              <w:t>Сроки и этапы  реализации</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Срок реализации муниципальной програ</w:t>
            </w:r>
            <w:r>
              <w:rPr>
                <w:rFonts w:ascii="Times New Roman" w:eastAsia="Times New Roman" w:hAnsi="Times New Roman" w:cs="Times New Roman"/>
                <w:bCs/>
                <w:szCs w:val="24"/>
              </w:rPr>
              <w:t>ммы и ее подпрограмм – 2015-2025</w:t>
            </w:r>
            <w:r w:rsidRPr="004C0FFB">
              <w:rPr>
                <w:rFonts w:ascii="Times New Roman" w:eastAsia="Times New Roman" w:hAnsi="Times New Roman" w:cs="Times New Roman"/>
                <w:bCs/>
                <w:szCs w:val="24"/>
              </w:rPr>
              <w:t xml:space="preserve"> гг.</w:t>
            </w:r>
          </w:p>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Этапы реализации муниципальной программы и ее подпрограмм:</w:t>
            </w:r>
          </w:p>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1 этап-2015-2018 гг</w:t>
            </w:r>
          </w:p>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2 этап: 2019</w:t>
            </w:r>
            <w:r w:rsidR="00527657">
              <w:rPr>
                <w:rFonts w:ascii="Times New Roman" w:eastAsia="Times New Roman" w:hAnsi="Times New Roman" w:cs="Times New Roman"/>
                <w:bCs/>
                <w:szCs w:val="24"/>
              </w:rPr>
              <w:t>-2026</w:t>
            </w:r>
            <w:r w:rsidRPr="004C0FFB">
              <w:rPr>
                <w:rFonts w:ascii="Times New Roman" w:eastAsia="Times New Roman" w:hAnsi="Times New Roman" w:cs="Times New Roman"/>
                <w:bCs/>
                <w:szCs w:val="24"/>
              </w:rPr>
              <w:t xml:space="preserve"> гг</w:t>
            </w: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9408A2" w:rsidRDefault="001232C9" w:rsidP="001232C9">
            <w:pPr>
              <w:autoSpaceDE w:val="0"/>
              <w:autoSpaceDN w:val="0"/>
              <w:adjustRightInd w:val="0"/>
              <w:spacing w:before="120" w:after="120"/>
              <w:rPr>
                <w:rFonts w:ascii="Times New Roman" w:eastAsia="Times New Roman" w:hAnsi="Times New Roman" w:cs="Times New Roman"/>
                <w:szCs w:val="24"/>
              </w:rPr>
            </w:pPr>
            <w:r w:rsidRPr="009408A2">
              <w:rPr>
                <w:rFonts w:ascii="Times New Roman" w:eastAsia="Times New Roman" w:hAnsi="Times New Roman" w:cs="Times New Roman"/>
                <w:szCs w:val="24"/>
              </w:rPr>
              <w:t>Объем финансирования  на реализацию муниципальной программы</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9408A2" w:rsidRDefault="001232C9" w:rsidP="001232C9">
            <w:pPr>
              <w:keepNext/>
              <w:tabs>
                <w:tab w:val="left" w:pos="1276"/>
              </w:tabs>
              <w:outlineLvl w:val="1"/>
              <w:rPr>
                <w:rFonts w:ascii="Times New Roman" w:eastAsia="Times New Roman" w:hAnsi="Times New Roman" w:cs="Times New Roman"/>
                <w:bCs/>
                <w:szCs w:val="24"/>
              </w:rPr>
            </w:pPr>
            <w:r w:rsidRPr="009408A2">
              <w:rPr>
                <w:rFonts w:ascii="Times New Roman" w:eastAsia="Times New Roman" w:hAnsi="Times New Roman" w:cs="Times New Roman"/>
                <w:bCs/>
                <w:szCs w:val="24"/>
              </w:rPr>
              <w:t>Общий объем финансирования мероприятий муниципал</w:t>
            </w:r>
            <w:r w:rsidR="00527657" w:rsidRPr="009408A2">
              <w:rPr>
                <w:rFonts w:ascii="Times New Roman" w:eastAsia="Times New Roman" w:hAnsi="Times New Roman" w:cs="Times New Roman"/>
                <w:bCs/>
                <w:szCs w:val="24"/>
              </w:rPr>
              <w:t>ьной подпрограммы на 2015 - 2026</w:t>
            </w:r>
            <w:r w:rsidRPr="009408A2">
              <w:rPr>
                <w:rFonts w:ascii="Times New Roman" w:eastAsia="Times New Roman" w:hAnsi="Times New Roman" w:cs="Times New Roman"/>
                <w:bCs/>
                <w:szCs w:val="24"/>
              </w:rPr>
              <w:t xml:space="preserve"> годы составит </w:t>
            </w:r>
            <w:r w:rsidR="009408A2" w:rsidRPr="009408A2">
              <w:rPr>
                <w:rFonts w:ascii="Times New Roman" w:eastAsia="Times New Roman" w:hAnsi="Times New Roman" w:cs="Times New Roman"/>
                <w:bCs/>
                <w:szCs w:val="24"/>
              </w:rPr>
              <w:t>6728,5</w:t>
            </w:r>
            <w:r w:rsidRPr="009408A2">
              <w:rPr>
                <w:rFonts w:ascii="Times New Roman" w:eastAsia="Times New Roman" w:hAnsi="Times New Roman" w:cs="Times New Roman"/>
                <w:bCs/>
                <w:szCs w:val="24"/>
              </w:rPr>
              <w:t xml:space="preserve"> тыс. руб., в том числе: </w:t>
            </w:r>
          </w:p>
          <w:p w:rsidR="001232C9" w:rsidRPr="009408A2" w:rsidRDefault="001232C9" w:rsidP="001232C9">
            <w:pPr>
              <w:keepNext/>
              <w:tabs>
                <w:tab w:val="left" w:pos="1276"/>
              </w:tabs>
              <w:outlineLvl w:val="1"/>
              <w:rPr>
                <w:rFonts w:ascii="Times New Roman" w:eastAsia="Times New Roman" w:hAnsi="Times New Roman" w:cs="Times New Roman"/>
                <w:bCs/>
                <w:szCs w:val="24"/>
              </w:rPr>
            </w:pPr>
          </w:p>
        </w:tc>
      </w:tr>
      <w:tr w:rsidR="001232C9" w:rsidRPr="004C0FFB" w:rsidTr="001232C9">
        <w:trPr>
          <w:trHeight w:val="954"/>
        </w:trPr>
        <w:tc>
          <w:tcPr>
            <w:tcW w:w="2058" w:type="dxa"/>
            <w:tcBorders>
              <w:top w:val="single" w:sz="4" w:space="0" w:color="000000"/>
              <w:left w:val="single" w:sz="4" w:space="0" w:color="000000"/>
              <w:bottom w:val="single" w:sz="4" w:space="0" w:color="000000"/>
              <w:right w:val="single" w:sz="4" w:space="0" w:color="000000"/>
            </w:tcBorders>
          </w:tcPr>
          <w:p w:rsidR="001232C9" w:rsidRPr="004C0FFB" w:rsidRDefault="001232C9" w:rsidP="001232C9">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Ожидаемые конечные результаты, оценка планируемой эффективности </w:t>
            </w:r>
          </w:p>
        </w:tc>
        <w:tc>
          <w:tcPr>
            <w:tcW w:w="8115" w:type="dxa"/>
            <w:tcBorders>
              <w:top w:val="single" w:sz="4" w:space="0" w:color="000000"/>
              <w:left w:val="single" w:sz="4" w:space="0" w:color="000000"/>
              <w:bottom w:val="single" w:sz="4" w:space="0" w:color="000000"/>
              <w:right w:val="single" w:sz="4" w:space="0" w:color="000000"/>
            </w:tcBorders>
            <w:vAlign w:val="center"/>
          </w:tcPr>
          <w:p w:rsidR="001232C9" w:rsidRPr="004C0FFB" w:rsidRDefault="001232C9" w:rsidP="001232C9">
            <w:pPr>
              <w:spacing w:after="0" w:line="240" w:lineRule="auto"/>
              <w:ind w:firstLine="426"/>
              <w:jc w:val="both"/>
              <w:rPr>
                <w:rFonts w:ascii="Times New Roman" w:eastAsia="Times New Roman" w:hAnsi="Times New Roman" w:cs="Times New Roman"/>
                <w:sz w:val="24"/>
                <w:szCs w:val="24"/>
              </w:rPr>
            </w:pPr>
            <w:r w:rsidRPr="004C0FFB">
              <w:rPr>
                <w:rFonts w:ascii="Times New Roman" w:eastAsia="Times New Roman" w:hAnsi="Times New Roman" w:cs="Times New Roman"/>
                <w:sz w:val="24"/>
                <w:szCs w:val="24"/>
              </w:rPr>
              <w:t>Реализация подпрограммы,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1232C9" w:rsidRPr="004C0FFB" w:rsidRDefault="001232C9" w:rsidP="001232C9">
            <w:pPr>
              <w:spacing w:after="0" w:line="240" w:lineRule="auto"/>
              <w:ind w:firstLine="426"/>
              <w:jc w:val="both"/>
              <w:rPr>
                <w:rFonts w:ascii="Times New Roman" w:eastAsia="Times New Roman" w:hAnsi="Times New Roman" w:cs="Times New Roman"/>
                <w:sz w:val="24"/>
                <w:szCs w:val="24"/>
              </w:rPr>
            </w:pPr>
          </w:p>
          <w:p w:rsidR="001232C9" w:rsidRPr="004C0FFB" w:rsidRDefault="001232C9" w:rsidP="001232C9">
            <w:pPr>
              <w:jc w:val="both"/>
              <w:rPr>
                <w:rFonts w:ascii="Times New Roman" w:eastAsia="Times New Roman" w:hAnsi="Times New Roman" w:cs="Times New Roman"/>
              </w:rPr>
            </w:pPr>
            <w:r w:rsidRPr="004C0FFB">
              <w:rPr>
                <w:rFonts w:ascii="Times New Roman" w:eastAsia="Times New Roman" w:hAnsi="Times New Roman" w:cs="Times New Roman"/>
              </w:rPr>
              <w:t>- увеличение количества молодежи, охваченной районными мероприятиями в сфере молодёжной политики в 2024 году до 3,5 тыс. чел;</w:t>
            </w:r>
          </w:p>
          <w:p w:rsidR="001232C9" w:rsidRPr="004C0FFB" w:rsidRDefault="001232C9" w:rsidP="001232C9">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rPr>
              <w:t xml:space="preserve"> -     количество мероприятий патриотической тематики, в том числе по допризывной подготовке для подростков и молодёжи, в 2024 году до </w:t>
            </w:r>
            <w:r w:rsidRPr="004C0FFB">
              <w:rPr>
                <w:rFonts w:ascii="Times New Roman" w:eastAsia="Times New Roman" w:hAnsi="Times New Roman" w:cs="Times New Roman"/>
                <w:color w:val="000000"/>
              </w:rPr>
              <w:t>22 ед</w:t>
            </w:r>
            <w:r>
              <w:rPr>
                <w:rFonts w:ascii="Times New Roman" w:eastAsia="Times New Roman" w:hAnsi="Times New Roman" w:cs="Times New Roman"/>
                <w:color w:val="000000"/>
              </w:rPr>
              <w:t>.</w:t>
            </w:r>
          </w:p>
        </w:tc>
      </w:tr>
    </w:tbl>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Default="001232C9" w:rsidP="001232C9">
      <w:pPr>
        <w:spacing w:after="0" w:line="240" w:lineRule="auto"/>
        <w:jc w:val="center"/>
        <w:rPr>
          <w:rFonts w:ascii="Times New Roman" w:eastAsia="Times New Roman" w:hAnsi="Times New Roman"/>
          <w:b/>
          <w:sz w:val="20"/>
          <w:szCs w:val="20"/>
        </w:rPr>
      </w:pPr>
    </w:p>
    <w:p w:rsidR="001232C9" w:rsidRPr="004C0FFB" w:rsidRDefault="001232C9" w:rsidP="001232C9">
      <w:pPr>
        <w:spacing w:after="0" w:line="240" w:lineRule="auto"/>
        <w:rPr>
          <w:rFonts w:ascii="Times New Roman" w:eastAsia="Times New Roman" w:hAnsi="Times New Roman"/>
          <w:b/>
          <w:sz w:val="20"/>
          <w:szCs w:val="20"/>
        </w:rPr>
        <w:sectPr w:rsidR="001232C9" w:rsidRPr="004C0FFB" w:rsidSect="001232C9">
          <w:pgSz w:w="11906" w:h="16838"/>
          <w:pgMar w:top="357" w:right="709" w:bottom="357" w:left="1276" w:header="709" w:footer="709" w:gutter="0"/>
          <w:cols w:space="708"/>
          <w:docGrid w:linePitch="360"/>
        </w:sectPr>
      </w:pPr>
    </w:p>
    <w:p w:rsidR="001232C9" w:rsidRPr="001868E8" w:rsidRDefault="001232C9" w:rsidP="001232C9">
      <w:pPr>
        <w:numPr>
          <w:ilvl w:val="0"/>
          <w:numId w:val="56"/>
        </w:numPr>
        <w:ind w:left="928"/>
        <w:jc w:val="both"/>
        <w:rPr>
          <w:rFonts w:ascii="Times New Roman" w:hAnsi="Times New Roman" w:cs="Times New Roman"/>
          <w:b/>
          <w:sz w:val="24"/>
          <w:szCs w:val="24"/>
        </w:rPr>
      </w:pPr>
      <w:r w:rsidRPr="001868E8">
        <w:rPr>
          <w:rFonts w:ascii="Times New Roman" w:hAnsi="Times New Roman" w:cs="Times New Roman"/>
          <w:b/>
          <w:sz w:val="24"/>
          <w:szCs w:val="24"/>
        </w:rPr>
        <w:lastRenderedPageBreak/>
        <w:t>Характеристика состояния сферы деятельности, в рамках которых  реализуется подпрограмма, в том числе основные проблемы в этой сфере и прогноз ее развития</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По статистическим данным на 01 января 2014 года в районе проживает 4267 молодых людей в возрасте от 14 до 30 лет, что составляет 27,3 % от общей численности населения района. Молодежь является важнейшим социальным слоем общества, поддержка которого всегда являлась и является актуальной задачей для государства и общества. Данная категория - одна из самых социально-уязвимых групп населения. В настоящее время можно отметить увеличение доли молодежи в благополучном слое общества, но по-прежнему, велика доля социально неустроенных и неопределившихся молодых людей, об этом говорят следующие факты, выявленные в Глазовском районе:</w:t>
      </w:r>
    </w:p>
    <w:p w:rsidR="001232C9" w:rsidRPr="001868E8" w:rsidRDefault="001232C9" w:rsidP="001232C9">
      <w:pPr>
        <w:numPr>
          <w:ilvl w:val="0"/>
          <w:numId w:val="57"/>
        </w:numPr>
        <w:jc w:val="both"/>
        <w:rPr>
          <w:rFonts w:ascii="Times New Roman" w:hAnsi="Times New Roman" w:cs="Times New Roman"/>
          <w:sz w:val="24"/>
          <w:szCs w:val="24"/>
        </w:rPr>
      </w:pPr>
      <w:r w:rsidRPr="001868E8">
        <w:rPr>
          <w:rFonts w:ascii="Times New Roman" w:hAnsi="Times New Roman" w:cs="Times New Roman"/>
          <w:sz w:val="24"/>
          <w:szCs w:val="24"/>
        </w:rPr>
        <w:t>низкий уровень заработной платы, безработица, проблемы жилья, не всегда качественная организация досуга и ряд других причин приводят к миграции сельской молодежи в город.</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Жизнь показала, что эти и другие негативные явления в молодежной среде непосредственно влияют на развитие экономики в районе. Решение проблем молодежи требует комплексного подхода, заинтересованности в данных вопросах всех структурных подразделений районной администрации, общественных организаций, учреждений района.</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Исходя из этого, подпрограмма основана на следующих принципах:</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1) принцип целостности, реализующий единство, взаимосвязь и преемственность целей, задач, содержания, теории и методов организации деятельности.</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2) принцип включенности – или принцип координации и единства усилий заинтересованных служб, ведомств, общественных институтов в реализации данной 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 xml:space="preserve">3) принцип превентивности - сочетание профилактических мер, направленных на работу с «благополучной» молодежью, с усилиями по решению проблем молодежи, оказавшейся в трудной жизненной ситуации. </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 xml:space="preserve">4) принцип проблемно-целевой ориентации – анализ болевых точек и различного рода проблем, носителями которых являются личность, социальная группа, ориентация Программы на их решение, направленность на самоосуществление личностей и социальных групп, на самореализацию молодого человека в обществе. </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 xml:space="preserve">5) широкомасштабность расширение диапазона участников Программы,  что  будет  достигнуто за счёт  проведения  (внедрения) аналогичных  мероприятий  (проектов) в муниципальных  образованиях  Глазовского района. </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 xml:space="preserve">Специфика организации работы с молодежью зависит от особенностей Глазовского района. Отсутствие районного центра является причиной того, что мероприятия по реализации государственной молодежной политики, в большинстве своем, организуются и проводятся в муниципальных образованиях. На сегодняшний день в районе создана инфраструктура молодежной занятости и досуга. Ежегодно специалист БУ УР «Республиканский центр содействия трудоустройству молодежи» содействует созданию временных рабочих мест: </w:t>
      </w:r>
      <w:smartTag w:uri="urn:schemas-microsoft-com:office:smarttags" w:element="metricconverter">
        <w:smartTagPr>
          <w:attr w:name="ProductID" w:val="2011 г"/>
        </w:smartTagPr>
        <w:r w:rsidRPr="001868E8">
          <w:rPr>
            <w:rFonts w:ascii="Times New Roman" w:hAnsi="Times New Roman" w:cs="Times New Roman"/>
            <w:sz w:val="24"/>
            <w:szCs w:val="24"/>
          </w:rPr>
          <w:t>2011 г</w:t>
        </w:r>
      </w:smartTag>
      <w:r w:rsidRPr="001868E8">
        <w:rPr>
          <w:rFonts w:ascii="Times New Roman" w:hAnsi="Times New Roman" w:cs="Times New Roman"/>
          <w:sz w:val="24"/>
          <w:szCs w:val="24"/>
        </w:rPr>
        <w:t xml:space="preserve">. – 220, </w:t>
      </w:r>
      <w:smartTag w:uri="urn:schemas-microsoft-com:office:smarttags" w:element="metricconverter">
        <w:smartTagPr>
          <w:attr w:name="ProductID" w:val="2012 г"/>
        </w:smartTagPr>
        <w:r w:rsidRPr="001868E8">
          <w:rPr>
            <w:rFonts w:ascii="Times New Roman" w:hAnsi="Times New Roman" w:cs="Times New Roman"/>
            <w:sz w:val="24"/>
            <w:szCs w:val="24"/>
          </w:rPr>
          <w:t>2012 г</w:t>
        </w:r>
      </w:smartTag>
      <w:r w:rsidRPr="001868E8">
        <w:rPr>
          <w:rFonts w:ascii="Times New Roman" w:hAnsi="Times New Roman" w:cs="Times New Roman"/>
          <w:sz w:val="24"/>
          <w:szCs w:val="24"/>
        </w:rPr>
        <w:t xml:space="preserve">. – 209,  9 мес. 2013 года – 226. Работает Муниципальное учреждение «Молодежный центр «Диалог», услугами которого пользуются подростки и молодежь в возрасте от 7 до 30 лет, родители и педагоги учебных заведений района. Осуществляется поддержка деятельности детских и молодежных объединений, талантливой молодежи и молодых семей. В районе работают 9 клубов «Молодая семья», 10 волонтерских отрядов, с 2013 </w:t>
      </w:r>
      <w:r w:rsidRPr="001868E8">
        <w:rPr>
          <w:rFonts w:ascii="Times New Roman" w:hAnsi="Times New Roman" w:cs="Times New Roman"/>
          <w:sz w:val="24"/>
          <w:szCs w:val="24"/>
        </w:rPr>
        <w:lastRenderedPageBreak/>
        <w:t xml:space="preserve">года функционирует Молодежный парламент при Глазовском Районном Совете депутатов. Осуществляется информационная деятельность через средства массовой информации. </w:t>
      </w:r>
    </w:p>
    <w:p w:rsidR="001232C9" w:rsidRPr="001868E8" w:rsidRDefault="001232C9" w:rsidP="001232C9">
      <w:pPr>
        <w:numPr>
          <w:ilvl w:val="0"/>
          <w:numId w:val="56"/>
        </w:numPr>
        <w:ind w:left="928"/>
        <w:jc w:val="both"/>
        <w:rPr>
          <w:rFonts w:ascii="Times New Roman" w:hAnsi="Times New Roman" w:cs="Times New Roman"/>
          <w:b/>
          <w:sz w:val="24"/>
          <w:szCs w:val="24"/>
        </w:rPr>
      </w:pPr>
      <w:r w:rsidRPr="001868E8">
        <w:rPr>
          <w:rFonts w:ascii="Times New Roman" w:hAnsi="Times New Roman" w:cs="Times New Roman"/>
          <w:b/>
          <w:sz w:val="24"/>
          <w:szCs w:val="24"/>
        </w:rPr>
        <w:t>Цели и задачи социально-экономического развития муниципального образования в сфере реализации подпрограммы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b/>
          <w:sz w:val="24"/>
          <w:szCs w:val="24"/>
        </w:rPr>
        <w:t>Целью</w:t>
      </w:r>
      <w:r w:rsidRPr="001868E8">
        <w:rPr>
          <w:rFonts w:ascii="Times New Roman" w:hAnsi="Times New Roman" w:cs="Times New Roman"/>
          <w:sz w:val="24"/>
          <w:szCs w:val="24"/>
        </w:rPr>
        <w:t>подпрограммы является</w:t>
      </w:r>
      <w:r w:rsidRPr="001868E8">
        <w:rPr>
          <w:rFonts w:ascii="Times New Roman" w:hAnsi="Times New Roman" w:cs="Times New Roman"/>
          <w:bCs/>
          <w:sz w:val="24"/>
          <w:szCs w:val="24"/>
        </w:rPr>
        <w:t xml:space="preserve">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p w:rsidR="001232C9" w:rsidRPr="00602857"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 xml:space="preserve">Для достижения указанной цели предусматривается решение следующих </w:t>
      </w:r>
      <w:r w:rsidRPr="00602857">
        <w:rPr>
          <w:rFonts w:ascii="Times New Roman" w:hAnsi="Times New Roman" w:cs="Times New Roman"/>
          <w:sz w:val="24"/>
          <w:szCs w:val="24"/>
        </w:rPr>
        <w:t>задач:</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совершенствование системы гражданско-патриотического воспитания, способствующего вовлечению подростков и молодежи Глазовского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создание условий и гарантий, направленных на развитие и поддержку молодёжи, её самореализацию в интересах общества и государства;</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организации временных детских разновозрастных коллективов (сводные отряды).</w:t>
      </w:r>
    </w:p>
    <w:p w:rsidR="001232C9" w:rsidRPr="001868E8" w:rsidRDefault="001232C9" w:rsidP="001232C9">
      <w:pPr>
        <w:numPr>
          <w:ilvl w:val="0"/>
          <w:numId w:val="56"/>
        </w:numPr>
        <w:ind w:left="928"/>
        <w:jc w:val="both"/>
        <w:rPr>
          <w:rFonts w:ascii="Times New Roman" w:hAnsi="Times New Roman" w:cs="Times New Roman"/>
          <w:b/>
          <w:sz w:val="24"/>
          <w:szCs w:val="24"/>
        </w:rPr>
      </w:pPr>
      <w:r w:rsidRPr="001868E8">
        <w:rPr>
          <w:rFonts w:ascii="Times New Roman" w:hAnsi="Times New Roman" w:cs="Times New Roman"/>
          <w:b/>
          <w:sz w:val="24"/>
          <w:szCs w:val="24"/>
        </w:rPr>
        <w:t>Целевые показатели (индикаторы), характеризующие достижение поставленных в рамках подпрограммы целей и задач, обоснование их состава и значений</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Доля молодежи, охваченной мероприятиями в сфере молодежной политики, в общей численности молодежи, проживающей на территории муниципального образования «Глазовский район», %.</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Количество молодых людей, в возрасте от 14 до 18 лет, студентов в свободное от учебы время и незанятой молодежи, которым оказаны консультационные услуги по трудоустройству и занятости, чел.</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Количество граждан, которым оказана психологическая помощь, чел.</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Охват детей и подростков школьного возраста каникулярным отдыхом через организацию сводных отрядов в Глазовском районе от общего числа детей и подростков школьного возраста, проживающих на территории Глазовского района, %.</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Количество подростков и молодежи, оказавшихся в трудной жизненной ситуации, трудоустроенных за счет бюджетных средств, чел.</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Количество мероприятий для молодёжи допризывного возраста, шт.</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Количество мероприятий гражданско-патриотического направления, шт.</w:t>
      </w:r>
    </w:p>
    <w:p w:rsidR="001232C9" w:rsidRPr="001868E8" w:rsidRDefault="001232C9" w:rsidP="00E04F15">
      <w:pPr>
        <w:numPr>
          <w:ilvl w:val="0"/>
          <w:numId w:val="61"/>
        </w:numPr>
        <w:jc w:val="both"/>
        <w:rPr>
          <w:rFonts w:ascii="Times New Roman" w:hAnsi="Times New Roman" w:cs="Times New Roman"/>
          <w:sz w:val="24"/>
          <w:szCs w:val="24"/>
        </w:rPr>
      </w:pPr>
      <w:r w:rsidRPr="001868E8">
        <w:rPr>
          <w:rFonts w:ascii="Times New Roman" w:hAnsi="Times New Roman" w:cs="Times New Roman"/>
          <w:sz w:val="24"/>
          <w:szCs w:val="24"/>
        </w:rPr>
        <w:t>Количество волонтерских отрядов, шт.</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b/>
          <w:sz w:val="24"/>
          <w:szCs w:val="24"/>
        </w:rPr>
        <w:t xml:space="preserve">               4.Сроки и этапы реализации подпрограммы</w:t>
      </w:r>
    </w:p>
    <w:p w:rsidR="001232C9" w:rsidRPr="001868E8" w:rsidRDefault="001232C9" w:rsidP="001232C9">
      <w:pPr>
        <w:jc w:val="both"/>
        <w:rPr>
          <w:rFonts w:ascii="Times New Roman" w:hAnsi="Times New Roman" w:cs="Times New Roman"/>
          <w:sz w:val="24"/>
          <w:szCs w:val="24"/>
        </w:rPr>
      </w:pPr>
      <w:r>
        <w:rPr>
          <w:rFonts w:ascii="Times New Roman" w:hAnsi="Times New Roman" w:cs="Times New Roman"/>
          <w:sz w:val="24"/>
          <w:szCs w:val="24"/>
        </w:rPr>
        <w:t>Срок реализации – 2015-2025</w:t>
      </w:r>
      <w:r w:rsidRPr="001868E8">
        <w:rPr>
          <w:rFonts w:ascii="Times New Roman" w:hAnsi="Times New Roman" w:cs="Times New Roman"/>
          <w:sz w:val="24"/>
          <w:szCs w:val="24"/>
        </w:rPr>
        <w:t xml:space="preserve"> годы.</w:t>
      </w:r>
    </w:p>
    <w:p w:rsidR="001232C9" w:rsidRPr="001868E8" w:rsidRDefault="001232C9" w:rsidP="001232C9">
      <w:pPr>
        <w:spacing w:after="0"/>
        <w:jc w:val="both"/>
        <w:rPr>
          <w:rFonts w:ascii="Times New Roman" w:hAnsi="Times New Roman" w:cs="Times New Roman"/>
          <w:sz w:val="24"/>
          <w:szCs w:val="24"/>
        </w:rPr>
      </w:pPr>
      <w:r w:rsidRPr="001868E8">
        <w:rPr>
          <w:rFonts w:ascii="Times New Roman" w:hAnsi="Times New Roman" w:cs="Times New Roman"/>
          <w:sz w:val="24"/>
          <w:szCs w:val="24"/>
        </w:rPr>
        <w:lastRenderedPageBreak/>
        <w:t>1 этап – 2015-2018 годы;</w:t>
      </w:r>
    </w:p>
    <w:p w:rsidR="001232C9" w:rsidRPr="001868E8" w:rsidRDefault="00527657" w:rsidP="001232C9">
      <w:pPr>
        <w:spacing w:after="0"/>
        <w:jc w:val="both"/>
        <w:rPr>
          <w:rFonts w:ascii="Times New Roman" w:hAnsi="Times New Roman" w:cs="Times New Roman"/>
          <w:sz w:val="24"/>
          <w:szCs w:val="24"/>
        </w:rPr>
      </w:pPr>
      <w:r>
        <w:rPr>
          <w:rFonts w:ascii="Times New Roman" w:hAnsi="Times New Roman" w:cs="Times New Roman"/>
          <w:sz w:val="24"/>
          <w:szCs w:val="24"/>
        </w:rPr>
        <w:t>2 этап – 2019-2026</w:t>
      </w:r>
      <w:r w:rsidR="001232C9" w:rsidRPr="001868E8">
        <w:rPr>
          <w:rFonts w:ascii="Times New Roman" w:hAnsi="Times New Roman" w:cs="Times New Roman"/>
          <w:sz w:val="24"/>
          <w:szCs w:val="24"/>
        </w:rPr>
        <w:t xml:space="preserve"> годы.</w:t>
      </w:r>
    </w:p>
    <w:p w:rsidR="001232C9" w:rsidRPr="001868E8" w:rsidRDefault="001232C9" w:rsidP="001232C9">
      <w:pPr>
        <w:jc w:val="both"/>
        <w:rPr>
          <w:rFonts w:ascii="Times New Roman" w:hAnsi="Times New Roman" w:cs="Times New Roman"/>
          <w:b/>
          <w:sz w:val="24"/>
          <w:szCs w:val="24"/>
        </w:rPr>
      </w:pPr>
      <w:r w:rsidRPr="001868E8">
        <w:rPr>
          <w:rFonts w:ascii="Times New Roman" w:hAnsi="Times New Roman" w:cs="Times New Roman"/>
          <w:b/>
          <w:sz w:val="24"/>
          <w:szCs w:val="24"/>
        </w:rPr>
        <w:t xml:space="preserve">                5.    Основные   мероприятия, направленные на достижение целей и задач в сфере реализации подпрограммы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Основные мероприятия, направленные на достижение целей и задач в сфере реализации подпрограммы представлены в Приложении (Форма 2).</w:t>
      </w:r>
    </w:p>
    <w:p w:rsidR="001232C9" w:rsidRPr="001868E8" w:rsidRDefault="001232C9" w:rsidP="001232C9">
      <w:pPr>
        <w:jc w:val="both"/>
        <w:rPr>
          <w:rFonts w:ascii="Times New Roman" w:hAnsi="Times New Roman" w:cs="Times New Roman"/>
          <w:b/>
          <w:sz w:val="24"/>
          <w:szCs w:val="24"/>
        </w:rPr>
      </w:pPr>
      <w:r w:rsidRPr="001868E8">
        <w:rPr>
          <w:rFonts w:ascii="Times New Roman" w:hAnsi="Times New Roman" w:cs="Times New Roman"/>
          <w:b/>
          <w:sz w:val="24"/>
          <w:szCs w:val="24"/>
        </w:rPr>
        <w:t xml:space="preserve">                          6.     Меры муниципального регулирования, направленные на достижение целей и задач в сфере реализации подпрограммы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Не предусмотрены</w:t>
      </w:r>
    </w:p>
    <w:p w:rsidR="001232C9" w:rsidRPr="001868E8" w:rsidRDefault="001232C9" w:rsidP="001232C9">
      <w:pPr>
        <w:jc w:val="both"/>
        <w:rPr>
          <w:rFonts w:ascii="Times New Roman" w:hAnsi="Times New Roman" w:cs="Times New Roman"/>
          <w:b/>
          <w:sz w:val="24"/>
          <w:szCs w:val="24"/>
        </w:rPr>
      </w:pPr>
      <w:r w:rsidRPr="001868E8">
        <w:rPr>
          <w:rFonts w:ascii="Times New Roman" w:hAnsi="Times New Roman" w:cs="Times New Roman"/>
          <w:b/>
          <w:sz w:val="24"/>
          <w:szCs w:val="24"/>
        </w:rPr>
        <w:t xml:space="preserve">                         7.Прогноз сводных показателей муниципальных заданий на оказание муниципальных услуг (выполнение работ), осуществляемых в рамках подпрограммы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Не предусмотрен</w:t>
      </w:r>
    </w:p>
    <w:p w:rsidR="001232C9" w:rsidRPr="001868E8" w:rsidRDefault="001232C9" w:rsidP="001232C9">
      <w:pPr>
        <w:jc w:val="both"/>
        <w:rPr>
          <w:rFonts w:ascii="Times New Roman" w:hAnsi="Times New Roman" w:cs="Times New Roman"/>
          <w:b/>
          <w:sz w:val="24"/>
          <w:szCs w:val="24"/>
        </w:rPr>
      </w:pPr>
      <w:r w:rsidRPr="001868E8">
        <w:rPr>
          <w:rFonts w:ascii="Times New Roman" w:hAnsi="Times New Roman" w:cs="Times New Roman"/>
          <w:b/>
          <w:sz w:val="24"/>
          <w:szCs w:val="24"/>
        </w:rPr>
        <w:t xml:space="preserve">                       8.Взаимодействие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w:t>
      </w:r>
      <w:r>
        <w:rPr>
          <w:rFonts w:ascii="Times New Roman" w:hAnsi="Times New Roman" w:cs="Times New Roman"/>
          <w:b/>
          <w:sz w:val="24"/>
          <w:szCs w:val="24"/>
        </w:rPr>
        <w:t xml:space="preserve">ражданами для достижения целей </w:t>
      </w:r>
      <w:r w:rsidRPr="001868E8">
        <w:rPr>
          <w:rFonts w:ascii="Times New Roman" w:hAnsi="Times New Roman" w:cs="Times New Roman"/>
          <w:b/>
          <w:sz w:val="24"/>
          <w:szCs w:val="24"/>
        </w:rPr>
        <w:t>подпрограммы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bCs/>
          <w:sz w:val="24"/>
          <w:szCs w:val="24"/>
        </w:rPr>
        <w:t xml:space="preserve">В целях проведения согласованной молодежной политики осуществляется взаимодействие с Министерством по делам молодежи Удмуртской Республики. </w:t>
      </w:r>
    </w:p>
    <w:p w:rsidR="001232C9" w:rsidRPr="001868E8" w:rsidRDefault="001232C9" w:rsidP="001232C9">
      <w:pPr>
        <w:jc w:val="both"/>
        <w:rPr>
          <w:rFonts w:ascii="Times New Roman" w:hAnsi="Times New Roman" w:cs="Times New Roman"/>
          <w:bCs/>
          <w:sz w:val="24"/>
          <w:szCs w:val="24"/>
        </w:rPr>
      </w:pPr>
      <w:r w:rsidRPr="001868E8">
        <w:rPr>
          <w:rFonts w:ascii="Times New Roman" w:hAnsi="Times New Roman" w:cs="Times New Roman"/>
          <w:bCs/>
          <w:sz w:val="24"/>
          <w:szCs w:val="24"/>
        </w:rPr>
        <w:t>Организация трудоустройства подростков и молодежи осуществляется во взаимодействии с БУ УР «Республиканский центр содействия трудоустройству молодежи». В Глазовском районе работает специалист БУ УР «РЦСТМ».</w:t>
      </w:r>
    </w:p>
    <w:p w:rsidR="001232C9" w:rsidRPr="001868E8" w:rsidRDefault="001232C9" w:rsidP="001232C9">
      <w:pPr>
        <w:jc w:val="both"/>
        <w:rPr>
          <w:rFonts w:ascii="Times New Roman" w:hAnsi="Times New Roman" w:cs="Times New Roman"/>
          <w:bCs/>
          <w:sz w:val="24"/>
          <w:szCs w:val="24"/>
        </w:rPr>
      </w:pPr>
      <w:r w:rsidRPr="001868E8">
        <w:rPr>
          <w:rFonts w:ascii="Times New Roman" w:hAnsi="Times New Roman" w:cs="Times New Roman"/>
          <w:bCs/>
          <w:sz w:val="24"/>
          <w:szCs w:val="24"/>
        </w:rPr>
        <w:t xml:space="preserve">В течение 2010-2014 годов с целью продвижения электоральных и правовых знаний отделом культуры и молодежной политики велось тесное взаимодействие с Центральной избирательной комиссией Удмуртской Республики. </w:t>
      </w:r>
    </w:p>
    <w:p w:rsidR="001232C9" w:rsidRPr="001868E8" w:rsidRDefault="001232C9" w:rsidP="001232C9">
      <w:pPr>
        <w:jc w:val="both"/>
        <w:rPr>
          <w:rFonts w:ascii="Times New Roman" w:hAnsi="Times New Roman" w:cs="Times New Roman"/>
          <w:bCs/>
          <w:sz w:val="24"/>
          <w:szCs w:val="24"/>
        </w:rPr>
      </w:pPr>
      <w:r w:rsidRPr="001868E8">
        <w:rPr>
          <w:rFonts w:ascii="Times New Roman" w:hAnsi="Times New Roman" w:cs="Times New Roman"/>
          <w:bCs/>
          <w:sz w:val="24"/>
          <w:szCs w:val="24"/>
        </w:rPr>
        <w:t xml:space="preserve">Мероприятия подпрограммы реализуются при участии МУ «Молодежный центр «Диалог», молодежных и детских общественных объединений, иных негосударственных организаций, реализующих социальные программы (проекты) по работе с детьми и молодежью. </w:t>
      </w:r>
    </w:p>
    <w:p w:rsidR="001232C9" w:rsidRPr="001868E8" w:rsidRDefault="001232C9" w:rsidP="001232C9">
      <w:pPr>
        <w:jc w:val="both"/>
        <w:rPr>
          <w:rFonts w:ascii="Times New Roman" w:hAnsi="Times New Roman" w:cs="Times New Roman"/>
          <w:bCs/>
          <w:sz w:val="24"/>
          <w:szCs w:val="24"/>
        </w:rPr>
      </w:pPr>
      <w:r w:rsidRPr="001868E8">
        <w:rPr>
          <w:rFonts w:ascii="Times New Roman" w:hAnsi="Times New Roman" w:cs="Times New Roman"/>
          <w:bCs/>
          <w:sz w:val="24"/>
          <w:szCs w:val="24"/>
        </w:rPr>
        <w:t>Для проведения мероприятий по работе с детьми и молодежью используется потенциал образовательных учреждений, библиотек и музеев.</w:t>
      </w:r>
    </w:p>
    <w:p w:rsidR="001232C9" w:rsidRPr="001868E8" w:rsidRDefault="001232C9" w:rsidP="001232C9">
      <w:pPr>
        <w:jc w:val="both"/>
        <w:rPr>
          <w:rFonts w:ascii="Times New Roman" w:hAnsi="Times New Roman" w:cs="Times New Roman"/>
          <w:bCs/>
          <w:sz w:val="24"/>
          <w:szCs w:val="24"/>
        </w:rPr>
      </w:pPr>
      <w:r w:rsidRPr="001868E8">
        <w:rPr>
          <w:rFonts w:ascii="Times New Roman" w:hAnsi="Times New Roman" w:cs="Times New Roman"/>
          <w:bCs/>
          <w:sz w:val="24"/>
          <w:szCs w:val="24"/>
        </w:rPr>
        <w:t>В целях профилактики правонарушений несовершеннолетними, молодежью в возрасте до 35 лет, осуществляется взаимодействие с органами внутренних дел.</w:t>
      </w:r>
    </w:p>
    <w:p w:rsidR="001232C9" w:rsidRPr="001868E8" w:rsidRDefault="001232C9" w:rsidP="001232C9">
      <w:pPr>
        <w:jc w:val="both"/>
        <w:rPr>
          <w:rFonts w:ascii="Times New Roman" w:hAnsi="Times New Roman" w:cs="Times New Roman"/>
          <w:bCs/>
          <w:sz w:val="24"/>
          <w:szCs w:val="24"/>
        </w:rPr>
      </w:pPr>
      <w:r w:rsidRPr="001868E8">
        <w:rPr>
          <w:rFonts w:ascii="Times New Roman" w:hAnsi="Times New Roman" w:cs="Times New Roman"/>
          <w:bCs/>
          <w:sz w:val="24"/>
          <w:szCs w:val="24"/>
        </w:rPr>
        <w:t>На территории Глазовского района в муниципальных поселениях работают инструкторы по работе с молодежью. Их численность на 01.01.2014 составляет 15 человек. Полномочия инструкторов по работе с молодежью вменены в обязанности работников учреждений культуры. При помощи инструкторов осуществляется непосредственная работа с молодежью поселений.</w:t>
      </w:r>
    </w:p>
    <w:p w:rsidR="001232C9" w:rsidRPr="003A252D" w:rsidRDefault="001232C9" w:rsidP="00E04F15">
      <w:pPr>
        <w:numPr>
          <w:ilvl w:val="0"/>
          <w:numId w:val="61"/>
        </w:numPr>
        <w:jc w:val="both"/>
        <w:rPr>
          <w:rFonts w:ascii="Times New Roman" w:hAnsi="Times New Roman" w:cs="Times New Roman"/>
          <w:b/>
          <w:sz w:val="24"/>
          <w:szCs w:val="24"/>
        </w:rPr>
      </w:pPr>
      <w:r w:rsidRPr="003A252D">
        <w:rPr>
          <w:rFonts w:ascii="Times New Roman" w:hAnsi="Times New Roman" w:cs="Times New Roman"/>
          <w:b/>
          <w:sz w:val="24"/>
          <w:szCs w:val="24"/>
        </w:rPr>
        <w:t>Ресурсное обеспечение подпрограммы</w:t>
      </w:r>
    </w:p>
    <w:p w:rsidR="001232C9" w:rsidRPr="001868E8" w:rsidRDefault="001232C9" w:rsidP="001232C9">
      <w:pPr>
        <w:jc w:val="both"/>
        <w:rPr>
          <w:rFonts w:ascii="Times New Roman" w:hAnsi="Times New Roman" w:cs="Times New Roman"/>
          <w:sz w:val="24"/>
          <w:szCs w:val="24"/>
        </w:rPr>
      </w:pPr>
      <w:r w:rsidRPr="001868E8">
        <w:rPr>
          <w:rFonts w:ascii="Times New Roman" w:hAnsi="Times New Roman" w:cs="Times New Roman"/>
          <w:sz w:val="24"/>
          <w:szCs w:val="24"/>
        </w:rPr>
        <w:t>Источниками ресурсного обеспечения подпрограммы являются:</w:t>
      </w:r>
    </w:p>
    <w:p w:rsidR="001232C9" w:rsidRPr="001868E8" w:rsidRDefault="001232C9" w:rsidP="001232C9">
      <w:pPr>
        <w:numPr>
          <w:ilvl w:val="0"/>
          <w:numId w:val="59"/>
        </w:numPr>
        <w:jc w:val="both"/>
        <w:rPr>
          <w:rFonts w:ascii="Times New Roman" w:hAnsi="Times New Roman" w:cs="Times New Roman"/>
          <w:sz w:val="24"/>
          <w:szCs w:val="24"/>
        </w:rPr>
      </w:pPr>
      <w:r w:rsidRPr="001868E8">
        <w:rPr>
          <w:rFonts w:ascii="Times New Roman" w:hAnsi="Times New Roman" w:cs="Times New Roman"/>
          <w:sz w:val="24"/>
          <w:szCs w:val="24"/>
        </w:rPr>
        <w:t>средства бюджета муниципального образования «Глазовский район»;</w:t>
      </w:r>
    </w:p>
    <w:p w:rsidR="001232C9" w:rsidRPr="001868E8" w:rsidRDefault="001232C9" w:rsidP="001232C9">
      <w:pPr>
        <w:numPr>
          <w:ilvl w:val="0"/>
          <w:numId w:val="59"/>
        </w:numPr>
        <w:jc w:val="both"/>
        <w:rPr>
          <w:rFonts w:ascii="Times New Roman" w:hAnsi="Times New Roman" w:cs="Times New Roman"/>
          <w:sz w:val="24"/>
          <w:szCs w:val="24"/>
        </w:rPr>
      </w:pPr>
      <w:r w:rsidRPr="001868E8">
        <w:rPr>
          <w:rFonts w:ascii="Times New Roman" w:hAnsi="Times New Roman" w:cs="Times New Roman"/>
          <w:sz w:val="24"/>
          <w:szCs w:val="24"/>
        </w:rPr>
        <w:lastRenderedPageBreak/>
        <w:t xml:space="preserve">средства (гранты), привлекаемые муниципальным учреждением </w:t>
      </w:r>
      <w:r w:rsidRPr="001868E8">
        <w:rPr>
          <w:rFonts w:ascii="Times New Roman" w:hAnsi="Times New Roman" w:cs="Times New Roman"/>
          <w:bCs/>
          <w:sz w:val="24"/>
          <w:szCs w:val="24"/>
        </w:rPr>
        <w:t>«Молодежный центр «Диалог»</w:t>
      </w:r>
      <w:r w:rsidRPr="001868E8">
        <w:rPr>
          <w:rFonts w:ascii="Times New Roman" w:hAnsi="Times New Roman" w:cs="Times New Roman"/>
          <w:sz w:val="24"/>
          <w:szCs w:val="24"/>
        </w:rPr>
        <w:t xml:space="preserve">, </w:t>
      </w:r>
      <w:r w:rsidRPr="001868E8">
        <w:rPr>
          <w:rFonts w:ascii="Times New Roman" w:hAnsi="Times New Roman" w:cs="Times New Roman"/>
          <w:bCs/>
          <w:sz w:val="24"/>
          <w:szCs w:val="24"/>
        </w:rPr>
        <w:t>молодежными и детскими общественными объединениями, иными негосударственными организациями на реализацию социальных программ (проектов) по работе с детьми и молодежью</w:t>
      </w:r>
      <w:r w:rsidRPr="001868E8">
        <w:rPr>
          <w:rFonts w:ascii="Times New Roman" w:hAnsi="Times New Roman" w:cs="Times New Roman"/>
          <w:sz w:val="24"/>
          <w:szCs w:val="24"/>
        </w:rPr>
        <w:t xml:space="preserve">. </w:t>
      </w:r>
    </w:p>
    <w:p w:rsidR="009408A2" w:rsidRPr="009408A2" w:rsidRDefault="009408A2" w:rsidP="009408A2">
      <w:pPr>
        <w:pStyle w:val="a8"/>
        <w:keepNext/>
        <w:spacing w:after="0"/>
        <w:ind w:left="357"/>
        <w:jc w:val="both"/>
        <w:outlineLvl w:val="1"/>
        <w:rPr>
          <w:rFonts w:ascii="Times New Roman" w:hAnsi="Times New Roman" w:cs="Times New Roman"/>
        </w:rPr>
      </w:pPr>
    </w:p>
    <w:tbl>
      <w:tblPr>
        <w:tblpPr w:leftFromText="180" w:rightFromText="180" w:vertAnchor="text" w:horzAnchor="margin" w:tblpY="72"/>
        <w:tblOverlap w:val="never"/>
        <w:tblW w:w="8726" w:type="dxa"/>
        <w:tblLayout w:type="fixed"/>
        <w:tblLook w:val="04A0"/>
      </w:tblPr>
      <w:tblGrid>
        <w:gridCol w:w="2263"/>
        <w:gridCol w:w="503"/>
        <w:gridCol w:w="744"/>
        <w:gridCol w:w="567"/>
        <w:gridCol w:w="680"/>
        <w:gridCol w:w="425"/>
        <w:gridCol w:w="426"/>
        <w:gridCol w:w="567"/>
        <w:gridCol w:w="425"/>
        <w:gridCol w:w="425"/>
        <w:gridCol w:w="425"/>
        <w:gridCol w:w="426"/>
        <w:gridCol w:w="425"/>
        <w:gridCol w:w="425"/>
      </w:tblGrid>
      <w:tr w:rsidR="009408A2" w:rsidRPr="009408A2" w:rsidTr="009408A2">
        <w:trPr>
          <w:trHeight w:val="1212"/>
          <w:tblHeader/>
        </w:trPr>
        <w:tc>
          <w:tcPr>
            <w:tcW w:w="2263" w:type="dxa"/>
            <w:tcBorders>
              <w:top w:val="single" w:sz="4" w:space="0" w:color="auto"/>
              <w:left w:val="single" w:sz="4" w:space="0" w:color="auto"/>
              <w:bottom w:val="single" w:sz="4" w:space="0" w:color="auto"/>
              <w:right w:val="single" w:sz="4" w:space="0" w:color="auto"/>
            </w:tcBorders>
            <w:vAlign w:val="center"/>
            <w:hideMark/>
          </w:tcPr>
          <w:p w:rsidR="009408A2" w:rsidRPr="009408A2" w:rsidRDefault="009408A2" w:rsidP="00B734C6">
            <w:pPr>
              <w:rPr>
                <w:rFonts w:ascii="Times New Roman" w:hAnsi="Times New Roman" w:cs="Times New Roman"/>
                <w:sz w:val="14"/>
                <w:szCs w:val="14"/>
                <w:lang w:eastAsia="en-US"/>
              </w:rPr>
            </w:pP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 xml:space="preserve">Итого </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2016</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2018</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2023</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2024</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9408A2" w:rsidRPr="009408A2" w:rsidRDefault="009408A2" w:rsidP="00B734C6">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2026</w:t>
            </w:r>
          </w:p>
        </w:tc>
      </w:tr>
      <w:tr w:rsidR="009408A2" w:rsidRPr="009408A2" w:rsidTr="009408A2">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Всего</w:t>
            </w:r>
          </w:p>
        </w:tc>
        <w:tc>
          <w:tcPr>
            <w:tcW w:w="503"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20" w:after="20"/>
              <w:ind w:left="-57" w:right="-57"/>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1723,6</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p w:rsidR="009408A2" w:rsidRPr="009408A2" w:rsidRDefault="009408A2" w:rsidP="00B734C6">
            <w:pPr>
              <w:ind w:left="-57" w:right="-57"/>
              <w:rPr>
                <w:rFonts w:ascii="Times New Roman" w:eastAsia="Times New Roman" w:hAnsi="Times New Roman" w:cs="Times New Roman"/>
                <w:bCs/>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p w:rsidR="009408A2" w:rsidRPr="009408A2" w:rsidRDefault="009408A2" w:rsidP="00B734C6">
            <w:pPr>
              <w:ind w:left="-57" w:right="-57"/>
              <w:jc w:val="center"/>
              <w:rPr>
                <w:rFonts w:ascii="Times New Roman" w:eastAsia="Times New Roman" w:hAnsi="Times New Roman" w:cs="Times New Roman"/>
                <w:bCs/>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9408A2" w:rsidRPr="009408A2" w:rsidRDefault="009408A2" w:rsidP="00B734C6">
            <w:pPr>
              <w:ind w:left="-57" w:right="-57"/>
              <w:jc w:val="center"/>
              <w:rPr>
                <w:rFonts w:ascii="Times New Roman" w:eastAsia="Times New Roman" w:hAnsi="Times New Roman" w:cs="Times New Roman"/>
                <w:bCs/>
                <w:sz w:val="14"/>
                <w:szCs w:val="14"/>
              </w:rPr>
            </w:pPr>
          </w:p>
        </w:tc>
      </w:tr>
      <w:tr w:rsidR="009408A2" w:rsidRPr="009408A2" w:rsidTr="009408A2">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 xml:space="preserve">бюджет муниципального образования </w:t>
            </w:r>
          </w:p>
        </w:tc>
        <w:tc>
          <w:tcPr>
            <w:tcW w:w="503"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1 723,6</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ind w:left="-57" w:right="-57"/>
              <w:rPr>
                <w:rFonts w:ascii="Times New Roman" w:eastAsia="Times New Roman" w:hAnsi="Times New Roman" w:cs="Times New Roman"/>
                <w:bCs/>
                <w:sz w:val="14"/>
                <w:szCs w:val="14"/>
              </w:rPr>
            </w:pPr>
          </w:p>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rPr>
                <w:rFonts w:ascii="Times New Roman" w:eastAsia="Times New Roman" w:hAnsi="Times New Roman" w:cs="Times New Roman"/>
                <w:bCs/>
                <w:sz w:val="14"/>
                <w:szCs w:val="14"/>
              </w:rPr>
            </w:pPr>
          </w:p>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9408A2" w:rsidRPr="009408A2" w:rsidRDefault="009408A2" w:rsidP="00B734C6">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9408A2" w:rsidRPr="009408A2" w:rsidRDefault="009408A2" w:rsidP="00B734C6">
            <w:pPr>
              <w:ind w:left="-57" w:right="-57"/>
              <w:jc w:val="center"/>
              <w:rPr>
                <w:rFonts w:ascii="Times New Roman" w:eastAsia="Times New Roman" w:hAnsi="Times New Roman" w:cs="Times New Roman"/>
                <w:bCs/>
                <w:sz w:val="14"/>
                <w:szCs w:val="14"/>
              </w:rPr>
            </w:pPr>
          </w:p>
        </w:tc>
      </w:tr>
      <w:tr w:rsidR="009408A2" w:rsidRPr="009408A2" w:rsidTr="009408A2">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в том числе:</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rPr>
            </w:pP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tcPr>
          <w:p w:rsidR="009408A2" w:rsidRPr="009408A2" w:rsidRDefault="009408A2" w:rsidP="00B734C6">
            <w:pPr>
              <w:spacing w:before="40" w:after="40"/>
              <w:ind w:left="-57" w:right="-57"/>
              <w:rPr>
                <w:rFonts w:ascii="Times New Roman" w:eastAsia="Times New Roman" w:hAnsi="Times New Roman" w:cs="Times New Roman"/>
                <w:sz w:val="14"/>
                <w:szCs w:val="14"/>
              </w:rPr>
            </w:pPr>
          </w:p>
        </w:tc>
      </w:tr>
      <w:tr w:rsidR="009408A2" w:rsidRPr="009408A2" w:rsidTr="009408A2">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субсидии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952,6</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30,0</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214,4 </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113,6</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92,6</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431,0</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9408A2">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субвенции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9408A2">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прочие межбюджетные трансферты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9408A2">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Средства бюджета Удмуртской Республики, планируемые к привлечению</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9408A2">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Бюджеты поселений, входящих в состав муниципального образования «Глазовский район»</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35,1</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10,0 </w:t>
            </w:r>
          </w:p>
        </w:tc>
        <w:tc>
          <w:tcPr>
            <w:tcW w:w="567"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14,5</w:t>
            </w:r>
          </w:p>
        </w:tc>
        <w:tc>
          <w:tcPr>
            <w:tcW w:w="680"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10,6 </w:t>
            </w:r>
          </w:p>
        </w:tc>
        <w:tc>
          <w:tcPr>
            <w:tcW w:w="425" w:type="dxa"/>
            <w:tcBorders>
              <w:top w:val="nil"/>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9408A2" w:rsidRPr="009408A2" w:rsidTr="009408A2">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8A2" w:rsidRPr="009408A2" w:rsidRDefault="009408A2" w:rsidP="00B734C6">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Иные источники (прочие поступления в местный бюджет)</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jc w:val="center"/>
              <w:rPr>
                <w:rFonts w:ascii="Times New Roman" w:eastAsia="Calibri" w:hAnsi="Times New Roman" w:cs="Times New Roman"/>
                <w:sz w:val="14"/>
                <w:szCs w:val="14"/>
              </w:rPr>
            </w:pP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9408A2" w:rsidRPr="009408A2" w:rsidRDefault="009408A2" w:rsidP="00B734C6">
            <w:pPr>
              <w:spacing w:before="40" w:after="40"/>
              <w:rPr>
                <w:rFonts w:ascii="Times New Roman" w:eastAsia="Calibri" w:hAnsi="Times New Roman" w:cs="Times New Roman"/>
                <w:sz w:val="14"/>
                <w:szCs w:val="1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p>
        </w:tc>
        <w:tc>
          <w:tcPr>
            <w:tcW w:w="680" w:type="dxa"/>
            <w:tcBorders>
              <w:top w:val="single" w:sz="4" w:space="0" w:color="auto"/>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9408A2" w:rsidRPr="009408A2" w:rsidRDefault="009408A2" w:rsidP="00B734C6">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tcPr>
          <w:p w:rsidR="009408A2" w:rsidRPr="009408A2" w:rsidRDefault="009408A2" w:rsidP="00B734C6">
            <w:pPr>
              <w:spacing w:before="40" w:after="40"/>
              <w:jc w:val="center"/>
              <w:rPr>
                <w:rFonts w:ascii="Times New Roman" w:eastAsia="Calibri" w:hAnsi="Times New Roman" w:cs="Times New Roman"/>
                <w:sz w:val="14"/>
                <w:szCs w:val="14"/>
              </w:rPr>
            </w:pPr>
          </w:p>
        </w:tc>
      </w:tr>
    </w:tbl>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527657" w:rsidRDefault="001232C9" w:rsidP="001232C9">
      <w:pPr>
        <w:jc w:val="both"/>
        <w:rPr>
          <w:rFonts w:ascii="Times New Roman" w:hAnsi="Times New Roman" w:cs="Times New Roman"/>
          <w:bCs/>
          <w:color w:val="FF0000"/>
        </w:rPr>
      </w:pPr>
    </w:p>
    <w:p w:rsidR="001232C9" w:rsidRPr="009408A2" w:rsidRDefault="001232C9" w:rsidP="001232C9">
      <w:pPr>
        <w:jc w:val="both"/>
        <w:rPr>
          <w:rFonts w:ascii="Times New Roman" w:hAnsi="Times New Roman" w:cs="Times New Roman"/>
          <w:bCs/>
        </w:rPr>
      </w:pPr>
    </w:p>
    <w:p w:rsidR="001232C9" w:rsidRPr="009408A2" w:rsidRDefault="001232C9" w:rsidP="001232C9">
      <w:pPr>
        <w:jc w:val="both"/>
        <w:rPr>
          <w:rFonts w:ascii="Times New Roman" w:hAnsi="Times New Roman" w:cs="Times New Roman"/>
        </w:rPr>
      </w:pPr>
      <w:r w:rsidRPr="009408A2">
        <w:rPr>
          <w:rFonts w:ascii="Times New Roman" w:hAnsi="Times New Roman" w:cs="Times New Roman"/>
        </w:rPr>
        <w:t>Прогнозная (справочная) оценка ресурсного обеспечения реализации подпрограммы за счет всех источников финансирования представлена в приложении к подпрограмме (форма 6).</w:t>
      </w:r>
    </w:p>
    <w:p w:rsidR="001232C9" w:rsidRPr="001868E8" w:rsidRDefault="001232C9" w:rsidP="00E04F15">
      <w:pPr>
        <w:numPr>
          <w:ilvl w:val="0"/>
          <w:numId w:val="61"/>
        </w:numPr>
        <w:jc w:val="both"/>
        <w:rPr>
          <w:rFonts w:ascii="Times New Roman" w:hAnsi="Times New Roman" w:cs="Times New Roman"/>
          <w:b/>
        </w:rPr>
      </w:pPr>
      <w:r w:rsidRPr="001868E8">
        <w:rPr>
          <w:rFonts w:ascii="Times New Roman" w:hAnsi="Times New Roman" w:cs="Times New Roman"/>
          <w:b/>
        </w:rPr>
        <w:t>Анализ рисков и описание мер управления рисками</w:t>
      </w:r>
    </w:p>
    <w:p w:rsidR="001232C9" w:rsidRPr="001868E8" w:rsidRDefault="001232C9" w:rsidP="00E04F15">
      <w:pPr>
        <w:numPr>
          <w:ilvl w:val="0"/>
          <w:numId w:val="60"/>
        </w:numPr>
        <w:jc w:val="both"/>
        <w:rPr>
          <w:rFonts w:ascii="Times New Roman" w:hAnsi="Times New Roman" w:cs="Times New Roman"/>
        </w:rPr>
      </w:pPr>
      <w:r w:rsidRPr="001868E8">
        <w:rPr>
          <w:rFonts w:ascii="Times New Roman" w:hAnsi="Times New Roman" w:cs="Times New Roman"/>
        </w:rPr>
        <w:t>Организационно-управленческие риски</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многих исполнителей и участников процессов.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отдела культуры и молодежной политики, Управления образования, Комиссии по делам несовершеннолетних и защите их прав при Администрации Глазовского района. </w:t>
      </w:r>
    </w:p>
    <w:p w:rsidR="001232C9" w:rsidRPr="001868E8" w:rsidRDefault="001232C9" w:rsidP="00E04F15">
      <w:pPr>
        <w:numPr>
          <w:ilvl w:val="0"/>
          <w:numId w:val="60"/>
        </w:numPr>
        <w:jc w:val="both"/>
        <w:rPr>
          <w:rFonts w:ascii="Times New Roman" w:hAnsi="Times New Roman" w:cs="Times New Roman"/>
        </w:rPr>
      </w:pPr>
      <w:r w:rsidRPr="001868E8">
        <w:rPr>
          <w:rFonts w:ascii="Times New Roman" w:hAnsi="Times New Roman" w:cs="Times New Roman"/>
        </w:rPr>
        <w:t xml:space="preserve">Финансовые риски </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1232C9" w:rsidRPr="001868E8" w:rsidRDefault="001232C9" w:rsidP="001232C9">
      <w:pPr>
        <w:numPr>
          <w:ilvl w:val="0"/>
          <w:numId w:val="11"/>
        </w:numPr>
        <w:jc w:val="both"/>
        <w:rPr>
          <w:rFonts w:ascii="Times New Roman" w:hAnsi="Times New Roman" w:cs="Times New Roman"/>
        </w:rPr>
      </w:pPr>
      <w:r w:rsidRPr="001868E8">
        <w:rPr>
          <w:rFonts w:ascii="Times New Roman" w:hAnsi="Times New Roman" w:cs="Times New Roman"/>
        </w:rPr>
        <w:t>требуемые объемы бюджетного финансирования обосновываются в рамках бюджетного цикла.</w:t>
      </w:r>
    </w:p>
    <w:p w:rsidR="001232C9" w:rsidRPr="001868E8" w:rsidRDefault="001232C9" w:rsidP="00E04F15">
      <w:pPr>
        <w:numPr>
          <w:ilvl w:val="0"/>
          <w:numId w:val="60"/>
        </w:numPr>
        <w:jc w:val="both"/>
        <w:rPr>
          <w:rFonts w:ascii="Times New Roman" w:hAnsi="Times New Roman" w:cs="Times New Roman"/>
        </w:rPr>
      </w:pPr>
      <w:r w:rsidRPr="001868E8">
        <w:rPr>
          <w:rFonts w:ascii="Times New Roman" w:hAnsi="Times New Roman" w:cs="Times New Roman"/>
        </w:rPr>
        <w:t xml:space="preserve">Социально-психологические риски </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bCs/>
        </w:rPr>
        <w:t xml:space="preserve">Данная группа рисков связана с реализацией мер, направленных на  совершенствование механизмов финансирования социальных программ (проектов) по работе с детьми и молодежью, а также с внедрением эффективных  трудовых контрактов </w:t>
      </w:r>
      <w:r w:rsidRPr="001868E8">
        <w:rPr>
          <w:rFonts w:ascii="Times New Roman" w:hAnsi="Times New Roman" w:cs="Times New Roman"/>
        </w:rPr>
        <w:t xml:space="preserve">с руководителями и работниками муниципального </w:t>
      </w:r>
      <w:r w:rsidRPr="001868E8">
        <w:rPr>
          <w:rFonts w:ascii="Times New Roman" w:hAnsi="Times New Roman" w:cs="Times New Roman"/>
        </w:rPr>
        <w:lastRenderedPageBreak/>
        <w:t>учреждения</w:t>
      </w:r>
      <w:r w:rsidRPr="001868E8">
        <w:rPr>
          <w:rFonts w:ascii="Times New Roman" w:hAnsi="Times New Roman" w:cs="Times New Roman"/>
          <w:bCs/>
        </w:rPr>
        <w:t>. Для управления риском будут проводиться семинары, совещания с работниками муниципальных учреждений.</w:t>
      </w:r>
    </w:p>
    <w:p w:rsidR="001232C9" w:rsidRPr="001868E8" w:rsidRDefault="001232C9" w:rsidP="00E04F15">
      <w:pPr>
        <w:numPr>
          <w:ilvl w:val="0"/>
          <w:numId w:val="60"/>
        </w:numPr>
        <w:jc w:val="both"/>
        <w:rPr>
          <w:rFonts w:ascii="Times New Roman" w:hAnsi="Times New Roman" w:cs="Times New Roman"/>
          <w:bCs/>
        </w:rPr>
      </w:pPr>
      <w:r w:rsidRPr="001868E8">
        <w:rPr>
          <w:rFonts w:ascii="Times New Roman" w:hAnsi="Times New Roman" w:cs="Times New Roman"/>
        </w:rPr>
        <w:t>Кадровые риски</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муниципальное учреждение «Молодежный центр «Диалог»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1232C9" w:rsidRPr="001868E8" w:rsidRDefault="001232C9" w:rsidP="00E04F15">
      <w:pPr>
        <w:numPr>
          <w:ilvl w:val="0"/>
          <w:numId w:val="61"/>
        </w:numPr>
        <w:jc w:val="both"/>
        <w:rPr>
          <w:rFonts w:ascii="Times New Roman" w:hAnsi="Times New Roman" w:cs="Times New Roman"/>
          <w:b/>
        </w:rPr>
      </w:pPr>
      <w:r w:rsidRPr="001868E8">
        <w:rPr>
          <w:rFonts w:ascii="Times New Roman" w:hAnsi="Times New Roman" w:cs="Times New Roman"/>
          <w:b/>
        </w:rPr>
        <w:t>Конечные результаты реализации подпрограммы, оценка планируемой эффективности ее реализации</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rPr>
        <w:t>Реализация подпрограммы,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1232C9" w:rsidRPr="001868E8" w:rsidRDefault="001232C9" w:rsidP="00E04F15">
      <w:pPr>
        <w:numPr>
          <w:ilvl w:val="0"/>
          <w:numId w:val="62"/>
        </w:numPr>
        <w:jc w:val="both"/>
        <w:rPr>
          <w:rFonts w:ascii="Times New Roman" w:hAnsi="Times New Roman" w:cs="Times New Roman"/>
        </w:rPr>
      </w:pPr>
      <w:r w:rsidRPr="001868E8">
        <w:rPr>
          <w:rFonts w:ascii="Times New Roman" w:hAnsi="Times New Roman" w:cs="Times New Roman"/>
        </w:rPr>
        <w:t>обеспечить минимальный уровень социальных гарантий для молодежи по обучению, воспитанию, духовному и физическому развитию;</w:t>
      </w:r>
    </w:p>
    <w:p w:rsidR="001232C9" w:rsidRPr="001868E8" w:rsidRDefault="001232C9" w:rsidP="00E04F15">
      <w:pPr>
        <w:numPr>
          <w:ilvl w:val="0"/>
          <w:numId w:val="62"/>
        </w:numPr>
        <w:jc w:val="both"/>
        <w:rPr>
          <w:rFonts w:ascii="Times New Roman" w:hAnsi="Times New Roman" w:cs="Times New Roman"/>
        </w:rPr>
      </w:pPr>
      <w:r w:rsidRPr="001868E8">
        <w:rPr>
          <w:rFonts w:ascii="Times New Roman" w:hAnsi="Times New Roman" w:cs="Times New Roman"/>
        </w:rPr>
        <w:t>вовлечь молодежь в процесс социально-экономических преобразований и эффективно использовать интеллектуальный и нравственный потенциал молодежи в интересах района;</w:t>
      </w:r>
    </w:p>
    <w:p w:rsidR="001232C9" w:rsidRPr="001868E8" w:rsidRDefault="001232C9" w:rsidP="00E04F15">
      <w:pPr>
        <w:numPr>
          <w:ilvl w:val="0"/>
          <w:numId w:val="62"/>
        </w:numPr>
        <w:jc w:val="both"/>
        <w:rPr>
          <w:rFonts w:ascii="Times New Roman" w:hAnsi="Times New Roman" w:cs="Times New Roman"/>
        </w:rPr>
      </w:pPr>
      <w:r w:rsidRPr="001868E8">
        <w:rPr>
          <w:rFonts w:ascii="Times New Roman" w:hAnsi="Times New Roman" w:cs="Times New Roman"/>
        </w:rPr>
        <w:t>содействовать воспитанию гражданственности и патриотизма у подростков и молодежи;</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rPr>
        <w:t>-</w:t>
      </w:r>
      <w:r w:rsidRPr="001868E8">
        <w:rPr>
          <w:rFonts w:ascii="Times New Roman" w:hAnsi="Times New Roman" w:cs="Times New Roman"/>
        </w:rPr>
        <w:tab/>
        <w:t>содействовать в  правовой защите и социальной адаптации молодежи;</w:t>
      </w:r>
    </w:p>
    <w:p w:rsidR="001232C9" w:rsidRPr="001868E8" w:rsidRDefault="001232C9" w:rsidP="001232C9">
      <w:pPr>
        <w:jc w:val="both"/>
        <w:rPr>
          <w:rFonts w:ascii="Times New Roman" w:hAnsi="Times New Roman" w:cs="Times New Roman"/>
        </w:rPr>
      </w:pPr>
      <w:r w:rsidRPr="001868E8">
        <w:rPr>
          <w:rFonts w:ascii="Times New Roman" w:hAnsi="Times New Roman" w:cs="Times New Roman"/>
        </w:rPr>
        <w:t>- способствовать  снижению темпов роста негативных явлений среди молодежи.</w:t>
      </w:r>
      <w:r w:rsidRPr="001868E8">
        <w:rPr>
          <w:rFonts w:ascii="Times New Roman" w:hAnsi="Times New Roman" w:cs="Times New Roman"/>
        </w:rPr>
        <w:tab/>
      </w:r>
    </w:p>
    <w:p w:rsidR="001232C9" w:rsidRPr="001868E8" w:rsidRDefault="001232C9" w:rsidP="001232C9">
      <w:pPr>
        <w:jc w:val="both"/>
      </w:pPr>
      <w:r w:rsidRPr="001868E8">
        <w:rPr>
          <w:rFonts w:ascii="Times New Roman" w:hAnsi="Times New Roman" w:cs="Times New Roman"/>
        </w:rPr>
        <w:t>Для количественной оценки результатов реализации подпрограммы предусмотрена система целевых показателей (индикаторов) и их значений по годам подпрограммы.</w:t>
      </w:r>
    </w:p>
    <w:p w:rsidR="001232C9" w:rsidRDefault="001232C9" w:rsidP="001232C9">
      <w:pPr>
        <w:spacing w:after="0" w:line="240" w:lineRule="auto"/>
        <w:rPr>
          <w:rFonts w:ascii="Times New Roman" w:eastAsia="Times New Roman" w:hAnsi="Times New Roman"/>
          <w:b/>
          <w:sz w:val="20"/>
          <w:szCs w:val="20"/>
        </w:rPr>
        <w:sectPr w:rsidR="001232C9" w:rsidSect="001232C9">
          <w:pgSz w:w="11906" w:h="16838"/>
          <w:pgMar w:top="357" w:right="709" w:bottom="357" w:left="1276" w:header="709" w:footer="709" w:gutter="0"/>
          <w:cols w:space="708"/>
          <w:docGrid w:linePitch="360"/>
        </w:sectPr>
      </w:pPr>
    </w:p>
    <w:p w:rsidR="001232C9" w:rsidRPr="00536E4B" w:rsidRDefault="001232C9" w:rsidP="001232C9">
      <w:pPr>
        <w:autoSpaceDE w:val="0"/>
        <w:autoSpaceDN w:val="0"/>
        <w:adjustRightInd w:val="0"/>
        <w:spacing w:after="0" w:line="240" w:lineRule="auto"/>
        <w:ind w:right="140"/>
        <w:rPr>
          <w:rFonts w:ascii="Times New Roman" w:hAnsi="Times New Roman" w:cs="Times New Roman"/>
          <w:b/>
          <w:sz w:val="24"/>
          <w:szCs w:val="24"/>
        </w:rPr>
      </w:pPr>
      <w:r w:rsidRPr="00536E4B">
        <w:rPr>
          <w:rFonts w:ascii="Times New Roman" w:hAnsi="Times New Roman" w:cs="Times New Roman"/>
          <w:b/>
          <w:sz w:val="24"/>
          <w:szCs w:val="24"/>
        </w:rPr>
        <w:lastRenderedPageBreak/>
        <w:t xml:space="preserve">1.5. Подпрограмма «Управление системой образования </w:t>
      </w:r>
    </w:p>
    <w:p w:rsidR="001232C9" w:rsidRPr="00536E4B" w:rsidRDefault="001232C9" w:rsidP="001232C9">
      <w:pPr>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938"/>
      </w:tblGrid>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38"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Управление системой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7938"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Заместитель главы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по социальным вопросам</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38"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Управление образования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7938" w:type="dxa"/>
          </w:tcPr>
          <w:p w:rsidR="001232C9" w:rsidRPr="00536E4B" w:rsidRDefault="001232C9" w:rsidP="001232C9">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политикеи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w:t>
            </w:r>
            <w:r>
              <w:rPr>
                <w:rFonts w:ascii="Times New Roman" w:hAnsi="Times New Roman" w:cs="Times New Roman"/>
                <w:sz w:val="24"/>
                <w:szCs w:val="24"/>
              </w:rPr>
              <w:t>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7938"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Повышение эффективности и результативности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7938" w:type="dxa"/>
          </w:tcPr>
          <w:p w:rsidR="001232C9" w:rsidRPr="00536E4B" w:rsidRDefault="001232C9" w:rsidP="001232C9">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Осуществление установленных полномочий (функций) Управлением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организация эффективного управления системой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Методическое обеспечение образовательной деятельности, в том числе методическое сопровождение введения ФГОС.</w:t>
            </w:r>
          </w:p>
          <w:p w:rsidR="001232C9" w:rsidRPr="00536E4B" w:rsidRDefault="001232C9" w:rsidP="001232C9">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3) Организация повышения квалификации работников и руководителей муниципальных образовательных учреждений</w:t>
            </w:r>
            <w:r w:rsidRPr="00536E4B">
              <w:rPr>
                <w:rFonts w:ascii="Times New Roman" w:hAnsi="Times New Roman" w:cs="Times New Roman"/>
                <w:bCs/>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 4) Обеспечение муниципальных образовательных учреждений квалифицированными кадрами.</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6) 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7) Организация работы по развитию системы обратной связи с </w:t>
            </w:r>
            <w:r w:rsidRPr="00536E4B">
              <w:rPr>
                <w:rFonts w:ascii="Times New Roman" w:hAnsi="Times New Roman" w:cs="Times New Roman"/>
                <w:sz w:val="24"/>
                <w:szCs w:val="24"/>
              </w:rPr>
              <w:lastRenderedPageBreak/>
              <w:t>потребителями услуг образования.</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 (индикаторы)</w:t>
            </w:r>
          </w:p>
        </w:tc>
        <w:tc>
          <w:tcPr>
            <w:tcW w:w="7938" w:type="dxa"/>
          </w:tcPr>
          <w:p w:rsidR="001232C9" w:rsidRPr="00536E4B" w:rsidRDefault="001232C9" w:rsidP="001232C9">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Удельный вес численности работников и руководителей  общеобразовательных учреждений, прошедших в течение последних трех лет повышение квалификации или профессиональную переподготовку, в общей численности работников и руководителей  общеобразовательных учреждений, процентов.</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3) Доля педагогических работников общеобразовательных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 процентов.</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4) 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процентов.</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5) Количество вакансий в общеобразовательных учреждениях на начало учебного года, единиц.</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6) Доля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руководителями которых заключены эффективные контракты, процентов.</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7) Доля  педагогических работников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которыми заключены эффективные контракты, процентов.</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8) Средняя заработная плата педагогических работников, реализующих общеобразовательные программы, рублей </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9) Количество программ (проектов) в сфере образования, реализуемых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получивших финансовую поддержку в виде грантов, ед.</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10) Удовлетворенность потребителей качеством оказания муниципальных услуг в сфере образования, процентов.</w:t>
            </w:r>
          </w:p>
        </w:tc>
      </w:tr>
      <w:tr w:rsidR="001232C9" w:rsidRPr="00536E4B" w:rsidTr="001232C9">
        <w:tc>
          <w:tcPr>
            <w:tcW w:w="2093" w:type="dxa"/>
          </w:tcPr>
          <w:p w:rsidR="001232C9" w:rsidRPr="00536E4B" w:rsidRDefault="001232C9" w:rsidP="001232C9">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Сроки и этапы  реализации</w:t>
            </w:r>
          </w:p>
        </w:tc>
        <w:tc>
          <w:tcPr>
            <w:tcW w:w="7938" w:type="dxa"/>
          </w:tcPr>
          <w:p w:rsidR="001232C9" w:rsidRPr="00536E4B" w:rsidRDefault="00527657" w:rsidP="001232C9">
            <w:pPr>
              <w:rPr>
                <w:rFonts w:ascii="Times New Roman" w:hAnsi="Times New Roman" w:cs="Times New Roman"/>
                <w:sz w:val="24"/>
                <w:szCs w:val="24"/>
              </w:rPr>
            </w:pPr>
            <w:r>
              <w:rPr>
                <w:rFonts w:ascii="Times New Roman" w:hAnsi="Times New Roman" w:cs="Times New Roman"/>
                <w:sz w:val="24"/>
                <w:szCs w:val="24"/>
              </w:rPr>
              <w:t>Срок реализации - 2015-2026</w:t>
            </w:r>
            <w:r w:rsidR="001232C9" w:rsidRPr="00536E4B">
              <w:rPr>
                <w:rFonts w:ascii="Times New Roman" w:hAnsi="Times New Roman" w:cs="Times New Roman"/>
                <w:sz w:val="24"/>
                <w:szCs w:val="24"/>
              </w:rPr>
              <w:t xml:space="preserve"> годы:</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527657" w:rsidP="001232C9">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001232C9" w:rsidRPr="00536E4B">
              <w:rPr>
                <w:rFonts w:ascii="Times New Roman" w:hAnsi="Times New Roman" w:cs="Times New Roman"/>
                <w:sz w:val="24"/>
                <w:szCs w:val="24"/>
              </w:rPr>
              <w:t xml:space="preserve"> годы </w:t>
            </w:r>
          </w:p>
        </w:tc>
      </w:tr>
      <w:tr w:rsidR="001232C9" w:rsidRPr="00536E4B" w:rsidTr="001232C9">
        <w:tc>
          <w:tcPr>
            <w:tcW w:w="2093" w:type="dxa"/>
          </w:tcPr>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 xml:space="preserve">Объем </w:t>
            </w:r>
            <w:r w:rsidRPr="009408A2">
              <w:rPr>
                <w:rFonts w:ascii="Times New Roman" w:hAnsi="Times New Roman" w:cs="Times New Roman"/>
                <w:sz w:val="24"/>
                <w:szCs w:val="24"/>
              </w:rPr>
              <w:lastRenderedPageBreak/>
              <w:t>финансирования  на реализацию муниципальной программы</w:t>
            </w:r>
          </w:p>
        </w:tc>
        <w:tc>
          <w:tcPr>
            <w:tcW w:w="7938" w:type="dxa"/>
          </w:tcPr>
          <w:p w:rsidR="009408A2"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lastRenderedPageBreak/>
              <w:t>Общий объем финансирования  муницип</w:t>
            </w:r>
            <w:r w:rsidR="00527657" w:rsidRPr="009408A2">
              <w:rPr>
                <w:rFonts w:ascii="Times New Roman" w:hAnsi="Times New Roman" w:cs="Times New Roman"/>
                <w:sz w:val="24"/>
                <w:szCs w:val="24"/>
              </w:rPr>
              <w:t>альной подпрограммы на 2015-</w:t>
            </w:r>
            <w:r w:rsidR="00527657" w:rsidRPr="009408A2">
              <w:rPr>
                <w:rFonts w:ascii="Times New Roman" w:hAnsi="Times New Roman" w:cs="Times New Roman"/>
                <w:sz w:val="24"/>
                <w:szCs w:val="24"/>
              </w:rPr>
              <w:lastRenderedPageBreak/>
              <w:t>2026</w:t>
            </w:r>
            <w:r w:rsidRPr="009408A2">
              <w:rPr>
                <w:rFonts w:ascii="Times New Roman" w:hAnsi="Times New Roman" w:cs="Times New Roman"/>
                <w:sz w:val="24"/>
                <w:szCs w:val="24"/>
              </w:rPr>
              <w:t xml:space="preserve"> годы составляет </w:t>
            </w:r>
            <w:r w:rsidR="009408A2" w:rsidRPr="009408A2">
              <w:rPr>
                <w:rFonts w:ascii="Times New Roman" w:hAnsi="Times New Roman" w:cs="Times New Roman"/>
                <w:sz w:val="24"/>
                <w:szCs w:val="24"/>
              </w:rPr>
              <w:t>138 190,0</w:t>
            </w:r>
            <w:r w:rsidRPr="009408A2">
              <w:rPr>
                <w:rFonts w:ascii="Times New Roman" w:hAnsi="Times New Roman" w:cs="Times New Roman"/>
                <w:sz w:val="24"/>
                <w:szCs w:val="24"/>
              </w:rPr>
              <w:t xml:space="preserve">  тыс. руб., в том числе за счет субсидий из бюджета Удмуртской Республики – </w:t>
            </w:r>
            <w:r w:rsidR="009408A2" w:rsidRPr="009408A2">
              <w:rPr>
                <w:rFonts w:ascii="Times New Roman" w:hAnsi="Times New Roman" w:cs="Times New Roman"/>
                <w:sz w:val="24"/>
                <w:szCs w:val="24"/>
              </w:rPr>
              <w:t>18 921,3</w:t>
            </w:r>
            <w:r w:rsidRPr="009408A2">
              <w:rPr>
                <w:rFonts w:ascii="Times New Roman" w:hAnsi="Times New Roman" w:cs="Times New Roman"/>
                <w:sz w:val="24"/>
                <w:szCs w:val="24"/>
              </w:rPr>
              <w:t xml:space="preserve"> тыс. руб</w:t>
            </w:r>
            <w:r w:rsidR="009408A2" w:rsidRPr="009408A2">
              <w:rPr>
                <w:rFonts w:ascii="Times New Roman" w:hAnsi="Times New Roman" w:cs="Times New Roman"/>
                <w:sz w:val="24"/>
                <w:szCs w:val="24"/>
              </w:rPr>
              <w:t>.</w:t>
            </w:r>
          </w:p>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25" w:type="dxa"/>
              <w:tblLayout w:type="fixed"/>
              <w:tblLook w:val="04A0"/>
            </w:tblPr>
            <w:tblGrid>
              <w:gridCol w:w="1588"/>
              <w:gridCol w:w="567"/>
              <w:gridCol w:w="567"/>
              <w:gridCol w:w="567"/>
              <w:gridCol w:w="567"/>
              <w:gridCol w:w="567"/>
              <w:gridCol w:w="567"/>
              <w:gridCol w:w="567"/>
              <w:gridCol w:w="425"/>
              <w:gridCol w:w="425"/>
              <w:gridCol w:w="426"/>
              <w:gridCol w:w="425"/>
              <w:gridCol w:w="567"/>
            </w:tblGrid>
            <w:tr w:rsidR="009408A2" w:rsidRPr="009408A2" w:rsidTr="00527657">
              <w:trPr>
                <w:trHeight w:val="1212"/>
                <w:tblHeader/>
              </w:trPr>
              <w:tc>
                <w:tcPr>
                  <w:tcW w:w="1588" w:type="dxa"/>
                  <w:tcBorders>
                    <w:top w:val="single" w:sz="4" w:space="0" w:color="auto"/>
                    <w:left w:val="single" w:sz="4" w:space="0" w:color="auto"/>
                    <w:bottom w:val="single" w:sz="4" w:space="0" w:color="auto"/>
                    <w:right w:val="single" w:sz="4" w:space="0" w:color="auto"/>
                  </w:tcBorders>
                  <w:vAlign w:val="center"/>
                  <w:hideMark/>
                </w:tcPr>
                <w:p w:rsidR="00527657" w:rsidRPr="009408A2" w:rsidRDefault="00527657" w:rsidP="001232C9">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firstLine="1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hanging="78"/>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527657">
                  <w:pPr>
                    <w:spacing w:before="40" w:after="40"/>
                    <w:ind w:right="-57"/>
                    <w:jc w:val="center"/>
                    <w:rPr>
                      <w:rFonts w:ascii="Times New Roman" w:hAnsi="Times New Roman" w:cs="Times New Roman"/>
                      <w:sz w:val="16"/>
                      <w:szCs w:val="16"/>
                    </w:rPr>
                  </w:pPr>
                  <w:r w:rsidRPr="009408A2">
                    <w:rPr>
                      <w:rFonts w:ascii="Times New Roman" w:hAnsi="Times New Roman" w:cs="Times New Roman"/>
                      <w:sz w:val="16"/>
                      <w:szCs w:val="16"/>
                    </w:rPr>
                    <w:t>2026</w:t>
                  </w:r>
                </w:p>
              </w:tc>
            </w:tr>
            <w:tr w:rsidR="009408A2" w:rsidRPr="009408A2" w:rsidTr="00527657">
              <w:trPr>
                <w:trHeight w:val="17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425"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425"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426"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1232C9">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425"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1232C9">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9408A2" w:rsidP="00527657">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9408A2" w:rsidRPr="009408A2" w:rsidTr="00527657">
              <w:trPr>
                <w:trHeight w:val="32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42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9408A2" w:rsidRPr="009408A2" w:rsidTr="00527657">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firstLine="11"/>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r>
            <w:tr w:rsidR="009408A2" w:rsidRPr="009408A2" w:rsidTr="00527657">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167,2</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188,4</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212,8</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p w:rsidR="00527657" w:rsidRPr="009408A2" w:rsidRDefault="00527657" w:rsidP="001232C9">
                  <w:pPr>
                    <w:ind w:left="-57" w:right="-57"/>
                    <w:rPr>
                      <w:rFonts w:ascii="Times New Roman" w:hAnsi="Times New Roman" w:cs="Times New Roman"/>
                      <w:sz w:val="14"/>
                      <w:szCs w:val="14"/>
                    </w:rPr>
                  </w:pPr>
                  <w:r w:rsidRPr="009408A2">
                    <w:rPr>
                      <w:rFonts w:ascii="Times New Roman" w:hAnsi="Times New Roman" w:cs="Times New Roman"/>
                      <w:sz w:val="14"/>
                      <w:szCs w:val="14"/>
                    </w:rPr>
                    <w:t>157,7</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176,7</w:t>
                  </w: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17870,3</w:t>
                  </w: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firstLine="11"/>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4"/>
                      <w:szCs w:val="14"/>
                    </w:rPr>
                  </w:pPr>
                </w:p>
              </w:tc>
            </w:tr>
            <w:tr w:rsidR="009408A2" w:rsidRPr="009408A2" w:rsidTr="00527657">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firstLine="11"/>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r>
            <w:tr w:rsidR="009408A2" w:rsidRPr="009408A2" w:rsidTr="00527657">
              <w:trPr>
                <w:trHeight w:val="559"/>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657" w:rsidRPr="009408A2" w:rsidRDefault="00527657"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527657" w:rsidRPr="009408A2" w:rsidRDefault="00527657"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firstLine="11"/>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6"/>
                      <w:szCs w:val="16"/>
                    </w:rPr>
                  </w:pPr>
                </w:p>
              </w:tc>
            </w:tr>
            <w:tr w:rsidR="009408A2" w:rsidRPr="009408A2" w:rsidTr="00527657">
              <w:trPr>
                <w:trHeight w:val="9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firstLine="11"/>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527657" w:rsidRPr="009408A2" w:rsidRDefault="00527657" w:rsidP="001232C9">
                  <w:pPr>
                    <w:spacing w:before="40" w:after="40"/>
                    <w:ind w:left="-57" w:right="-57"/>
                    <w:jc w:val="right"/>
                    <w:rPr>
                      <w:rFonts w:ascii="Times New Roman" w:hAnsi="Times New Roman" w:cs="Times New Roman"/>
                      <w:sz w:val="18"/>
                      <w:szCs w:val="18"/>
                    </w:rPr>
                  </w:pPr>
                </w:p>
              </w:tc>
            </w:tr>
          </w:tbl>
          <w:p w:rsidR="001232C9" w:rsidRPr="009408A2" w:rsidRDefault="001232C9" w:rsidP="001232C9">
            <w:pPr>
              <w:rPr>
                <w:rFonts w:ascii="Times New Roman" w:hAnsi="Times New Roman" w:cs="Times New Roman"/>
                <w:sz w:val="24"/>
                <w:szCs w:val="24"/>
              </w:rPr>
            </w:pPr>
          </w:p>
        </w:tc>
      </w:tr>
      <w:tr w:rsidR="001232C9" w:rsidRPr="00536E4B" w:rsidTr="001232C9">
        <w:tc>
          <w:tcPr>
            <w:tcW w:w="2093" w:type="dxa"/>
          </w:tcPr>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938" w:type="dxa"/>
          </w:tcPr>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Конечными результатами реализации подпрограммы является:</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1) выполнение полномочий в сфере образования, отнесенных к вопросам местного значения городского округа, а также переданных государственных полномочий Удмуртской Республики;</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 xml:space="preserve">2) повышение эффективности и результативности деятельности сферы образования в </w:t>
            </w:r>
            <w:r w:rsidRPr="00536E4B">
              <w:rPr>
                <w:rFonts w:ascii="Times New Roman" w:hAnsi="Times New Roman" w:cs="Times New Roman"/>
                <w:bCs/>
                <w:sz w:val="24"/>
                <w:szCs w:val="24"/>
              </w:rPr>
              <w:t>муниципальном образовании «Глазовский район»</w:t>
            </w:r>
            <w:r w:rsidRPr="00536E4B">
              <w:rPr>
                <w:rFonts w:ascii="Times New Roman" w:hAnsi="Times New Roman" w:cs="Times New Roman"/>
                <w:sz w:val="24"/>
                <w:szCs w:val="24"/>
              </w:rPr>
              <w:t>.</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1232C9" w:rsidRPr="00536E4B" w:rsidRDefault="001232C9" w:rsidP="001232C9">
            <w:pPr>
              <w:pStyle w:val="a8"/>
              <w:numPr>
                <w:ilvl w:val="0"/>
                <w:numId w:val="4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1232C9" w:rsidRPr="00536E4B" w:rsidRDefault="001232C9" w:rsidP="001232C9">
            <w:pPr>
              <w:pStyle w:val="a8"/>
              <w:numPr>
                <w:ilvl w:val="0"/>
                <w:numId w:val="4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w:t>
            </w:r>
            <w:r w:rsidRPr="00536E4B">
              <w:rPr>
                <w:rFonts w:ascii="Times New Roman" w:hAnsi="Times New Roman" w:cs="Times New Roman"/>
                <w:sz w:val="24"/>
                <w:szCs w:val="24"/>
              </w:rPr>
              <w:lastRenderedPageBreak/>
              <w:t xml:space="preserve">«Образование» квалифицированных и творческих работников. </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В результате  реализации планируемых мер к 2020 году:</w:t>
            </w:r>
          </w:p>
          <w:p w:rsidR="001232C9" w:rsidRPr="00536E4B" w:rsidRDefault="001232C9" w:rsidP="001232C9">
            <w:pPr>
              <w:pStyle w:val="a8"/>
              <w:numPr>
                <w:ilvl w:val="0"/>
                <w:numId w:val="4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-повысится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1232C9" w:rsidRPr="00536E4B" w:rsidRDefault="001232C9" w:rsidP="001232C9">
            <w:pPr>
              <w:pStyle w:val="a8"/>
              <w:numPr>
                <w:ilvl w:val="0"/>
                <w:numId w:val="4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1232C9" w:rsidRPr="00536E4B" w:rsidRDefault="001232C9" w:rsidP="001232C9">
            <w:pPr>
              <w:pStyle w:val="a8"/>
              <w:numPr>
                <w:ilvl w:val="0"/>
                <w:numId w:val="4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-со всеми руководителями, педагогическими работниками, иными специалистами муниципальных 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будут заключены эффективные контракты;</w:t>
            </w:r>
          </w:p>
          <w:p w:rsidR="001232C9" w:rsidRPr="00536E4B" w:rsidRDefault="001232C9" w:rsidP="001232C9">
            <w:pPr>
              <w:pStyle w:val="a8"/>
              <w:numPr>
                <w:ilvl w:val="0"/>
                <w:numId w:val="4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1232C9" w:rsidRPr="00536E4B" w:rsidRDefault="001232C9" w:rsidP="001232C9">
            <w:pPr>
              <w:rPr>
                <w:rFonts w:ascii="Times New Roman" w:hAnsi="Times New Roman" w:cs="Times New Roman"/>
                <w:sz w:val="24"/>
                <w:szCs w:val="24"/>
              </w:rPr>
            </w:pPr>
            <w:r w:rsidRPr="00536E4B">
              <w:rPr>
                <w:rFonts w:ascii="Times New Roman" w:hAnsi="Times New Roman" w:cs="Times New Roman"/>
                <w:sz w:val="24"/>
                <w:szCs w:val="24"/>
              </w:rPr>
              <w:t>удовлетворенность потребителей качеством и доступностью муниципальных услуг в сфере образования составит 95 процентов.</w:t>
            </w:r>
          </w:p>
        </w:tc>
      </w:tr>
    </w:tbl>
    <w:p w:rsidR="001232C9" w:rsidRPr="00536E4B" w:rsidRDefault="001232C9" w:rsidP="001232C9">
      <w:pPr>
        <w:shd w:val="clear" w:color="auto" w:fill="FFFFFF"/>
        <w:tabs>
          <w:tab w:val="left" w:pos="1276"/>
        </w:tabs>
        <w:rPr>
          <w:rFonts w:ascii="Times New Roman" w:hAnsi="Times New Roman" w:cs="Times New Roman"/>
          <w:b/>
          <w:sz w:val="24"/>
          <w:szCs w:val="24"/>
        </w:rPr>
      </w:pPr>
    </w:p>
    <w:p w:rsidR="001232C9" w:rsidRPr="00536E4B" w:rsidRDefault="001232C9" w:rsidP="001232C9">
      <w:pPr>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1.5.1. Характеристика сферы деятельности</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sz w:val="24"/>
          <w:szCs w:val="24"/>
        </w:rPr>
      </w:pPr>
      <w:r w:rsidRPr="00536E4B">
        <w:rPr>
          <w:rFonts w:ascii="Times New Roman" w:hAnsi="Times New Roman" w:cs="Times New Roman"/>
          <w:sz w:val="24"/>
          <w:szCs w:val="24"/>
        </w:rPr>
        <w:t xml:space="preserve">Согласно Положению, утвержденному решением Совета депутатов </w:t>
      </w:r>
      <w:r w:rsidRPr="00536E4B">
        <w:rPr>
          <w:rFonts w:ascii="Times New Roman" w:hAnsi="Times New Roman" w:cs="Times New Roman"/>
          <w:bCs/>
          <w:sz w:val="24"/>
          <w:szCs w:val="24"/>
        </w:rPr>
        <w:t xml:space="preserve">муниципального образования «Глазовский район» </w:t>
      </w:r>
      <w:r>
        <w:rPr>
          <w:rFonts w:ascii="Times New Roman" w:hAnsi="Times New Roman" w:cs="Times New Roman"/>
          <w:sz w:val="24"/>
          <w:szCs w:val="24"/>
        </w:rPr>
        <w:t>от 19.11</w:t>
      </w:r>
      <w:r w:rsidRPr="00536E4B">
        <w:rPr>
          <w:rFonts w:ascii="Times New Roman" w:hAnsi="Times New Roman" w:cs="Times New Roman"/>
          <w:sz w:val="24"/>
          <w:szCs w:val="24"/>
        </w:rPr>
        <w:t>.20</w:t>
      </w:r>
      <w:r>
        <w:rPr>
          <w:rFonts w:ascii="Times New Roman" w:hAnsi="Times New Roman" w:cs="Times New Roman"/>
          <w:sz w:val="24"/>
          <w:szCs w:val="24"/>
        </w:rPr>
        <w:t xml:space="preserve">21 </w:t>
      </w:r>
      <w:r w:rsidRPr="00536E4B">
        <w:rPr>
          <w:rFonts w:ascii="Times New Roman" w:hAnsi="Times New Roman" w:cs="Times New Roman"/>
          <w:sz w:val="24"/>
          <w:szCs w:val="24"/>
        </w:rPr>
        <w:t xml:space="preserve">г. № </w:t>
      </w:r>
      <w:r>
        <w:rPr>
          <w:rFonts w:ascii="Times New Roman" w:hAnsi="Times New Roman" w:cs="Times New Roman"/>
          <w:sz w:val="24"/>
          <w:szCs w:val="24"/>
        </w:rPr>
        <w:t>68</w:t>
      </w:r>
      <w:r w:rsidRPr="00536E4B">
        <w:rPr>
          <w:rFonts w:ascii="Times New Roman" w:hAnsi="Times New Roman" w:cs="Times New Roman"/>
          <w:sz w:val="24"/>
          <w:szCs w:val="24"/>
        </w:rPr>
        <w:t xml:space="preserve">, структурным подразделением Администрации </w:t>
      </w:r>
      <w:r w:rsidRPr="00536E4B">
        <w:rPr>
          <w:rFonts w:ascii="Times New Roman" w:hAnsi="Times New Roman" w:cs="Times New Roman"/>
          <w:bCs/>
          <w:sz w:val="24"/>
          <w:szCs w:val="24"/>
        </w:rPr>
        <w:t>муниципального образования «Глазовский район»</w:t>
      </w:r>
      <w:r w:rsidRPr="00536E4B">
        <w:rPr>
          <w:rFonts w:ascii="Times New Roman" w:hAnsi="Times New Roman" w:cs="Times New Roman"/>
          <w:sz w:val="24"/>
          <w:szCs w:val="24"/>
        </w:rPr>
        <w:t xml:space="preserve">, образованным для осуществления управленческих функций в области общего, дошкольного и дополнительного образования является Управление образования </w:t>
      </w:r>
      <w:r>
        <w:rPr>
          <w:rFonts w:ascii="Times New Roman" w:hAnsi="Times New Roman" w:cs="Times New Roman"/>
          <w:bCs/>
          <w:sz w:val="24"/>
          <w:szCs w:val="24"/>
        </w:rPr>
        <w:t>Глазовского</w:t>
      </w:r>
      <w:r w:rsidRPr="00536E4B">
        <w:rPr>
          <w:rFonts w:ascii="Times New Roman" w:hAnsi="Times New Roman" w:cs="Times New Roman"/>
          <w:bCs/>
          <w:sz w:val="24"/>
          <w:szCs w:val="24"/>
        </w:rPr>
        <w:t xml:space="preserve"> район</w:t>
      </w:r>
      <w:r>
        <w:rPr>
          <w:rFonts w:ascii="Times New Roman" w:hAnsi="Times New Roman" w:cs="Times New Roman"/>
          <w:bCs/>
          <w:sz w:val="24"/>
          <w:szCs w:val="24"/>
        </w:rPr>
        <w:t>а</w:t>
      </w:r>
      <w:r w:rsidRPr="00536E4B">
        <w:rPr>
          <w:rFonts w:ascii="Times New Roman" w:hAnsi="Times New Roman" w:cs="Times New Roman"/>
          <w:sz w:val="24"/>
          <w:szCs w:val="24"/>
        </w:rPr>
        <w:t xml:space="preserve"> (далее – Управление образования).</w:t>
      </w:r>
    </w:p>
    <w:p w:rsidR="001232C9" w:rsidRPr="00536E4B" w:rsidRDefault="001232C9" w:rsidP="001232C9">
      <w:pPr>
        <w:tabs>
          <w:tab w:val="left" w:pos="1134"/>
        </w:tabs>
        <w:autoSpaceDE w:val="0"/>
        <w:autoSpaceDN w:val="0"/>
        <w:adjustRightInd w:val="0"/>
        <w:spacing w:after="0"/>
        <w:ind w:firstLine="709"/>
        <w:contextualSpacing/>
        <w:jc w:val="both"/>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w:t>
      </w:r>
    </w:p>
    <w:p w:rsidR="001232C9" w:rsidRPr="00536E4B" w:rsidRDefault="001232C9" w:rsidP="001232C9">
      <w:pPr>
        <w:pStyle w:val="a8"/>
        <w:numPr>
          <w:ilvl w:val="0"/>
          <w:numId w:val="3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является главным распорядителем средств бюджета по отрасли «Образование»; </w:t>
      </w:r>
    </w:p>
    <w:p w:rsidR="001232C9" w:rsidRPr="00536E4B" w:rsidRDefault="001232C9" w:rsidP="001232C9">
      <w:pPr>
        <w:pStyle w:val="a8"/>
        <w:numPr>
          <w:ilvl w:val="0"/>
          <w:numId w:val="3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а также отдельных муниципальных образовательных организаций дополнительного образования детей.</w:t>
      </w:r>
    </w:p>
    <w:p w:rsidR="001232C9" w:rsidRPr="00536E4B" w:rsidRDefault="001232C9" w:rsidP="001232C9">
      <w:pPr>
        <w:pStyle w:val="a8"/>
        <w:shd w:val="clear" w:color="auto" w:fill="FFFFFF"/>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1232C9" w:rsidRPr="00536E4B" w:rsidRDefault="001232C9" w:rsidP="001232C9">
      <w:pPr>
        <w:pStyle w:val="a8"/>
        <w:shd w:val="clear" w:color="auto" w:fill="FFFFFF"/>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В настоящее время в системе образования </w:t>
      </w:r>
      <w:r>
        <w:rPr>
          <w:rFonts w:ascii="Times New Roman" w:hAnsi="Times New Roman" w:cs="Times New Roman"/>
          <w:bCs/>
          <w:sz w:val="24"/>
          <w:szCs w:val="24"/>
        </w:rPr>
        <w:t>Глазовского района</w:t>
      </w:r>
      <w:r w:rsidRPr="00536E4B">
        <w:rPr>
          <w:rFonts w:ascii="Times New Roman" w:hAnsi="Times New Roman" w:cs="Times New Roman"/>
          <w:sz w:val="24"/>
          <w:szCs w:val="24"/>
        </w:rPr>
        <w:t>работают 351  педагогических и руководящих кадров, из них с высшим образованием около 85  процентов, в том числе:</w:t>
      </w:r>
    </w:p>
    <w:p w:rsidR="001232C9" w:rsidRPr="00536E4B" w:rsidRDefault="001232C9" w:rsidP="001232C9">
      <w:pPr>
        <w:pStyle w:val="a8"/>
        <w:numPr>
          <w:ilvl w:val="0"/>
          <w:numId w:val="36"/>
        </w:numPr>
        <w:shd w:val="clear" w:color="auto" w:fill="FFFFFF"/>
        <w:tabs>
          <w:tab w:val="left" w:pos="993"/>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в учреждениях дошкольного образования – 57 процентов;</w:t>
      </w:r>
    </w:p>
    <w:p w:rsidR="001232C9" w:rsidRPr="00536E4B" w:rsidRDefault="001232C9" w:rsidP="001232C9">
      <w:pPr>
        <w:pStyle w:val="a8"/>
        <w:numPr>
          <w:ilvl w:val="0"/>
          <w:numId w:val="36"/>
        </w:numPr>
        <w:shd w:val="clear" w:color="auto" w:fill="FFFFFF"/>
        <w:tabs>
          <w:tab w:val="left" w:pos="993"/>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в общеобразовательных учреждениях – 93 процента;</w:t>
      </w:r>
    </w:p>
    <w:p w:rsidR="001232C9" w:rsidRPr="00536E4B" w:rsidRDefault="001232C9" w:rsidP="001232C9">
      <w:pPr>
        <w:pStyle w:val="a8"/>
        <w:numPr>
          <w:ilvl w:val="0"/>
          <w:numId w:val="36"/>
        </w:numPr>
        <w:shd w:val="clear" w:color="auto" w:fill="FFFFFF"/>
        <w:tabs>
          <w:tab w:val="left" w:pos="993"/>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в учреждениях дополнительного образования детей – 73 процента.</w:t>
      </w:r>
    </w:p>
    <w:p w:rsidR="001232C9" w:rsidRPr="00536E4B" w:rsidRDefault="001232C9" w:rsidP="001232C9">
      <w:pPr>
        <w:pStyle w:val="a8"/>
        <w:shd w:val="clear" w:color="auto" w:fill="FFFFFF"/>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Средний возраст учителей составляет 4</w:t>
      </w:r>
      <w:r>
        <w:rPr>
          <w:rFonts w:ascii="Times New Roman" w:hAnsi="Times New Roman" w:cs="Times New Roman"/>
          <w:sz w:val="24"/>
          <w:szCs w:val="24"/>
        </w:rPr>
        <w:t>6 лет</w:t>
      </w:r>
      <w:r w:rsidRPr="00536E4B">
        <w:rPr>
          <w:rFonts w:ascii="Times New Roman" w:hAnsi="Times New Roman" w:cs="Times New Roman"/>
          <w:sz w:val="24"/>
          <w:szCs w:val="24"/>
        </w:rPr>
        <w:t xml:space="preserve">. </w:t>
      </w:r>
    </w:p>
    <w:p w:rsidR="001232C9" w:rsidRPr="00FF7C7C" w:rsidRDefault="001232C9" w:rsidP="001232C9">
      <w:pPr>
        <w:pStyle w:val="a8"/>
        <w:shd w:val="clear" w:color="auto" w:fill="FFFFFF"/>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Росту профессионального мастерства, аналитическому подходу к результатам своей профессиональной служебной деятельности способствует аттестация кадров. С 1 </w:t>
      </w:r>
      <w:r w:rsidRPr="00536E4B">
        <w:rPr>
          <w:rFonts w:ascii="Times New Roman" w:hAnsi="Times New Roman" w:cs="Times New Roman"/>
          <w:sz w:val="24"/>
          <w:szCs w:val="24"/>
        </w:rPr>
        <w:lastRenderedPageBreak/>
        <w:t>сентября 2015 года аттестация проводится в соответствии с новым порядком, установленным приказом Министерства образования и науки Российской Федерации от 07 апреля 2014 г. № 276 «Об утверждении Порядка проведения аттестации педагогических работников организаций, осуществляющих</w:t>
      </w:r>
      <w:r>
        <w:rPr>
          <w:rFonts w:ascii="Times New Roman" w:hAnsi="Times New Roman" w:cs="Times New Roman"/>
          <w:sz w:val="24"/>
          <w:szCs w:val="24"/>
        </w:rPr>
        <w:t xml:space="preserve"> образовательную деятельность» а</w:t>
      </w:r>
      <w:r w:rsidRPr="00536E4B">
        <w:rPr>
          <w:rFonts w:ascii="Times New Roman" w:hAnsi="Times New Roman" w:cs="Times New Roman"/>
          <w:sz w:val="24"/>
          <w:szCs w:val="24"/>
        </w:rPr>
        <w:t xml:space="preserve">ттестация педагогических работников муниципальных образовательных учреждений </w:t>
      </w:r>
      <w:r>
        <w:rPr>
          <w:rFonts w:ascii="Times New Roman" w:hAnsi="Times New Roman" w:cs="Times New Roman"/>
          <w:bCs/>
          <w:sz w:val="24"/>
          <w:szCs w:val="24"/>
        </w:rPr>
        <w:t>Глазовского района</w:t>
      </w:r>
      <w:r w:rsidRPr="00536E4B">
        <w:rPr>
          <w:rFonts w:ascii="Times New Roman" w:hAnsi="Times New Roman" w:cs="Times New Roman"/>
          <w:sz w:val="24"/>
          <w:szCs w:val="24"/>
        </w:rPr>
        <w:t>проводится Аттестационной комиссией Министерства образования и науки Удмуртской Республики; административный регламент предоставления государственной услуги «Аттестация педагогических работников государственных и муниципальных образовательных учреждений» утвержден приказом Министерства образования и науки Удмуртской Республики от 30 декабря  2014г. № 02-05/02. Аттестация руководящих работников образовательных учреждений проводится учредителем.</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проводится конкурс профессионального мастерства «Педагог года», финалисты которого становятся участниками первого тура республиканского конкурса «Педагог года Удмуртии». Поощрение лучших учителей осуществляется в рамках Приоритетного национального проекта «Образование». Также педагоги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принимают участие в различных конкурсах, проводимых на республиканском и российском уровнях: конкурсы Регионального центра информатизации и оценки качества образования, всероссийский интернет-конкурс «Страницы моего портфолио», Всероссийские конкурсы «Мой лучший урок», «Директор школы», «Учитель здоровья России» и др. </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Благодаря активной инновационной и экспериментальной деятельности отдельных педагогических работников и коллективов муниципальных образовательных учреждений, реализуемые ими программы и проекты в сфере образования получают финансовую поддержку в виде грантов из различных источников.  </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Организовано проведение аттестации руководителей муниципальных общеобразовательных учреждений, подведомственных Управлению образования. По итогам аттестации 100% руководителей от количества поданных заявлений прошли аттестацию либо на высшую категорию, либо на первую. Эффективно  внедряется система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 заключены эффективные контракты с руководителями и педагогическими работниками муниципальных общеобразовательных учреждений, при том  что в 2016 году со всеми педработниками учреждений, подведомственных управлению образования, составлены дополнительные соглашения, направленные на улучшение качества работы. </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С целью мотивации руководителей муниципальных образовательных учреждений управлением образования совместно с коллегиальным органом Советом директоров разработаны показатели оценки эффективности деятельности руководителей и педагогических работников  муниципальных общеобразовательных учреждений </w:t>
      </w:r>
      <w:r>
        <w:rPr>
          <w:rFonts w:ascii="Times New Roman" w:hAnsi="Times New Roman" w:cs="Times New Roman"/>
          <w:sz w:val="24"/>
          <w:szCs w:val="24"/>
        </w:rPr>
        <w:t>района</w:t>
      </w:r>
      <w:r w:rsidRPr="00536E4B">
        <w:rPr>
          <w:rFonts w:ascii="Times New Roman" w:hAnsi="Times New Roman" w:cs="Times New Roman"/>
          <w:sz w:val="24"/>
          <w:szCs w:val="24"/>
        </w:rPr>
        <w:t xml:space="preserve"> – разработано Положение о порядке установления выплат стимулирующего характера </w:t>
      </w:r>
      <w:r w:rsidRPr="00536E4B">
        <w:rPr>
          <w:rFonts w:ascii="Times New Roman" w:hAnsi="Times New Roman" w:cs="Times New Roman"/>
          <w:sz w:val="24"/>
          <w:szCs w:val="24"/>
        </w:rPr>
        <w:lastRenderedPageBreak/>
        <w:t>руководителям образовательных учреждений муниципального образования «Глазовский район, утвержденное постановлением Администрации Глазовского района от 21.09.2016г., в котором  используются следующие оценки их труда:</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-Качество выполнения функциональных обязанностей согласно должностной инструкции, проявление инициативы, самостоятельности, ответственного отношения к профессиональному долгу;</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-Численность воспитанников дошкольных групп в расчете на одного педагогического работника;</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-Пропущено дней по болезни одним ребенком в дошкольных группах за год;</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-Среднее значение количества баллов по ЕГЭ полученных выпускниками, освоившими образовательную программу среднего общего образования;</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-Среднее значение количества баллов по ОГЭ полученных выпускниками, освоившими образовательную программу основного общего образования;</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-Своевременное и качественное заполнение сайта образовательного учреждения;</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-Наличие инновационных площадок в образовательном учреждении;</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-Своевременное заполнение электронного журнала педагогами образовательного учреждения.</w:t>
      </w:r>
    </w:p>
    <w:p w:rsidR="001232C9" w:rsidRPr="00536E4B" w:rsidRDefault="001232C9" w:rsidP="001232C9">
      <w:pPr>
        <w:shd w:val="clear" w:color="auto" w:fill="FFFFFF"/>
        <w:tabs>
          <w:tab w:val="left" w:pos="1134"/>
        </w:tabs>
        <w:ind w:firstLine="709"/>
        <w:jc w:val="both"/>
        <w:rPr>
          <w:rFonts w:ascii="Times New Roman" w:hAnsi="Times New Roman" w:cs="Times New Roman"/>
          <w:sz w:val="24"/>
          <w:szCs w:val="24"/>
        </w:rPr>
      </w:pPr>
      <w:r w:rsidRPr="00536E4B">
        <w:rPr>
          <w:rFonts w:ascii="Times New Roman" w:hAnsi="Times New Roman" w:cs="Times New Roman"/>
          <w:sz w:val="24"/>
          <w:szCs w:val="24"/>
        </w:rPr>
        <w:t>-Наличие эффективных контрактов с работниками.</w:t>
      </w:r>
    </w:p>
    <w:p w:rsidR="001232C9" w:rsidRPr="00536E4B" w:rsidRDefault="001232C9" w:rsidP="001232C9">
      <w:pPr>
        <w:pStyle w:val="a8"/>
        <w:shd w:val="clear" w:color="auto" w:fill="FFFFFF"/>
        <w:ind w:left="0" w:firstLine="709"/>
        <w:jc w:val="both"/>
        <w:rPr>
          <w:rFonts w:ascii="Times New Roman" w:hAnsi="Times New Roman" w:cs="Times New Roman"/>
          <w:sz w:val="24"/>
          <w:szCs w:val="24"/>
        </w:rPr>
      </w:pPr>
      <w:r w:rsidRPr="00536E4B">
        <w:rPr>
          <w:rFonts w:ascii="Times New Roman" w:hAnsi="Times New Roman" w:cs="Times New Roman"/>
          <w:sz w:val="24"/>
          <w:szCs w:val="24"/>
        </w:rPr>
        <w:t>Для каждого раздела разработаны показатели и максимальные проценты, предусмотрен механизм расчета ежемесячной надбавки за интенсивность и высокие результаты работы.</w:t>
      </w:r>
    </w:p>
    <w:p w:rsidR="001232C9" w:rsidRPr="00536E4B" w:rsidRDefault="001232C9" w:rsidP="001232C9">
      <w:pPr>
        <w:pStyle w:val="a8"/>
        <w:shd w:val="clear" w:color="auto" w:fill="FFFFFF"/>
        <w:ind w:left="0" w:firstLine="709"/>
        <w:jc w:val="both"/>
        <w:rPr>
          <w:rFonts w:ascii="Times New Roman" w:hAnsi="Times New Roman" w:cs="Times New Roman"/>
          <w:sz w:val="24"/>
          <w:szCs w:val="24"/>
        </w:rPr>
      </w:pPr>
      <w:r w:rsidRPr="00536E4B">
        <w:rPr>
          <w:rFonts w:ascii="Times New Roman" w:hAnsi="Times New Roman" w:cs="Times New Roman"/>
          <w:sz w:val="24"/>
          <w:szCs w:val="24"/>
        </w:rPr>
        <w:t>Аналогичные критерии разработаны в каждой образовательной организации для мотивации педагогических работников – «Положения о стимулирующих выплатах».</w:t>
      </w:r>
    </w:p>
    <w:p w:rsidR="001232C9" w:rsidRPr="00536E4B" w:rsidRDefault="001232C9" w:rsidP="001232C9">
      <w:pPr>
        <w:pStyle w:val="a8"/>
        <w:shd w:val="clear" w:color="auto" w:fill="FFFFFF"/>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образовательных учреждений.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финансирование бюджетных учреждений осуществляется на основе муниципальных заданий на оказание муниципальных услуг (выполнение работ).  Реализованные в данном направлении меры являются необходимыми, но недостаточными условиями для повышения эффективности деятельности муниципальных образовательных учреждений. В настоящее время стоимость одной и той же услуги в разных учреждениях существенно различается.  Стоимость отдельных услуг невозможно рассчитать по понятным экономическим правилам. В целях создания стимулов для сокращения издержек на оказание муниципальных услуг, а также для размещения заказа на оказание отдельных муниципальных услуг в негосударственных организациях, планируется перейти к расчету нормативных затрат на основе единых (групповых) значений </w:t>
      </w:r>
      <w:r w:rsidRPr="00536E4B">
        <w:rPr>
          <w:rFonts w:ascii="Times New Roman" w:hAnsi="Times New Roman" w:cs="Times New Roman"/>
          <w:sz w:val="24"/>
          <w:szCs w:val="24"/>
        </w:rPr>
        <w:lastRenderedPageBreak/>
        <w:t xml:space="preserve">нормативных затрат, используемых при расчете объема субсидий на выполнение муниципального задания, с использованием корректирующих показателей. </w:t>
      </w:r>
    </w:p>
    <w:p w:rsidR="001232C9" w:rsidRPr="00536E4B" w:rsidRDefault="001232C9" w:rsidP="001232C9">
      <w:pPr>
        <w:pStyle w:val="a8"/>
        <w:shd w:val="clear" w:color="auto" w:fill="FFFFFF"/>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Постановлением Администрации Глазовского района от 29.11.2016 №128.1 «Об утверждении ведомственных перечней муниципальных услуг и работ, оказываемых и выполняемых бюджетными  учреждениями МО «Глазовский район» организована работа по исполнению муниципального задания бюджетными учреждениями.</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В целях повышения публичности и открытости информации о деятельности муниципальных образовательных учреждений у каждого из них создан официальный сайт, на котором размещается информация о деятельности учреждения.</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Муниципальная услуга «Прием заявлений, комплектование,   зачисление в муниципальное образовательное учреждение, реализующее основную общеобразовательную программу дошкольного образования (детские сады), а также постановка на соответствующий учет» предоставляется в бумажном  и электронном виде  (</w:t>
      </w:r>
      <w:hyperlink r:id="rId10" w:history="1">
        <w:r w:rsidRPr="00536E4B">
          <w:rPr>
            <w:rStyle w:val="a7"/>
            <w:rFonts w:ascii="Times New Roman" w:hAnsi="Times New Roman" w:cs="Times New Roman"/>
            <w:sz w:val="24"/>
            <w:szCs w:val="24"/>
          </w:rPr>
          <w:t>http://sar.udmurt-region.ru/</w:t>
        </w:r>
      </w:hyperlink>
      <w:r w:rsidRPr="00536E4B">
        <w:rPr>
          <w:rFonts w:ascii="Times New Roman" w:hAnsi="Times New Roman" w:cs="Times New Roman"/>
          <w:sz w:val="24"/>
          <w:szCs w:val="24"/>
        </w:rPr>
        <w:t>); п</w:t>
      </w:r>
      <w:r w:rsidRPr="00536E4B">
        <w:rPr>
          <w:rFonts w:ascii="Times New Roman" w:hAnsi="Times New Roman" w:cs="Times New Roman"/>
          <w:bCs/>
          <w:sz w:val="24"/>
          <w:szCs w:val="24"/>
        </w:rPr>
        <w:t xml:space="preserve">остановлением Администрации муниципального образования «Глазовский район» от 17 мая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 1411 утвержден порядок приема заявлений, постановки на учет, комплектования, зачисления детей в образовательные организации, реализующие основную образовательную программу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За отчётный период при личном посещении общеобразовательного учреждения, а так же через АИС «Электронный детский сад» зарегистрировано 166 человек. Все заявления с порталов попадают в единую информационную систему «Электронный детский сад», которая позволяет специалисту Управления  образования иметь актуальную информацию о количестве поступивших заявлений, необходимых местах.</w:t>
      </w:r>
    </w:p>
    <w:p w:rsidR="001232C9" w:rsidRPr="00536E4B" w:rsidRDefault="001232C9" w:rsidP="001232C9">
      <w:pPr>
        <w:shd w:val="clear" w:color="auto" w:fill="FFFFFF"/>
        <w:tabs>
          <w:tab w:val="left" w:pos="1276"/>
        </w:tabs>
        <w:jc w:val="both"/>
        <w:rPr>
          <w:rFonts w:ascii="Times New Roman" w:hAnsi="Times New Roman" w:cs="Times New Roman"/>
          <w:sz w:val="24"/>
          <w:szCs w:val="24"/>
        </w:rPr>
      </w:pPr>
      <w:r w:rsidRPr="00536E4B">
        <w:rPr>
          <w:rFonts w:ascii="Times New Roman" w:hAnsi="Times New Roman" w:cs="Times New Roman"/>
          <w:sz w:val="24"/>
          <w:szCs w:val="24"/>
        </w:rPr>
        <w:t xml:space="preserve">В связи с развитием программно-целевых методов управления, внедрения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и воспитание на 2015-2020гг.»,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Администрации </w:t>
      </w:r>
      <w:r>
        <w:rPr>
          <w:rFonts w:ascii="Times New Roman" w:hAnsi="Times New Roman" w:cs="Times New Roman"/>
          <w:bCs/>
          <w:sz w:val="24"/>
          <w:szCs w:val="24"/>
        </w:rPr>
        <w:t>Глазовского района</w:t>
      </w:r>
      <w:r w:rsidRPr="00536E4B">
        <w:rPr>
          <w:rFonts w:ascii="Times New Roman" w:hAnsi="Times New Roman" w:cs="Times New Roman"/>
          <w:sz w:val="24"/>
          <w:szCs w:val="24"/>
        </w:rPr>
        <w:t>, настроить их работу на конечный результат в интересах населения города.</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1.5.2. Приоритеты, цели и задачи </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Бюджетным посланием Президента Российской Федерации «О бюджетной политике в 2014 - 2016 годах» поставлена задача повышения эффективности деятельности всех участников экономических отношений, достижения измеримых, общественно значимых результатов.  </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Программными Указами Президента Российской Федерации от 7 мая 2012 года поставлены задачи, имеющие непосредственное отношение к системе управления  образованием, а именно:</w:t>
      </w:r>
    </w:p>
    <w:p w:rsidR="001232C9" w:rsidRPr="00536E4B" w:rsidRDefault="001232C9" w:rsidP="001232C9">
      <w:pPr>
        <w:pStyle w:val="a8"/>
        <w:tabs>
          <w:tab w:val="left" w:pos="1134"/>
        </w:tabs>
        <w:autoSpaceDE w:val="0"/>
        <w:autoSpaceDN w:val="0"/>
        <w:adjustRightInd w:val="0"/>
        <w:ind w:left="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1)совместно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1232C9" w:rsidRPr="00536E4B" w:rsidRDefault="001232C9" w:rsidP="001232C9">
      <w:pPr>
        <w:pStyle w:val="a8"/>
        <w:tabs>
          <w:tab w:val="left" w:pos="1134"/>
        </w:tabs>
        <w:autoSpaceDE w:val="0"/>
        <w:autoSpaceDN w:val="0"/>
        <w:adjustRightInd w:val="0"/>
        <w:ind w:left="0"/>
        <w:jc w:val="both"/>
        <w:rPr>
          <w:rFonts w:ascii="Times New Roman" w:hAnsi="Times New Roman" w:cs="Times New Roman"/>
          <w:bCs/>
          <w:sz w:val="24"/>
          <w:szCs w:val="24"/>
        </w:rPr>
      </w:pPr>
      <w:r w:rsidRPr="00536E4B">
        <w:rPr>
          <w:rFonts w:ascii="Times New Roman" w:hAnsi="Times New Roman" w:cs="Times New Roman"/>
          <w:bCs/>
          <w:sz w:val="24"/>
          <w:szCs w:val="24"/>
        </w:rPr>
        <w:t>2)довести к 2013 году среднюю заработную плату педагогических работников образовательных учреждений общего образования до средней заработной платы в соответствующем регионе,  среднюю заработную плату педагогических работников дошкольных образовательных учреждений -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1232C9" w:rsidRPr="00536E4B" w:rsidRDefault="001232C9" w:rsidP="001232C9">
      <w:pPr>
        <w:pStyle w:val="a8"/>
        <w:tabs>
          <w:tab w:val="left" w:pos="1134"/>
        </w:tabs>
        <w:autoSpaceDE w:val="0"/>
        <w:autoSpaceDN w:val="0"/>
        <w:adjustRightInd w:val="0"/>
        <w:ind w:left="0"/>
        <w:jc w:val="both"/>
        <w:rPr>
          <w:rFonts w:ascii="Times New Roman" w:hAnsi="Times New Roman" w:cs="Times New Roman"/>
          <w:bCs/>
          <w:sz w:val="24"/>
          <w:szCs w:val="24"/>
        </w:rPr>
      </w:pPr>
      <w:r w:rsidRPr="00536E4B">
        <w:rPr>
          <w:rFonts w:ascii="Times New Roman" w:hAnsi="Times New Roman" w:cs="Times New Roman"/>
          <w:bCs/>
          <w:sz w:val="24"/>
          <w:szCs w:val="24"/>
        </w:rPr>
        <w:t>3)обеспечить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 по совершенствованию системы оплаты труда работников бюджетного сектора экономики, оптимизации бюджетных расходов и реорганизация неэффективных организаций.</w:t>
      </w:r>
    </w:p>
    <w:p w:rsidR="001232C9" w:rsidRPr="00536E4B" w:rsidRDefault="001232C9" w:rsidP="001232C9">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по следующим основным направлениям:</w:t>
      </w:r>
    </w:p>
    <w:p w:rsidR="001232C9" w:rsidRPr="00536E4B" w:rsidRDefault="001232C9" w:rsidP="001232C9">
      <w:pPr>
        <w:pStyle w:val="a8"/>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 сфере дошкольного образования:</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реализация мероприятий, направленных на ликвидацию очередности на зачисление детей в дошкольные образовательные организации;</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обеспечение высокого качества услуг дошкольного образования;</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введение эффективного контракта в дошкольном образовании;</w:t>
      </w:r>
    </w:p>
    <w:p w:rsidR="001232C9" w:rsidRPr="00536E4B" w:rsidRDefault="001232C9" w:rsidP="001232C9">
      <w:pPr>
        <w:pStyle w:val="a8"/>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 сфере общего образования:</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обеспечение достижения обучающимися в Удмуртской Республике новых образовательных результатов;</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 xml:space="preserve">обеспечение равного доступа к качественному образованию; </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введение эффективного контракта в общем образовании; </w:t>
      </w:r>
    </w:p>
    <w:p w:rsidR="001232C9" w:rsidRPr="00536E4B" w:rsidRDefault="001232C9" w:rsidP="001232C9">
      <w:pPr>
        <w:pStyle w:val="a8"/>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в сфере дополнительного образования детей: </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расширение потенциала системы дополнительного образования детей;</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создание условий для развития молодых талантов и детей с высокой мотивацией к обучению;</w:t>
      </w:r>
    </w:p>
    <w:p w:rsidR="001232C9" w:rsidRPr="00536E4B" w:rsidRDefault="001232C9" w:rsidP="001232C9">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введение эффективного контракта в дополнительном образовании.</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С учетом приоритетов и целей государственной политики, стоящих перед отраслью образования задач и существующих проблем определены цель и задачи подпрограммы. </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Целью подпрограммы является повышение эффективности и результативности системы образования </w:t>
      </w:r>
      <w:r>
        <w:rPr>
          <w:rFonts w:ascii="Times New Roman" w:hAnsi="Times New Roman" w:cs="Times New Roman"/>
          <w:bCs/>
          <w:sz w:val="24"/>
          <w:szCs w:val="24"/>
        </w:rPr>
        <w:t>Глазовского района.</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Задачами подпрограммы являются:</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осуществление установленных полномочий (функций) Управлением образования </w:t>
      </w:r>
      <w:r>
        <w:rPr>
          <w:rFonts w:ascii="Times New Roman" w:hAnsi="Times New Roman" w:cs="Times New Roman"/>
          <w:sz w:val="24"/>
          <w:szCs w:val="24"/>
        </w:rPr>
        <w:t>Глазовского района</w:t>
      </w:r>
      <w:r w:rsidRPr="00536E4B">
        <w:rPr>
          <w:rFonts w:ascii="Times New Roman" w:hAnsi="Times New Roman" w:cs="Times New Roman"/>
          <w:sz w:val="24"/>
          <w:szCs w:val="24"/>
        </w:rPr>
        <w:t xml:space="preserve">, организация эффективного управления системой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методическое обеспечение образовательной деятельности, в том числе методическое сопровождение введения ФГОС;</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повышения квалификации педагогических работников и руководителей муниципальных образовательных учреждений</w:t>
      </w:r>
      <w:r w:rsidRPr="00536E4B">
        <w:rPr>
          <w:rFonts w:ascii="Times New Roman" w:hAnsi="Times New Roman" w:cs="Times New Roman"/>
          <w:bCs/>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обеспечение муниципальных образовательных учреждений квалифицированными кадрами;</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1232C9" w:rsidRPr="00536E4B" w:rsidRDefault="001232C9" w:rsidP="001232C9">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работы по развитию системы обратной связи с потребителями услуг образования.</w:t>
      </w:r>
    </w:p>
    <w:p w:rsidR="001232C9" w:rsidRDefault="001232C9" w:rsidP="001232C9">
      <w:pPr>
        <w:shd w:val="clear" w:color="auto" w:fill="FFFFFF"/>
        <w:tabs>
          <w:tab w:val="left" w:pos="1276"/>
        </w:tabs>
        <w:jc w:val="center"/>
        <w:rPr>
          <w:rFonts w:ascii="Times New Roman" w:hAnsi="Times New Roman" w:cs="Times New Roman"/>
          <w:b/>
          <w:sz w:val="24"/>
          <w:szCs w:val="24"/>
        </w:rPr>
      </w:pPr>
    </w:p>
    <w:p w:rsidR="001232C9" w:rsidRPr="00536E4B" w:rsidRDefault="001232C9" w:rsidP="001232C9">
      <w:pPr>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1.5.3. Целевые показатели (индикаторы)</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i/>
          <w:sz w:val="24"/>
          <w:szCs w:val="24"/>
        </w:rPr>
      </w:pPr>
      <w:r w:rsidRPr="00536E4B">
        <w:rPr>
          <w:rFonts w:ascii="Times New Roman" w:hAnsi="Times New Roman" w:cs="Times New Roman"/>
          <w:sz w:val="24"/>
          <w:szCs w:val="24"/>
        </w:rPr>
        <w:t>Оценка качества муниципальной системы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Используется показатель, рассчитываемый Автономным учреждением Удмуртской Республики «Региональный центр информатизации и оценки качества образования», в ходе проведения оценки качества муниципальных систем образования.</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результативность системы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Удельный вес численности работников и руководителей муниципальных образовательных организаций, прошедших в течение последних трех лет повышение </w:t>
      </w:r>
      <w:r w:rsidRPr="00536E4B">
        <w:rPr>
          <w:rFonts w:ascii="Times New Roman" w:hAnsi="Times New Roman" w:cs="Times New Roman"/>
          <w:sz w:val="24"/>
          <w:szCs w:val="24"/>
        </w:rPr>
        <w:lastRenderedPageBreak/>
        <w:t>квалификации или профессиональную переподготовку, в общей численности работников муниципальных образовательных организаций, процентов.</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Показатель характеризует квалификацию работников и руководителей муниципальных образовательных организаций.</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 xml:space="preserve">Показатель характеризует уровень квалификации педагогических работников </w:t>
      </w:r>
      <w:r w:rsidRPr="00536E4B">
        <w:rPr>
          <w:rFonts w:ascii="Times New Roman" w:hAnsi="Times New Roman" w:cs="Times New Roman"/>
          <w:bCs/>
          <w:sz w:val="24"/>
          <w:szCs w:val="24"/>
        </w:rPr>
        <w:t>муниципальных образовательных учреждений</w:t>
      </w:r>
      <w:r w:rsidRPr="00536E4B">
        <w:rPr>
          <w:rFonts w:ascii="Times New Roman" w:hAnsi="Times New Roman" w:cs="Times New Roman"/>
          <w:spacing w:val="-2"/>
          <w:sz w:val="24"/>
          <w:szCs w:val="24"/>
        </w:rPr>
        <w:t xml:space="preserve">, влияет на качество </w:t>
      </w:r>
      <w:r w:rsidRPr="00536E4B">
        <w:rPr>
          <w:rFonts w:ascii="Times New Roman" w:hAnsi="Times New Roman" w:cs="Times New Roman"/>
          <w:sz w:val="24"/>
          <w:szCs w:val="24"/>
        </w:rPr>
        <w:t>образования.</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Показатель характеризует квалификацию руководителей и педагогических работников муниципальных образовательных организаций, влияет на качество образования.</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Количество вакансий в муниципальных образовательных организациях на начало учебного года, единиц.</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Показатель характеризует результативность мер по обеспечению кадрами  муниципальных образовательных организаций </w:t>
      </w:r>
      <w:r w:rsidRPr="00536E4B">
        <w:rPr>
          <w:rFonts w:ascii="Times New Roman" w:hAnsi="Times New Roman" w:cs="Times New Roman"/>
          <w:sz w:val="24"/>
          <w:szCs w:val="24"/>
        </w:rPr>
        <w:t>ммуниципального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r w:rsidRPr="00536E4B">
        <w:rPr>
          <w:rFonts w:ascii="Times New Roman" w:hAnsi="Times New Roman" w:cs="Times New Roman"/>
          <w:bCs/>
          <w:sz w:val="24"/>
          <w:szCs w:val="24"/>
        </w:rPr>
        <w:t>.</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Доля муниципальных образовательных организаций ммуниципального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руководителями которых заключены эффективные контракты, процентов.</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от результатов их профессиональной служебной деятельности. Влияет на качество и доступность оказываемых муниципальных услуг в сфере образования,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w:t>
      </w:r>
    </w:p>
    <w:p w:rsidR="001232C9" w:rsidRPr="00536E4B" w:rsidRDefault="001232C9" w:rsidP="001232C9">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Доля  педагогических работников муниципальных образовательных организаций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 процентов.</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 xml:space="preserve">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w:t>
      </w:r>
      <w:r w:rsidRPr="00536E4B">
        <w:rPr>
          <w:rFonts w:ascii="Times New Roman" w:hAnsi="Times New Roman" w:cs="Times New Roman"/>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w:t>
      </w:r>
      <w:r w:rsidRPr="00536E4B">
        <w:rPr>
          <w:rFonts w:ascii="Times New Roman" w:hAnsi="Times New Roman" w:cs="Times New Roman"/>
          <w:spacing w:val="-2"/>
          <w:sz w:val="24"/>
          <w:szCs w:val="24"/>
        </w:rPr>
        <w:t>от результатов их профессиональной служебной деятельности. Влияет на качество и доступность оказываемых муниципальных услуг в сфере образования, размер заработной платы и квалификацию педагогических работников.</w:t>
      </w:r>
    </w:p>
    <w:p w:rsidR="001232C9" w:rsidRPr="00536E4B" w:rsidRDefault="001232C9" w:rsidP="001232C9">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           8) Средняя заработная плата педагогических работников, реализующих общеобразовательные программы, рублей </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lastRenderedPageBreak/>
        <w:t>Показатель характеризует привлекательность профессии, влияет на качество и доступность оказываемых муниципальных услуг в сфере образования.</w:t>
      </w:r>
    </w:p>
    <w:p w:rsidR="001232C9" w:rsidRPr="00536E4B" w:rsidRDefault="001232C9" w:rsidP="001232C9">
      <w:pPr>
        <w:pStyle w:val="a8"/>
        <w:shd w:val="clear" w:color="auto" w:fill="FFFFFF"/>
        <w:tabs>
          <w:tab w:val="left" w:pos="1134"/>
        </w:tabs>
        <w:ind w:left="709"/>
        <w:contextualSpacing w:val="0"/>
        <w:jc w:val="both"/>
        <w:rPr>
          <w:rFonts w:ascii="Times New Roman" w:hAnsi="Times New Roman" w:cs="Times New Roman"/>
          <w:sz w:val="24"/>
          <w:szCs w:val="24"/>
        </w:rPr>
      </w:pPr>
      <w:r w:rsidRPr="00536E4B">
        <w:rPr>
          <w:rFonts w:ascii="Times New Roman" w:hAnsi="Times New Roman" w:cs="Times New Roman"/>
          <w:sz w:val="24"/>
          <w:szCs w:val="24"/>
        </w:rPr>
        <w:t>9)Количество программ (проектов) в сфере образования, реализуемых на территории города, получивших финансовую поддержку в виде грантов, ед.</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Показатель характеризует работу по привлечению дополнительных источников финансирования программ (проектов) в сфере культуры Глазовского  района.</w:t>
      </w:r>
    </w:p>
    <w:p w:rsidR="001232C9" w:rsidRPr="00536E4B" w:rsidRDefault="001232C9" w:rsidP="001232C9">
      <w:pPr>
        <w:pStyle w:val="a8"/>
        <w:shd w:val="clear" w:color="auto" w:fill="FFFFFF"/>
        <w:tabs>
          <w:tab w:val="left" w:pos="1134"/>
        </w:tabs>
        <w:ind w:left="709"/>
        <w:contextualSpacing w:val="0"/>
        <w:jc w:val="both"/>
        <w:rPr>
          <w:rFonts w:ascii="Times New Roman" w:hAnsi="Times New Roman" w:cs="Times New Roman"/>
          <w:sz w:val="24"/>
          <w:szCs w:val="24"/>
        </w:rPr>
      </w:pPr>
      <w:r w:rsidRPr="00536E4B">
        <w:rPr>
          <w:rFonts w:ascii="Times New Roman" w:hAnsi="Times New Roman" w:cs="Times New Roman"/>
          <w:sz w:val="24"/>
          <w:szCs w:val="24"/>
        </w:rPr>
        <w:t xml:space="preserve">10)Удовлетворенность потребителей качеством оказания муниципальных услуг в сфере образования, процентов. </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Показатель характеризует оценку качества услуг в сфере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Для использования показателя используется внешняя оценка, проводимая Администрацией </w:t>
      </w:r>
      <w:r>
        <w:rPr>
          <w:rFonts w:ascii="Times New Roman" w:hAnsi="Times New Roman" w:cs="Times New Roman"/>
          <w:bCs/>
          <w:sz w:val="24"/>
          <w:szCs w:val="24"/>
        </w:rPr>
        <w:t>Глазовского района в лице Общественного совета.</w:t>
      </w:r>
    </w:p>
    <w:p w:rsidR="001232C9" w:rsidRPr="00536E4B" w:rsidRDefault="001232C9" w:rsidP="001232C9">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1.5.4. Сроки и этапы реализации </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Подп</w:t>
      </w:r>
      <w:r w:rsidR="00527657">
        <w:rPr>
          <w:rFonts w:ascii="Times New Roman" w:hAnsi="Times New Roman" w:cs="Times New Roman"/>
          <w:sz w:val="24"/>
          <w:szCs w:val="24"/>
        </w:rPr>
        <w:t>рограмма реализуется в 2015-2026</w:t>
      </w:r>
      <w:r w:rsidRPr="00536E4B">
        <w:rPr>
          <w:rFonts w:ascii="Times New Roman" w:hAnsi="Times New Roman" w:cs="Times New Roman"/>
          <w:sz w:val="24"/>
          <w:szCs w:val="24"/>
        </w:rPr>
        <w:t xml:space="preserve"> годах: </w:t>
      </w:r>
    </w:p>
    <w:p w:rsidR="001232C9" w:rsidRPr="00536E4B" w:rsidRDefault="001232C9" w:rsidP="001232C9">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527657" w:rsidP="001232C9">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001232C9" w:rsidRPr="00536E4B">
        <w:rPr>
          <w:rFonts w:ascii="Times New Roman" w:hAnsi="Times New Roman" w:cs="Times New Roman"/>
          <w:sz w:val="24"/>
          <w:szCs w:val="24"/>
        </w:rPr>
        <w:t xml:space="preserve"> годы.</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1.5.5. Основные мероприятия</w:t>
      </w:r>
    </w:p>
    <w:p w:rsidR="001232C9" w:rsidRPr="00536E4B" w:rsidRDefault="001232C9" w:rsidP="001232C9">
      <w:pPr>
        <w:keepNext/>
        <w:shd w:val="clear" w:color="auto" w:fill="FFFFFF"/>
        <w:ind w:firstLine="709"/>
        <w:jc w:val="both"/>
        <w:rPr>
          <w:rFonts w:ascii="Times New Roman" w:hAnsi="Times New Roman" w:cs="Times New Roman"/>
          <w:sz w:val="24"/>
          <w:szCs w:val="24"/>
        </w:rPr>
      </w:pPr>
      <w:r w:rsidRPr="00536E4B">
        <w:rPr>
          <w:rFonts w:ascii="Times New Roman" w:hAnsi="Times New Roman" w:cs="Times New Roman"/>
          <w:sz w:val="24"/>
          <w:szCs w:val="24"/>
        </w:rPr>
        <w:t>Основные мероприятия в сфере реализации подпрограммы:</w:t>
      </w:r>
    </w:p>
    <w:p w:rsidR="001232C9" w:rsidRPr="00536E4B" w:rsidRDefault="001232C9" w:rsidP="001232C9">
      <w:pPr>
        <w:pStyle w:val="a8"/>
        <w:numPr>
          <w:ilvl w:val="0"/>
          <w:numId w:val="4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Реализация установленных полномочий (функций) Управлением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организация управления муниципальной программой «Развитие образования и воспитания».</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осуществляется финансирование расходов на содержание Управления образования (включая расходы на уплату налога на имущество организаций, на диспансеризацию муниципальных служащих Управления образования).</w:t>
      </w:r>
    </w:p>
    <w:p w:rsidR="001232C9" w:rsidRPr="00536E4B" w:rsidRDefault="001232C9" w:rsidP="001232C9">
      <w:pPr>
        <w:pStyle w:val="a8"/>
        <w:numPr>
          <w:ilvl w:val="0"/>
          <w:numId w:val="4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бухгалтерского учета в общеобразовательных учреждениях, подведомственных Управлению образования.</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по договорам с муниципальными образовательными учреждениями, подведомственными Управлению образования, бухгалтерией, образованной в составе Управления образования, осуществляется ведение бухгалтерского учета и составления отчетности в соответствующих учреждениях.</w:t>
      </w:r>
    </w:p>
    <w:p w:rsidR="001232C9" w:rsidRPr="00536E4B" w:rsidRDefault="001232C9" w:rsidP="001232C9">
      <w:pPr>
        <w:pStyle w:val="a8"/>
        <w:numPr>
          <w:ilvl w:val="0"/>
          <w:numId w:val="4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Организационно-методическое и информационное обеспечение деятельности общеобразовательных учреждений.</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4) Организация повышения квалификации педагогических работников, руководителей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Основное мероприятие осуществляется во взаимодействии с органами государственной власти Удмуртской Республики.</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5) Организация и проведение аттестации руководителей общеобразовательных учреждений, подведомственных Управлению образования.</w:t>
      </w:r>
    </w:p>
    <w:p w:rsidR="001232C9" w:rsidRPr="00536E4B" w:rsidRDefault="001232C9" w:rsidP="001232C9">
      <w:pPr>
        <w:pStyle w:val="a8"/>
        <w:autoSpaceDE w:val="0"/>
        <w:autoSpaceDN w:val="0"/>
        <w:adjustRightInd w:val="0"/>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6) Проведение районных конкурсов и профессиональных праздников. </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7) Организация работ по повышению эффективности деятельности муниципальных общеобразовательных организаций, создание условий для развития негосударственного сектора в сфере образования.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основного мероприятия планируется деятельность по следующим направлениям:</w:t>
      </w:r>
    </w:p>
    <w:p w:rsidR="001232C9" w:rsidRPr="00536E4B" w:rsidRDefault="001232C9" w:rsidP="001232C9">
      <w:pPr>
        <w:pStyle w:val="a8"/>
        <w:numPr>
          <w:ilvl w:val="0"/>
          <w:numId w:val="47"/>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Организация работ по уточнению ведомственного перечня муниципальных услуг в сфере образования. </w:t>
      </w:r>
    </w:p>
    <w:p w:rsidR="001232C9" w:rsidRPr="00536E4B" w:rsidRDefault="001232C9" w:rsidP="001232C9">
      <w:pPr>
        <w:pStyle w:val="a8"/>
        <w:shd w:val="clear" w:color="auto" w:fill="FFFFFF"/>
        <w:tabs>
          <w:tab w:val="left" w:pos="1134"/>
          <w:tab w:val="left" w:pos="9000"/>
        </w:tabs>
        <w:autoSpaceDE w:val="0"/>
        <w:autoSpaceDN w:val="0"/>
        <w:adjustRightInd w:val="0"/>
        <w:ind w:left="0"/>
        <w:jc w:val="both"/>
        <w:rPr>
          <w:rFonts w:ascii="Times New Roman" w:hAnsi="Times New Roman" w:cs="Times New Roman"/>
          <w:sz w:val="24"/>
          <w:szCs w:val="24"/>
        </w:rPr>
      </w:pPr>
      <w:r w:rsidRPr="00536E4B">
        <w:rPr>
          <w:rFonts w:ascii="Times New Roman" w:hAnsi="Times New Roman" w:cs="Times New Roman"/>
          <w:sz w:val="24"/>
          <w:szCs w:val="24"/>
        </w:rPr>
        <w:t>Мероприятия будут реализовываться с учетом принятых правовых актов на федеральном и республиканском уровнях, определяющих базовый перечень государственных (муниципальных) услуг, а также регламентирующих порядок установления ведомственных перечней муниципальных услуг. Результатом должен стать муниципальный правовой акт.</w:t>
      </w:r>
    </w:p>
    <w:p w:rsidR="001232C9" w:rsidRPr="00536E4B" w:rsidRDefault="001232C9" w:rsidP="001232C9">
      <w:pPr>
        <w:pStyle w:val="a8"/>
        <w:numPr>
          <w:ilvl w:val="0"/>
          <w:numId w:val="47"/>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sz w:val="24"/>
          <w:szCs w:val="24"/>
        </w:rPr>
        <w:t xml:space="preserve">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w:t>
      </w:r>
      <w:r w:rsidRPr="00536E4B">
        <w:rPr>
          <w:rFonts w:ascii="Times New Roman" w:hAnsi="Times New Roman" w:cs="Times New Roman"/>
          <w:bCs/>
          <w:sz w:val="24"/>
          <w:szCs w:val="24"/>
        </w:rPr>
        <w:t>Реализация мероприятия направлена на создание стимула для муниципальных общеобразовательных организаций к эффективному использованию бюджетных средств, а также развитию негосударственного сектора в дошкольном образовании, дополнительном образовании и воспитании детей.</w:t>
      </w:r>
    </w:p>
    <w:p w:rsidR="001232C9" w:rsidRPr="00536E4B" w:rsidRDefault="001232C9" w:rsidP="001232C9">
      <w:pPr>
        <w:pStyle w:val="a8"/>
        <w:numPr>
          <w:ilvl w:val="0"/>
          <w:numId w:val="47"/>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дополнительного образования детей в негосударственных организациях. После создания правовой базы – размещение муниципального заказа на оказание соответствующих услуг на конкурсной основе, в том числе – в негосударственном секторе.</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8) Организация работ по разработке и внедрению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учреждений.</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учреждения для достижения результатов профессиональной служебной деятельности. В рамках подпрограммы необходимо организовать данную работу на всех уровнях образования: дошкольном, общем, дополнительном образовании детей.</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9) Организация работ по разработке и внедрению системы независимой оценки качества образования (по уровням образования).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Реализация основного мероприятия направлена на выявление резервов для повышения качества образования. В рамках подпрограммы необходимо организовать </w:t>
      </w:r>
      <w:r w:rsidRPr="00536E4B">
        <w:rPr>
          <w:rFonts w:ascii="Times New Roman" w:hAnsi="Times New Roman" w:cs="Times New Roman"/>
          <w:sz w:val="24"/>
          <w:szCs w:val="24"/>
        </w:rPr>
        <w:lastRenderedPageBreak/>
        <w:t xml:space="preserve">данную работу на всех уровнях образования: дошкольном, общем, дополнительном образовании детей. </w:t>
      </w:r>
    </w:p>
    <w:p w:rsidR="001232C9" w:rsidRPr="00536E4B" w:rsidRDefault="001232C9" w:rsidP="001232C9">
      <w:pPr>
        <w:pStyle w:val="a8"/>
        <w:shd w:val="clear" w:color="auto" w:fill="FFFFFF"/>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10) Организация работ по информированию населения об организации предоставления дошкольного, общего, доп</w:t>
      </w:r>
      <w:r>
        <w:rPr>
          <w:rFonts w:ascii="Times New Roman" w:hAnsi="Times New Roman" w:cs="Times New Roman"/>
          <w:sz w:val="24"/>
          <w:szCs w:val="24"/>
        </w:rPr>
        <w:t xml:space="preserve">олнительного образования детей </w:t>
      </w:r>
      <w:r w:rsidRPr="00536E4B">
        <w:rPr>
          <w:rFonts w:ascii="Times New Roman" w:hAnsi="Times New Roman" w:cs="Times New Roman"/>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Основное мероприятие направлено на обеспечение открытости данных в сфере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pStyle w:val="a8"/>
        <w:shd w:val="clear" w:color="auto" w:fill="FFFFFF"/>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11) Организация работ по развитию системы обратной связи с потребителями муниципальных услуг, оказываемых в сфере образования.</w:t>
      </w:r>
    </w:p>
    <w:p w:rsidR="001232C9" w:rsidRPr="00536E4B" w:rsidRDefault="001232C9" w:rsidP="001232C9">
      <w:pPr>
        <w:pStyle w:val="a8"/>
        <w:shd w:val="clear" w:color="auto" w:fill="FFFFFF"/>
        <w:tabs>
          <w:tab w:val="left" w:pos="1134"/>
        </w:tabs>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Основное мероприятие направлено на обеспечение взаимодействия с потребителями муниципальных услуг в сфере образования.</w:t>
      </w:r>
    </w:p>
    <w:p w:rsidR="001232C9" w:rsidRPr="00536E4B" w:rsidRDefault="001232C9" w:rsidP="001232C9">
      <w:pPr>
        <w:pStyle w:val="a8"/>
        <w:shd w:val="clear" w:color="auto" w:fill="FFFFFF"/>
        <w:tabs>
          <w:tab w:val="left" w:pos="1134"/>
        </w:tabs>
        <w:jc w:val="both"/>
        <w:rPr>
          <w:rFonts w:ascii="Times New Roman" w:hAnsi="Times New Roman" w:cs="Times New Roman"/>
          <w:sz w:val="24"/>
          <w:szCs w:val="24"/>
        </w:rPr>
      </w:pPr>
      <w:r w:rsidRPr="00536E4B">
        <w:rPr>
          <w:rFonts w:ascii="Times New Roman" w:hAnsi="Times New Roman" w:cs="Times New Roman"/>
          <w:sz w:val="24"/>
          <w:szCs w:val="24"/>
        </w:rPr>
        <w:t>12)Уплата налогов.</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В рамках данного мероприятия предусматривается:</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а) уплата налогов на имущество.</w:t>
      </w:r>
    </w:p>
    <w:p w:rsidR="001232C9" w:rsidRDefault="001232C9" w:rsidP="001232C9">
      <w:pPr>
        <w:pStyle w:val="a8"/>
        <w:shd w:val="clear" w:color="auto" w:fill="FFFFFF"/>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б) уплата прочих налогов.</w:t>
      </w:r>
    </w:p>
    <w:p w:rsidR="001232C9" w:rsidRPr="00536E4B" w:rsidRDefault="001232C9" w:rsidP="001232C9">
      <w:pPr>
        <w:pStyle w:val="a8"/>
        <w:shd w:val="clear" w:color="auto" w:fill="FFFFFF"/>
        <w:tabs>
          <w:tab w:val="left" w:pos="1134"/>
        </w:tabs>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Pr="00F21328">
        <w:rPr>
          <w:rFonts w:ascii="Times New Roman" w:hAnsi="Times New Roman" w:cs="Times New Roman"/>
          <w:sz w:val="24"/>
          <w:szCs w:val="24"/>
        </w:rPr>
        <w:t>Круглосуточная охрана объектов (территорий) сотрудниками частных охранных предприятий</w:t>
      </w:r>
      <w:r>
        <w:rPr>
          <w:rFonts w:ascii="Times New Roman" w:hAnsi="Times New Roman" w:cs="Times New Roman"/>
          <w:sz w:val="24"/>
          <w:szCs w:val="24"/>
        </w:rPr>
        <w:t>.</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1.5.6. Меры муниципального регулирования</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Постановлением Администрации </w:t>
      </w:r>
      <w:r w:rsidRPr="00536E4B">
        <w:rPr>
          <w:rFonts w:ascii="Times New Roman" w:hAnsi="Times New Roman" w:cs="Times New Roman"/>
          <w:sz w:val="24"/>
          <w:szCs w:val="24"/>
        </w:rPr>
        <w:t xml:space="preserve">муниципального образования «Глазовский район» </w:t>
      </w:r>
      <w:r w:rsidRPr="00536E4B">
        <w:rPr>
          <w:rFonts w:ascii="Times New Roman" w:hAnsi="Times New Roman" w:cs="Times New Roman"/>
          <w:bCs/>
          <w:sz w:val="24"/>
          <w:szCs w:val="24"/>
        </w:rPr>
        <w:t xml:space="preserve">от 26 июня 2013 года №123 утвержден План мероприятий («дорожная карта») «Изменения в отраслях социальной сферы муниципального образования </w:t>
      </w:r>
      <w:r w:rsidRPr="00536E4B">
        <w:rPr>
          <w:rFonts w:ascii="Times New Roman" w:hAnsi="Times New Roman" w:cs="Times New Roman"/>
          <w:sz w:val="24"/>
          <w:szCs w:val="24"/>
        </w:rPr>
        <w:t xml:space="preserve"> «Глазовский район</w:t>
      </w:r>
      <w:r w:rsidRPr="00536E4B">
        <w:rPr>
          <w:rFonts w:ascii="Times New Roman" w:hAnsi="Times New Roman" w:cs="Times New Roman"/>
          <w:bCs/>
          <w:sz w:val="24"/>
          <w:szCs w:val="24"/>
        </w:rPr>
        <w:t>», направленные на повышение эффективности образования и науки». Указанный План мероприятий содержит  раздел, посвященный изменениям в дошкольном образовании на период 2012-2018 годов.</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Постановлением Администрации муниципального образования «Глазовский район» от 19 августа 2013 года № 90 утверждено Положение об оплате труда работников бюджетных, казенных образовательных организаций и иных учреждений муниципального образования «Глазовский район».</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Ведомственный перечень муниципальных услуг (работ), предоставляемых бюджетными учреждениями</w:t>
      </w:r>
      <w:r w:rsidRPr="00536E4B">
        <w:rPr>
          <w:rFonts w:ascii="Times New Roman" w:hAnsi="Times New Roman" w:cs="Times New Roman"/>
          <w:bCs/>
          <w:sz w:val="24"/>
          <w:szCs w:val="24"/>
        </w:rPr>
        <w:t xml:space="preserve"> муниципального образования </w:t>
      </w:r>
      <w:r w:rsidRPr="00536E4B">
        <w:rPr>
          <w:rFonts w:ascii="Times New Roman" w:hAnsi="Times New Roman" w:cs="Times New Roman"/>
          <w:sz w:val="24"/>
          <w:szCs w:val="24"/>
        </w:rPr>
        <w:t xml:space="preserve"> «Глазовский район» в качестве основных видов деятельности, утвержден Постановлением Администрации </w:t>
      </w:r>
      <w:r w:rsidRPr="00536E4B">
        <w:rPr>
          <w:rFonts w:ascii="Times New Roman" w:hAnsi="Times New Roman" w:cs="Times New Roman"/>
          <w:bCs/>
          <w:sz w:val="24"/>
          <w:szCs w:val="24"/>
        </w:rPr>
        <w:t xml:space="preserve">муниципального образования </w:t>
      </w:r>
      <w:r w:rsidRPr="00536E4B">
        <w:rPr>
          <w:rFonts w:ascii="Times New Roman" w:hAnsi="Times New Roman" w:cs="Times New Roman"/>
          <w:sz w:val="24"/>
          <w:szCs w:val="24"/>
        </w:rPr>
        <w:t xml:space="preserve"> «Глазовский район» от 29 декабря 2016 года №128.1.</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 xml:space="preserve">Порядок определения нормативных затрат на оказание муниципальных услуг и нормативных затрат на содержание имущества муниципальных бюджетных и автономных учреждений муниципального образования «Глазовский район» в сфере образования, в отношении которых функции и полномочия учредителя осуществляет Управление образования </w:t>
      </w:r>
      <w:r w:rsidRPr="00536E4B">
        <w:rPr>
          <w:rFonts w:ascii="Times New Roman" w:hAnsi="Times New Roman" w:cs="Times New Roman"/>
          <w:sz w:val="24"/>
          <w:szCs w:val="24"/>
        </w:rPr>
        <w:t>муниципального образования «Глазовский район»</w:t>
      </w:r>
      <w:r w:rsidRPr="00536E4B">
        <w:rPr>
          <w:rFonts w:ascii="Times New Roman" w:hAnsi="Times New Roman" w:cs="Times New Roman"/>
          <w:bCs/>
          <w:sz w:val="24"/>
          <w:szCs w:val="24"/>
        </w:rPr>
        <w:t xml:space="preserve">, утвержден </w:t>
      </w:r>
      <w:r w:rsidRPr="00536E4B">
        <w:rPr>
          <w:rFonts w:ascii="Times New Roman" w:hAnsi="Times New Roman" w:cs="Times New Roman"/>
          <w:bCs/>
          <w:sz w:val="24"/>
          <w:szCs w:val="24"/>
        </w:rPr>
        <w:lastRenderedPageBreak/>
        <w:t xml:space="preserve">Постановлением Администрации  муниципального образования </w:t>
      </w:r>
      <w:r w:rsidRPr="00536E4B">
        <w:rPr>
          <w:rFonts w:ascii="Times New Roman" w:hAnsi="Times New Roman" w:cs="Times New Roman"/>
          <w:sz w:val="24"/>
          <w:szCs w:val="24"/>
        </w:rPr>
        <w:t xml:space="preserve"> «Глазовский район» </w:t>
      </w:r>
      <w:r w:rsidRPr="00536E4B">
        <w:rPr>
          <w:rFonts w:ascii="Times New Roman" w:hAnsi="Times New Roman" w:cs="Times New Roman"/>
          <w:bCs/>
          <w:sz w:val="24"/>
          <w:szCs w:val="24"/>
        </w:rPr>
        <w:t xml:space="preserve">от 10 декабря </w:t>
      </w:r>
      <w:smartTag w:uri="urn:schemas-microsoft-com:office:smarttags" w:element="metricconverter">
        <w:smartTagPr>
          <w:attr w:name="ProductID" w:val="2012 г"/>
        </w:smartTagPr>
        <w:r w:rsidRPr="00536E4B">
          <w:rPr>
            <w:rFonts w:ascii="Times New Roman" w:hAnsi="Times New Roman" w:cs="Times New Roman"/>
            <w:bCs/>
            <w:sz w:val="24"/>
            <w:szCs w:val="24"/>
          </w:rPr>
          <w:t>2012 г</w:t>
        </w:r>
      </w:smartTag>
      <w:r w:rsidRPr="00536E4B">
        <w:rPr>
          <w:rFonts w:ascii="Times New Roman" w:hAnsi="Times New Roman" w:cs="Times New Roman"/>
          <w:bCs/>
          <w:sz w:val="24"/>
          <w:szCs w:val="24"/>
        </w:rPr>
        <w:t>. №238.6.</w:t>
      </w:r>
    </w:p>
    <w:p w:rsidR="001232C9" w:rsidRPr="00536E4B" w:rsidRDefault="001232C9" w:rsidP="001232C9">
      <w:pPr>
        <w:pStyle w:val="a8"/>
        <w:autoSpaceDE w:val="0"/>
        <w:autoSpaceDN w:val="0"/>
        <w:adjustRightInd w:val="0"/>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Решением Совета депутатов муниципальных образований, находящихся на территории муниципального образования “Глазовский район», руководствуясь главой 31 Налогового кодекса РФ  на территории муниципального поселения:</w:t>
      </w:r>
    </w:p>
    <w:p w:rsidR="001232C9" w:rsidRPr="00536E4B" w:rsidRDefault="001232C9" w:rsidP="001232C9">
      <w:pPr>
        <w:pStyle w:val="a8"/>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 освобождены от уплаты земельного налога муниципальные учреждения  общего, в т.ч. дошкольного образования. </w:t>
      </w:r>
    </w:p>
    <w:p w:rsidR="001232C9" w:rsidRPr="00536E4B" w:rsidRDefault="001232C9" w:rsidP="001232C9">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536E4B">
        <w:rPr>
          <w:rFonts w:ascii="Times New Roman" w:hAnsi="Times New Roman" w:cs="Times New Roman"/>
          <w:bCs/>
          <w:sz w:val="24"/>
          <w:szCs w:val="24"/>
        </w:rPr>
        <w:t>Финансовая оценка мер муниципального регулирования представлена в Приложении 3 к муниципальной программе.</w:t>
      </w: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p>
    <w:p w:rsidR="001232C9" w:rsidRPr="00536E4B" w:rsidRDefault="001232C9" w:rsidP="001232C9">
      <w:pPr>
        <w:keepNext/>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1.5.7. Прогноз сводных показателей муниципальных заданий </w:t>
      </w:r>
    </w:p>
    <w:p w:rsidR="001232C9" w:rsidRPr="00536E4B" w:rsidRDefault="001232C9" w:rsidP="001232C9">
      <w:pPr>
        <w:shd w:val="clear" w:color="auto" w:fill="FFFFFF"/>
        <w:tabs>
          <w:tab w:val="left" w:pos="1276"/>
        </w:tabs>
        <w:ind w:firstLine="709"/>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муниципальными учреждениями осуществляется выполнение муниципальных работ:</w:t>
      </w:r>
    </w:p>
    <w:p w:rsidR="001232C9" w:rsidRPr="00536E4B" w:rsidRDefault="001232C9" w:rsidP="001232C9">
      <w:pPr>
        <w:pStyle w:val="a8"/>
        <w:numPr>
          <w:ilvl w:val="0"/>
          <w:numId w:val="3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Содержание и воспитание детей дошкольного возраста в образовательных учреждениях,</w:t>
      </w:r>
    </w:p>
    <w:p w:rsidR="001232C9" w:rsidRPr="00536E4B" w:rsidRDefault="001232C9" w:rsidP="001232C9">
      <w:pPr>
        <w:pStyle w:val="a8"/>
        <w:numPr>
          <w:ilvl w:val="0"/>
          <w:numId w:val="3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Реализация основных общеобразовательных программ начального общего, основного общего, среднего общего образования,</w:t>
      </w:r>
    </w:p>
    <w:p w:rsidR="001232C9" w:rsidRPr="00536E4B" w:rsidRDefault="001232C9" w:rsidP="001232C9">
      <w:pPr>
        <w:pStyle w:val="a8"/>
        <w:numPr>
          <w:ilvl w:val="0"/>
          <w:numId w:val="3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Развитие дополнительных образовательных программ.</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 xml:space="preserve">Сведения о прогнозе сводных показателей муниципальных заданий представлены в Приложении 4 </w:t>
      </w:r>
      <w:r w:rsidRPr="00536E4B">
        <w:rPr>
          <w:rFonts w:ascii="Times New Roman" w:hAnsi="Times New Roman" w:cs="Times New Roman"/>
          <w:sz w:val="24"/>
          <w:szCs w:val="24"/>
        </w:rPr>
        <w:t>к муниципальной программе.</w:t>
      </w:r>
    </w:p>
    <w:p w:rsidR="001232C9" w:rsidRPr="00536E4B" w:rsidRDefault="001232C9" w:rsidP="001232C9">
      <w:pPr>
        <w:shd w:val="clear" w:color="auto" w:fill="FFFFFF"/>
        <w:tabs>
          <w:tab w:val="left" w:pos="1276"/>
        </w:tabs>
        <w:jc w:val="center"/>
        <w:rPr>
          <w:rFonts w:ascii="Times New Roman" w:hAnsi="Times New Roman" w:cs="Times New Roman"/>
          <w:b/>
          <w:sz w:val="24"/>
          <w:szCs w:val="24"/>
        </w:rPr>
      </w:pPr>
      <w:r w:rsidRPr="00536E4B">
        <w:rPr>
          <w:rFonts w:ascii="Times New Roman" w:hAnsi="Times New Roman" w:cs="Times New Roman"/>
          <w:b/>
          <w:sz w:val="24"/>
          <w:szCs w:val="24"/>
        </w:rPr>
        <w:t xml:space="preserve"> 1.5.8. Взаимодействие с органами государственной власти и местного самоуправления, организациями и гражданами </w:t>
      </w:r>
    </w:p>
    <w:p w:rsidR="001232C9" w:rsidRPr="00536E4B" w:rsidRDefault="001232C9" w:rsidP="001232C9">
      <w:pPr>
        <w:ind w:firstLine="720"/>
        <w:jc w:val="both"/>
        <w:rPr>
          <w:rFonts w:ascii="Times New Roman" w:hAnsi="Times New Roman" w:cs="Times New Roman"/>
          <w:sz w:val="24"/>
          <w:szCs w:val="24"/>
        </w:rPr>
      </w:pPr>
      <w:r w:rsidRPr="00536E4B">
        <w:rPr>
          <w:rFonts w:ascii="Times New Roman" w:hAnsi="Times New Roman" w:cs="Times New Roman"/>
          <w:sz w:val="24"/>
          <w:szCs w:val="24"/>
        </w:rPr>
        <w:t>В рамках подпрограммы во взаимодействии с органами государственной власти Удмуртской Республики решаются следующие вопросы:</w:t>
      </w:r>
    </w:p>
    <w:p w:rsidR="001232C9" w:rsidRPr="00536E4B" w:rsidRDefault="001232C9" w:rsidP="001232C9">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повышение квалификации кадров муниципальных образовательных учреждений;</w:t>
      </w:r>
    </w:p>
    <w:p w:rsidR="001232C9" w:rsidRPr="00536E4B" w:rsidRDefault="001232C9" w:rsidP="001232C9">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организация целевой контрактной подготовки;</w:t>
      </w:r>
    </w:p>
    <w:p w:rsidR="001232C9" w:rsidRPr="00536E4B" w:rsidRDefault="001232C9" w:rsidP="001232C9">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совершенствования системы оплаты труда, заключение эффективных контрактов с руководителями и педагогическими работниками муниципальных образовательных учреждений;</w:t>
      </w:r>
    </w:p>
    <w:p w:rsidR="001232C9" w:rsidRPr="00536E4B" w:rsidRDefault="001232C9" w:rsidP="001232C9">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536E4B">
        <w:rPr>
          <w:rFonts w:ascii="Times New Roman" w:hAnsi="Times New Roman" w:cs="Times New Roman"/>
          <w:sz w:val="24"/>
          <w:szCs w:val="24"/>
        </w:rPr>
        <w:t>разработка и внедрение системы независимой оценки качества образования (по уровням образования).</w:t>
      </w:r>
    </w:p>
    <w:p w:rsidR="001232C9" w:rsidRPr="00536E4B" w:rsidRDefault="001232C9" w:rsidP="001232C9">
      <w:pPr>
        <w:ind w:firstLine="720"/>
        <w:jc w:val="both"/>
        <w:rPr>
          <w:rFonts w:ascii="Times New Roman" w:hAnsi="Times New Roman" w:cs="Times New Roman"/>
          <w:sz w:val="24"/>
          <w:szCs w:val="24"/>
        </w:rPr>
      </w:pPr>
      <w:r w:rsidRPr="00536E4B">
        <w:rPr>
          <w:rFonts w:ascii="Times New Roman" w:eastAsia="Calibri" w:hAnsi="Times New Roman" w:cs="Times New Roman"/>
          <w:bCs/>
          <w:sz w:val="24"/>
          <w:szCs w:val="24"/>
        </w:rPr>
        <w:t xml:space="preserve">Аттестацию педагогических работников образовательных учреждений </w:t>
      </w:r>
      <w:r w:rsidRPr="00536E4B">
        <w:rPr>
          <w:rFonts w:ascii="Times New Roman" w:hAnsi="Times New Roman" w:cs="Times New Roman"/>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r w:rsidRPr="00536E4B">
        <w:rPr>
          <w:rFonts w:ascii="Times New Roman" w:eastAsia="Calibri" w:hAnsi="Times New Roman" w:cs="Times New Roman"/>
          <w:bCs/>
          <w:sz w:val="24"/>
          <w:szCs w:val="24"/>
        </w:rPr>
        <w:t xml:space="preserve"> осуществляет Аттестационная комиссия Министерства образования и науки Удмуртской Республики.</w:t>
      </w:r>
    </w:p>
    <w:p w:rsidR="001232C9" w:rsidRPr="00536E4B" w:rsidRDefault="001232C9" w:rsidP="001232C9">
      <w:pPr>
        <w:ind w:firstLine="720"/>
        <w:jc w:val="both"/>
        <w:rPr>
          <w:rFonts w:ascii="Times New Roman" w:hAnsi="Times New Roman" w:cs="Times New Roman"/>
          <w:sz w:val="24"/>
          <w:szCs w:val="24"/>
        </w:rPr>
      </w:pPr>
      <w:r w:rsidRPr="00536E4B">
        <w:rPr>
          <w:rFonts w:ascii="Times New Roman" w:hAnsi="Times New Roman" w:cs="Times New Roman"/>
          <w:sz w:val="24"/>
          <w:szCs w:val="24"/>
        </w:rPr>
        <w:t>Во взаимодействии с муниципальными образовательными организациями решаются вопросы, связанные с совершенствованием организационно-управленческих и финансово-экономических механизмов в системе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в том числе выделения муниципальных услуг, определения нормативных финансовых затрат на их оказание,  определения показателей эффективности деятельности муниципальных </w:t>
      </w:r>
      <w:r w:rsidRPr="00536E4B">
        <w:rPr>
          <w:rFonts w:ascii="Times New Roman" w:hAnsi="Times New Roman" w:cs="Times New Roman"/>
          <w:sz w:val="24"/>
          <w:szCs w:val="24"/>
        </w:rPr>
        <w:lastRenderedPageBreak/>
        <w:t>образовательных учреждений, руководителей и педагогических работников муниципальных образовательных учреждений.</w:t>
      </w:r>
    </w:p>
    <w:p w:rsidR="001232C9" w:rsidRPr="00287009" w:rsidRDefault="001232C9" w:rsidP="001232C9">
      <w:pPr>
        <w:keepNext/>
        <w:shd w:val="clear" w:color="auto" w:fill="FFFFFF"/>
        <w:tabs>
          <w:tab w:val="left" w:pos="1276"/>
        </w:tabs>
        <w:ind w:right="-284"/>
        <w:jc w:val="center"/>
        <w:rPr>
          <w:rFonts w:ascii="Times New Roman" w:hAnsi="Times New Roman" w:cs="Times New Roman"/>
          <w:b/>
          <w:sz w:val="24"/>
          <w:szCs w:val="24"/>
        </w:rPr>
      </w:pPr>
      <w:r w:rsidRPr="00287009">
        <w:rPr>
          <w:rFonts w:ascii="Times New Roman" w:hAnsi="Times New Roman" w:cs="Times New Roman"/>
          <w:b/>
          <w:sz w:val="24"/>
          <w:szCs w:val="24"/>
        </w:rPr>
        <w:t xml:space="preserve">1.5.9. Ресурсное обеспечение </w:t>
      </w:r>
    </w:p>
    <w:p w:rsidR="001232C9" w:rsidRPr="00BF50B3" w:rsidRDefault="001232C9" w:rsidP="001232C9">
      <w:pPr>
        <w:shd w:val="clear" w:color="auto" w:fill="FFFFFF"/>
        <w:spacing w:after="0"/>
        <w:ind w:hanging="142"/>
        <w:jc w:val="both"/>
        <w:rPr>
          <w:rFonts w:ascii="Times New Roman" w:hAnsi="Times New Roman" w:cs="Times New Roman"/>
          <w:sz w:val="24"/>
          <w:szCs w:val="24"/>
        </w:rPr>
      </w:pPr>
      <w:r w:rsidRPr="00BF50B3">
        <w:rPr>
          <w:rFonts w:ascii="Times New Roman" w:hAnsi="Times New Roman" w:cs="Times New Roman"/>
          <w:sz w:val="24"/>
          <w:szCs w:val="24"/>
        </w:rPr>
        <w:t>Источниками ресурсного обеспечения подпрограммы являются:</w:t>
      </w:r>
    </w:p>
    <w:p w:rsidR="001232C9" w:rsidRPr="00BF50B3" w:rsidRDefault="001232C9" w:rsidP="001232C9">
      <w:pPr>
        <w:pStyle w:val="a8"/>
        <w:shd w:val="clear" w:color="auto" w:fill="FFFFFF"/>
        <w:tabs>
          <w:tab w:val="left" w:pos="1134"/>
        </w:tabs>
        <w:spacing w:after="0" w:line="240" w:lineRule="auto"/>
        <w:ind w:left="-142"/>
        <w:jc w:val="both"/>
        <w:rPr>
          <w:rFonts w:ascii="Times New Roman" w:hAnsi="Times New Roman" w:cs="Times New Roman"/>
          <w:sz w:val="24"/>
          <w:szCs w:val="24"/>
        </w:rPr>
      </w:pPr>
      <w:r w:rsidRPr="00BF50B3">
        <w:rPr>
          <w:rFonts w:ascii="Times New Roman" w:hAnsi="Times New Roman" w:cs="Times New Roman"/>
          <w:sz w:val="24"/>
          <w:szCs w:val="24"/>
        </w:rPr>
        <w:t>средства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BF50B3">
        <w:rPr>
          <w:rFonts w:ascii="Times New Roman" w:hAnsi="Times New Roman" w:cs="Times New Roman"/>
          <w:sz w:val="24"/>
          <w:szCs w:val="24"/>
        </w:rPr>
        <w:t>».</w:t>
      </w:r>
    </w:p>
    <w:p w:rsidR="001232C9" w:rsidRPr="00C23ED1" w:rsidRDefault="001232C9" w:rsidP="001232C9">
      <w:pPr>
        <w:pStyle w:val="a8"/>
        <w:shd w:val="clear" w:color="auto" w:fill="FFFFFF"/>
        <w:tabs>
          <w:tab w:val="left" w:pos="1134"/>
        </w:tabs>
        <w:spacing w:after="0" w:line="240" w:lineRule="auto"/>
        <w:ind w:left="709"/>
        <w:jc w:val="both"/>
        <w:rPr>
          <w:rFonts w:ascii="Times New Roman" w:hAnsi="Times New Roman" w:cs="Times New Roman"/>
          <w:color w:val="FF0000"/>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6"/>
      </w:tblGrid>
      <w:tr w:rsidR="001232C9" w:rsidRPr="00527657" w:rsidTr="001232C9">
        <w:tc>
          <w:tcPr>
            <w:tcW w:w="9606" w:type="dxa"/>
          </w:tcPr>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 годы составляет 138 190,0  тыс. руб., в том числе за счет субсидий из бюджета Удмуртской Республики – 18 921,3 тыс. руб.</w:t>
            </w:r>
          </w:p>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8500" w:type="dxa"/>
              <w:tblLayout w:type="fixed"/>
              <w:tblLook w:val="04A0"/>
            </w:tblPr>
            <w:tblGrid>
              <w:gridCol w:w="1588"/>
              <w:gridCol w:w="567"/>
              <w:gridCol w:w="567"/>
              <w:gridCol w:w="567"/>
              <w:gridCol w:w="567"/>
              <w:gridCol w:w="567"/>
              <w:gridCol w:w="567"/>
              <w:gridCol w:w="567"/>
              <w:gridCol w:w="675"/>
              <w:gridCol w:w="567"/>
              <w:gridCol w:w="567"/>
              <w:gridCol w:w="567"/>
              <w:gridCol w:w="567"/>
            </w:tblGrid>
            <w:tr w:rsidR="009408A2" w:rsidRPr="009408A2" w:rsidTr="009408A2">
              <w:trPr>
                <w:trHeight w:val="1212"/>
                <w:tblHeader/>
              </w:trPr>
              <w:tc>
                <w:tcPr>
                  <w:tcW w:w="1588" w:type="dxa"/>
                  <w:tcBorders>
                    <w:top w:val="single" w:sz="4" w:space="0" w:color="auto"/>
                    <w:left w:val="single" w:sz="4" w:space="0" w:color="auto"/>
                    <w:bottom w:val="single" w:sz="4" w:space="0" w:color="auto"/>
                    <w:right w:val="single" w:sz="4" w:space="0" w:color="auto"/>
                  </w:tcBorders>
                  <w:vAlign w:val="center"/>
                  <w:hideMark/>
                </w:tcPr>
                <w:p w:rsidR="009408A2" w:rsidRPr="009408A2" w:rsidRDefault="009408A2" w:rsidP="009408A2">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hanging="78"/>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57"/>
                    <w:jc w:val="center"/>
                    <w:rPr>
                      <w:rFonts w:ascii="Times New Roman" w:hAnsi="Times New Roman" w:cs="Times New Roman"/>
                      <w:sz w:val="16"/>
                      <w:szCs w:val="16"/>
                    </w:rPr>
                  </w:pPr>
                  <w:r w:rsidRPr="009408A2">
                    <w:rPr>
                      <w:rFonts w:ascii="Times New Roman" w:hAnsi="Times New Roman" w:cs="Times New Roman"/>
                      <w:sz w:val="16"/>
                      <w:szCs w:val="16"/>
                    </w:rPr>
                    <w:t>2026</w:t>
                  </w:r>
                </w:p>
              </w:tc>
            </w:tr>
            <w:tr w:rsidR="009408A2" w:rsidRPr="009408A2" w:rsidTr="009408A2">
              <w:trPr>
                <w:trHeight w:val="17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67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9408A2" w:rsidRPr="009408A2" w:rsidTr="009408A2">
              <w:trPr>
                <w:trHeight w:val="32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67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9408A2" w:rsidRPr="009408A2" w:rsidTr="009408A2">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67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r>
            <w:tr w:rsidR="009408A2" w:rsidRPr="009408A2" w:rsidTr="009408A2">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167,2</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188,4</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212,8</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p w:rsidR="009408A2" w:rsidRPr="009408A2" w:rsidRDefault="009408A2" w:rsidP="009408A2">
                  <w:pPr>
                    <w:ind w:left="-57" w:right="-57"/>
                    <w:rPr>
                      <w:rFonts w:ascii="Times New Roman" w:hAnsi="Times New Roman" w:cs="Times New Roman"/>
                      <w:sz w:val="14"/>
                      <w:szCs w:val="14"/>
                    </w:rPr>
                  </w:pPr>
                  <w:r w:rsidRPr="009408A2">
                    <w:rPr>
                      <w:rFonts w:ascii="Times New Roman" w:hAnsi="Times New Roman" w:cs="Times New Roman"/>
                      <w:sz w:val="14"/>
                      <w:szCs w:val="14"/>
                    </w:rPr>
                    <w:t>157,7</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176,7</w:t>
                  </w:r>
                </w:p>
              </w:tc>
              <w:tc>
                <w:tcPr>
                  <w:tcW w:w="67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17870,3</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4"/>
                      <w:szCs w:val="14"/>
                    </w:rPr>
                  </w:pPr>
                </w:p>
              </w:tc>
            </w:tr>
            <w:tr w:rsidR="009408A2" w:rsidRPr="009408A2" w:rsidTr="009408A2">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67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9408A2">
              <w:trPr>
                <w:trHeight w:val="559"/>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67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9408A2">
              <w:trPr>
                <w:trHeight w:val="9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67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firstLine="11"/>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8"/>
                      <w:szCs w:val="18"/>
                    </w:rPr>
                  </w:pPr>
                </w:p>
              </w:tc>
            </w:tr>
          </w:tbl>
          <w:p w:rsidR="001232C9" w:rsidRPr="00527657" w:rsidRDefault="001232C9" w:rsidP="001232C9">
            <w:pPr>
              <w:rPr>
                <w:rFonts w:ascii="Times New Roman" w:hAnsi="Times New Roman" w:cs="Times New Roman"/>
                <w:color w:val="FF0000"/>
                <w:sz w:val="24"/>
                <w:szCs w:val="24"/>
              </w:rPr>
            </w:pPr>
          </w:p>
        </w:tc>
      </w:tr>
    </w:tbl>
    <w:p w:rsidR="001232C9" w:rsidRPr="009408A2" w:rsidRDefault="001232C9" w:rsidP="001232C9">
      <w:pPr>
        <w:ind w:firstLine="709"/>
        <w:jc w:val="both"/>
        <w:rPr>
          <w:rFonts w:ascii="Times New Roman" w:hAnsi="Times New Roman" w:cs="Times New Roman"/>
          <w:sz w:val="24"/>
          <w:szCs w:val="24"/>
        </w:rPr>
      </w:pPr>
    </w:p>
    <w:p w:rsidR="001232C9" w:rsidRPr="009408A2" w:rsidRDefault="001232C9" w:rsidP="001232C9">
      <w:pPr>
        <w:spacing w:after="0"/>
        <w:ind w:firstLine="709"/>
        <w:jc w:val="both"/>
        <w:rPr>
          <w:rFonts w:ascii="Times New Roman" w:hAnsi="Times New Roman" w:cs="Times New Roman"/>
          <w:sz w:val="24"/>
          <w:szCs w:val="24"/>
        </w:rPr>
      </w:pPr>
      <w:r w:rsidRPr="009408A2">
        <w:rPr>
          <w:rFonts w:ascii="Times New Roman" w:hAnsi="Times New Roman" w:cs="Times New Roman"/>
          <w:sz w:val="24"/>
          <w:szCs w:val="24"/>
        </w:rPr>
        <w:t>Ресурсное обеспечение подпрограммы за счет средств бюджета муниципального образования «Муниципальный округ Глазовский район Удмуртской Республики» сформировано:</w:t>
      </w:r>
    </w:p>
    <w:p w:rsidR="001232C9" w:rsidRPr="009408A2" w:rsidRDefault="001232C9" w:rsidP="001232C9">
      <w:pPr>
        <w:pStyle w:val="a8"/>
        <w:numPr>
          <w:ilvl w:val="0"/>
          <w:numId w:val="10"/>
        </w:numPr>
        <w:tabs>
          <w:tab w:val="left" w:pos="1134"/>
        </w:tabs>
        <w:spacing w:after="0" w:line="240" w:lineRule="auto"/>
        <w:ind w:left="0" w:firstLine="709"/>
        <w:jc w:val="both"/>
        <w:rPr>
          <w:rFonts w:ascii="Times New Roman" w:hAnsi="Times New Roman" w:cs="Times New Roman"/>
          <w:sz w:val="24"/>
          <w:szCs w:val="24"/>
        </w:rPr>
      </w:pPr>
      <w:r w:rsidRPr="009408A2">
        <w:rPr>
          <w:rFonts w:ascii="Times New Roman" w:hAnsi="Times New Roman" w:cs="Times New Roman"/>
          <w:sz w:val="24"/>
          <w:szCs w:val="24"/>
        </w:rPr>
        <w:t>на 2015,2016,2017,2018,2019,2020,2021</w:t>
      </w:r>
      <w:r w:rsidR="009408A2" w:rsidRPr="009408A2">
        <w:rPr>
          <w:rFonts w:ascii="Times New Roman" w:hAnsi="Times New Roman" w:cs="Times New Roman"/>
          <w:sz w:val="24"/>
          <w:szCs w:val="24"/>
        </w:rPr>
        <w:t>,2022</w:t>
      </w:r>
      <w:r w:rsidRPr="009408A2">
        <w:rPr>
          <w:rFonts w:ascii="Times New Roman" w:hAnsi="Times New Roman" w:cs="Times New Roman"/>
          <w:sz w:val="24"/>
          <w:szCs w:val="24"/>
        </w:rPr>
        <w:t xml:space="preserve"> годы – в соответствии с уточненным планом на 2015, 2016,2017,2018,2019,2020,2021</w:t>
      </w:r>
      <w:r w:rsidR="009408A2" w:rsidRPr="009408A2">
        <w:rPr>
          <w:rFonts w:ascii="Times New Roman" w:hAnsi="Times New Roman" w:cs="Times New Roman"/>
          <w:sz w:val="24"/>
          <w:szCs w:val="24"/>
        </w:rPr>
        <w:t>,2022</w:t>
      </w:r>
      <w:r w:rsidRPr="009408A2">
        <w:rPr>
          <w:rFonts w:ascii="Times New Roman" w:hAnsi="Times New Roman" w:cs="Times New Roman"/>
          <w:sz w:val="24"/>
          <w:szCs w:val="24"/>
        </w:rPr>
        <w:t xml:space="preserve"> годы;</w:t>
      </w:r>
    </w:p>
    <w:p w:rsidR="001232C9" w:rsidRPr="009408A2" w:rsidRDefault="001232C9" w:rsidP="001232C9">
      <w:pPr>
        <w:pStyle w:val="a8"/>
        <w:numPr>
          <w:ilvl w:val="0"/>
          <w:numId w:val="10"/>
        </w:numPr>
        <w:tabs>
          <w:tab w:val="left" w:pos="1134"/>
        </w:tabs>
        <w:spacing w:after="0" w:line="240" w:lineRule="auto"/>
        <w:ind w:left="0" w:firstLine="709"/>
        <w:jc w:val="both"/>
        <w:rPr>
          <w:rFonts w:ascii="Times New Roman" w:hAnsi="Times New Roman" w:cs="Times New Roman"/>
          <w:sz w:val="24"/>
          <w:szCs w:val="24"/>
        </w:rPr>
      </w:pPr>
      <w:r w:rsidRPr="009408A2">
        <w:rPr>
          <w:rFonts w:ascii="Times New Roman" w:hAnsi="Times New Roman" w:cs="Times New Roman"/>
          <w:sz w:val="24"/>
          <w:szCs w:val="24"/>
        </w:rPr>
        <w:t>на 2023, 2024, 2025</w:t>
      </w:r>
      <w:r w:rsidR="009408A2" w:rsidRPr="009408A2">
        <w:rPr>
          <w:rFonts w:ascii="Times New Roman" w:hAnsi="Times New Roman" w:cs="Times New Roman"/>
          <w:sz w:val="24"/>
          <w:szCs w:val="24"/>
        </w:rPr>
        <w:t>, 2026</w:t>
      </w:r>
      <w:r w:rsidRPr="009408A2">
        <w:rPr>
          <w:rFonts w:ascii="Times New Roman" w:hAnsi="Times New Roman" w:cs="Times New Roman"/>
          <w:sz w:val="24"/>
          <w:szCs w:val="24"/>
        </w:rPr>
        <w:t xml:space="preserve"> годы – в соответствии с проектом решения о бюджете муниципального образования «Муниципальный округ Глазовский район Удмуртской Республики»  на плановый период 2023 и 2024, 2025</w:t>
      </w:r>
      <w:r w:rsidR="009408A2" w:rsidRPr="009408A2">
        <w:rPr>
          <w:rFonts w:ascii="Times New Roman" w:hAnsi="Times New Roman" w:cs="Times New Roman"/>
          <w:sz w:val="24"/>
          <w:szCs w:val="24"/>
        </w:rPr>
        <w:t>, 2026</w:t>
      </w:r>
      <w:r w:rsidRPr="009408A2">
        <w:rPr>
          <w:rFonts w:ascii="Times New Roman" w:hAnsi="Times New Roman" w:cs="Times New Roman"/>
          <w:sz w:val="24"/>
          <w:szCs w:val="24"/>
        </w:rPr>
        <w:t xml:space="preserve"> годы.</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Ресурсное обеспечение подпрограммы за счет средств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подлежит уточнению в рамках бюджетного цикла.</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Ресурсное обеспечение реализации подпрограммы за счет средств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представлено в приложении 5 к муниципальной программе.</w:t>
      </w:r>
    </w:p>
    <w:p w:rsidR="001232C9" w:rsidRPr="00036D8E"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b/>
          <w:sz w:val="24"/>
          <w:szCs w:val="24"/>
        </w:rPr>
        <w:t xml:space="preserve">     1.5.10. Риски и меры по управлению рисками</w:t>
      </w:r>
    </w:p>
    <w:p w:rsidR="001232C9" w:rsidRPr="00536E4B" w:rsidRDefault="001232C9" w:rsidP="001232C9">
      <w:pPr>
        <w:pStyle w:val="a8"/>
        <w:numPr>
          <w:ilvl w:val="0"/>
          <w:numId w:val="43"/>
        </w:numPr>
        <w:spacing w:after="0" w:line="240" w:lineRule="auto"/>
        <w:ind w:left="426" w:hanging="425"/>
        <w:jc w:val="both"/>
        <w:rPr>
          <w:rFonts w:ascii="Times New Roman" w:hAnsi="Times New Roman" w:cs="Times New Roman"/>
          <w:sz w:val="24"/>
          <w:szCs w:val="24"/>
        </w:rPr>
      </w:pPr>
      <w:r w:rsidRPr="00536E4B">
        <w:rPr>
          <w:rFonts w:ascii="Times New Roman" w:hAnsi="Times New Roman" w:cs="Times New Roman"/>
          <w:sz w:val="24"/>
          <w:szCs w:val="24"/>
        </w:rPr>
        <w:t xml:space="preserve">  Организационно-управленческие риски</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Организационно-управленческие риски связаны с межведомственным характером сферы образования в части дополнительного образования и воспитания детей. В связи с внедрением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и воспитания»,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Администрации муниципального образования «Глазовский район», настроить их работу на конечный результат в интересах населения района. Планируется образовать межведомственные рабочие группы для управления подпрограммами «Развитие дополнительного образования детей» и «Реализация молодежной политики».</w:t>
      </w:r>
    </w:p>
    <w:p w:rsidR="001232C9" w:rsidRPr="00536E4B" w:rsidRDefault="001232C9" w:rsidP="001232C9">
      <w:pPr>
        <w:pStyle w:val="a8"/>
        <w:numPr>
          <w:ilvl w:val="0"/>
          <w:numId w:val="43"/>
        </w:numPr>
        <w:spacing w:after="0" w:line="240" w:lineRule="auto"/>
        <w:ind w:left="426" w:hanging="425"/>
        <w:jc w:val="both"/>
        <w:rPr>
          <w:rFonts w:ascii="Times New Roman" w:hAnsi="Times New Roman" w:cs="Times New Roman"/>
          <w:sz w:val="24"/>
          <w:szCs w:val="24"/>
        </w:rPr>
      </w:pPr>
      <w:r w:rsidRPr="00536E4B">
        <w:rPr>
          <w:rFonts w:ascii="Times New Roman" w:hAnsi="Times New Roman" w:cs="Times New Roman"/>
          <w:sz w:val="24"/>
          <w:szCs w:val="24"/>
        </w:rPr>
        <w:t xml:space="preserve">Правовые риски </w:t>
      </w:r>
    </w:p>
    <w:p w:rsidR="001232C9" w:rsidRPr="00536E4B" w:rsidRDefault="001232C9" w:rsidP="001232C9">
      <w:pPr>
        <w:ind w:firstLine="709"/>
        <w:jc w:val="both"/>
        <w:rPr>
          <w:rFonts w:ascii="Times New Roman" w:hAnsi="Times New Roman" w:cs="Times New Roman"/>
          <w:sz w:val="24"/>
          <w:szCs w:val="24"/>
        </w:rPr>
      </w:pPr>
      <w:r w:rsidRPr="00536E4B">
        <w:rPr>
          <w:rFonts w:ascii="Times New Roman" w:hAnsi="Times New Roman" w:cs="Times New Roman"/>
          <w:sz w:val="24"/>
          <w:szCs w:val="24"/>
        </w:rPr>
        <w:t>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образовательных учреждений, формирования перечней государственных (муниципальных) услуг, оказываемых государственными (муниципальными) учреждениями, определения нормативов затрат на оказание государственных (муниципальных) услуг (работ) и порядка их применения при формировании бюджета.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 При необходимости будет осуществляться уточнение системы мероприятий и целевых показателей, предусмотренных подпрограммой.</w:t>
      </w:r>
    </w:p>
    <w:p w:rsidR="001232C9" w:rsidRPr="00536E4B" w:rsidRDefault="001232C9" w:rsidP="001232C9">
      <w:pPr>
        <w:pStyle w:val="a8"/>
        <w:numPr>
          <w:ilvl w:val="0"/>
          <w:numId w:val="43"/>
        </w:numPr>
        <w:spacing w:after="0" w:line="240" w:lineRule="auto"/>
        <w:jc w:val="both"/>
        <w:rPr>
          <w:rFonts w:ascii="Times New Roman" w:hAnsi="Times New Roman" w:cs="Times New Roman"/>
          <w:sz w:val="24"/>
          <w:szCs w:val="24"/>
        </w:rPr>
      </w:pPr>
      <w:r w:rsidRPr="00536E4B">
        <w:rPr>
          <w:rFonts w:ascii="Times New Roman" w:hAnsi="Times New Roman" w:cs="Times New Roman"/>
          <w:sz w:val="24"/>
          <w:szCs w:val="24"/>
        </w:rPr>
        <w:t xml:space="preserve">Социально-психологические риски </w:t>
      </w:r>
    </w:p>
    <w:p w:rsidR="001232C9" w:rsidRPr="00536E4B" w:rsidRDefault="001232C9" w:rsidP="001232C9">
      <w:pPr>
        <w:autoSpaceDE w:val="0"/>
        <w:autoSpaceDN w:val="0"/>
        <w:adjustRightInd w:val="0"/>
        <w:ind w:firstLine="709"/>
        <w:jc w:val="both"/>
        <w:rPr>
          <w:rFonts w:ascii="Times New Roman" w:hAnsi="Times New Roman" w:cs="Times New Roman"/>
          <w:bCs/>
          <w:sz w:val="24"/>
          <w:szCs w:val="24"/>
        </w:rPr>
      </w:pPr>
      <w:r w:rsidRPr="00536E4B">
        <w:rPr>
          <w:rFonts w:ascii="Times New Roman" w:hAnsi="Times New Roman" w:cs="Times New Roman"/>
          <w:bCs/>
          <w:sz w:val="24"/>
          <w:szCs w:val="24"/>
        </w:rPr>
        <w:t>Данная группа рисков связана с необходимостью внедрения эффективных  трудовых контрактов в сфере культуры,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учреждений культуры, разъяснительная работа в трудовых коллективах.</w:t>
      </w:r>
    </w:p>
    <w:p w:rsidR="00A50C1D" w:rsidRDefault="00A50C1D" w:rsidP="001232C9">
      <w:pPr>
        <w:shd w:val="clear" w:color="auto" w:fill="FFFFFF"/>
        <w:tabs>
          <w:tab w:val="left" w:pos="1276"/>
        </w:tabs>
        <w:jc w:val="center"/>
        <w:rPr>
          <w:rFonts w:ascii="Times New Roman" w:hAnsi="Times New Roman" w:cs="Times New Roman"/>
          <w:b/>
          <w:sz w:val="24"/>
          <w:szCs w:val="24"/>
        </w:rPr>
      </w:pPr>
    </w:p>
    <w:p w:rsidR="001232C9" w:rsidRPr="00536E4B" w:rsidRDefault="001232C9" w:rsidP="00A50C1D">
      <w:pPr>
        <w:shd w:val="clear" w:color="auto" w:fill="FFFFFF"/>
        <w:tabs>
          <w:tab w:val="left" w:pos="1276"/>
        </w:tabs>
        <w:ind w:right="141"/>
        <w:jc w:val="center"/>
        <w:rPr>
          <w:rFonts w:ascii="Times New Roman" w:hAnsi="Times New Roman" w:cs="Times New Roman"/>
          <w:b/>
          <w:sz w:val="24"/>
          <w:szCs w:val="24"/>
        </w:rPr>
      </w:pPr>
      <w:r w:rsidRPr="00536E4B">
        <w:rPr>
          <w:rFonts w:ascii="Times New Roman" w:hAnsi="Times New Roman" w:cs="Times New Roman"/>
          <w:b/>
          <w:sz w:val="24"/>
          <w:szCs w:val="24"/>
        </w:rPr>
        <w:t>1.5.11. Конечные результаты и показатели эффективности</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Конечными результатами реализации подпрограммы является:</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lastRenderedPageBreak/>
        <w:t>1) выполнение полномочий в сфере образования, отнесенных к вопросам местного значения муниципального образования, а также переданных государственных полномочий Удмуртской Республики;</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2) повышение эффективности и результативности деятельности сферы образования </w:t>
      </w:r>
      <w:r>
        <w:rPr>
          <w:rFonts w:ascii="Times New Roman" w:hAnsi="Times New Roman" w:cs="Times New Roman"/>
          <w:sz w:val="24"/>
          <w:szCs w:val="24"/>
        </w:rPr>
        <w:t>Глазовского района.</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1232C9" w:rsidRPr="00536E4B" w:rsidRDefault="001232C9" w:rsidP="001232C9">
      <w:pPr>
        <w:pStyle w:val="a8"/>
        <w:numPr>
          <w:ilvl w:val="0"/>
          <w:numId w:val="44"/>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536E4B">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1232C9" w:rsidRPr="00536E4B" w:rsidRDefault="001232C9" w:rsidP="001232C9">
      <w:pPr>
        <w:pStyle w:val="a8"/>
        <w:numPr>
          <w:ilvl w:val="0"/>
          <w:numId w:val="44"/>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536E4B">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1232C9" w:rsidRPr="00536E4B" w:rsidRDefault="001232C9" w:rsidP="001232C9">
      <w:pPr>
        <w:autoSpaceDE w:val="0"/>
        <w:autoSpaceDN w:val="0"/>
        <w:adjustRightInd w:val="0"/>
        <w:ind w:firstLine="709"/>
        <w:jc w:val="both"/>
        <w:rPr>
          <w:rFonts w:ascii="Times New Roman" w:hAnsi="Times New Roman" w:cs="Times New Roman"/>
          <w:sz w:val="24"/>
          <w:szCs w:val="24"/>
        </w:rPr>
      </w:pPr>
      <w:r w:rsidRPr="00536E4B">
        <w:rPr>
          <w:rFonts w:ascii="Times New Roman" w:hAnsi="Times New Roman" w:cs="Times New Roman"/>
          <w:sz w:val="24"/>
          <w:szCs w:val="24"/>
        </w:rPr>
        <w:t>В результате  реализации планируемых мер к 2020 году:</w:t>
      </w:r>
    </w:p>
    <w:p w:rsidR="001232C9" w:rsidRPr="00536E4B" w:rsidRDefault="001232C9" w:rsidP="001232C9">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оценка качества муниципальной системы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1232C9" w:rsidRPr="00536E4B" w:rsidRDefault="001232C9" w:rsidP="001232C9">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1232C9" w:rsidRPr="00536E4B" w:rsidRDefault="001232C9" w:rsidP="001232C9">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со всеми руководителями, педагогическими работниками, иными специалистами муниципальных 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»будут заключены эффективные контракты;</w:t>
      </w:r>
    </w:p>
    <w:p w:rsidR="001232C9" w:rsidRPr="00536E4B" w:rsidRDefault="001232C9" w:rsidP="001232C9">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1232C9" w:rsidRPr="00536E4B" w:rsidRDefault="001232C9" w:rsidP="001232C9">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6E4B">
        <w:rPr>
          <w:rFonts w:ascii="Times New Roman" w:hAnsi="Times New Roman" w:cs="Times New Roman"/>
          <w:sz w:val="24"/>
          <w:szCs w:val="24"/>
        </w:rPr>
        <w:t>удовлетворенность потребителей качеством и доступностью муниципальных услуг в сфере образования составит 95 процентов.</w:t>
      </w:r>
    </w:p>
    <w:p w:rsidR="001232C9" w:rsidRPr="00536E4B" w:rsidRDefault="001232C9" w:rsidP="00E04F15">
      <w:pPr>
        <w:pStyle w:val="23"/>
        <w:numPr>
          <w:ilvl w:val="1"/>
          <w:numId w:val="63"/>
        </w:numPr>
        <w:spacing w:after="0" w:line="240" w:lineRule="auto"/>
        <w:jc w:val="center"/>
        <w:rPr>
          <w:b/>
        </w:rPr>
      </w:pPr>
      <w:r w:rsidRPr="00536E4B">
        <w:rPr>
          <w:b/>
          <w:iCs/>
        </w:rPr>
        <w:t>Подпрограмма</w:t>
      </w:r>
    </w:p>
    <w:p w:rsidR="001232C9" w:rsidRPr="00536E4B" w:rsidRDefault="001232C9" w:rsidP="001232C9">
      <w:pPr>
        <w:pStyle w:val="23"/>
        <w:spacing w:before="0" w:after="0" w:line="240" w:lineRule="auto"/>
        <w:rPr>
          <w:b/>
        </w:rPr>
      </w:pPr>
      <w:r w:rsidRPr="00536E4B">
        <w:rPr>
          <w:b/>
        </w:rPr>
        <w:t xml:space="preserve">«Организация отдыха, оздоровления и занятости  детей в каникулярное время» </w:t>
      </w:r>
    </w:p>
    <w:p w:rsidR="001232C9" w:rsidRPr="00536E4B" w:rsidRDefault="001232C9" w:rsidP="001232C9">
      <w:pPr>
        <w:pStyle w:val="23"/>
        <w:spacing w:after="0" w:line="240" w:lineRule="auto"/>
        <w:ind w:firstLine="720"/>
        <w:jc w:val="center"/>
        <w:rPr>
          <w:b/>
          <w:iCs/>
        </w:rPr>
      </w:pPr>
      <w:r w:rsidRPr="00536E4B">
        <w:t xml:space="preserve">Краткая характеристика (паспорт) Подпрограммы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00"/>
        <w:gridCol w:w="8289"/>
      </w:tblGrid>
      <w:tr w:rsidR="001232C9" w:rsidRPr="00536E4B" w:rsidTr="00E04F15">
        <w:tc>
          <w:tcPr>
            <w:tcW w:w="1600" w:type="dxa"/>
          </w:tcPr>
          <w:p w:rsidR="001232C9" w:rsidRPr="00536E4B" w:rsidRDefault="001232C9" w:rsidP="001232C9">
            <w:pPr>
              <w:pStyle w:val="23"/>
              <w:spacing w:before="0" w:after="0" w:line="240" w:lineRule="auto"/>
            </w:pPr>
            <w:r w:rsidRPr="00536E4B">
              <w:t>Наименование Подпрограммы</w:t>
            </w:r>
          </w:p>
        </w:tc>
        <w:tc>
          <w:tcPr>
            <w:tcW w:w="8289" w:type="dxa"/>
          </w:tcPr>
          <w:p w:rsidR="001232C9" w:rsidRPr="00536E4B" w:rsidRDefault="001232C9" w:rsidP="001232C9">
            <w:pPr>
              <w:pStyle w:val="23"/>
              <w:spacing w:before="0" w:after="0" w:line="240" w:lineRule="auto"/>
            </w:pPr>
            <w:r w:rsidRPr="00536E4B">
              <w:rPr>
                <w:iCs/>
              </w:rPr>
              <w:t>Подпрограмма</w:t>
            </w:r>
            <w:r w:rsidRPr="00536E4B">
              <w:t xml:space="preserve"> «Организация отдыха, оздоровления  и занятости детей в каникулярное время»</w:t>
            </w:r>
            <w:r w:rsidRPr="00536E4B">
              <w:br/>
              <w:t xml:space="preserve"> (далее – Подпрограмма)</w:t>
            </w:r>
          </w:p>
        </w:tc>
      </w:tr>
      <w:tr w:rsidR="001232C9" w:rsidRPr="00536E4B" w:rsidTr="00E04F15">
        <w:tc>
          <w:tcPr>
            <w:tcW w:w="1600" w:type="dxa"/>
          </w:tcPr>
          <w:p w:rsidR="001232C9" w:rsidRPr="00536E4B" w:rsidRDefault="001232C9" w:rsidP="001232C9">
            <w:pPr>
              <w:pStyle w:val="23"/>
              <w:spacing w:before="0" w:after="0" w:line="240" w:lineRule="auto"/>
            </w:pPr>
            <w:r w:rsidRPr="00536E4B">
              <w:t>Координатор программы</w:t>
            </w:r>
          </w:p>
        </w:tc>
        <w:tc>
          <w:tcPr>
            <w:tcW w:w="8289" w:type="dxa"/>
          </w:tcPr>
          <w:p w:rsidR="001232C9" w:rsidRPr="00536E4B" w:rsidRDefault="001232C9" w:rsidP="001232C9">
            <w:pPr>
              <w:pStyle w:val="23"/>
              <w:spacing w:before="0" w:after="0" w:line="240" w:lineRule="auto"/>
            </w:pPr>
            <w:r w:rsidRPr="00536E4B">
              <w:t>Заместитель главы Администрации муниципального образования  «</w:t>
            </w:r>
            <w:r>
              <w:t xml:space="preserve">Муниципальный округ </w:t>
            </w:r>
            <w:r w:rsidRPr="00536E4B">
              <w:t>Глазовский район</w:t>
            </w:r>
            <w:r>
              <w:t xml:space="preserve"> Удмуртской Республики</w:t>
            </w:r>
            <w:r w:rsidRPr="00536E4B">
              <w:t>» по социальной сфере</w:t>
            </w:r>
          </w:p>
        </w:tc>
      </w:tr>
      <w:tr w:rsidR="001232C9" w:rsidRPr="00536E4B" w:rsidTr="00E04F15">
        <w:tc>
          <w:tcPr>
            <w:tcW w:w="1600" w:type="dxa"/>
          </w:tcPr>
          <w:p w:rsidR="001232C9" w:rsidRPr="00536E4B" w:rsidRDefault="001232C9" w:rsidP="001232C9">
            <w:pPr>
              <w:pStyle w:val="23"/>
              <w:spacing w:before="0" w:after="0" w:line="240" w:lineRule="auto"/>
            </w:pPr>
            <w:r w:rsidRPr="00536E4B">
              <w:t>Ответственн</w:t>
            </w:r>
            <w:r w:rsidRPr="00536E4B">
              <w:lastRenderedPageBreak/>
              <w:t>ые исполнители</w:t>
            </w:r>
          </w:p>
        </w:tc>
        <w:tc>
          <w:tcPr>
            <w:tcW w:w="8289" w:type="dxa"/>
          </w:tcPr>
          <w:p w:rsidR="001232C9" w:rsidRPr="00536E4B" w:rsidRDefault="001232C9" w:rsidP="001232C9">
            <w:pPr>
              <w:pStyle w:val="23"/>
              <w:spacing w:before="0" w:after="0" w:line="240" w:lineRule="auto"/>
            </w:pPr>
            <w:r w:rsidRPr="00536E4B">
              <w:lastRenderedPageBreak/>
              <w:t xml:space="preserve">Управление образования Администрации муниципального образования « </w:t>
            </w:r>
            <w:r w:rsidRPr="00536E4B">
              <w:lastRenderedPageBreak/>
              <w:t>«</w:t>
            </w:r>
            <w:r>
              <w:t xml:space="preserve">Муниципальный округ </w:t>
            </w:r>
            <w:r w:rsidRPr="00536E4B">
              <w:t>Глазовский район</w:t>
            </w:r>
            <w:r>
              <w:t xml:space="preserve"> Удмуртской Республики</w:t>
            </w:r>
            <w:r w:rsidRPr="00536E4B">
              <w:t>»</w:t>
            </w:r>
          </w:p>
        </w:tc>
      </w:tr>
      <w:tr w:rsidR="001232C9" w:rsidRPr="00536E4B" w:rsidTr="00E04F15">
        <w:tc>
          <w:tcPr>
            <w:tcW w:w="1600" w:type="dxa"/>
          </w:tcPr>
          <w:p w:rsidR="001232C9" w:rsidRPr="00536E4B" w:rsidRDefault="001232C9" w:rsidP="001232C9">
            <w:pPr>
              <w:pStyle w:val="23"/>
              <w:spacing w:before="0" w:after="0" w:line="240" w:lineRule="auto"/>
            </w:pPr>
            <w:r w:rsidRPr="00536E4B">
              <w:lastRenderedPageBreak/>
              <w:t>Соисполни</w:t>
            </w:r>
            <w:r>
              <w:t>-</w:t>
            </w:r>
            <w:r w:rsidRPr="00536E4B">
              <w:t>тели</w:t>
            </w:r>
          </w:p>
        </w:tc>
        <w:tc>
          <w:tcPr>
            <w:tcW w:w="8289" w:type="dxa"/>
          </w:tcPr>
          <w:p w:rsidR="001232C9" w:rsidRDefault="001232C9" w:rsidP="001232C9">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политикеи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Pr>
                <w:rFonts w:ascii="Times New Roman" w:hAnsi="Times New Roman" w:cs="Times New Roman"/>
                <w:sz w:val="24"/>
                <w:szCs w:val="24"/>
              </w:rPr>
              <w:t xml:space="preserve"> АдминистрацииГлазовского района</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Комплексный центр социа</w:t>
            </w:r>
            <w:r>
              <w:rPr>
                <w:rFonts w:ascii="Times New Roman" w:hAnsi="Times New Roman" w:cs="Times New Roman"/>
                <w:sz w:val="24"/>
                <w:szCs w:val="24"/>
              </w:rPr>
              <w:t xml:space="preserve">льного обслуживания населения </w:t>
            </w:r>
            <w:r w:rsidRPr="00536E4B">
              <w:rPr>
                <w:rFonts w:ascii="Times New Roman" w:hAnsi="Times New Roman" w:cs="Times New Roman"/>
                <w:sz w:val="24"/>
                <w:szCs w:val="24"/>
              </w:rPr>
              <w:t xml:space="preserve">(по согласованию), </w:t>
            </w:r>
          </w:p>
          <w:p w:rsidR="001232C9" w:rsidRPr="00536E4B" w:rsidRDefault="001232C9" w:rsidP="001232C9">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sz w:val="24"/>
                <w:szCs w:val="24"/>
              </w:rPr>
              <w:t>МБУЗ УР «Районная центральная больница Министерства здравоохранения Удмуртской Республики» (по согласованию).</w:t>
            </w:r>
          </w:p>
        </w:tc>
      </w:tr>
      <w:tr w:rsidR="001232C9" w:rsidRPr="00536E4B" w:rsidTr="00E04F15">
        <w:tc>
          <w:tcPr>
            <w:tcW w:w="1600" w:type="dxa"/>
          </w:tcPr>
          <w:p w:rsidR="001232C9" w:rsidRPr="00536E4B" w:rsidRDefault="001232C9" w:rsidP="001232C9">
            <w:pPr>
              <w:pStyle w:val="23"/>
              <w:spacing w:before="0" w:after="0" w:line="240" w:lineRule="auto"/>
            </w:pPr>
            <w:r w:rsidRPr="00536E4B">
              <w:t>Цель</w:t>
            </w:r>
          </w:p>
        </w:tc>
        <w:tc>
          <w:tcPr>
            <w:tcW w:w="8289" w:type="dxa"/>
          </w:tcPr>
          <w:p w:rsidR="001232C9" w:rsidRPr="00536E4B" w:rsidRDefault="001232C9" w:rsidP="001232C9">
            <w:pPr>
              <w:pStyle w:val="23"/>
              <w:spacing w:before="0" w:after="0" w:line="240" w:lineRule="auto"/>
              <w:jc w:val="both"/>
            </w:pPr>
            <w:r w:rsidRPr="00536E4B">
              <w:t>Сохранение и укрепление здоровья детей и подростков, улучшение качества организации отдыха, оздоровления и  занятости детей, создание экономических, правовых, организационных условий, обеспечивающих эффективное функционирование системы детского оздоровления и отдыха, выработка правовых мер, механизмов её регулирования и государственной поддержки.</w:t>
            </w:r>
          </w:p>
        </w:tc>
      </w:tr>
      <w:tr w:rsidR="001232C9" w:rsidRPr="00536E4B" w:rsidTr="00E04F15">
        <w:trPr>
          <w:trHeight w:val="70"/>
        </w:trPr>
        <w:tc>
          <w:tcPr>
            <w:tcW w:w="1600" w:type="dxa"/>
          </w:tcPr>
          <w:p w:rsidR="001232C9" w:rsidRPr="00536E4B" w:rsidRDefault="001232C9" w:rsidP="001232C9">
            <w:pPr>
              <w:pStyle w:val="23"/>
              <w:spacing w:before="0" w:after="0" w:line="240" w:lineRule="auto"/>
            </w:pPr>
            <w:r w:rsidRPr="00536E4B">
              <w:t xml:space="preserve">Задачи </w:t>
            </w:r>
          </w:p>
        </w:tc>
        <w:tc>
          <w:tcPr>
            <w:tcW w:w="8289" w:type="dxa"/>
          </w:tcPr>
          <w:p w:rsidR="001232C9" w:rsidRPr="00536E4B" w:rsidRDefault="001232C9" w:rsidP="001232C9">
            <w:pPr>
              <w:pStyle w:val="28"/>
              <w:shd w:val="clear" w:color="auto" w:fill="FFFFFF"/>
              <w:suppressAutoHyphens/>
              <w:spacing w:after="0" w:line="240" w:lineRule="auto"/>
              <w:ind w:left="0"/>
              <w:jc w:val="both"/>
              <w:rPr>
                <w:rFonts w:ascii="Times New Roman" w:hAnsi="Times New Roman"/>
                <w:bCs/>
                <w:iCs/>
                <w:sz w:val="24"/>
                <w:szCs w:val="24"/>
              </w:rPr>
            </w:pPr>
            <w:r w:rsidRPr="00536E4B">
              <w:rPr>
                <w:rStyle w:val="apple-converted-space"/>
                <w:rFonts w:ascii="Times New Roman" w:hAnsi="Times New Roman"/>
                <w:sz w:val="24"/>
                <w:szCs w:val="24"/>
                <w:shd w:val="clear" w:color="auto" w:fill="FFFFFF"/>
              </w:rPr>
              <w:t>1) </w:t>
            </w:r>
            <w:r w:rsidRPr="00536E4B">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1232C9" w:rsidRPr="00536E4B" w:rsidRDefault="001232C9" w:rsidP="001232C9">
            <w:pPr>
              <w:pStyle w:val="28"/>
              <w:shd w:val="clear" w:color="auto" w:fill="FFFFFF"/>
              <w:suppressAutoHyphens/>
              <w:spacing w:after="0" w:line="240" w:lineRule="auto"/>
              <w:ind w:left="0"/>
              <w:jc w:val="both"/>
              <w:rPr>
                <w:rFonts w:ascii="Times New Roman" w:hAnsi="Times New Roman"/>
                <w:bCs/>
                <w:iCs/>
                <w:sz w:val="24"/>
                <w:szCs w:val="24"/>
              </w:rPr>
            </w:pPr>
            <w:r w:rsidRPr="00536E4B">
              <w:rPr>
                <w:rFonts w:ascii="Times New Roman" w:hAnsi="Times New Roman"/>
                <w:sz w:val="24"/>
                <w:szCs w:val="24"/>
              </w:rPr>
              <w:t>2)Укрепление материально-технической базы учреждений, оказывающих муниципальную услугу по организации отдыха и оздоровления детей;</w:t>
            </w:r>
          </w:p>
          <w:p w:rsidR="001232C9" w:rsidRPr="00536E4B" w:rsidRDefault="001232C9" w:rsidP="001232C9">
            <w:pPr>
              <w:pStyle w:val="28"/>
              <w:shd w:val="clear" w:color="auto" w:fill="FFFFFF"/>
              <w:tabs>
                <w:tab w:val="left" w:pos="0"/>
                <w:tab w:val="left" w:pos="404"/>
              </w:tabs>
              <w:spacing w:after="0" w:line="240" w:lineRule="auto"/>
              <w:ind w:left="0"/>
              <w:jc w:val="both"/>
              <w:rPr>
                <w:rFonts w:ascii="Times New Roman" w:hAnsi="Times New Roman"/>
                <w:i/>
                <w:sz w:val="24"/>
                <w:szCs w:val="24"/>
              </w:rPr>
            </w:pPr>
            <w:r w:rsidRPr="00536E4B">
              <w:rPr>
                <w:rFonts w:ascii="Times New Roman" w:hAnsi="Times New Roman"/>
                <w:bCs/>
                <w:iCs/>
                <w:sz w:val="24"/>
                <w:szCs w:val="24"/>
              </w:rPr>
              <w:t>3)Привлечение организаций различных организационно-правовых форм собственности для организации детского отдыха и оздоровления;</w:t>
            </w:r>
          </w:p>
          <w:p w:rsidR="001232C9" w:rsidRPr="00536E4B" w:rsidRDefault="001232C9" w:rsidP="001232C9">
            <w:pPr>
              <w:pStyle w:val="28"/>
              <w:shd w:val="clear" w:color="auto" w:fill="FFFFFF"/>
              <w:tabs>
                <w:tab w:val="left" w:pos="560"/>
              </w:tabs>
              <w:suppressAutoHyphens/>
              <w:spacing w:after="0" w:line="240" w:lineRule="auto"/>
              <w:ind w:left="0"/>
              <w:jc w:val="both"/>
              <w:rPr>
                <w:rFonts w:ascii="Times New Roman" w:hAnsi="Times New Roman"/>
                <w:i/>
                <w:sz w:val="24"/>
                <w:szCs w:val="24"/>
              </w:rPr>
            </w:pPr>
            <w:r w:rsidRPr="00536E4B">
              <w:rPr>
                <w:rFonts w:ascii="Times New Roman" w:hAnsi="Times New Roman"/>
                <w:bCs/>
                <w:iCs/>
                <w:sz w:val="24"/>
                <w:szCs w:val="24"/>
              </w:rPr>
              <w:t>4)Повышение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1232C9" w:rsidRPr="00536E4B" w:rsidRDefault="001232C9" w:rsidP="001232C9">
            <w:pPr>
              <w:pStyle w:val="Default"/>
              <w:jc w:val="both"/>
              <w:rPr>
                <w:color w:val="auto"/>
              </w:rPr>
            </w:pPr>
            <w:r w:rsidRPr="00536E4B">
              <w:rPr>
                <w:color w:val="auto"/>
              </w:rPr>
              <w:t xml:space="preserve">5) Сохранение сети лагерей с дневным пребыванием. </w:t>
            </w:r>
          </w:p>
          <w:p w:rsidR="001232C9" w:rsidRPr="00536E4B" w:rsidRDefault="001232C9" w:rsidP="001232C9">
            <w:pPr>
              <w:pStyle w:val="Default"/>
              <w:jc w:val="both"/>
              <w:rPr>
                <w:color w:val="auto"/>
              </w:rPr>
            </w:pPr>
            <w:r w:rsidRPr="00536E4B">
              <w:rPr>
                <w:color w:val="auto"/>
              </w:rPr>
              <w:t xml:space="preserve">6) Создание условий для обеспечения безопасности жизни и здоровья детей, находящихся в лагерях дневным пребыванием. </w:t>
            </w:r>
          </w:p>
          <w:p w:rsidR="001232C9" w:rsidRPr="00536E4B" w:rsidRDefault="001232C9" w:rsidP="001232C9">
            <w:pPr>
              <w:pStyle w:val="Default"/>
              <w:jc w:val="both"/>
              <w:rPr>
                <w:color w:val="auto"/>
              </w:rPr>
            </w:pPr>
            <w:r w:rsidRPr="00536E4B">
              <w:rPr>
                <w:color w:val="auto"/>
              </w:rPr>
              <w:t xml:space="preserve">7) Обеспечение отдыхом и оздоровлением детей, находящихся в социально опасном положении. </w:t>
            </w:r>
          </w:p>
          <w:p w:rsidR="001232C9" w:rsidRPr="00536E4B" w:rsidRDefault="001232C9" w:rsidP="001232C9">
            <w:pPr>
              <w:pStyle w:val="Default"/>
              <w:jc w:val="both"/>
              <w:rPr>
                <w:color w:val="auto"/>
              </w:rPr>
            </w:pPr>
            <w:r w:rsidRPr="00536E4B">
              <w:rPr>
                <w:color w:val="auto"/>
              </w:rPr>
              <w:t xml:space="preserve">8) Реализация мер по профилактике безнадзорности и правонарушений среди несовершеннолетних. </w:t>
            </w:r>
          </w:p>
          <w:p w:rsidR="001232C9" w:rsidRPr="00536E4B" w:rsidRDefault="001232C9" w:rsidP="001232C9">
            <w:pPr>
              <w:pStyle w:val="Default"/>
              <w:jc w:val="both"/>
              <w:rPr>
                <w:color w:val="auto"/>
              </w:rPr>
            </w:pPr>
            <w:r w:rsidRPr="00536E4B">
              <w:rPr>
                <w:color w:val="auto"/>
              </w:rPr>
              <w:t xml:space="preserve">9)Организация общественно-полезной деятельности несовершеннолетних в каникулярный период. </w:t>
            </w:r>
          </w:p>
        </w:tc>
      </w:tr>
      <w:tr w:rsidR="001232C9" w:rsidRPr="00536E4B" w:rsidTr="00E04F15">
        <w:tc>
          <w:tcPr>
            <w:tcW w:w="1600" w:type="dxa"/>
          </w:tcPr>
          <w:p w:rsidR="001232C9" w:rsidRPr="00536E4B" w:rsidRDefault="001232C9" w:rsidP="001232C9">
            <w:pPr>
              <w:pStyle w:val="23"/>
              <w:spacing w:before="0" w:after="0" w:line="240" w:lineRule="auto"/>
            </w:pPr>
            <w:r w:rsidRPr="00536E4B">
              <w:t>Целевые индикаторы Подпрограм</w:t>
            </w:r>
            <w:r>
              <w:t>-</w:t>
            </w:r>
            <w:r w:rsidRPr="00536E4B">
              <w:t>мы</w:t>
            </w:r>
          </w:p>
        </w:tc>
        <w:tc>
          <w:tcPr>
            <w:tcW w:w="8289" w:type="dxa"/>
          </w:tcPr>
          <w:p w:rsidR="001232C9" w:rsidRPr="00536E4B" w:rsidRDefault="001232C9" w:rsidP="001232C9">
            <w:pPr>
              <w:pStyle w:val="ConsPlusNonformat"/>
              <w:widowControl/>
              <w:jc w:val="both"/>
              <w:rPr>
                <w:rFonts w:ascii="Times New Roman" w:hAnsi="Times New Roman" w:cs="Times New Roman"/>
                <w:sz w:val="24"/>
                <w:szCs w:val="24"/>
              </w:rPr>
            </w:pPr>
            <w:r w:rsidRPr="00536E4B">
              <w:rPr>
                <w:rFonts w:ascii="Times New Roman" w:hAnsi="Times New Roman" w:cs="Times New Roman"/>
                <w:sz w:val="24"/>
                <w:szCs w:val="24"/>
              </w:rPr>
              <w:t>3.1. Удельный вес детей и подростков, охваченных всеми формами отдыха, оздоровления и занятости (к общему числу детей от 6,6 до 17 лет).</w:t>
            </w:r>
          </w:p>
          <w:p w:rsidR="001232C9" w:rsidRPr="00536E4B" w:rsidRDefault="001232C9" w:rsidP="001232C9">
            <w:pPr>
              <w:pStyle w:val="ConsPlusNonformat"/>
              <w:widowControl/>
              <w:jc w:val="both"/>
              <w:rPr>
                <w:rFonts w:ascii="Times New Roman" w:hAnsi="Times New Roman" w:cs="Times New Roman"/>
                <w:sz w:val="24"/>
                <w:szCs w:val="24"/>
              </w:rPr>
            </w:pPr>
            <w:r w:rsidRPr="00536E4B">
              <w:rPr>
                <w:rFonts w:ascii="Times New Roman" w:hAnsi="Times New Roman" w:cs="Times New Roman"/>
                <w:sz w:val="24"/>
                <w:szCs w:val="24"/>
              </w:rPr>
              <w:t>3.2.Удельный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3.3.Эффективность оздоровления детей и подростков  в учреждениях отдыха и оздоровления.</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3.4. Количество программ (проектов), реализуемых в сфере организации каникулярного отдыха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получивших финансовую поддержку.</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3.5. 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w:t>
            </w:r>
            <w:r w:rsidRPr="00536E4B">
              <w:rPr>
                <w:rFonts w:ascii="Times New Roman" w:hAnsi="Times New Roman" w:cs="Times New Roman"/>
                <w:sz w:val="24"/>
                <w:szCs w:val="24"/>
              </w:rPr>
              <w:lastRenderedPageBreak/>
              <w:t>по отдыху и оздоровлению в оздоровительных лагерях с дневным пребыванием в загородных детских оздоровительных лагерях).</w:t>
            </w:r>
          </w:p>
        </w:tc>
      </w:tr>
      <w:tr w:rsidR="001232C9" w:rsidRPr="00536E4B" w:rsidTr="00E04F15">
        <w:tc>
          <w:tcPr>
            <w:tcW w:w="1600" w:type="dxa"/>
          </w:tcPr>
          <w:p w:rsidR="001232C9" w:rsidRPr="00536E4B" w:rsidRDefault="001232C9" w:rsidP="001232C9">
            <w:pPr>
              <w:pStyle w:val="23"/>
              <w:spacing w:before="0" w:after="0" w:line="240" w:lineRule="auto"/>
            </w:pPr>
            <w:r w:rsidRPr="00536E4B">
              <w:lastRenderedPageBreak/>
              <w:t>Сроки и этапы реализации</w:t>
            </w:r>
          </w:p>
        </w:tc>
        <w:tc>
          <w:tcPr>
            <w:tcW w:w="8289" w:type="dxa"/>
          </w:tcPr>
          <w:p w:rsidR="001232C9" w:rsidRPr="00536E4B" w:rsidRDefault="001232C9" w:rsidP="001232C9">
            <w:pPr>
              <w:pStyle w:val="23"/>
              <w:spacing w:before="0" w:after="0" w:line="240" w:lineRule="auto"/>
            </w:pPr>
            <w:r w:rsidRPr="00536E4B">
              <w:t>Подпрограмма реализуется в два этапа:</w:t>
            </w:r>
          </w:p>
          <w:p w:rsidR="001232C9" w:rsidRPr="00536E4B" w:rsidRDefault="001232C9" w:rsidP="001232C9">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1232C9" w:rsidRPr="00536E4B" w:rsidRDefault="006645FC" w:rsidP="001232C9">
            <w:pPr>
              <w:jc w:val="both"/>
              <w:rPr>
                <w:rFonts w:ascii="Times New Roman" w:hAnsi="Times New Roman" w:cs="Times New Roman"/>
                <w:sz w:val="24"/>
                <w:szCs w:val="24"/>
              </w:rPr>
            </w:pPr>
            <w:r>
              <w:rPr>
                <w:rFonts w:ascii="Times New Roman" w:hAnsi="Times New Roman" w:cs="Times New Roman"/>
                <w:sz w:val="24"/>
                <w:szCs w:val="24"/>
              </w:rPr>
              <w:t>2 этап-2019-2026</w:t>
            </w:r>
            <w:r w:rsidR="001232C9" w:rsidRPr="00536E4B">
              <w:rPr>
                <w:rFonts w:ascii="Times New Roman" w:hAnsi="Times New Roman" w:cs="Times New Roman"/>
                <w:sz w:val="24"/>
                <w:szCs w:val="24"/>
              </w:rPr>
              <w:t xml:space="preserve"> годы </w:t>
            </w:r>
          </w:p>
        </w:tc>
      </w:tr>
      <w:tr w:rsidR="001232C9" w:rsidRPr="00536E4B" w:rsidTr="00E04F15">
        <w:tc>
          <w:tcPr>
            <w:tcW w:w="1600" w:type="dxa"/>
          </w:tcPr>
          <w:p w:rsidR="001232C9" w:rsidRPr="009408A2" w:rsidRDefault="001232C9" w:rsidP="001232C9">
            <w:pPr>
              <w:pStyle w:val="23"/>
              <w:spacing w:before="0" w:after="0" w:line="240" w:lineRule="auto"/>
            </w:pPr>
            <w:r w:rsidRPr="009408A2">
              <w:rPr>
                <w:sz w:val="22"/>
                <w:szCs w:val="22"/>
              </w:rPr>
              <w:t>Объем финансирова-ния  на реализацию муниципальной программы</w:t>
            </w:r>
          </w:p>
        </w:tc>
        <w:tc>
          <w:tcPr>
            <w:tcW w:w="8289" w:type="dxa"/>
          </w:tcPr>
          <w:p w:rsidR="00E04F15"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 xml:space="preserve">Общий объем финансирования  муниципальной </w:t>
            </w:r>
            <w:r w:rsidR="006645FC" w:rsidRPr="009408A2">
              <w:rPr>
                <w:rFonts w:ascii="Times New Roman" w:hAnsi="Times New Roman" w:cs="Times New Roman"/>
                <w:sz w:val="24"/>
                <w:szCs w:val="24"/>
              </w:rPr>
              <w:t>подпрограммы на 2015-2026</w:t>
            </w:r>
          </w:p>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 xml:space="preserve"> годы составляет </w:t>
            </w:r>
            <w:r w:rsidR="009408A2" w:rsidRPr="009408A2">
              <w:rPr>
                <w:rFonts w:ascii="Times New Roman" w:hAnsi="Times New Roman" w:cs="Times New Roman"/>
                <w:bCs/>
                <w:sz w:val="24"/>
                <w:szCs w:val="24"/>
              </w:rPr>
              <w:t>22 958,7</w:t>
            </w:r>
            <w:r w:rsidRPr="009408A2">
              <w:rPr>
                <w:rFonts w:ascii="Times New Roman" w:hAnsi="Times New Roman" w:cs="Times New Roman"/>
                <w:sz w:val="24"/>
                <w:szCs w:val="24"/>
              </w:rPr>
              <w:t xml:space="preserve">  тыс. руб., в том числе за счет субсидий из бюджета Удмуртской Республики –</w:t>
            </w:r>
            <w:r w:rsidR="009408A2" w:rsidRPr="009408A2">
              <w:rPr>
                <w:rFonts w:ascii="Times New Roman" w:hAnsi="Times New Roman" w:cs="Times New Roman"/>
                <w:sz w:val="24"/>
                <w:szCs w:val="24"/>
              </w:rPr>
              <w:t>18 198,8</w:t>
            </w:r>
            <w:r w:rsidRPr="009408A2">
              <w:rPr>
                <w:rFonts w:ascii="Times New Roman" w:hAnsi="Times New Roman" w:cs="Times New Roman"/>
                <w:sz w:val="24"/>
                <w:szCs w:val="24"/>
              </w:rPr>
              <w:t xml:space="preserve"> тыс. руб., иных источников – 3</w:t>
            </w:r>
            <w:r w:rsidR="009408A2" w:rsidRPr="009408A2">
              <w:rPr>
                <w:rFonts w:ascii="Times New Roman" w:hAnsi="Times New Roman" w:cs="Times New Roman"/>
                <w:sz w:val="24"/>
                <w:szCs w:val="24"/>
              </w:rPr>
              <w:t> 437,6</w:t>
            </w:r>
            <w:r w:rsidRPr="009408A2">
              <w:rPr>
                <w:rFonts w:ascii="Times New Roman" w:hAnsi="Times New Roman" w:cs="Times New Roman"/>
                <w:sz w:val="24"/>
                <w:szCs w:val="24"/>
              </w:rPr>
              <w:t xml:space="preserve"> тыс. руб.</w:t>
            </w:r>
          </w:p>
          <w:p w:rsidR="001232C9" w:rsidRPr="009408A2" w:rsidRDefault="001232C9" w:rsidP="001232C9">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pPr w:leftFromText="180" w:rightFromText="180" w:vertAnchor="text" w:tblpX="93" w:tblpY="1"/>
              <w:tblOverlap w:val="never"/>
              <w:tblW w:w="8356" w:type="dxa"/>
              <w:tblLayout w:type="fixed"/>
              <w:tblLook w:val="04A0"/>
            </w:tblPr>
            <w:tblGrid>
              <w:gridCol w:w="1835"/>
              <w:gridCol w:w="563"/>
              <w:gridCol w:w="520"/>
              <w:gridCol w:w="614"/>
              <w:gridCol w:w="582"/>
              <w:gridCol w:w="559"/>
              <w:gridCol w:w="567"/>
              <w:gridCol w:w="425"/>
              <w:gridCol w:w="567"/>
              <w:gridCol w:w="426"/>
              <w:gridCol w:w="708"/>
              <w:gridCol w:w="465"/>
              <w:gridCol w:w="525"/>
            </w:tblGrid>
            <w:tr w:rsidR="009408A2" w:rsidRPr="009408A2" w:rsidTr="00A50C1D">
              <w:trPr>
                <w:trHeight w:val="1212"/>
                <w:tblHeader/>
              </w:trPr>
              <w:tc>
                <w:tcPr>
                  <w:tcW w:w="1835" w:type="dxa"/>
                  <w:tcBorders>
                    <w:top w:val="single" w:sz="4" w:space="0" w:color="auto"/>
                    <w:left w:val="single" w:sz="4" w:space="0" w:color="auto"/>
                    <w:bottom w:val="single" w:sz="4" w:space="0" w:color="auto"/>
                    <w:right w:val="single" w:sz="4" w:space="0" w:color="auto"/>
                  </w:tcBorders>
                  <w:vAlign w:val="center"/>
                  <w:hideMark/>
                </w:tcPr>
                <w:p w:rsidR="00A50C1D" w:rsidRPr="009408A2" w:rsidRDefault="00A50C1D" w:rsidP="001232C9">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3"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29" w:right="-152"/>
                    <w:rPr>
                      <w:rFonts w:ascii="Times New Roman" w:hAnsi="Times New Roman" w:cs="Times New Roman"/>
                      <w:sz w:val="18"/>
                      <w:szCs w:val="18"/>
                    </w:rPr>
                  </w:pPr>
                  <w:r w:rsidRPr="009408A2">
                    <w:rPr>
                      <w:rFonts w:ascii="Times New Roman" w:hAnsi="Times New Roman" w:cs="Times New Roman"/>
                      <w:sz w:val="18"/>
                      <w:szCs w:val="18"/>
                    </w:rPr>
                    <w:t>2015</w:t>
                  </w:r>
                </w:p>
              </w:tc>
              <w:tc>
                <w:tcPr>
                  <w:tcW w:w="520"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156" w:right="-155"/>
                    <w:rPr>
                      <w:rFonts w:ascii="Times New Roman" w:hAnsi="Times New Roman" w:cs="Times New Roman"/>
                      <w:sz w:val="18"/>
                      <w:szCs w:val="18"/>
                    </w:rPr>
                  </w:pPr>
                  <w:r w:rsidRPr="009408A2">
                    <w:rPr>
                      <w:rFonts w:ascii="Times New Roman" w:hAnsi="Times New Roman" w:cs="Times New Roman"/>
                      <w:sz w:val="18"/>
                      <w:szCs w:val="18"/>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right="-106"/>
                    <w:rPr>
                      <w:rFonts w:ascii="Times New Roman" w:hAnsi="Times New Roman" w:cs="Times New Roman"/>
                      <w:sz w:val="18"/>
                      <w:szCs w:val="18"/>
                    </w:rPr>
                  </w:pPr>
                  <w:r w:rsidRPr="009408A2">
                    <w:rPr>
                      <w:rFonts w:ascii="Times New Roman" w:hAnsi="Times New Roman" w:cs="Times New Roman"/>
                      <w:sz w:val="18"/>
                      <w:szCs w:val="18"/>
                    </w:rPr>
                    <w:t>2017</w:t>
                  </w:r>
                </w:p>
              </w:tc>
              <w:tc>
                <w:tcPr>
                  <w:tcW w:w="582"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2018</w:t>
                  </w:r>
                </w:p>
              </w:tc>
              <w:tc>
                <w:tcPr>
                  <w:tcW w:w="559"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center"/>
                    <w:rPr>
                      <w:rFonts w:ascii="Times New Roman" w:hAnsi="Times New Roman" w:cs="Times New Roman"/>
                      <w:sz w:val="18"/>
                      <w:szCs w:val="18"/>
                    </w:rPr>
                  </w:pPr>
                  <w:r w:rsidRPr="009408A2">
                    <w:rPr>
                      <w:rFonts w:ascii="Times New Roman" w:hAnsi="Times New Roman" w:cs="Times New Roman"/>
                      <w:sz w:val="18"/>
                      <w:szCs w:val="18"/>
                    </w:rPr>
                    <w:t>2022</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2023</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2024</w:t>
                  </w:r>
                </w:p>
              </w:tc>
              <w:tc>
                <w:tcPr>
                  <w:tcW w:w="465"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2025</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A50C1D">
                  <w:pPr>
                    <w:spacing w:before="40" w:after="40"/>
                    <w:ind w:right="-57"/>
                    <w:rPr>
                      <w:rFonts w:ascii="Times New Roman" w:hAnsi="Times New Roman" w:cs="Times New Roman"/>
                      <w:sz w:val="18"/>
                      <w:szCs w:val="18"/>
                    </w:rPr>
                  </w:pPr>
                  <w:r w:rsidRPr="009408A2">
                    <w:rPr>
                      <w:rFonts w:ascii="Times New Roman" w:hAnsi="Times New Roman" w:cs="Times New Roman"/>
                      <w:sz w:val="18"/>
                      <w:szCs w:val="18"/>
                    </w:rPr>
                    <w:t>2026</w:t>
                  </w:r>
                </w:p>
              </w:tc>
            </w:tr>
            <w:tr w:rsidR="009408A2" w:rsidRPr="009408A2" w:rsidTr="00A50C1D">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3"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9408A2" w:rsidRPr="009408A2" w:rsidTr="00A50C1D">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3"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9408A2" w:rsidRPr="009408A2" w:rsidTr="00A50C1D">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3" w:type="dxa"/>
                  <w:tcBorders>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r>
            <w:tr w:rsidR="009408A2" w:rsidRPr="009408A2" w:rsidTr="00A50C1D">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1305,7</w:t>
                  </w:r>
                </w:p>
              </w:tc>
              <w:tc>
                <w:tcPr>
                  <w:tcW w:w="520"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1363,2</w:t>
                  </w:r>
                </w:p>
              </w:tc>
              <w:tc>
                <w:tcPr>
                  <w:tcW w:w="614"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1223,4</w:t>
                  </w:r>
                </w:p>
              </w:tc>
              <w:tc>
                <w:tcPr>
                  <w:tcW w:w="582"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57" w:right="-57"/>
                    <w:rPr>
                      <w:rFonts w:ascii="Times New Roman" w:hAnsi="Times New Roman" w:cs="Times New Roman"/>
                      <w:sz w:val="16"/>
                      <w:szCs w:val="16"/>
                    </w:rPr>
                  </w:pPr>
                </w:p>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1254,9 </w:t>
                  </w:r>
                </w:p>
              </w:tc>
              <w:tc>
                <w:tcPr>
                  <w:tcW w:w="559"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1379,2</w:t>
                  </w: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6007,4</w:t>
                  </w:r>
                </w:p>
              </w:tc>
              <w:tc>
                <w:tcPr>
                  <w:tcW w:w="4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2048,5</w:t>
                  </w: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2048,5</w:t>
                  </w:r>
                </w:p>
              </w:tc>
              <w:tc>
                <w:tcPr>
                  <w:tcW w:w="426" w:type="dxa"/>
                  <w:tcBorders>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1783,3</w:t>
                  </w:r>
                </w:p>
              </w:tc>
              <w:tc>
                <w:tcPr>
                  <w:tcW w:w="708"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6"/>
                      <w:szCs w:val="16"/>
                    </w:rPr>
                  </w:pPr>
                </w:p>
              </w:tc>
            </w:tr>
            <w:tr w:rsidR="009408A2" w:rsidRPr="009408A2" w:rsidTr="00A50C1D">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r>
            <w:tr w:rsidR="009408A2" w:rsidRPr="009408A2" w:rsidTr="00A50C1D">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3"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9" w:right="-152"/>
                    <w:jc w:val="right"/>
                    <w:rPr>
                      <w:rFonts w:ascii="Times New Roman" w:hAnsi="Times New Roman" w:cs="Times New Roman"/>
                      <w:sz w:val="16"/>
                      <w:szCs w:val="16"/>
                    </w:rPr>
                  </w:pPr>
                </w:p>
              </w:tc>
              <w:tc>
                <w:tcPr>
                  <w:tcW w:w="520" w:type="dxa"/>
                  <w:tcBorders>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156" w:right="-155"/>
                    <w:jc w:val="right"/>
                    <w:rPr>
                      <w:rFonts w:ascii="Times New Roman" w:hAnsi="Times New Roman" w:cs="Times New Roman"/>
                      <w:sz w:val="16"/>
                      <w:szCs w:val="16"/>
                    </w:rPr>
                  </w:pPr>
                </w:p>
              </w:tc>
              <w:tc>
                <w:tcPr>
                  <w:tcW w:w="614" w:type="dxa"/>
                  <w:tcBorders>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61" w:right="-106"/>
                    <w:jc w:val="right"/>
                    <w:rPr>
                      <w:rFonts w:ascii="Times New Roman" w:hAnsi="Times New Roman" w:cs="Times New Roman"/>
                      <w:sz w:val="16"/>
                      <w:szCs w:val="16"/>
                    </w:rPr>
                  </w:pPr>
                </w:p>
              </w:tc>
              <w:tc>
                <w:tcPr>
                  <w:tcW w:w="582" w:type="dxa"/>
                  <w:tcBorders>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59"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r>
            <w:tr w:rsidR="009408A2" w:rsidRPr="009408A2" w:rsidTr="00A50C1D">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1D" w:rsidRPr="009408A2" w:rsidRDefault="00A50C1D"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3" w:type="dxa"/>
                  <w:tcBorders>
                    <w:bottom w:val="single" w:sz="4" w:space="0" w:color="auto"/>
                    <w:right w:val="single" w:sz="4" w:space="0" w:color="auto"/>
                  </w:tcBorders>
                  <w:shd w:val="clear" w:color="000000" w:fill="FFFFFF"/>
                  <w:vAlign w:val="center"/>
                  <w:hideMark/>
                </w:tcPr>
                <w:p w:rsidR="00A50C1D" w:rsidRPr="009408A2" w:rsidRDefault="00A50C1D" w:rsidP="001232C9">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A50C1D" w:rsidRPr="009408A2" w:rsidRDefault="00A50C1D" w:rsidP="001232C9">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jc w:val="right"/>
                    <w:rPr>
                      <w:rFonts w:ascii="Times New Roman" w:hAnsi="Times New Roman" w:cs="Times New Roman"/>
                      <w:sz w:val="16"/>
                      <w:szCs w:val="16"/>
                    </w:rPr>
                  </w:pPr>
                </w:p>
              </w:tc>
            </w:tr>
            <w:tr w:rsidR="009408A2" w:rsidRPr="009408A2" w:rsidTr="00A50C1D">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rPr>
                      <w:rFonts w:ascii="Times New Roman" w:hAnsi="Times New Roman" w:cs="Times New Roman"/>
                      <w:sz w:val="16"/>
                      <w:szCs w:val="16"/>
                    </w:rPr>
                  </w:pPr>
                  <w:r w:rsidRPr="009408A2">
                    <w:rPr>
                      <w:rFonts w:ascii="Times New Roman" w:hAnsi="Times New Roman" w:cs="Times New Roman"/>
                      <w:sz w:val="16"/>
                      <w:szCs w:val="16"/>
                    </w:rPr>
                    <w:t>иные источники</w:t>
                  </w:r>
                </w:p>
              </w:tc>
              <w:tc>
                <w:tcPr>
                  <w:tcW w:w="563"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228,9</w:t>
                  </w:r>
                </w:p>
              </w:tc>
              <w:tc>
                <w:tcPr>
                  <w:tcW w:w="520" w:type="dxa"/>
                  <w:tcBorders>
                    <w:top w:val="single" w:sz="4" w:space="0" w:color="auto"/>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203,7</w:t>
                  </w:r>
                </w:p>
              </w:tc>
              <w:tc>
                <w:tcPr>
                  <w:tcW w:w="614" w:type="dxa"/>
                  <w:tcBorders>
                    <w:top w:val="single" w:sz="4" w:space="0" w:color="auto"/>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236,9</w:t>
                  </w:r>
                </w:p>
              </w:tc>
              <w:tc>
                <w:tcPr>
                  <w:tcW w:w="582" w:type="dxa"/>
                  <w:tcBorders>
                    <w:top w:val="single" w:sz="4" w:space="0" w:color="auto"/>
                    <w:bottom w:val="single" w:sz="4" w:space="0" w:color="auto"/>
                    <w:right w:val="single" w:sz="4" w:space="0" w:color="auto"/>
                  </w:tcBorders>
                  <w:shd w:val="clear" w:color="000000" w:fill="FFFFFF"/>
                  <w:noWrap/>
                  <w:vAlign w:val="center"/>
                </w:tcPr>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471,3</w:t>
                  </w:r>
                </w:p>
              </w:tc>
              <w:tc>
                <w:tcPr>
                  <w:tcW w:w="559"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668,1</w:t>
                  </w:r>
                </w:p>
              </w:tc>
              <w:tc>
                <w:tcPr>
                  <w:tcW w:w="567"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158,6</w:t>
                  </w:r>
                </w:p>
              </w:tc>
              <w:tc>
                <w:tcPr>
                  <w:tcW w:w="425"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513,0</w:t>
                  </w:r>
                </w:p>
              </w:tc>
              <w:tc>
                <w:tcPr>
                  <w:tcW w:w="567" w:type="dxa"/>
                  <w:tcBorders>
                    <w:top w:val="single" w:sz="4" w:space="0" w:color="auto"/>
                    <w:bottom w:val="single" w:sz="4" w:space="0" w:color="auto"/>
                    <w:right w:val="single" w:sz="4" w:space="0" w:color="auto"/>
                  </w:tcBorders>
                  <w:shd w:val="clear" w:color="000000" w:fill="FFFFFF"/>
                  <w:vAlign w:val="center"/>
                </w:tcPr>
                <w:p w:rsidR="00A50C1D" w:rsidRPr="009408A2" w:rsidRDefault="00A50C1D" w:rsidP="001232C9">
                  <w:pPr>
                    <w:spacing w:before="40" w:after="40"/>
                    <w:ind w:left="-24" w:right="-1"/>
                    <w:rPr>
                      <w:rFonts w:ascii="Times New Roman" w:hAnsi="Times New Roman" w:cs="Times New Roman"/>
                      <w:sz w:val="16"/>
                      <w:szCs w:val="16"/>
                    </w:rPr>
                  </w:pPr>
                  <w:r w:rsidRPr="009408A2">
                    <w:rPr>
                      <w:rFonts w:ascii="Times New Roman" w:hAnsi="Times New Roman" w:cs="Times New Roman"/>
                      <w:sz w:val="16"/>
                      <w:szCs w:val="16"/>
                    </w:rPr>
                    <w:t>273,1</w:t>
                  </w:r>
                </w:p>
              </w:tc>
              <w:tc>
                <w:tcPr>
                  <w:tcW w:w="426"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708"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465"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1232C9">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525" w:type="dxa"/>
                  <w:tcBorders>
                    <w:top w:val="single" w:sz="4" w:space="0" w:color="auto"/>
                    <w:bottom w:val="single" w:sz="4" w:space="0" w:color="auto"/>
                    <w:right w:val="single" w:sz="4" w:space="0" w:color="auto"/>
                  </w:tcBorders>
                  <w:shd w:val="clear" w:color="000000" w:fill="FFFFFF"/>
                  <w:vAlign w:val="center"/>
                </w:tcPr>
                <w:p w:rsidR="00A50C1D" w:rsidRPr="009408A2" w:rsidRDefault="009408A2" w:rsidP="00A50C1D">
                  <w:pPr>
                    <w:spacing w:before="40" w:after="40"/>
                    <w:ind w:right="-57"/>
                    <w:rPr>
                      <w:rFonts w:ascii="Times New Roman" w:hAnsi="Times New Roman" w:cs="Times New Roman"/>
                      <w:sz w:val="16"/>
                      <w:szCs w:val="16"/>
                    </w:rPr>
                  </w:pPr>
                  <w:r w:rsidRPr="009408A2">
                    <w:rPr>
                      <w:rFonts w:ascii="Times New Roman" w:hAnsi="Times New Roman" w:cs="Times New Roman"/>
                      <w:sz w:val="16"/>
                      <w:szCs w:val="16"/>
                    </w:rPr>
                    <w:t>171,0</w:t>
                  </w:r>
                </w:p>
              </w:tc>
            </w:tr>
          </w:tbl>
          <w:p w:rsidR="001232C9" w:rsidRPr="009408A2" w:rsidRDefault="001232C9" w:rsidP="001232C9">
            <w:pPr>
              <w:jc w:val="both"/>
              <w:rPr>
                <w:rFonts w:ascii="Times New Roman" w:hAnsi="Times New Roman" w:cs="Times New Roman"/>
                <w:sz w:val="24"/>
                <w:szCs w:val="24"/>
              </w:rPr>
            </w:pPr>
          </w:p>
        </w:tc>
      </w:tr>
      <w:tr w:rsidR="001232C9" w:rsidRPr="00536E4B" w:rsidTr="00E04F15">
        <w:tc>
          <w:tcPr>
            <w:tcW w:w="1600" w:type="dxa"/>
          </w:tcPr>
          <w:p w:rsidR="001232C9" w:rsidRPr="00536E4B" w:rsidRDefault="001232C9" w:rsidP="001232C9">
            <w:pPr>
              <w:pStyle w:val="23"/>
              <w:spacing w:before="0" w:after="0" w:line="240" w:lineRule="auto"/>
              <w:rPr>
                <w:sz w:val="22"/>
                <w:szCs w:val="22"/>
              </w:rPr>
            </w:pPr>
          </w:p>
          <w:p w:rsidR="001232C9" w:rsidRPr="00536E4B" w:rsidRDefault="001232C9" w:rsidP="001232C9">
            <w:pPr>
              <w:pStyle w:val="23"/>
              <w:spacing w:before="0" w:after="0" w:line="240" w:lineRule="auto"/>
            </w:pPr>
            <w:r w:rsidRPr="00536E4B">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289" w:type="dxa"/>
          </w:tcPr>
          <w:p w:rsidR="001232C9" w:rsidRPr="00536E4B" w:rsidRDefault="001232C9" w:rsidP="001232C9">
            <w:pPr>
              <w:pStyle w:val="23"/>
              <w:spacing w:before="0" w:after="0" w:line="240" w:lineRule="auto"/>
            </w:pPr>
          </w:p>
          <w:p w:rsidR="001232C9" w:rsidRPr="00536E4B" w:rsidRDefault="001232C9" w:rsidP="001232C9">
            <w:pPr>
              <w:pStyle w:val="23"/>
              <w:spacing w:before="0" w:after="0" w:line="240" w:lineRule="auto"/>
            </w:pPr>
            <w:r w:rsidRPr="00536E4B">
              <w:t xml:space="preserve"> В результате реализации Подпрограммы  предполагается:</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1)Увеличение числа детей и подростков, обучающихся в общеобразовательных учреждениях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охваченных разными формами отдыха, оздоровления и занятости в каникулярное время. </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2)Снижение доли несовершеннолетних, состоящих на всех видах учета (несовершеннолетние, состоящие на учете в подразделениях по делам несовершеннолетних органов внутренних дел, комиссиях по делам </w:t>
            </w:r>
            <w:r w:rsidRPr="00536E4B">
              <w:rPr>
                <w:rFonts w:ascii="Times New Roman" w:hAnsi="Times New Roman" w:cs="Times New Roman"/>
                <w:sz w:val="24"/>
                <w:szCs w:val="24"/>
              </w:rPr>
              <w:lastRenderedPageBreak/>
              <w:t>несовершеннолетних и защите их прав.)</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3) Увеличение количества детей, из числа находящихся в трудной жизненной ситуации, охваченных всеми формами отдыха и оздоровления. </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4) Создание условий для отдыха и занятости подростков, состоящих на профилактических учетах. </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5)Сокращение количества правонарушений и преступлений, совершаемых несовершеннолетними.</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6) Функционирование  лагерей с дневным пребыванием детей на базе общеобразовательных учреждений. </w:t>
            </w:r>
          </w:p>
          <w:p w:rsidR="001232C9" w:rsidRPr="00536E4B" w:rsidRDefault="001232C9" w:rsidP="001232C9">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7) Обеспечение временного трудоустройства несовершеннолетних граждан в возрасте от 14 до 18 лет в период летних каникул. </w:t>
            </w:r>
          </w:p>
        </w:tc>
      </w:tr>
    </w:tbl>
    <w:p w:rsidR="001232C9" w:rsidRPr="00536E4B" w:rsidRDefault="001232C9" w:rsidP="001232C9">
      <w:pPr>
        <w:pStyle w:val="23"/>
        <w:spacing w:after="0" w:line="240" w:lineRule="auto"/>
        <w:rPr>
          <w:iCs/>
        </w:rPr>
      </w:pPr>
    </w:p>
    <w:p w:rsidR="001232C9" w:rsidRPr="00536E4B" w:rsidRDefault="001232C9" w:rsidP="001232C9">
      <w:pPr>
        <w:pStyle w:val="23"/>
        <w:spacing w:before="0" w:after="0" w:line="240" w:lineRule="auto"/>
        <w:jc w:val="center"/>
        <w:rPr>
          <w:b/>
          <w:iCs/>
        </w:rPr>
      </w:pPr>
      <w:r w:rsidRPr="00536E4B">
        <w:rPr>
          <w:b/>
          <w:iCs/>
        </w:rPr>
        <w:t>1.6.1. Характеристика сферы деятельности</w:t>
      </w:r>
    </w:p>
    <w:p w:rsidR="001232C9" w:rsidRPr="00536E4B" w:rsidRDefault="001232C9" w:rsidP="001232C9">
      <w:pPr>
        <w:pStyle w:val="aa"/>
        <w:suppressAutoHyphens/>
        <w:spacing w:after="0"/>
        <w:ind w:firstLine="720"/>
        <w:jc w:val="both"/>
        <w:rPr>
          <w:rFonts w:ascii="Times New Roman" w:hAnsi="Times New Roman" w:cs="Times New Roman"/>
          <w:sz w:val="24"/>
          <w:szCs w:val="24"/>
        </w:rPr>
      </w:pPr>
      <w:r w:rsidRPr="00536E4B">
        <w:rPr>
          <w:rFonts w:ascii="Times New Roman" w:hAnsi="Times New Roman" w:cs="Times New Roman"/>
          <w:sz w:val="24"/>
          <w:szCs w:val="24"/>
        </w:rPr>
        <w:t>Совершенствование системы организации отдыха, оздоровления и занятости детей, подростков напрямую связано с сохранением здоровья населения Глазовского района, поэтому за счет субсидий, выделенных из бюджета УР 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ежегодно 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организует лагеря с дневным пребыванием и предоставляет  путевки и компенсацию согласно постановлениям и решениям межведомственной  комиссии при Правительстве УР по организации оздоровительной кампании детей, подростков и молодежи.</w:t>
      </w:r>
    </w:p>
    <w:p w:rsidR="001232C9" w:rsidRPr="00536E4B" w:rsidRDefault="001232C9" w:rsidP="001232C9">
      <w:pPr>
        <w:pStyle w:val="aa"/>
        <w:suppressAutoHyphens/>
        <w:spacing w:after="0"/>
        <w:ind w:firstLine="720"/>
        <w:jc w:val="both"/>
        <w:rPr>
          <w:rFonts w:ascii="Times New Roman" w:hAnsi="Times New Roman" w:cs="Times New Roman"/>
          <w:iCs/>
          <w:sz w:val="24"/>
          <w:szCs w:val="24"/>
        </w:rPr>
      </w:pPr>
      <w:r w:rsidRPr="00536E4B">
        <w:rPr>
          <w:rFonts w:ascii="Times New Roman" w:hAnsi="Times New Roman" w:cs="Times New Roman"/>
          <w:sz w:val="24"/>
          <w:szCs w:val="24"/>
        </w:rPr>
        <w:t xml:space="preserve">Период реформирования в нашей стране качественно отразился на характере развития детей, подростков и молодёжи: претерпел изменения образовательный, культурный и нравственный уровень их развития. В немалой степени утрачена заинтересованность детей и подростков в труде. Детская и подростковая среда нередко стала являться опасным криминогенным участком. Угрожающим фактом стало всеобщее ухудшение состояния физического и психологического здоровья современного ребёнка;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w:t>
      </w:r>
      <w:r w:rsidRPr="00536E4B">
        <w:rPr>
          <w:rFonts w:ascii="Times New Roman" w:hAnsi="Times New Roman" w:cs="Times New Roman"/>
          <w:iCs/>
          <w:sz w:val="24"/>
          <w:szCs w:val="24"/>
        </w:rPr>
        <w:t>оздоровление, отдых и занятость детей, подростков и молодёжи.</w:t>
      </w:r>
    </w:p>
    <w:p w:rsidR="001232C9" w:rsidRPr="00536E4B" w:rsidRDefault="001232C9" w:rsidP="001232C9">
      <w:pPr>
        <w:pStyle w:val="aa"/>
        <w:suppressAutoHyphens/>
        <w:spacing w:after="0"/>
        <w:ind w:firstLine="720"/>
        <w:jc w:val="both"/>
        <w:rPr>
          <w:rFonts w:ascii="Times New Roman" w:hAnsi="Times New Roman" w:cs="Times New Roman"/>
          <w:sz w:val="24"/>
          <w:szCs w:val="24"/>
        </w:rPr>
      </w:pPr>
      <w:r w:rsidRPr="00536E4B">
        <w:rPr>
          <w:rFonts w:ascii="Times New Roman" w:hAnsi="Times New Roman" w:cs="Times New Roman"/>
          <w:sz w:val="24"/>
          <w:szCs w:val="24"/>
        </w:rPr>
        <w:t xml:space="preserve">Обострение социальных проблем, затрагивающих права, интересы детей и подростков, ухудшение их положения вызывают необходимость принятия серьёзных мер по усилению социально-правовой защиты детей и подростков. </w:t>
      </w:r>
    </w:p>
    <w:p w:rsidR="001232C9" w:rsidRPr="00536E4B" w:rsidRDefault="001232C9" w:rsidP="001232C9">
      <w:pPr>
        <w:pStyle w:val="aa"/>
        <w:suppressAutoHyphens/>
        <w:spacing w:after="0"/>
        <w:ind w:firstLine="720"/>
        <w:jc w:val="both"/>
        <w:rPr>
          <w:rFonts w:ascii="Times New Roman" w:hAnsi="Times New Roman" w:cs="Times New Roman"/>
          <w:sz w:val="24"/>
          <w:szCs w:val="24"/>
        </w:rPr>
      </w:pPr>
      <w:r w:rsidRPr="00536E4B">
        <w:rPr>
          <w:rFonts w:ascii="Times New Roman" w:hAnsi="Times New Roman" w:cs="Times New Roman"/>
          <w:sz w:val="24"/>
          <w:szCs w:val="24"/>
        </w:rPr>
        <w:t xml:space="preserve">Данная Подпрограмма ориентирована на сохранение и стабилизацию системы детского, подросткового отдыха, оздоровления и занятости в современных условиях; расширение сети организаций детского, подросткового отдыха и оздоровления на основе различных форм собственности; увеличение числа детей, подростков, охваченных организованными формами  отдыха; разработку методических и правовых основ организации отдыха, оздоровления и занятости детей, подростков в современных условиях; организационное, санитарно-медицинское и кадровое обеспечение организаций </w:t>
      </w:r>
      <w:r w:rsidRPr="00536E4B">
        <w:rPr>
          <w:rFonts w:ascii="Times New Roman" w:hAnsi="Times New Roman" w:cs="Times New Roman"/>
          <w:sz w:val="24"/>
          <w:szCs w:val="24"/>
        </w:rPr>
        <w:lastRenderedPageBreak/>
        <w:t>отдыха и оздоровления детей, подростков; повышение эффективности отдыха, оздоровления и занятости и формирования здорового образа жизни у детей и подростков.</w:t>
      </w:r>
    </w:p>
    <w:p w:rsidR="001232C9" w:rsidRPr="00536E4B" w:rsidRDefault="001232C9" w:rsidP="001232C9">
      <w:pPr>
        <w:pStyle w:val="aa"/>
        <w:suppressAutoHyphens/>
        <w:spacing w:after="0"/>
        <w:ind w:firstLine="720"/>
        <w:jc w:val="both"/>
        <w:rPr>
          <w:rFonts w:ascii="Times New Roman" w:hAnsi="Times New Roman" w:cs="Times New Roman"/>
          <w:sz w:val="24"/>
          <w:szCs w:val="24"/>
        </w:rPr>
      </w:pPr>
      <w:r w:rsidRPr="00536E4B">
        <w:rPr>
          <w:rFonts w:ascii="Times New Roman" w:hAnsi="Times New Roman" w:cs="Times New Roman"/>
          <w:sz w:val="24"/>
          <w:szCs w:val="24"/>
        </w:rPr>
        <w:t>Система финансирования отдыха, оздоровления и занятости детей и подростков строится на привлечении средств из следующих источников:  бюджета Удмуртской Республики, местного бюджета, средств организаций, родителей.</w:t>
      </w:r>
    </w:p>
    <w:p w:rsidR="001232C9" w:rsidRPr="00536E4B" w:rsidRDefault="001232C9" w:rsidP="001232C9">
      <w:pPr>
        <w:pStyle w:val="aa"/>
        <w:suppressAutoHyphens/>
        <w:spacing w:after="0"/>
        <w:ind w:firstLine="720"/>
        <w:jc w:val="both"/>
        <w:rPr>
          <w:rFonts w:ascii="Times New Roman" w:hAnsi="Times New Roman" w:cs="Times New Roman"/>
          <w:sz w:val="24"/>
          <w:szCs w:val="24"/>
        </w:rPr>
      </w:pPr>
      <w:r w:rsidRPr="00536E4B">
        <w:rPr>
          <w:rFonts w:ascii="Times New Roman" w:hAnsi="Times New Roman" w:cs="Times New Roman"/>
          <w:sz w:val="24"/>
          <w:szCs w:val="24"/>
        </w:rPr>
        <w:t xml:space="preserve">Организация оздоровления, отдыха и занятости детей и подростков в районе осуществляется круглогодично. Основным периодом организации оздоровления, отдыха и занятости детей и подростков является летняя оздоровительная кампания, в которой функционируют </w:t>
      </w:r>
      <w:r w:rsidRPr="00536E4B">
        <w:rPr>
          <w:rFonts w:ascii="Times New Roman" w:hAnsi="Times New Roman" w:cs="Times New Roman"/>
          <w:spacing w:val="-2"/>
          <w:sz w:val="24"/>
          <w:szCs w:val="24"/>
        </w:rPr>
        <w:t>18 лагерей с дневным пребыванием для детей и подростков на базе образовательных учреждений.</w:t>
      </w:r>
    </w:p>
    <w:p w:rsidR="001232C9" w:rsidRPr="00536E4B" w:rsidRDefault="001232C9" w:rsidP="001232C9">
      <w:pPr>
        <w:shd w:val="clear" w:color="auto" w:fill="FFFFFF"/>
        <w:suppressAutoHyphens/>
        <w:ind w:firstLine="720"/>
        <w:jc w:val="both"/>
        <w:rPr>
          <w:rFonts w:ascii="Times New Roman" w:hAnsi="Times New Roman" w:cs="Times New Roman"/>
          <w:spacing w:val="-2"/>
          <w:sz w:val="24"/>
          <w:szCs w:val="24"/>
        </w:rPr>
      </w:pPr>
      <w:r w:rsidRPr="00536E4B">
        <w:rPr>
          <w:rFonts w:ascii="Times New Roman" w:hAnsi="Times New Roman" w:cs="Times New Roman"/>
          <w:spacing w:val="-2"/>
          <w:sz w:val="24"/>
          <w:szCs w:val="24"/>
        </w:rPr>
        <w:t>В 2015 году в возрасте от 6,5 до 15 лет в летний период времени в загородных оздоровительных лагерях и лагерях с дневным пребыванием оздоровилось 804 человек (59,7%).</w:t>
      </w:r>
    </w:p>
    <w:p w:rsidR="001232C9" w:rsidRPr="00FC2F5D" w:rsidRDefault="001232C9" w:rsidP="001232C9">
      <w:pPr>
        <w:shd w:val="clear" w:color="auto" w:fill="FFFFFF"/>
        <w:suppressAutoHyphens/>
        <w:ind w:firstLine="720"/>
        <w:jc w:val="both"/>
        <w:rPr>
          <w:rFonts w:ascii="Times New Roman" w:hAnsi="Times New Roman" w:cs="Times New Roman"/>
          <w:spacing w:val="-2"/>
          <w:sz w:val="24"/>
          <w:szCs w:val="24"/>
        </w:rPr>
      </w:pPr>
      <w:r w:rsidRPr="00536E4B">
        <w:rPr>
          <w:rFonts w:ascii="Times New Roman" w:hAnsi="Times New Roman" w:cs="Times New Roman"/>
          <w:sz w:val="24"/>
          <w:szCs w:val="24"/>
        </w:rPr>
        <w:t>Организация оздоровления, отдыха и занятости детей, подростков в районе должна стать неотъемлемой частью социальной политики муниципального образования «Глазовский  район», политики развития человеческого потенциала, главный ориентир которой – вклад в повышение</w:t>
      </w:r>
      <w:r w:rsidRPr="00FC2F5D">
        <w:rPr>
          <w:rFonts w:ascii="Times New Roman" w:hAnsi="Times New Roman" w:cs="Times New Roman"/>
          <w:sz w:val="24"/>
          <w:szCs w:val="24"/>
        </w:rPr>
        <w:t xml:space="preserve"> общего качества жизни детей и подростков.</w:t>
      </w:r>
    </w:p>
    <w:p w:rsidR="001232C9" w:rsidRPr="00FC2F5D" w:rsidRDefault="001232C9" w:rsidP="001232C9">
      <w:pPr>
        <w:shd w:val="clear" w:color="auto" w:fill="FFFFFF"/>
        <w:suppressAutoHyphens/>
        <w:ind w:firstLine="72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Существует ряд проблем по организации оздоровительной кампании:</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сокращается количество ведомственных оздоровительных организаций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1232C9" w:rsidRPr="00FC2F5D" w:rsidRDefault="001232C9" w:rsidP="001232C9">
      <w:pPr>
        <w:shd w:val="clear" w:color="auto" w:fill="FFFFFF"/>
        <w:tabs>
          <w:tab w:val="left" w:pos="72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стремительно стареет материально-техническая база организаций оздоровления и отдыха.</w:t>
      </w:r>
    </w:p>
    <w:p w:rsidR="001232C9" w:rsidRPr="00FC2F5D" w:rsidRDefault="001232C9" w:rsidP="001232C9">
      <w:pPr>
        <w:shd w:val="clear" w:color="auto" w:fill="FFFFFF"/>
        <w:suppressAutoHyphens/>
        <w:ind w:firstLine="720"/>
        <w:jc w:val="both"/>
        <w:rPr>
          <w:rFonts w:ascii="Times New Roman" w:hAnsi="Times New Roman" w:cs="Times New Roman"/>
          <w:i/>
          <w:sz w:val="24"/>
          <w:szCs w:val="24"/>
        </w:rPr>
      </w:pPr>
      <w:r w:rsidRPr="00FC2F5D">
        <w:rPr>
          <w:rFonts w:ascii="Times New Roman" w:hAnsi="Times New Roman" w:cs="Times New Roman"/>
          <w:sz w:val="24"/>
          <w:szCs w:val="24"/>
        </w:rPr>
        <w:t>С учётом актуальности задач содействия демографическому росту в районе, органы государственной власти, органы местного самоуправления видят свою задачу в том, чтобы повысить эффективность системы оздоровления, отдыха и занятости детей, подростков.</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pacing w:val="-2"/>
          <w:sz w:val="24"/>
          <w:szCs w:val="24"/>
        </w:rPr>
        <w:t>Инфраструктура организаций отдыха, оздоровления и занятости в районе нуждается в систематизации и целевом программном обеспечении,</w:t>
      </w:r>
      <w:r w:rsidRPr="00FC2F5D">
        <w:rPr>
          <w:rFonts w:ascii="Times New Roman" w:hAnsi="Times New Roman" w:cs="Times New Roman"/>
          <w:sz w:val="24"/>
          <w:szCs w:val="24"/>
        </w:rPr>
        <w:t xml:space="preserve"> основными принципами которого должны стать:</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обеспечение государственных гарантий в соблюдении и защите прав ребенка на оздоровление, отдых и занятость; </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удовлетворение интересов детей и семей в оздоровлении, отдыхе, занятости, сохранение права выбора;</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доступность для детей и подростков всех слоев и групп населения различных форм эффективного оздоровления, отдыха, развития и занятости;</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обеспечение приоритетности оздоровления, непрерывного развития и воспитания детей и подростков в период оздоровительной кампании;</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обеспечение безопасности жизнедеятельности детей и подростков в процессе круглогодичного оздоровления, отдыха, занятости;</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сочетание механизмов рыночного регулирования и предоставление государственных гарантий на оздоровление, отдых, занятость детей  и подростков; </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координация деятельности и повышение ответственности структурных         подразделений органов местного самоуправления, институтов гражданского общества, коммерческих организаций в решении проблем оздоровления, развития, отдыха и занятости детей.</w:t>
      </w:r>
    </w:p>
    <w:p w:rsidR="001232C9" w:rsidRPr="009B6CA2" w:rsidRDefault="001232C9" w:rsidP="001232C9">
      <w:pPr>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Применение программно-целевого метода позволит комплексно и системно решать проблемы по вопросам отдыха, оздоровления и занятости детей и подростков, а также осуществлять координацию действий субъектов управления в этой сфере.</w:t>
      </w:r>
    </w:p>
    <w:p w:rsidR="001232C9" w:rsidRPr="00FC2F5D" w:rsidRDefault="001232C9" w:rsidP="001232C9">
      <w:pPr>
        <w:suppressAutoHyphens/>
        <w:ind w:firstLine="720"/>
        <w:jc w:val="center"/>
        <w:rPr>
          <w:rFonts w:ascii="Times New Roman" w:hAnsi="Times New Roman" w:cs="Times New Roman"/>
          <w:b/>
          <w:sz w:val="24"/>
          <w:szCs w:val="24"/>
        </w:rPr>
      </w:pPr>
      <w:r w:rsidRPr="00FC2F5D">
        <w:rPr>
          <w:rFonts w:ascii="Times New Roman" w:hAnsi="Times New Roman" w:cs="Times New Roman"/>
          <w:b/>
          <w:sz w:val="24"/>
          <w:szCs w:val="24"/>
          <w:lang w:val="en-US"/>
        </w:rPr>
        <w:t>I</w:t>
      </w:r>
      <w:r w:rsidRPr="00FC2F5D">
        <w:rPr>
          <w:rFonts w:ascii="Times New Roman" w:hAnsi="Times New Roman" w:cs="Times New Roman"/>
          <w:b/>
          <w:sz w:val="24"/>
          <w:szCs w:val="24"/>
        </w:rPr>
        <w:t xml:space="preserve">.6.2. Приоритеты, цели и задачи </w:t>
      </w:r>
    </w:p>
    <w:p w:rsidR="001232C9" w:rsidRPr="00FC2F5D" w:rsidRDefault="001232C9" w:rsidP="001232C9">
      <w:pPr>
        <w:pStyle w:val="ae"/>
        <w:shd w:val="clear" w:color="auto" w:fill="FFFFFF"/>
        <w:suppressAutoHyphens/>
        <w:spacing w:before="0" w:after="0"/>
        <w:ind w:firstLine="720"/>
        <w:jc w:val="both"/>
      </w:pPr>
      <w:r w:rsidRPr="00FC2F5D">
        <w:t xml:space="preserve">    Целью Подпрограммы является сохранение и укрепление здоровья детей и подростков, улучшение качества организации отдыха, оздоровления и занятости детей и подростков, создание экономических, правовых, организационных условий, обеспечивающих эффективное функционирование системы оздоровления и отдыха, выработка правовых мер, механизмов её регулирования и государственной поддержки.</w:t>
      </w:r>
    </w:p>
    <w:p w:rsidR="001232C9" w:rsidRPr="00FC2F5D" w:rsidRDefault="001232C9" w:rsidP="001232C9">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Для достижения указанной цели решаются следующие задачи:</w:t>
      </w:r>
    </w:p>
    <w:p w:rsidR="001232C9" w:rsidRPr="00FC2F5D" w:rsidRDefault="001232C9" w:rsidP="001232C9">
      <w:pPr>
        <w:pStyle w:val="28"/>
        <w:numPr>
          <w:ilvl w:val="0"/>
          <w:numId w:val="53"/>
        </w:numPr>
        <w:shd w:val="clear" w:color="auto" w:fill="FFFFFF"/>
        <w:suppressAutoHyphens/>
        <w:spacing w:after="0" w:line="240" w:lineRule="auto"/>
        <w:ind w:left="0" w:firstLine="720"/>
        <w:jc w:val="both"/>
        <w:rPr>
          <w:rFonts w:ascii="Times New Roman" w:hAnsi="Times New Roman"/>
          <w:bCs/>
          <w:iCs/>
          <w:sz w:val="24"/>
          <w:szCs w:val="24"/>
        </w:rPr>
      </w:pPr>
      <w:r w:rsidRPr="00FC2F5D">
        <w:rPr>
          <w:rStyle w:val="apple-converted-space"/>
          <w:rFonts w:ascii="Times New Roman" w:hAnsi="Times New Roman"/>
          <w:sz w:val="24"/>
          <w:szCs w:val="24"/>
          <w:shd w:val="clear" w:color="auto" w:fill="FFFFFF"/>
        </w:rPr>
        <w:t> </w:t>
      </w:r>
      <w:r w:rsidRPr="00FC2F5D">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1232C9" w:rsidRPr="00FC2F5D" w:rsidRDefault="001232C9" w:rsidP="001232C9">
      <w:pPr>
        <w:pStyle w:val="28"/>
        <w:numPr>
          <w:ilvl w:val="0"/>
          <w:numId w:val="53"/>
        </w:numPr>
        <w:shd w:val="clear" w:color="auto" w:fill="FFFFFF"/>
        <w:suppressAutoHyphens/>
        <w:spacing w:after="0" w:line="240" w:lineRule="auto"/>
        <w:ind w:left="0" w:firstLine="720"/>
        <w:jc w:val="both"/>
        <w:rPr>
          <w:rFonts w:ascii="Times New Roman" w:hAnsi="Times New Roman"/>
          <w:bCs/>
          <w:iCs/>
          <w:sz w:val="24"/>
          <w:szCs w:val="24"/>
        </w:rPr>
      </w:pPr>
      <w:r w:rsidRPr="00FC2F5D">
        <w:rPr>
          <w:rFonts w:ascii="Times New Roman" w:hAnsi="Times New Roman"/>
          <w:sz w:val="24"/>
          <w:szCs w:val="24"/>
        </w:rPr>
        <w:t>Укрепление материально-технической базы учреждений, оказывающих муниципальную услугу по организации отдыха и оздоровления детей;</w:t>
      </w:r>
    </w:p>
    <w:p w:rsidR="001232C9" w:rsidRPr="00FC2F5D" w:rsidRDefault="001232C9" w:rsidP="001232C9">
      <w:pPr>
        <w:pStyle w:val="28"/>
        <w:numPr>
          <w:ilvl w:val="0"/>
          <w:numId w:val="53"/>
        </w:numPr>
        <w:shd w:val="clear" w:color="auto" w:fill="FFFFFF"/>
        <w:tabs>
          <w:tab w:val="left" w:pos="0"/>
          <w:tab w:val="left" w:pos="404"/>
        </w:tabs>
        <w:spacing w:after="0" w:line="240" w:lineRule="auto"/>
        <w:ind w:left="0" w:firstLine="720"/>
        <w:jc w:val="both"/>
        <w:rPr>
          <w:rFonts w:ascii="Times New Roman" w:hAnsi="Times New Roman"/>
          <w:i/>
          <w:sz w:val="24"/>
          <w:szCs w:val="24"/>
        </w:rPr>
      </w:pPr>
      <w:r w:rsidRPr="00FC2F5D">
        <w:rPr>
          <w:rFonts w:ascii="Times New Roman" w:hAnsi="Times New Roman"/>
          <w:bCs/>
          <w:iCs/>
          <w:sz w:val="24"/>
          <w:szCs w:val="24"/>
        </w:rPr>
        <w:t>Привлечение организаций различных организационно-правовых форм собственности для организации детского отдыха и оздоровления;</w:t>
      </w:r>
    </w:p>
    <w:p w:rsidR="001232C9" w:rsidRPr="00FC2F5D" w:rsidRDefault="001232C9" w:rsidP="001232C9">
      <w:pPr>
        <w:pStyle w:val="28"/>
        <w:numPr>
          <w:ilvl w:val="0"/>
          <w:numId w:val="53"/>
        </w:numPr>
        <w:shd w:val="clear" w:color="auto" w:fill="FFFFFF"/>
        <w:tabs>
          <w:tab w:val="left" w:pos="380"/>
          <w:tab w:val="left" w:pos="560"/>
        </w:tabs>
        <w:suppressAutoHyphens/>
        <w:spacing w:after="0" w:line="240" w:lineRule="auto"/>
        <w:ind w:left="0" w:firstLine="720"/>
        <w:jc w:val="both"/>
        <w:rPr>
          <w:rFonts w:ascii="Times New Roman" w:hAnsi="Times New Roman"/>
          <w:i/>
          <w:sz w:val="24"/>
          <w:szCs w:val="24"/>
        </w:rPr>
      </w:pPr>
      <w:r w:rsidRPr="00FC2F5D">
        <w:rPr>
          <w:rFonts w:ascii="Times New Roman" w:hAnsi="Times New Roman"/>
          <w:bCs/>
          <w:iCs/>
          <w:sz w:val="24"/>
          <w:szCs w:val="24"/>
        </w:rPr>
        <w:t>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1232C9" w:rsidRPr="00FC2F5D" w:rsidRDefault="001232C9" w:rsidP="001232C9">
      <w:pPr>
        <w:pStyle w:val="Default"/>
        <w:ind w:firstLine="720"/>
        <w:jc w:val="both"/>
        <w:rPr>
          <w:color w:val="auto"/>
        </w:rPr>
      </w:pPr>
      <w:r w:rsidRPr="00FC2F5D">
        <w:rPr>
          <w:color w:val="auto"/>
        </w:rPr>
        <w:t xml:space="preserve">5)        Сохранение сети лагерей с дневным пребыванием. </w:t>
      </w:r>
    </w:p>
    <w:p w:rsidR="001232C9" w:rsidRPr="00FC2F5D" w:rsidRDefault="001232C9" w:rsidP="001232C9">
      <w:pPr>
        <w:pStyle w:val="Default"/>
        <w:ind w:firstLine="720"/>
        <w:jc w:val="both"/>
        <w:rPr>
          <w:color w:val="auto"/>
        </w:rPr>
      </w:pPr>
      <w:r w:rsidRPr="00FC2F5D">
        <w:rPr>
          <w:color w:val="auto"/>
        </w:rPr>
        <w:t xml:space="preserve">6)   Создание условий для обеспечения безопасности жизни и здоровья детей, находящихся в лагерях дневным пребыванием. </w:t>
      </w:r>
    </w:p>
    <w:p w:rsidR="001232C9" w:rsidRPr="00FC2F5D" w:rsidRDefault="001232C9" w:rsidP="001232C9">
      <w:pPr>
        <w:pStyle w:val="Default"/>
        <w:ind w:firstLine="720"/>
        <w:jc w:val="both"/>
        <w:rPr>
          <w:color w:val="auto"/>
        </w:rPr>
      </w:pPr>
      <w:r w:rsidRPr="00FC2F5D">
        <w:rPr>
          <w:color w:val="auto"/>
        </w:rPr>
        <w:t xml:space="preserve">7)      Обеспечение отдыхом и оздоровлением детей, находящихся в социально опасном положении. </w:t>
      </w:r>
    </w:p>
    <w:p w:rsidR="001232C9" w:rsidRPr="00FC2F5D" w:rsidRDefault="001232C9" w:rsidP="001232C9">
      <w:pPr>
        <w:pStyle w:val="Default"/>
        <w:ind w:firstLine="720"/>
        <w:jc w:val="both"/>
        <w:rPr>
          <w:color w:val="auto"/>
        </w:rPr>
      </w:pPr>
      <w:r w:rsidRPr="00FC2F5D">
        <w:rPr>
          <w:color w:val="auto"/>
        </w:rPr>
        <w:t xml:space="preserve">8)  Реализация мер по профилактике безнадзорности и правонарушений среди несовершеннолетних. </w:t>
      </w:r>
    </w:p>
    <w:p w:rsidR="001232C9" w:rsidRPr="00FC2F5D" w:rsidRDefault="001232C9" w:rsidP="001232C9">
      <w:pPr>
        <w:pStyle w:val="Default"/>
        <w:ind w:firstLine="720"/>
        <w:jc w:val="both"/>
        <w:rPr>
          <w:color w:val="auto"/>
        </w:rPr>
      </w:pPr>
      <w:r w:rsidRPr="00FC2F5D">
        <w:rPr>
          <w:color w:val="auto"/>
        </w:rPr>
        <w:t xml:space="preserve">9) Организация общественно-полезной деятельности несовершеннолетних в каникулярный период. </w:t>
      </w:r>
    </w:p>
    <w:p w:rsidR="001232C9" w:rsidRPr="00FC2F5D" w:rsidRDefault="001232C9" w:rsidP="001232C9">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Подпрограмма имеет циклический характер,  предусматривает достижение целей к концу 2020 года. Этапом реализации Подпрограммы определяется один календарный год. По итогам каждого этапа проводится анализ эффективности проведения мероприятий Программы, расходования бюджетных средств на основе оценки основных целевых индикаторов и показателей, а также определяются промежуточные результаты реализации Подпрограммы.</w:t>
      </w:r>
    </w:p>
    <w:p w:rsidR="001232C9" w:rsidRPr="00C76511" w:rsidRDefault="001232C9" w:rsidP="001232C9">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Реализация мероприятий Подпрограммы будет происходить в соответствии с утвержденным планом.</w:t>
      </w:r>
    </w:p>
    <w:p w:rsidR="001232C9" w:rsidRPr="00123E1B" w:rsidRDefault="001232C9" w:rsidP="001232C9">
      <w:pPr>
        <w:suppressAutoHyphens/>
        <w:ind w:firstLine="720"/>
        <w:jc w:val="center"/>
        <w:rPr>
          <w:rFonts w:ascii="Times New Roman" w:hAnsi="Times New Roman" w:cs="Times New Roman"/>
          <w:b/>
          <w:sz w:val="24"/>
          <w:szCs w:val="24"/>
        </w:rPr>
      </w:pPr>
      <w:r w:rsidRPr="00FC2F5D">
        <w:rPr>
          <w:rFonts w:ascii="Times New Roman" w:hAnsi="Times New Roman" w:cs="Times New Roman"/>
          <w:b/>
          <w:sz w:val="24"/>
          <w:szCs w:val="24"/>
        </w:rPr>
        <w:lastRenderedPageBreak/>
        <w:t>1.6.3 Целевые индикаторы</w:t>
      </w:r>
    </w:p>
    <w:p w:rsidR="001232C9" w:rsidRPr="00FC2F5D" w:rsidRDefault="001232C9" w:rsidP="001232C9">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Оценка эффективности Подпрограммы осуществляется на основе использования системы объективных критериев, которые выступают в качестве обобщенных оценочных показателей (индикаторов). Они представлены качественными и количественными параметрами.</w:t>
      </w:r>
    </w:p>
    <w:p w:rsidR="001232C9" w:rsidRPr="00390B64" w:rsidRDefault="001232C9" w:rsidP="001232C9">
      <w:pPr>
        <w:pStyle w:val="ConsPlusNonformat"/>
        <w:widowControl/>
        <w:ind w:firstLine="720"/>
        <w:jc w:val="both"/>
        <w:rPr>
          <w:rFonts w:ascii="Times New Roman" w:hAnsi="Times New Roman" w:cs="Times New Roman"/>
          <w:sz w:val="24"/>
          <w:szCs w:val="24"/>
        </w:rPr>
      </w:pPr>
      <w:r w:rsidRPr="00FC2F5D">
        <w:rPr>
          <w:rFonts w:ascii="Times New Roman" w:hAnsi="Times New Roman" w:cs="Times New Roman"/>
          <w:sz w:val="24"/>
          <w:szCs w:val="24"/>
        </w:rPr>
        <w:t>3.1. Удельный вес детей и подростков, охваченных всеми формами отдыха, оздоровления и занято</w:t>
      </w:r>
      <w:r>
        <w:rPr>
          <w:rFonts w:ascii="Times New Roman" w:hAnsi="Times New Roman" w:cs="Times New Roman"/>
          <w:sz w:val="24"/>
          <w:szCs w:val="24"/>
        </w:rPr>
        <w:t xml:space="preserve">сти (к общему числу детей </w:t>
      </w:r>
      <w:r w:rsidRPr="00390B64">
        <w:rPr>
          <w:rFonts w:ascii="Times New Roman" w:hAnsi="Times New Roman" w:cs="Times New Roman"/>
          <w:sz w:val="24"/>
          <w:szCs w:val="24"/>
        </w:rPr>
        <w:t>от 6,6 до 17 лет).</w:t>
      </w:r>
    </w:p>
    <w:p w:rsidR="001232C9" w:rsidRPr="00FC2F5D" w:rsidRDefault="001232C9" w:rsidP="001232C9">
      <w:pPr>
        <w:widowControl w:val="0"/>
        <w:autoSpaceDE w:val="0"/>
        <w:autoSpaceDN w:val="0"/>
        <w:adjustRightInd w:val="0"/>
        <w:ind w:firstLine="720"/>
        <w:jc w:val="both"/>
        <w:rPr>
          <w:rFonts w:ascii="Times New Roman" w:hAnsi="Times New Roman" w:cs="Times New Roman"/>
          <w:sz w:val="24"/>
          <w:szCs w:val="24"/>
        </w:rPr>
      </w:pPr>
      <w:r w:rsidRPr="00390B64">
        <w:rPr>
          <w:rFonts w:ascii="Times New Roman" w:hAnsi="Times New Roman" w:cs="Times New Roman"/>
          <w:sz w:val="24"/>
          <w:szCs w:val="24"/>
        </w:rPr>
        <w:t>Показатель характеризует охват детей от 6,6 до 17 лет</w:t>
      </w:r>
      <w:r w:rsidRPr="00FC2F5D">
        <w:rPr>
          <w:rFonts w:ascii="Times New Roman" w:hAnsi="Times New Roman" w:cs="Times New Roman"/>
          <w:sz w:val="24"/>
          <w:szCs w:val="24"/>
        </w:rPr>
        <w:t xml:space="preserve">  различными формами отдыха, оздоровления и занятости.</w:t>
      </w:r>
    </w:p>
    <w:p w:rsidR="001232C9" w:rsidRPr="00FC2F5D" w:rsidRDefault="001232C9" w:rsidP="001232C9">
      <w:pPr>
        <w:pStyle w:val="ConsPlusNonformat"/>
        <w:widowControl/>
        <w:ind w:firstLine="720"/>
        <w:jc w:val="both"/>
        <w:rPr>
          <w:rFonts w:ascii="Times New Roman" w:hAnsi="Times New Roman" w:cs="Times New Roman"/>
          <w:sz w:val="24"/>
          <w:szCs w:val="24"/>
        </w:rPr>
      </w:pPr>
      <w:r w:rsidRPr="00FC2F5D">
        <w:rPr>
          <w:rFonts w:ascii="Times New Roman" w:hAnsi="Times New Roman" w:cs="Times New Roman"/>
          <w:sz w:val="24"/>
          <w:szCs w:val="24"/>
        </w:rPr>
        <w:t>3.2.Удельный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p w:rsidR="001232C9" w:rsidRPr="00FC2F5D" w:rsidRDefault="001232C9" w:rsidP="001232C9">
      <w:pPr>
        <w:widowControl w:val="0"/>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доступность различных форм отдыха и оздоровления и занятости для детей и подростков, находящихся в трудной жизненной ситуации.</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3.3.Эффективность оздоровления детей и подростков  в учреждениях отдыха и оздоровления.</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результативность мер по организации оздоровления в  учреждениях отдыха детей.</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3.4. Количество программ (проектов), реализуемых в сфере организации каникулярного отдыха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получивших финансовую поддержку.</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работу по привлечению дополнительных источников финансирования программ (проектов), реализуемых в сфере организации каникулярного отдыха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3.5. 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уровень удовлетворенности граждан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качеством предоставления услуг по организации отдыха и оздоровления детей в оздоровительных лагерях с дневным пребыванием в загородных детских оздоровительных лагерях</w:t>
      </w:r>
    </w:p>
    <w:p w:rsidR="001232C9" w:rsidRPr="009B6CA2" w:rsidRDefault="001232C9" w:rsidP="001232C9">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Сведения о составе и значениях целевых показателей (индикаторов) Подпрограммы представлены в Приложении 1 к настоящей программе</w:t>
      </w:r>
    </w:p>
    <w:p w:rsidR="001232C9" w:rsidRPr="00FC2F5D" w:rsidRDefault="001232C9" w:rsidP="001232C9">
      <w:pPr>
        <w:keepNext/>
        <w:shd w:val="clear" w:color="auto" w:fill="FFFFFF"/>
        <w:tabs>
          <w:tab w:val="left" w:pos="1276"/>
        </w:tabs>
        <w:ind w:firstLine="720"/>
        <w:rPr>
          <w:rFonts w:ascii="Times New Roman" w:hAnsi="Times New Roman" w:cs="Times New Roman"/>
          <w:b/>
          <w:sz w:val="24"/>
          <w:szCs w:val="24"/>
        </w:rPr>
      </w:pPr>
      <w:r w:rsidRPr="00FC2F5D">
        <w:rPr>
          <w:rFonts w:ascii="Times New Roman" w:hAnsi="Times New Roman" w:cs="Times New Roman"/>
          <w:b/>
          <w:sz w:val="24"/>
          <w:szCs w:val="24"/>
        </w:rPr>
        <w:t>1.6.4. Сроки и этапы реализации Подпрограммы</w:t>
      </w:r>
    </w:p>
    <w:p w:rsidR="001232C9" w:rsidRDefault="001232C9" w:rsidP="001232C9">
      <w:pPr>
        <w:pStyle w:val="28"/>
        <w:tabs>
          <w:tab w:val="left" w:pos="1134"/>
        </w:tabs>
        <w:autoSpaceDE w:val="0"/>
        <w:autoSpaceDN w:val="0"/>
        <w:adjustRightInd w:val="0"/>
        <w:spacing w:after="0" w:line="240" w:lineRule="auto"/>
        <w:ind w:left="0" w:firstLine="720"/>
        <w:jc w:val="both"/>
        <w:rPr>
          <w:rFonts w:ascii="Times New Roman" w:hAnsi="Times New Roman"/>
          <w:bCs/>
          <w:sz w:val="24"/>
          <w:szCs w:val="24"/>
        </w:rPr>
      </w:pPr>
      <w:r w:rsidRPr="00FC2F5D">
        <w:rPr>
          <w:rFonts w:ascii="Times New Roman" w:hAnsi="Times New Roman"/>
          <w:bCs/>
          <w:sz w:val="24"/>
          <w:szCs w:val="24"/>
        </w:rPr>
        <w:t>Подпрограмм</w:t>
      </w:r>
      <w:r w:rsidR="00A50C1D">
        <w:rPr>
          <w:rFonts w:ascii="Times New Roman" w:hAnsi="Times New Roman"/>
          <w:bCs/>
          <w:sz w:val="24"/>
          <w:szCs w:val="24"/>
        </w:rPr>
        <w:t>а реализуется в 2015-2026</w:t>
      </w:r>
      <w:r>
        <w:rPr>
          <w:rFonts w:ascii="Times New Roman" w:hAnsi="Times New Roman"/>
          <w:bCs/>
          <w:sz w:val="24"/>
          <w:szCs w:val="24"/>
        </w:rPr>
        <w:t xml:space="preserve"> годах:</w:t>
      </w:r>
    </w:p>
    <w:p w:rsidR="001232C9" w:rsidRPr="00D85E4E" w:rsidRDefault="001232C9" w:rsidP="001232C9">
      <w:pPr>
        <w:spacing w:after="0"/>
        <w:jc w:val="both"/>
        <w:rPr>
          <w:rFonts w:ascii="Times New Roman" w:hAnsi="Times New Roman" w:cs="Times New Roman"/>
          <w:sz w:val="24"/>
          <w:szCs w:val="24"/>
        </w:rPr>
      </w:pPr>
      <w:r w:rsidRPr="00D85E4E">
        <w:rPr>
          <w:rFonts w:ascii="Times New Roman" w:hAnsi="Times New Roman" w:cs="Times New Roman"/>
          <w:sz w:val="24"/>
          <w:szCs w:val="24"/>
        </w:rPr>
        <w:lastRenderedPageBreak/>
        <w:t>1 этап-2015-2018 годы</w:t>
      </w:r>
    </w:p>
    <w:p w:rsidR="001232C9" w:rsidRPr="00D85E4E" w:rsidRDefault="001232C9" w:rsidP="001232C9">
      <w:pPr>
        <w:spacing w:after="0"/>
        <w:jc w:val="both"/>
        <w:rPr>
          <w:rFonts w:ascii="Times New Roman" w:hAnsi="Times New Roman" w:cs="Times New Roman"/>
          <w:sz w:val="24"/>
          <w:szCs w:val="24"/>
        </w:rPr>
      </w:pPr>
      <w:r w:rsidRPr="00D85E4E">
        <w:rPr>
          <w:rFonts w:ascii="Times New Roman" w:hAnsi="Times New Roman" w:cs="Times New Roman"/>
          <w:sz w:val="24"/>
          <w:szCs w:val="24"/>
        </w:rPr>
        <w:t>2 этап-2</w:t>
      </w:r>
      <w:r w:rsidR="00A50C1D">
        <w:rPr>
          <w:rFonts w:ascii="Times New Roman" w:hAnsi="Times New Roman" w:cs="Times New Roman"/>
          <w:sz w:val="24"/>
          <w:szCs w:val="24"/>
        </w:rPr>
        <w:t>019-2026</w:t>
      </w:r>
      <w:r w:rsidRPr="00D85E4E">
        <w:rPr>
          <w:rFonts w:ascii="Times New Roman" w:hAnsi="Times New Roman" w:cs="Times New Roman"/>
          <w:sz w:val="24"/>
          <w:szCs w:val="24"/>
        </w:rPr>
        <w:t xml:space="preserve"> годы </w:t>
      </w:r>
    </w:p>
    <w:p w:rsidR="001232C9" w:rsidRPr="00FC2F5D" w:rsidRDefault="001232C9" w:rsidP="001232C9">
      <w:pPr>
        <w:keepNext/>
        <w:shd w:val="clear" w:color="auto" w:fill="FFFFFF"/>
        <w:ind w:firstLine="720"/>
        <w:jc w:val="both"/>
        <w:rPr>
          <w:rFonts w:ascii="Times New Roman" w:hAnsi="Times New Roman" w:cs="Times New Roman"/>
          <w:b/>
          <w:sz w:val="24"/>
          <w:szCs w:val="24"/>
        </w:rPr>
      </w:pPr>
      <w:r w:rsidRPr="00FC2F5D">
        <w:rPr>
          <w:rFonts w:ascii="Times New Roman" w:hAnsi="Times New Roman" w:cs="Times New Roman"/>
          <w:b/>
          <w:iCs/>
          <w:sz w:val="24"/>
          <w:szCs w:val="24"/>
        </w:rPr>
        <w:t xml:space="preserve">1.6.5. </w:t>
      </w:r>
      <w:r w:rsidRPr="00FC2F5D">
        <w:rPr>
          <w:rFonts w:ascii="Times New Roman" w:hAnsi="Times New Roman" w:cs="Times New Roman"/>
          <w:b/>
          <w:sz w:val="24"/>
          <w:szCs w:val="24"/>
        </w:rPr>
        <w:t>Основные мероприятия в сфере реализации Подпрограммы.</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Система мероприятий определяется основными целями и задачами </w:t>
      </w:r>
      <w:r w:rsidRPr="00FC2F5D">
        <w:rPr>
          <w:rFonts w:ascii="Times New Roman" w:hAnsi="Times New Roman" w:cs="Times New Roman"/>
          <w:iCs/>
          <w:sz w:val="24"/>
          <w:szCs w:val="24"/>
        </w:rPr>
        <w:t>Подпрограммы</w:t>
      </w:r>
      <w:r w:rsidRPr="00FC2F5D">
        <w:rPr>
          <w:rFonts w:ascii="Times New Roman" w:hAnsi="Times New Roman" w:cs="Times New Roman"/>
          <w:sz w:val="24"/>
          <w:szCs w:val="24"/>
        </w:rPr>
        <w:t xml:space="preserve">. План мероприятий </w:t>
      </w:r>
      <w:r w:rsidRPr="00FC2F5D">
        <w:rPr>
          <w:rFonts w:ascii="Times New Roman" w:hAnsi="Times New Roman" w:cs="Times New Roman"/>
          <w:iCs/>
          <w:sz w:val="24"/>
          <w:szCs w:val="24"/>
        </w:rPr>
        <w:t>Подпрограммы</w:t>
      </w:r>
      <w:r w:rsidRPr="00FC2F5D">
        <w:rPr>
          <w:rFonts w:ascii="Times New Roman" w:hAnsi="Times New Roman" w:cs="Times New Roman"/>
          <w:sz w:val="24"/>
          <w:szCs w:val="24"/>
        </w:rPr>
        <w:t xml:space="preserve"> представлен в приложении 1 к настоящей Подпрограмме.</w:t>
      </w:r>
    </w:p>
    <w:p w:rsidR="001232C9" w:rsidRPr="00FC2F5D" w:rsidRDefault="001232C9" w:rsidP="001232C9">
      <w:pPr>
        <w:pStyle w:val="28"/>
        <w:shd w:val="clear" w:color="auto" w:fill="FFFFFF"/>
        <w:tabs>
          <w:tab w:val="left" w:pos="380"/>
          <w:tab w:val="left" w:pos="560"/>
        </w:tabs>
        <w:suppressAutoHyphens/>
        <w:spacing w:after="0" w:line="240" w:lineRule="auto"/>
        <w:ind w:left="0" w:firstLine="720"/>
        <w:jc w:val="both"/>
        <w:rPr>
          <w:rFonts w:ascii="Times New Roman" w:hAnsi="Times New Roman"/>
          <w:sz w:val="24"/>
          <w:szCs w:val="24"/>
        </w:rPr>
      </w:pPr>
      <w:r w:rsidRPr="00FC2F5D">
        <w:rPr>
          <w:rFonts w:ascii="Times New Roman" w:hAnsi="Times New Roman"/>
          <w:sz w:val="24"/>
          <w:szCs w:val="24"/>
        </w:rPr>
        <w:t xml:space="preserve">1. Организация  отдыха детей в каникулярное время. </w:t>
      </w:r>
    </w:p>
    <w:p w:rsidR="001232C9" w:rsidRPr="00FC2F5D" w:rsidRDefault="001232C9" w:rsidP="001232C9">
      <w:pPr>
        <w:pStyle w:val="Default"/>
        <w:ind w:firstLine="720"/>
        <w:jc w:val="both"/>
        <w:rPr>
          <w:color w:val="auto"/>
        </w:rPr>
      </w:pPr>
      <w:r w:rsidRPr="00FC2F5D">
        <w:rPr>
          <w:color w:val="auto"/>
        </w:rPr>
        <w:t>В рамках основного мероприятия осуществляется оказание услуг (выполнение работ) Управлением образования  Администрации муниципального образования «</w:t>
      </w:r>
      <w:r>
        <w:t xml:space="preserve">Муниципальный округ </w:t>
      </w:r>
      <w:r w:rsidRPr="00536E4B">
        <w:t>Глазовский район</w:t>
      </w:r>
      <w:r>
        <w:t xml:space="preserve"> Удмуртской Республики</w:t>
      </w:r>
      <w:r w:rsidRPr="00FC2F5D">
        <w:rPr>
          <w:color w:val="auto"/>
        </w:rPr>
        <w:t xml:space="preserve">». Финансирование основного мероприятия осуществляется путем предоставления субсидий на выполнение муниципального задания из бюджета Удмуртской Республики и за счет софинансирования предприятий, организаций и родителей учащихся. </w:t>
      </w:r>
    </w:p>
    <w:p w:rsidR="001232C9" w:rsidRPr="00FC2F5D" w:rsidRDefault="001232C9" w:rsidP="001232C9">
      <w:pPr>
        <w:pStyle w:val="Default"/>
        <w:ind w:firstLine="720"/>
        <w:rPr>
          <w:color w:val="auto"/>
        </w:rPr>
      </w:pPr>
      <w:r w:rsidRPr="00FC2F5D">
        <w:rPr>
          <w:color w:val="auto"/>
        </w:rPr>
        <w:t>Данное мероприятие предполагает следующее направление деятельности-</w:t>
      </w:r>
    </w:p>
    <w:p w:rsidR="001232C9" w:rsidRPr="00FC2F5D" w:rsidRDefault="001232C9" w:rsidP="001232C9">
      <w:pPr>
        <w:pStyle w:val="Default"/>
        <w:ind w:firstLine="720"/>
        <w:jc w:val="both"/>
        <w:rPr>
          <w:color w:val="auto"/>
        </w:rPr>
      </w:pPr>
      <w:r w:rsidRPr="00FC2F5D">
        <w:rPr>
          <w:color w:val="auto"/>
        </w:rPr>
        <w:t>Организация оздоровления и отдыха детей и подростков.</w:t>
      </w:r>
    </w:p>
    <w:p w:rsidR="001232C9" w:rsidRPr="00FC2F5D" w:rsidRDefault="001232C9" w:rsidP="001232C9">
      <w:pPr>
        <w:ind w:firstLine="720"/>
        <w:jc w:val="both"/>
        <w:rPr>
          <w:rFonts w:ascii="Times New Roman" w:hAnsi="Times New Roman" w:cs="Times New Roman"/>
          <w:b/>
          <w:sz w:val="24"/>
          <w:szCs w:val="24"/>
        </w:rPr>
      </w:pPr>
      <w:r w:rsidRPr="00FC2F5D">
        <w:rPr>
          <w:rFonts w:ascii="Times New Roman" w:hAnsi="Times New Roman" w:cs="Times New Roman"/>
          <w:sz w:val="24"/>
          <w:szCs w:val="24"/>
        </w:rPr>
        <w:t>2. Организация отдыха детей в профильных лагерях</w:t>
      </w:r>
      <w:r w:rsidRPr="00FC2F5D">
        <w:rPr>
          <w:rFonts w:ascii="Times New Roman" w:hAnsi="Times New Roman" w:cs="Times New Roman"/>
          <w:b/>
          <w:sz w:val="24"/>
          <w:szCs w:val="24"/>
        </w:rPr>
        <w:t xml:space="preserve">. </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осуществляется ряд мероприятий:</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отдыха детей в профильных сменах и лагерях;</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деятельности лагерей труда и отдыха;</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отдыха в лагерях и сменах для одаренных детей;</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профильных смен и лагерей для детей, находящихся в трудной жизненной ситуации;</w:t>
      </w:r>
    </w:p>
    <w:p w:rsidR="001232C9" w:rsidRPr="00FC2F5D" w:rsidRDefault="001232C9" w:rsidP="001232C9">
      <w:pPr>
        <w:pStyle w:val="Default"/>
        <w:ind w:firstLine="720"/>
        <w:jc w:val="both"/>
        <w:rPr>
          <w:color w:val="auto"/>
        </w:rPr>
      </w:pPr>
      <w:r w:rsidRPr="00FC2F5D">
        <w:rPr>
          <w:color w:val="auto"/>
        </w:rPr>
        <w:t>3.Организация спортивно-оздоровительных лагерей и спортивных мероприятий.</w:t>
      </w:r>
    </w:p>
    <w:p w:rsidR="001232C9" w:rsidRPr="00FC2F5D" w:rsidRDefault="001232C9" w:rsidP="001232C9">
      <w:pPr>
        <w:pStyle w:val="Default"/>
        <w:ind w:firstLine="720"/>
        <w:jc w:val="both"/>
        <w:rPr>
          <w:color w:val="auto"/>
        </w:rPr>
      </w:pPr>
      <w:r w:rsidRPr="00FC2F5D">
        <w:rPr>
          <w:color w:val="auto"/>
        </w:rPr>
        <w:t>В рамках основного мероприятия осуществляется ряд мероприятий  спортивного направления.</w:t>
      </w:r>
    </w:p>
    <w:p w:rsidR="001232C9" w:rsidRPr="00FC2F5D" w:rsidRDefault="001232C9" w:rsidP="001232C9">
      <w:pPr>
        <w:pStyle w:val="Default"/>
        <w:ind w:firstLine="720"/>
        <w:rPr>
          <w:color w:val="auto"/>
        </w:rPr>
      </w:pPr>
      <w:r w:rsidRPr="00FC2F5D">
        <w:rPr>
          <w:color w:val="auto"/>
        </w:rPr>
        <w:t xml:space="preserve">4.Организация трудоустройства подростков в летний период. </w:t>
      </w:r>
    </w:p>
    <w:p w:rsidR="001232C9" w:rsidRPr="00FC2F5D" w:rsidRDefault="001232C9" w:rsidP="001232C9">
      <w:pPr>
        <w:pStyle w:val="Default"/>
        <w:ind w:firstLine="720"/>
        <w:jc w:val="both"/>
        <w:rPr>
          <w:color w:val="auto"/>
        </w:rPr>
      </w:pPr>
      <w:r w:rsidRPr="00FC2F5D">
        <w:rPr>
          <w:color w:val="auto"/>
        </w:rPr>
        <w:t>Основное мероприятие реализуется совместно с бюджетным учреждением Удмуртской Республики «Республиканский центр содействия трудоустройству молодежи», с Государственным казённым учреждением Удмуртской Республики «Центр занятости населения города Глазова», Администрацией муниципального образования «</w:t>
      </w:r>
      <w:r>
        <w:t xml:space="preserve">Муниципальный округ </w:t>
      </w:r>
      <w:r w:rsidRPr="00536E4B">
        <w:t>Глазовский район</w:t>
      </w:r>
      <w:r>
        <w:t xml:space="preserve"> Удмуртской Республики</w:t>
      </w:r>
      <w:r w:rsidRPr="00FC2F5D">
        <w:rPr>
          <w:color w:val="auto"/>
        </w:rPr>
        <w:t>».</w:t>
      </w:r>
    </w:p>
    <w:p w:rsidR="001232C9" w:rsidRPr="00FC2F5D" w:rsidRDefault="001232C9" w:rsidP="001232C9">
      <w:pPr>
        <w:pStyle w:val="28"/>
        <w:shd w:val="clear" w:color="auto" w:fill="FFFFFF"/>
        <w:suppressAutoHyphens/>
        <w:spacing w:after="0" w:line="240" w:lineRule="auto"/>
        <w:ind w:left="0" w:firstLine="720"/>
        <w:jc w:val="both"/>
        <w:rPr>
          <w:rFonts w:ascii="Times New Roman" w:hAnsi="Times New Roman"/>
          <w:bCs/>
          <w:iCs/>
          <w:sz w:val="24"/>
          <w:szCs w:val="24"/>
        </w:rPr>
      </w:pPr>
      <w:r w:rsidRPr="00FC2F5D">
        <w:rPr>
          <w:rFonts w:ascii="Times New Roman" w:hAnsi="Times New Roman"/>
          <w:sz w:val="24"/>
          <w:szCs w:val="24"/>
        </w:rPr>
        <w:t>5. Укрепление материально-технической базы учреждений, организующих отдых и оздоровление несовершеннолетних;</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осуществляется приобретение оборудования и инвентаря для муниципальных учреждений, оказывающих услуги (выполняющих работы) по организации деятельности детских оздоровительных лагерей и лагерей труда и отдыха с дневным пребыванием детей. Финансирование мероприятий осуществляется путем выделения субсидий на иные цели муниципальным учреждениям, оказывающих услуги (выполняющих работы) по организации и проведению мероприятий для детей.</w:t>
      </w:r>
    </w:p>
    <w:p w:rsidR="001232C9" w:rsidRPr="00FC2F5D" w:rsidRDefault="001232C9" w:rsidP="001232C9">
      <w:pPr>
        <w:pStyle w:val="Default"/>
        <w:ind w:firstLine="720"/>
        <w:jc w:val="both"/>
        <w:rPr>
          <w:color w:val="auto"/>
        </w:rPr>
      </w:pPr>
      <w:r w:rsidRPr="00FC2F5D">
        <w:rPr>
          <w:color w:val="auto"/>
        </w:rPr>
        <w:t>6. Мероприятия, направленные на обеспечение безопасности условий для  организации деятельности детских оздоровительных лагерей и лагерей труда и отдыха с дневным пребыванием детей.</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В рамках основного мероприятия реализуются меры, направленные на повышение пожарной безопасности муниципальных учреждений, оказывающих услуги (выполняющих работы) по организации деятельности детских оздоровительных лагерей и лагерей труда и отдыха с дневным пребыванием детей.</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7. Оказание муниципальной услуги «Предоставление частичного возмещения (компенсации) стоимости путевки для детей в загородные детские оздоровительные лагеря» представляет собой перечисление на расчетный счет заявителя  (физического лица (родители (законные представители: опекуны (попечители), приемные родители, усыновители) и юридического лица (организации, учреждения) и индивидуальные предприниматели) суммы частичного возмещения (компенсации) стоимости путевки для детей в загородные детские оздоровительные лагеря с продолжительностью смены, устанавливаемой ежегодно Правительством Удмуртской Республики,  лицам, дети которых обучаются в общеобразовательных учреждениях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в в</w:t>
      </w:r>
      <w:r>
        <w:rPr>
          <w:rFonts w:ascii="Times New Roman" w:hAnsi="Times New Roman" w:cs="Times New Roman"/>
          <w:sz w:val="24"/>
          <w:szCs w:val="24"/>
        </w:rPr>
        <w:t xml:space="preserve">озрасте от </w:t>
      </w:r>
      <w:r w:rsidRPr="00390B64">
        <w:rPr>
          <w:rFonts w:ascii="Times New Roman" w:hAnsi="Times New Roman" w:cs="Times New Roman"/>
          <w:sz w:val="24"/>
          <w:szCs w:val="24"/>
        </w:rPr>
        <w:t>6 лет 6 месяцев до 17 лет</w:t>
      </w:r>
      <w:r w:rsidRPr="00FC2F5D">
        <w:rPr>
          <w:rFonts w:ascii="Times New Roman" w:hAnsi="Times New Roman" w:cs="Times New Roman"/>
          <w:sz w:val="24"/>
          <w:szCs w:val="24"/>
        </w:rPr>
        <w:t xml:space="preserve"> включительно.</w:t>
      </w:r>
    </w:p>
    <w:p w:rsidR="001232C9" w:rsidRPr="00FC2F5D" w:rsidRDefault="001232C9" w:rsidP="001232C9">
      <w:pPr>
        <w:pStyle w:val="Default"/>
        <w:ind w:firstLine="720"/>
        <w:rPr>
          <w:color w:val="auto"/>
        </w:rPr>
      </w:pPr>
      <w:r w:rsidRPr="00FC2F5D">
        <w:rPr>
          <w:color w:val="auto"/>
        </w:rPr>
        <w:t xml:space="preserve">8. Мониторинг деятельности детских оздоровительных лагерей и лагерей труда и отдыха с дневным пребыванием детей. </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Основное мероприятие осуществляется в целях анализа организации и проведения лагерных смен по отдыху детей, разработки мер муниципального регулирования данной сферы.</w:t>
      </w:r>
    </w:p>
    <w:p w:rsidR="001232C9" w:rsidRPr="00FC2F5D" w:rsidRDefault="001232C9" w:rsidP="001232C9">
      <w:pPr>
        <w:pStyle w:val="Default"/>
        <w:ind w:firstLine="720"/>
        <w:rPr>
          <w:color w:val="auto"/>
        </w:rPr>
      </w:pPr>
      <w:r w:rsidRPr="00FC2F5D">
        <w:rPr>
          <w:color w:val="auto"/>
        </w:rPr>
        <w:t>9. Обеспечение и развитие системы обратной связи с  гражданами  по организации отдыха детей.</w:t>
      </w:r>
    </w:p>
    <w:p w:rsidR="001232C9" w:rsidRPr="00FC2F5D" w:rsidRDefault="001232C9" w:rsidP="001232C9">
      <w:pPr>
        <w:pStyle w:val="Default"/>
        <w:ind w:firstLine="720"/>
        <w:jc w:val="both"/>
        <w:rPr>
          <w:color w:val="auto"/>
        </w:rPr>
      </w:pPr>
      <w:r w:rsidRPr="00FC2F5D">
        <w:rPr>
          <w:color w:val="auto"/>
        </w:rPr>
        <w:t xml:space="preserve">В рамках основного мероприятия планируется: </w:t>
      </w:r>
    </w:p>
    <w:p w:rsidR="001232C9" w:rsidRPr="00FC2F5D" w:rsidRDefault="001232C9" w:rsidP="001232C9">
      <w:pPr>
        <w:pStyle w:val="Default"/>
        <w:ind w:firstLine="720"/>
        <w:jc w:val="both"/>
        <w:rPr>
          <w:color w:val="auto"/>
        </w:rPr>
      </w:pPr>
      <w:r w:rsidRPr="00FC2F5D">
        <w:rPr>
          <w:color w:val="auto"/>
        </w:rPr>
        <w:t xml:space="preserve">а) организация системы регулярного мониторинга удовлетворенности граждан по организации отдыха детей; </w:t>
      </w:r>
    </w:p>
    <w:p w:rsidR="001232C9" w:rsidRPr="00FC2F5D" w:rsidRDefault="001232C9" w:rsidP="001232C9">
      <w:pPr>
        <w:pStyle w:val="Default"/>
        <w:ind w:firstLine="720"/>
        <w:jc w:val="both"/>
        <w:rPr>
          <w:color w:val="auto"/>
        </w:rPr>
      </w:pPr>
      <w:r w:rsidRPr="00FC2F5D">
        <w:rPr>
          <w:color w:val="auto"/>
        </w:rPr>
        <w:t xml:space="preserve">б) рассмотрение обращений граждан по вопросам организации отдыха детей, принятие мер реагирования; </w:t>
      </w:r>
    </w:p>
    <w:p w:rsidR="001232C9" w:rsidRPr="00FC2F5D" w:rsidRDefault="001232C9" w:rsidP="001232C9">
      <w:pPr>
        <w:pStyle w:val="Default"/>
        <w:ind w:firstLine="720"/>
        <w:jc w:val="both"/>
        <w:rPr>
          <w:color w:val="auto"/>
        </w:rPr>
      </w:pPr>
      <w:r w:rsidRPr="00FC2F5D">
        <w:rPr>
          <w:color w:val="auto"/>
        </w:rPr>
        <w:t xml:space="preserve">в) публикация на официальном сайтах Администрации </w:t>
      </w:r>
      <w:r w:rsidR="00A50C1D">
        <w:rPr>
          <w:color w:val="auto"/>
        </w:rPr>
        <w:t>Глазовского района</w:t>
      </w:r>
      <w:r w:rsidRPr="00FC2F5D">
        <w:rPr>
          <w:color w:val="auto"/>
        </w:rPr>
        <w:t xml:space="preserve">, Управления образования и поддержание в актуальном состоянии информации о структурных подразделениях и должностных лицах Администрации </w:t>
      </w:r>
      <w:r w:rsidR="00A50C1D">
        <w:rPr>
          <w:color w:val="auto"/>
        </w:rPr>
        <w:t>Глазовского района</w:t>
      </w:r>
      <w:r w:rsidRPr="00FC2F5D">
        <w:rPr>
          <w:color w:val="auto"/>
        </w:rPr>
        <w:t xml:space="preserve">, организующих отдых детей в каникулярное время, а также муниципальных организациях, предоставляющих такие услуги (выполняющие работы), их контактных телефонах и адресах электронной почты.   </w:t>
      </w:r>
    </w:p>
    <w:p w:rsidR="001232C9" w:rsidRPr="00FC2F5D"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AD675F" w:rsidRPr="00AD675F" w:rsidRDefault="001232C9" w:rsidP="00AD675F">
      <w:pPr>
        <w:autoSpaceDE w:val="0"/>
        <w:autoSpaceDN w:val="0"/>
        <w:adjustRightInd w:val="0"/>
        <w:ind w:firstLine="720"/>
        <w:jc w:val="both"/>
        <w:rPr>
          <w:rFonts w:ascii="Times New Roman" w:hAnsi="Times New Roman" w:cs="Times New Roman"/>
          <w:b/>
          <w:bCs/>
          <w:sz w:val="24"/>
          <w:szCs w:val="24"/>
        </w:rPr>
      </w:pPr>
      <w:r w:rsidRPr="00FC2F5D">
        <w:rPr>
          <w:rFonts w:ascii="Times New Roman" w:hAnsi="Times New Roman" w:cs="Times New Roman"/>
          <w:b/>
          <w:bCs/>
          <w:sz w:val="24"/>
          <w:szCs w:val="24"/>
        </w:rPr>
        <w:t xml:space="preserve">                                  1.6.6. Ме</w:t>
      </w:r>
      <w:r w:rsidR="00AD675F">
        <w:rPr>
          <w:rFonts w:ascii="Times New Roman" w:hAnsi="Times New Roman" w:cs="Times New Roman"/>
          <w:b/>
          <w:bCs/>
          <w:sz w:val="24"/>
          <w:szCs w:val="24"/>
        </w:rPr>
        <w:t>ры муниципального регулирования</w:t>
      </w:r>
    </w:p>
    <w:p w:rsidR="00AD675F" w:rsidRDefault="00AD675F" w:rsidP="00AD675F">
      <w:pPr>
        <w:shd w:val="clear" w:color="auto" w:fill="FFFFFF"/>
        <w:spacing w:before="100" w:beforeAutospacing="1" w:after="100" w:afterAutospacing="1" w:line="240" w:lineRule="auto"/>
        <w:jc w:val="both"/>
        <w:rPr>
          <w:rFonts w:ascii="Times New Roman" w:eastAsia="Times New Roman" w:hAnsi="Times New Roman" w:cs="Times New Roman"/>
          <w:bCs/>
          <w:sz w:val="21"/>
          <w:szCs w:val="21"/>
        </w:rPr>
      </w:pPr>
      <w:r w:rsidRPr="00AD675F">
        <w:rPr>
          <w:rFonts w:ascii="Arial" w:eastAsia="Times New Roman" w:hAnsi="Arial" w:cs="Arial"/>
          <w:color w:val="2C2D2E"/>
          <w:sz w:val="23"/>
          <w:szCs w:val="23"/>
        </w:rPr>
        <w:t> </w:t>
      </w:r>
      <w:r w:rsidR="001232C9" w:rsidRPr="00AD675F">
        <w:rPr>
          <w:rFonts w:ascii="Times New Roman" w:hAnsi="Times New Roman" w:cs="Times New Roman"/>
          <w:sz w:val="24"/>
          <w:szCs w:val="24"/>
        </w:rPr>
        <w:t xml:space="preserve">Постановлением </w:t>
      </w:r>
      <w:r w:rsidRPr="00AD675F">
        <w:rPr>
          <w:rFonts w:ascii="Times New Roman" w:hAnsi="Times New Roman" w:cs="Times New Roman"/>
          <w:sz w:val="24"/>
          <w:szCs w:val="24"/>
        </w:rPr>
        <w:t>Главы</w:t>
      </w:r>
      <w:r w:rsidR="001232C9" w:rsidRPr="00AD675F">
        <w:rPr>
          <w:rFonts w:ascii="Times New Roman" w:hAnsi="Times New Roman" w:cs="Times New Roman"/>
          <w:sz w:val="24"/>
          <w:szCs w:val="24"/>
        </w:rPr>
        <w:t xml:space="preserve"> муниципального образования </w:t>
      </w:r>
      <w:r w:rsidRPr="00AD675F">
        <w:rPr>
          <w:rFonts w:ascii="Times New Roman" w:hAnsi="Times New Roman" w:cs="Times New Roman"/>
          <w:sz w:val="24"/>
          <w:szCs w:val="24"/>
        </w:rPr>
        <w:t>«</w:t>
      </w:r>
      <w:r w:rsidRPr="00AD675F">
        <w:rPr>
          <w:rFonts w:ascii="Times New Roman" w:eastAsia="Times New Roman" w:hAnsi="Times New Roman" w:cs="Times New Roman"/>
          <w:bCs/>
          <w:sz w:val="24"/>
          <w:szCs w:val="24"/>
        </w:rPr>
        <w:t>Муниципальный округ Глазовский район Удмуртской Республики»    от 04 марта 2022 года №1.116 </w:t>
      </w:r>
      <w:r w:rsidR="001232C9" w:rsidRPr="00AD675F">
        <w:rPr>
          <w:rFonts w:ascii="Times New Roman" w:hAnsi="Times New Roman" w:cs="Times New Roman"/>
          <w:sz w:val="24"/>
          <w:szCs w:val="24"/>
        </w:rPr>
        <w:t xml:space="preserve">утвержден Административный регламент </w:t>
      </w:r>
      <w:r w:rsidRPr="00AD675F">
        <w:rPr>
          <w:rFonts w:ascii="Times New Roman" w:eastAsia="Times New Roman" w:hAnsi="Times New Roman" w:cs="Times New Roman"/>
          <w:bCs/>
          <w:sz w:val="21"/>
          <w:szCs w:val="21"/>
        </w:rPr>
        <w:t>«Предоставление частичного возмещения (компенсации)стоимости путевки для детей в загородные детские оздоровительные лагеря»</w:t>
      </w:r>
      <w:r>
        <w:rPr>
          <w:rFonts w:ascii="Times New Roman" w:eastAsia="Times New Roman" w:hAnsi="Times New Roman" w:cs="Times New Roman"/>
          <w:bCs/>
          <w:sz w:val="21"/>
          <w:szCs w:val="21"/>
        </w:rPr>
        <w:t>.</w:t>
      </w:r>
    </w:p>
    <w:p w:rsidR="001232C9" w:rsidRPr="00AD675F" w:rsidRDefault="001232C9" w:rsidP="00AD675F">
      <w:pPr>
        <w:shd w:val="clear" w:color="auto" w:fill="FFFFFF"/>
        <w:spacing w:before="100" w:beforeAutospacing="1" w:after="100" w:afterAutospacing="1" w:line="240" w:lineRule="auto"/>
        <w:jc w:val="both"/>
        <w:rPr>
          <w:rFonts w:ascii="Arial" w:eastAsia="Times New Roman" w:hAnsi="Arial" w:cs="Arial"/>
          <w:sz w:val="23"/>
          <w:szCs w:val="23"/>
        </w:rPr>
      </w:pPr>
      <w:r w:rsidRPr="00AD675F">
        <w:rPr>
          <w:rFonts w:ascii="Times New Roman" w:hAnsi="Times New Roman" w:cs="Times New Roman"/>
          <w:sz w:val="24"/>
          <w:szCs w:val="24"/>
        </w:rPr>
        <w:t>Постановлением Администрации Глазовского района ежегодно утверждаются локальные акты:</w:t>
      </w:r>
    </w:p>
    <w:p w:rsidR="001232C9" w:rsidRPr="00390B64" w:rsidRDefault="001232C9" w:rsidP="00E04F15">
      <w:pPr>
        <w:pStyle w:val="a8"/>
        <w:numPr>
          <w:ilvl w:val="0"/>
          <w:numId w:val="64"/>
        </w:numPr>
        <w:autoSpaceDE w:val="0"/>
        <w:autoSpaceDN w:val="0"/>
        <w:adjustRightInd w:val="0"/>
        <w:jc w:val="both"/>
        <w:rPr>
          <w:rFonts w:ascii="Times New Roman" w:hAnsi="Times New Roman" w:cs="Times New Roman"/>
          <w:sz w:val="24"/>
          <w:szCs w:val="24"/>
        </w:rPr>
      </w:pPr>
      <w:r w:rsidRPr="00390B64">
        <w:rPr>
          <w:rFonts w:ascii="Times New Roman" w:hAnsi="Times New Roman" w:cs="Times New Roman"/>
          <w:sz w:val="24"/>
          <w:szCs w:val="24"/>
        </w:rPr>
        <w:lastRenderedPageBreak/>
        <w:t xml:space="preserve"> «Положение об организации отдыха и оздоровления  детей в каникулярное время».</w:t>
      </w:r>
    </w:p>
    <w:p w:rsidR="001232C9" w:rsidRPr="00390B64" w:rsidRDefault="001232C9" w:rsidP="00E04F15">
      <w:pPr>
        <w:pStyle w:val="a8"/>
        <w:numPr>
          <w:ilvl w:val="0"/>
          <w:numId w:val="64"/>
        </w:numPr>
        <w:autoSpaceDE w:val="0"/>
        <w:autoSpaceDN w:val="0"/>
        <w:adjustRightInd w:val="0"/>
        <w:jc w:val="both"/>
        <w:rPr>
          <w:rFonts w:ascii="Times New Roman" w:hAnsi="Times New Roman" w:cs="Times New Roman"/>
          <w:sz w:val="24"/>
          <w:szCs w:val="24"/>
        </w:rPr>
      </w:pPr>
      <w:r w:rsidRPr="00390B64">
        <w:rPr>
          <w:rFonts w:ascii="Times New Roman" w:hAnsi="Times New Roman" w:cs="Times New Roman"/>
          <w:sz w:val="24"/>
          <w:szCs w:val="24"/>
        </w:rPr>
        <w:t>«Положение о межведомственной комиссии по организации отдыха, оздоровления, занятости детей и подростков».</w:t>
      </w:r>
    </w:p>
    <w:p w:rsidR="001232C9" w:rsidRPr="00390B64" w:rsidRDefault="001232C9" w:rsidP="00AD675F">
      <w:pPr>
        <w:jc w:val="both"/>
        <w:rPr>
          <w:rFonts w:ascii="Times New Roman" w:hAnsi="Times New Roman" w:cs="Times New Roman"/>
          <w:sz w:val="24"/>
          <w:szCs w:val="24"/>
        </w:rPr>
      </w:pPr>
      <w:r w:rsidRPr="00390B64">
        <w:rPr>
          <w:rFonts w:ascii="Times New Roman" w:hAnsi="Times New Roman" w:cs="Times New Roman"/>
          <w:sz w:val="24"/>
          <w:szCs w:val="24"/>
        </w:rPr>
        <w:t>Вопросы, связанные с оплатой труда сотрудников детских оздоровительных лагерей с дневным пребыванием детей и лагерей труда и отдыха в настоящее время регулируются Положением «Об оплате труда работников бюджетных, казенных образовательных организаций и иных учреждений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390B64">
        <w:rPr>
          <w:rFonts w:ascii="Times New Roman" w:hAnsi="Times New Roman" w:cs="Times New Roman"/>
          <w:sz w:val="24"/>
          <w:szCs w:val="24"/>
        </w:rPr>
        <w:t>», которое ежегодно утверждается  постановлением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390B64">
        <w:rPr>
          <w:rFonts w:ascii="Times New Roman" w:hAnsi="Times New Roman" w:cs="Times New Roman"/>
          <w:sz w:val="24"/>
          <w:szCs w:val="24"/>
        </w:rPr>
        <w:t>».</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Финансовая оценка мер муниципального регулирования представлена в Приложении 3 к муниципальной программе.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b/>
          <w:bCs/>
          <w:sz w:val="24"/>
          <w:szCs w:val="24"/>
        </w:rPr>
        <w:t>1.6.7</w:t>
      </w:r>
      <w:r>
        <w:rPr>
          <w:rFonts w:ascii="Times New Roman" w:hAnsi="Times New Roman" w:cs="Times New Roman"/>
          <w:b/>
          <w:bCs/>
          <w:sz w:val="24"/>
          <w:szCs w:val="24"/>
        </w:rPr>
        <w:t>.</w:t>
      </w:r>
      <w:r w:rsidRPr="00FC2F5D">
        <w:rPr>
          <w:rFonts w:ascii="Times New Roman" w:hAnsi="Times New Roman" w:cs="Times New Roman"/>
          <w:b/>
          <w:bCs/>
          <w:sz w:val="24"/>
          <w:szCs w:val="24"/>
        </w:rPr>
        <w:t xml:space="preserve"> Прогноз сводных показателей муниципальных заданий </w:t>
      </w:r>
    </w:p>
    <w:p w:rsidR="001232C9" w:rsidRPr="009B6CA2"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Муниципальное задание на оказание муниципальных услуг (выполнение муниципальных работ) в рамках Подпрограммы не формируется.</w:t>
      </w:r>
    </w:p>
    <w:p w:rsidR="001232C9" w:rsidRPr="00FC2F5D" w:rsidRDefault="001232C9" w:rsidP="001232C9">
      <w:pPr>
        <w:autoSpaceDE w:val="0"/>
        <w:autoSpaceDN w:val="0"/>
        <w:adjustRightInd w:val="0"/>
        <w:ind w:firstLine="720"/>
        <w:jc w:val="both"/>
        <w:rPr>
          <w:rFonts w:ascii="Times New Roman" w:hAnsi="Times New Roman" w:cs="Times New Roman"/>
          <w:b/>
          <w:bCs/>
          <w:sz w:val="24"/>
          <w:szCs w:val="24"/>
        </w:rPr>
      </w:pPr>
      <w:r w:rsidRPr="00FC2F5D">
        <w:rPr>
          <w:rFonts w:ascii="Times New Roman" w:hAnsi="Times New Roman" w:cs="Times New Roman"/>
          <w:b/>
          <w:bCs/>
          <w:sz w:val="24"/>
          <w:szCs w:val="24"/>
        </w:rPr>
        <w:t xml:space="preserve">1.6.8. Взаимодействие с органами государственной власти и местного самоуправления, организациями и гражданами </w:t>
      </w:r>
    </w:p>
    <w:p w:rsidR="001232C9" w:rsidRPr="00390B64" w:rsidRDefault="001232C9" w:rsidP="001232C9">
      <w:pPr>
        <w:autoSpaceDE w:val="0"/>
        <w:autoSpaceDN w:val="0"/>
        <w:adjustRightInd w:val="0"/>
        <w:ind w:firstLine="720"/>
        <w:jc w:val="both"/>
        <w:rPr>
          <w:rFonts w:ascii="Times New Roman" w:hAnsi="Times New Roman" w:cs="Times New Roman"/>
          <w:sz w:val="24"/>
          <w:szCs w:val="24"/>
        </w:rPr>
      </w:pPr>
      <w:r w:rsidRPr="00390B64">
        <w:rPr>
          <w:rFonts w:ascii="Times New Roman" w:hAnsi="Times New Roman" w:cs="Times New Roman"/>
          <w:sz w:val="24"/>
          <w:szCs w:val="24"/>
        </w:rPr>
        <w:t xml:space="preserve">В рамках Подпрограммы осуществляется взаимодействие с Министерством образования и науки Удмуртской Республики в соответствии с Постановлением Правительства Удмуртской Республики «Об организации и обеспечении оздоровления и отдыха детей в Удмуртской Республике»). </w:t>
      </w:r>
    </w:p>
    <w:p w:rsidR="001232C9" w:rsidRPr="00FC2F5D" w:rsidRDefault="001232C9" w:rsidP="001232C9">
      <w:pPr>
        <w:autoSpaceDE w:val="0"/>
        <w:autoSpaceDN w:val="0"/>
        <w:adjustRightInd w:val="0"/>
        <w:ind w:firstLine="720"/>
        <w:jc w:val="both"/>
        <w:rPr>
          <w:rFonts w:ascii="Times New Roman" w:hAnsi="Times New Roman" w:cs="Times New Roman"/>
          <w:bCs/>
          <w:sz w:val="24"/>
          <w:szCs w:val="24"/>
        </w:rPr>
      </w:pPr>
      <w:r w:rsidRPr="00FC2F5D">
        <w:rPr>
          <w:rFonts w:ascii="Times New Roman" w:hAnsi="Times New Roman" w:cs="Times New Roman"/>
          <w:bCs/>
          <w:sz w:val="24"/>
          <w:szCs w:val="24"/>
        </w:rPr>
        <w:t xml:space="preserve">Мероприятия Подпрограммы реализуются при участии образовательных учреждений, </w:t>
      </w:r>
      <w:r w:rsidRPr="00FC2F5D">
        <w:rPr>
          <w:rFonts w:ascii="Times New Roman" w:hAnsi="Times New Roman" w:cs="Times New Roman"/>
          <w:sz w:val="24"/>
          <w:szCs w:val="24"/>
        </w:rPr>
        <w:t xml:space="preserve">Управления культуры, молодежной политики, отдела физической культуры и спорта Администрации </w:t>
      </w:r>
      <w:r>
        <w:rPr>
          <w:rFonts w:ascii="Times New Roman" w:hAnsi="Times New Roman" w:cs="Times New Roman"/>
          <w:sz w:val="24"/>
          <w:szCs w:val="24"/>
        </w:rPr>
        <w:t>Глазовского района,</w:t>
      </w:r>
      <w:r w:rsidRPr="00FC2F5D">
        <w:rPr>
          <w:rFonts w:ascii="Times New Roman" w:hAnsi="Times New Roman" w:cs="Times New Roman"/>
          <w:sz w:val="24"/>
          <w:szCs w:val="24"/>
        </w:rPr>
        <w:t xml:space="preserve"> Отдела по делам опеки, попечительства, семьи и несовершеннолетних, Комплексного центра социального обслуживания населения, детских общественных объединений,  МБУЗ УР «Районная центральная больница Министерства здравоохранения Удмуртской Республики» (по согласованию).</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Организация трудоустройства подростков и молодежи в летний период осуществляется во взаимодействии с Государственным казённым учреждением Удмуртской Республики «Центр занятости населения города Глазова».</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В целях профилактики правонарушений несовершеннолетними в возрасте до 18 лет, осуществляется взаимодействие с органами внутренних дел и Комиссией по делам несовершеннолетних и защите их прав. </w:t>
      </w:r>
    </w:p>
    <w:p w:rsidR="001232C9" w:rsidRPr="00FC2F5D" w:rsidRDefault="001232C9" w:rsidP="001232C9">
      <w:pPr>
        <w:shd w:val="clear" w:color="auto" w:fill="FFFFFF"/>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Подпрограммы планируется развитие системы обратной связи с потребителями муниципальных услуг по организации отдыха детей в каникулярное время,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предоставления  и доступностью оказываемых услуг. </w:t>
      </w:r>
    </w:p>
    <w:p w:rsidR="001232C9" w:rsidRPr="00C76511" w:rsidRDefault="001232C9" w:rsidP="001232C9">
      <w:pPr>
        <w:shd w:val="clear" w:color="auto" w:fill="FFFFFF"/>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Информационное обеспечение услуг по организации отдыха, оздоровления и занятости детей осуществляется через официальный сайт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w:t>
      </w:r>
      <w:hyperlink r:id="rId11" w:history="1">
        <w:r w:rsidRPr="00695104">
          <w:rPr>
            <w:rStyle w:val="a7"/>
            <w:rFonts w:ascii="Times New Roman" w:hAnsi="Times New Roman" w:cs="Times New Roman"/>
            <w:sz w:val="24"/>
            <w:szCs w:val="24"/>
          </w:rPr>
          <w:t>http://glazra</w:t>
        </w:r>
        <w:r w:rsidRPr="00695104">
          <w:rPr>
            <w:rStyle w:val="a7"/>
            <w:rFonts w:ascii="Times New Roman" w:hAnsi="Times New Roman" w:cs="Times New Roman"/>
            <w:sz w:val="24"/>
            <w:szCs w:val="24"/>
            <w:lang w:val="en-US"/>
          </w:rPr>
          <w:t>y</w:t>
        </w:r>
        <w:r w:rsidRPr="00695104">
          <w:rPr>
            <w:rStyle w:val="a7"/>
            <w:rFonts w:ascii="Times New Roman" w:hAnsi="Times New Roman" w:cs="Times New Roman"/>
            <w:sz w:val="24"/>
            <w:szCs w:val="24"/>
          </w:rPr>
          <w:t>on.ru/</w:t>
        </w:r>
      </w:hyperlink>
      <w:r w:rsidRPr="00FC2F5D">
        <w:rPr>
          <w:rFonts w:ascii="Times New Roman" w:hAnsi="Times New Roman" w:cs="Times New Roman"/>
          <w:sz w:val="24"/>
          <w:szCs w:val="24"/>
        </w:rPr>
        <w:t xml:space="preserve"> , содержащий информацию о предоставлении муниципальной услуги «Предоставление частичного возмещения (компенсации) стоимости путёвки для детей в загородные детские оздоровительные лагеря», сайт Управления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на образовательном портале Удмуртской Республики:_ </w:t>
      </w:r>
      <w:hyperlink r:id="rId12" w:history="1">
        <w:r w:rsidRPr="00FC2F5D">
          <w:rPr>
            <w:rStyle w:val="a7"/>
            <w:rFonts w:ascii="Times New Roman" w:hAnsi="Times New Roman" w:cs="Times New Roman"/>
            <w:sz w:val="24"/>
            <w:szCs w:val="24"/>
          </w:rPr>
          <w:t>http://ciur.ru/glr/default.aspx</w:t>
        </w:r>
      </w:hyperlink>
      <w:r w:rsidRPr="00FC2F5D">
        <w:rPr>
          <w:rFonts w:ascii="Times New Roman" w:hAnsi="Times New Roman" w:cs="Times New Roman"/>
          <w:sz w:val="24"/>
          <w:szCs w:val="24"/>
        </w:rPr>
        <w:t>, средства массовой информации.</w:t>
      </w:r>
    </w:p>
    <w:p w:rsidR="001232C9" w:rsidRPr="00287009" w:rsidRDefault="001232C9" w:rsidP="001232C9">
      <w:pPr>
        <w:pStyle w:val="33"/>
        <w:jc w:val="center"/>
        <w:rPr>
          <w:rFonts w:ascii="Times New Roman" w:hAnsi="Times New Roman"/>
          <w:b/>
          <w:i/>
          <w:sz w:val="24"/>
          <w:szCs w:val="24"/>
        </w:rPr>
      </w:pPr>
      <w:r w:rsidRPr="00287009">
        <w:rPr>
          <w:rFonts w:ascii="Times New Roman" w:hAnsi="Times New Roman"/>
          <w:b/>
          <w:sz w:val="24"/>
          <w:szCs w:val="24"/>
        </w:rPr>
        <w:t>1.6.9.Обоснование ресурсного  обеспечения Подпрограммы</w:t>
      </w:r>
    </w:p>
    <w:p w:rsidR="001232C9" w:rsidRPr="00FC2F5D" w:rsidRDefault="001232C9" w:rsidP="001232C9">
      <w:pPr>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Заказчиком Подпрограммы является Администрация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Программа реализуется путём координации деятельности органов местного самоуправления, заинтересованных организаций. </w:t>
      </w:r>
    </w:p>
    <w:p w:rsidR="001232C9" w:rsidRPr="00FC2F5D" w:rsidRDefault="001232C9" w:rsidP="001232C9">
      <w:pPr>
        <w:suppressAutoHyphens/>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Расходование бюджетных средств в рамках реализации Подпрограммы осуществляется в соответствии с порядком, предусмотренным Федеральным законодательством.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Источниками ресурсного обеспечения Подпрограммы являются: </w:t>
      </w:r>
    </w:p>
    <w:p w:rsidR="001232C9" w:rsidRPr="00FC2F5D" w:rsidRDefault="001232C9" w:rsidP="001232C9">
      <w:pPr>
        <w:autoSpaceDE w:val="0"/>
        <w:autoSpaceDN w:val="0"/>
        <w:adjustRightInd w:val="0"/>
        <w:spacing w:line="240" w:lineRule="auto"/>
        <w:ind w:firstLine="720"/>
        <w:jc w:val="both"/>
        <w:rPr>
          <w:rFonts w:ascii="Times New Roman" w:hAnsi="Times New Roman" w:cs="Times New Roman"/>
          <w:sz w:val="24"/>
          <w:szCs w:val="24"/>
        </w:rPr>
      </w:pPr>
      <w:r w:rsidRPr="00FC2F5D">
        <w:rPr>
          <w:rFonts w:ascii="Times New Roman" w:hAnsi="Times New Roman" w:cs="Times New Roman"/>
          <w:sz w:val="24"/>
          <w:szCs w:val="24"/>
        </w:rPr>
        <w:t>1) средства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w:t>
      </w:r>
    </w:p>
    <w:p w:rsidR="001232C9" w:rsidRPr="00FC2F5D" w:rsidRDefault="001232C9" w:rsidP="001232C9">
      <w:pPr>
        <w:autoSpaceDE w:val="0"/>
        <w:autoSpaceDN w:val="0"/>
        <w:adjustRightInd w:val="0"/>
        <w:spacing w:line="240" w:lineRule="auto"/>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2) средства родителей, спонсоров; </w:t>
      </w:r>
    </w:p>
    <w:p w:rsidR="001232C9" w:rsidRPr="00FC2F5D" w:rsidRDefault="001232C9" w:rsidP="001232C9">
      <w:pPr>
        <w:autoSpaceDE w:val="0"/>
        <w:autoSpaceDN w:val="0"/>
        <w:adjustRightInd w:val="0"/>
        <w:spacing w:line="240" w:lineRule="auto"/>
        <w:ind w:firstLine="720"/>
        <w:jc w:val="both"/>
        <w:rPr>
          <w:rFonts w:ascii="Times New Roman" w:hAnsi="Times New Roman" w:cs="Times New Roman"/>
          <w:sz w:val="24"/>
          <w:szCs w:val="24"/>
        </w:rPr>
      </w:pPr>
      <w:r w:rsidRPr="00FC2F5D">
        <w:rPr>
          <w:rFonts w:ascii="Times New Roman" w:hAnsi="Times New Roman" w:cs="Times New Roman"/>
          <w:sz w:val="24"/>
          <w:szCs w:val="24"/>
        </w:rPr>
        <w:t>3) средства предприятий и организаций;</w:t>
      </w:r>
    </w:p>
    <w:p w:rsidR="001232C9" w:rsidRPr="00FC2F5D" w:rsidRDefault="001232C9" w:rsidP="001232C9">
      <w:pPr>
        <w:autoSpaceDE w:val="0"/>
        <w:autoSpaceDN w:val="0"/>
        <w:adjustRightInd w:val="0"/>
        <w:spacing w:line="240" w:lineRule="auto"/>
        <w:ind w:firstLine="720"/>
        <w:jc w:val="both"/>
        <w:rPr>
          <w:rFonts w:ascii="Times New Roman" w:hAnsi="Times New Roman" w:cs="Times New Roman"/>
          <w:sz w:val="24"/>
          <w:szCs w:val="24"/>
        </w:rPr>
      </w:pPr>
      <w:r w:rsidRPr="00FC2F5D">
        <w:rPr>
          <w:rFonts w:ascii="Times New Roman" w:hAnsi="Times New Roman" w:cs="Times New Roman"/>
          <w:sz w:val="24"/>
          <w:szCs w:val="24"/>
        </w:rPr>
        <w:t>4) средства бюджета Удмуртской Республики, планируемые к привлечению.</w:t>
      </w:r>
    </w:p>
    <w:p w:rsidR="001232C9" w:rsidRPr="00FC2F5D" w:rsidRDefault="001232C9" w:rsidP="001232C9">
      <w:pPr>
        <w:pStyle w:val="ConsPlusNormal"/>
        <w:ind w:firstLine="0"/>
        <w:jc w:val="both"/>
        <w:rPr>
          <w:rFonts w:ascii="Times New Roman" w:hAnsi="Times New Roman" w:cs="Times New Roman"/>
          <w:sz w:val="24"/>
          <w:szCs w:val="24"/>
        </w:rPr>
      </w:pPr>
      <w:r w:rsidRPr="00FC2F5D">
        <w:rPr>
          <w:rFonts w:ascii="Times New Roman" w:hAnsi="Times New Roman" w:cs="Times New Roman"/>
          <w:sz w:val="24"/>
          <w:szCs w:val="24"/>
        </w:rPr>
        <w:t xml:space="preserve">         Финансирование Подпрограммы предусматривается за счёт средств бюджета Удмуртской Республики, выделяемых на организацию отдыха, оздоровления и занятости детей, подростков и бюджета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w:t>
      </w:r>
    </w:p>
    <w:p w:rsidR="001232C9" w:rsidRPr="00FC2F5D" w:rsidRDefault="001232C9" w:rsidP="001232C9">
      <w:pPr>
        <w:pStyle w:val="ConsPlusNormal"/>
        <w:ind w:firstLine="0"/>
        <w:jc w:val="both"/>
        <w:rPr>
          <w:rFonts w:ascii="Times New Roman" w:hAnsi="Times New Roman" w:cs="Times New Roman"/>
          <w:sz w:val="24"/>
          <w:szCs w:val="24"/>
        </w:rPr>
      </w:pPr>
      <w:r w:rsidRPr="00FC2F5D">
        <w:rPr>
          <w:rFonts w:ascii="Times New Roman" w:hAnsi="Times New Roman" w:cs="Times New Roman"/>
          <w:sz w:val="24"/>
          <w:szCs w:val="24"/>
        </w:rPr>
        <w:t xml:space="preserve">         Для выполнения мероприятий Подпрограммы возможно привлечение источников финансирования в соответствии с законодательством Российской Федерации. </w:t>
      </w:r>
    </w:p>
    <w:p w:rsidR="001232C9" w:rsidRPr="00036D8E" w:rsidRDefault="001232C9" w:rsidP="001232C9">
      <w:pPr>
        <w:jc w:val="both"/>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82"/>
      </w:tblGrid>
      <w:tr w:rsidR="001232C9" w:rsidRPr="007709F7" w:rsidTr="001232C9">
        <w:tc>
          <w:tcPr>
            <w:tcW w:w="9782" w:type="dxa"/>
          </w:tcPr>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w:t>
            </w:r>
          </w:p>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 xml:space="preserve"> годы составляет </w:t>
            </w:r>
            <w:r w:rsidRPr="009408A2">
              <w:rPr>
                <w:rFonts w:ascii="Times New Roman" w:hAnsi="Times New Roman" w:cs="Times New Roman"/>
                <w:bCs/>
                <w:sz w:val="24"/>
                <w:szCs w:val="24"/>
              </w:rPr>
              <w:t>22 958,7</w:t>
            </w:r>
            <w:r w:rsidRPr="009408A2">
              <w:rPr>
                <w:rFonts w:ascii="Times New Roman" w:hAnsi="Times New Roman" w:cs="Times New Roman"/>
                <w:sz w:val="24"/>
                <w:szCs w:val="24"/>
              </w:rPr>
              <w:t xml:space="preserve">  тыс. руб., в том числе за счет субсидий из бюджета Удмуртской Республики –18 198,8 тыс. руб., иных источников – 3 437,6 тыс. руб.</w:t>
            </w:r>
          </w:p>
          <w:p w:rsidR="009408A2" w:rsidRPr="009408A2" w:rsidRDefault="009408A2" w:rsidP="009408A2">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pPr w:leftFromText="180" w:rightFromText="180" w:vertAnchor="text" w:tblpX="93" w:tblpY="1"/>
              <w:tblOverlap w:val="never"/>
              <w:tblW w:w="8356" w:type="dxa"/>
              <w:tblLook w:val="04A0"/>
            </w:tblPr>
            <w:tblGrid>
              <w:gridCol w:w="1756"/>
              <w:gridCol w:w="513"/>
              <w:gridCol w:w="520"/>
              <w:gridCol w:w="614"/>
              <w:gridCol w:w="582"/>
              <w:gridCol w:w="549"/>
              <w:gridCol w:w="553"/>
              <w:gridCol w:w="542"/>
              <w:gridCol w:w="631"/>
              <w:gridCol w:w="542"/>
              <w:gridCol w:w="569"/>
              <w:gridCol w:w="463"/>
              <w:gridCol w:w="522"/>
            </w:tblGrid>
            <w:tr w:rsidR="009408A2" w:rsidRPr="009408A2" w:rsidTr="00B734C6">
              <w:trPr>
                <w:trHeight w:val="1212"/>
                <w:tblHeader/>
              </w:trPr>
              <w:tc>
                <w:tcPr>
                  <w:tcW w:w="1835" w:type="dxa"/>
                  <w:tcBorders>
                    <w:top w:val="single" w:sz="4" w:space="0" w:color="auto"/>
                    <w:left w:val="single" w:sz="4" w:space="0" w:color="auto"/>
                    <w:bottom w:val="single" w:sz="4" w:space="0" w:color="auto"/>
                    <w:right w:val="single" w:sz="4" w:space="0" w:color="auto"/>
                  </w:tcBorders>
                  <w:vAlign w:val="center"/>
                  <w:hideMark/>
                </w:tcPr>
                <w:p w:rsidR="009408A2" w:rsidRPr="009408A2" w:rsidRDefault="009408A2" w:rsidP="009408A2">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3"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9" w:right="-152"/>
                    <w:rPr>
                      <w:rFonts w:ascii="Times New Roman" w:hAnsi="Times New Roman" w:cs="Times New Roman"/>
                      <w:sz w:val="18"/>
                      <w:szCs w:val="18"/>
                    </w:rPr>
                  </w:pPr>
                  <w:r w:rsidRPr="009408A2">
                    <w:rPr>
                      <w:rFonts w:ascii="Times New Roman" w:hAnsi="Times New Roman" w:cs="Times New Roman"/>
                      <w:sz w:val="18"/>
                      <w:szCs w:val="18"/>
                    </w:rPr>
                    <w:t>2015</w:t>
                  </w:r>
                </w:p>
              </w:tc>
              <w:tc>
                <w:tcPr>
                  <w:tcW w:w="520"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156" w:right="-155"/>
                    <w:rPr>
                      <w:rFonts w:ascii="Times New Roman" w:hAnsi="Times New Roman" w:cs="Times New Roman"/>
                      <w:sz w:val="18"/>
                      <w:szCs w:val="18"/>
                    </w:rPr>
                  </w:pPr>
                  <w:r w:rsidRPr="009408A2">
                    <w:rPr>
                      <w:rFonts w:ascii="Times New Roman" w:hAnsi="Times New Roman" w:cs="Times New Roman"/>
                      <w:sz w:val="18"/>
                      <w:szCs w:val="18"/>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106"/>
                    <w:rPr>
                      <w:rFonts w:ascii="Times New Roman" w:hAnsi="Times New Roman" w:cs="Times New Roman"/>
                      <w:sz w:val="18"/>
                      <w:szCs w:val="18"/>
                    </w:rPr>
                  </w:pPr>
                  <w:r w:rsidRPr="009408A2">
                    <w:rPr>
                      <w:rFonts w:ascii="Times New Roman" w:hAnsi="Times New Roman" w:cs="Times New Roman"/>
                      <w:sz w:val="18"/>
                      <w:szCs w:val="18"/>
                    </w:rPr>
                    <w:t>2017</w:t>
                  </w:r>
                </w:p>
              </w:tc>
              <w:tc>
                <w:tcPr>
                  <w:tcW w:w="582"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2018</w:t>
                  </w:r>
                </w:p>
              </w:tc>
              <w:tc>
                <w:tcPr>
                  <w:tcW w:w="559"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center"/>
                    <w:rPr>
                      <w:rFonts w:ascii="Times New Roman" w:hAnsi="Times New Roman" w:cs="Times New Roman"/>
                      <w:sz w:val="18"/>
                      <w:szCs w:val="18"/>
                    </w:rPr>
                  </w:pPr>
                  <w:r w:rsidRPr="009408A2">
                    <w:rPr>
                      <w:rFonts w:ascii="Times New Roman" w:hAnsi="Times New Roman" w:cs="Times New Roman"/>
                      <w:sz w:val="18"/>
                      <w:szCs w:val="18"/>
                    </w:rPr>
                    <w:t>2022</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2023</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2024</w:t>
                  </w:r>
                </w:p>
              </w:tc>
              <w:tc>
                <w:tcPr>
                  <w:tcW w:w="46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2025</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57"/>
                    <w:rPr>
                      <w:rFonts w:ascii="Times New Roman" w:hAnsi="Times New Roman" w:cs="Times New Roman"/>
                      <w:sz w:val="18"/>
                      <w:szCs w:val="18"/>
                    </w:rPr>
                  </w:pPr>
                  <w:r w:rsidRPr="009408A2">
                    <w:rPr>
                      <w:rFonts w:ascii="Times New Roman" w:hAnsi="Times New Roman" w:cs="Times New Roman"/>
                      <w:sz w:val="18"/>
                      <w:szCs w:val="18"/>
                    </w:rPr>
                    <w:t>2026</w:t>
                  </w:r>
                </w:p>
              </w:tc>
            </w:tr>
            <w:tr w:rsidR="009408A2" w:rsidRPr="009408A2" w:rsidTr="00B734C6">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lastRenderedPageBreak/>
                    <w:t>Всего</w:t>
                  </w:r>
                </w:p>
              </w:tc>
              <w:tc>
                <w:tcPr>
                  <w:tcW w:w="563"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9408A2" w:rsidRPr="009408A2" w:rsidTr="00B734C6">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3"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9408A2" w:rsidRPr="009408A2" w:rsidTr="00B734C6">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3"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B734C6">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1305,7</w:t>
                  </w:r>
                </w:p>
              </w:tc>
              <w:tc>
                <w:tcPr>
                  <w:tcW w:w="520"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1363,2</w:t>
                  </w:r>
                </w:p>
              </w:tc>
              <w:tc>
                <w:tcPr>
                  <w:tcW w:w="614"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1223,4</w:t>
                  </w:r>
                </w:p>
              </w:tc>
              <w:tc>
                <w:tcPr>
                  <w:tcW w:w="582"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rPr>
                      <w:rFonts w:ascii="Times New Roman" w:hAnsi="Times New Roman" w:cs="Times New Roman"/>
                      <w:sz w:val="16"/>
                      <w:szCs w:val="16"/>
                    </w:rPr>
                  </w:pPr>
                </w:p>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1254,9 </w:t>
                  </w:r>
                </w:p>
              </w:tc>
              <w:tc>
                <w:tcPr>
                  <w:tcW w:w="559"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1379,2</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6007,4</w:t>
                  </w:r>
                </w:p>
              </w:tc>
              <w:tc>
                <w:tcPr>
                  <w:tcW w:w="4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2048,5</w:t>
                  </w: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2048,5</w:t>
                  </w:r>
                </w:p>
              </w:tc>
              <w:tc>
                <w:tcPr>
                  <w:tcW w:w="42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1783,3</w:t>
                  </w:r>
                </w:p>
              </w:tc>
              <w:tc>
                <w:tcPr>
                  <w:tcW w:w="70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p>
              </w:tc>
            </w:tr>
            <w:tr w:rsidR="009408A2" w:rsidRPr="009408A2" w:rsidTr="00B734C6">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B734C6">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3"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9" w:right="-152"/>
                    <w:jc w:val="right"/>
                    <w:rPr>
                      <w:rFonts w:ascii="Times New Roman" w:hAnsi="Times New Roman" w:cs="Times New Roman"/>
                      <w:sz w:val="16"/>
                      <w:szCs w:val="16"/>
                    </w:rPr>
                  </w:pPr>
                </w:p>
              </w:tc>
              <w:tc>
                <w:tcPr>
                  <w:tcW w:w="520"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156" w:right="-155"/>
                    <w:jc w:val="right"/>
                    <w:rPr>
                      <w:rFonts w:ascii="Times New Roman" w:hAnsi="Times New Roman" w:cs="Times New Roman"/>
                      <w:sz w:val="16"/>
                      <w:szCs w:val="16"/>
                    </w:rPr>
                  </w:pPr>
                </w:p>
              </w:tc>
              <w:tc>
                <w:tcPr>
                  <w:tcW w:w="614"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61" w:right="-106"/>
                    <w:jc w:val="right"/>
                    <w:rPr>
                      <w:rFonts w:ascii="Times New Roman" w:hAnsi="Times New Roman" w:cs="Times New Roman"/>
                      <w:sz w:val="16"/>
                      <w:szCs w:val="16"/>
                    </w:rPr>
                  </w:pPr>
                </w:p>
              </w:tc>
              <w:tc>
                <w:tcPr>
                  <w:tcW w:w="582" w:type="dxa"/>
                  <w:tcBorders>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59"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B734C6">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3" w:type="dxa"/>
                  <w:tcBorders>
                    <w:bottom w:val="single" w:sz="4" w:space="0" w:color="auto"/>
                    <w:right w:val="single" w:sz="4" w:space="0" w:color="auto"/>
                  </w:tcBorders>
                  <w:shd w:val="clear" w:color="000000" w:fill="FFFFFF"/>
                  <w:vAlign w:val="center"/>
                  <w:hideMark/>
                </w:tcPr>
                <w:p w:rsidR="009408A2" w:rsidRPr="009408A2" w:rsidRDefault="009408A2" w:rsidP="009408A2">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9408A2" w:rsidRPr="009408A2" w:rsidRDefault="009408A2" w:rsidP="009408A2">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jc w:val="right"/>
                    <w:rPr>
                      <w:rFonts w:ascii="Times New Roman" w:hAnsi="Times New Roman" w:cs="Times New Roman"/>
                      <w:sz w:val="16"/>
                      <w:szCs w:val="16"/>
                    </w:rPr>
                  </w:pPr>
                </w:p>
              </w:tc>
            </w:tr>
            <w:tr w:rsidR="009408A2" w:rsidRPr="009408A2" w:rsidTr="00B734C6">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rPr>
                      <w:rFonts w:ascii="Times New Roman" w:hAnsi="Times New Roman" w:cs="Times New Roman"/>
                      <w:sz w:val="16"/>
                      <w:szCs w:val="16"/>
                    </w:rPr>
                  </w:pPr>
                  <w:r w:rsidRPr="009408A2">
                    <w:rPr>
                      <w:rFonts w:ascii="Times New Roman" w:hAnsi="Times New Roman" w:cs="Times New Roman"/>
                      <w:sz w:val="16"/>
                      <w:szCs w:val="16"/>
                    </w:rPr>
                    <w:t>иные источники</w:t>
                  </w:r>
                </w:p>
              </w:tc>
              <w:tc>
                <w:tcPr>
                  <w:tcW w:w="563"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228,9</w:t>
                  </w:r>
                </w:p>
              </w:tc>
              <w:tc>
                <w:tcPr>
                  <w:tcW w:w="520"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203,7</w:t>
                  </w:r>
                </w:p>
              </w:tc>
              <w:tc>
                <w:tcPr>
                  <w:tcW w:w="614"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236,9</w:t>
                  </w:r>
                </w:p>
              </w:tc>
              <w:tc>
                <w:tcPr>
                  <w:tcW w:w="582" w:type="dxa"/>
                  <w:tcBorders>
                    <w:top w:val="single" w:sz="4" w:space="0" w:color="auto"/>
                    <w:bottom w:val="single" w:sz="4" w:space="0" w:color="auto"/>
                    <w:right w:val="single" w:sz="4" w:space="0" w:color="auto"/>
                  </w:tcBorders>
                  <w:shd w:val="clear" w:color="000000" w:fill="FFFFFF"/>
                  <w:noWrap/>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471,3</w:t>
                  </w:r>
                </w:p>
              </w:tc>
              <w:tc>
                <w:tcPr>
                  <w:tcW w:w="559"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668,1</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158,6</w:t>
                  </w:r>
                </w:p>
              </w:tc>
              <w:tc>
                <w:tcPr>
                  <w:tcW w:w="4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513,0</w:t>
                  </w:r>
                </w:p>
              </w:tc>
              <w:tc>
                <w:tcPr>
                  <w:tcW w:w="567"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24" w:right="-1"/>
                    <w:rPr>
                      <w:rFonts w:ascii="Times New Roman" w:hAnsi="Times New Roman" w:cs="Times New Roman"/>
                      <w:sz w:val="16"/>
                      <w:szCs w:val="16"/>
                    </w:rPr>
                  </w:pPr>
                  <w:r w:rsidRPr="009408A2">
                    <w:rPr>
                      <w:rFonts w:ascii="Times New Roman" w:hAnsi="Times New Roman" w:cs="Times New Roman"/>
                      <w:sz w:val="16"/>
                      <w:szCs w:val="16"/>
                    </w:rPr>
                    <w:t>273,1</w:t>
                  </w:r>
                </w:p>
              </w:tc>
              <w:tc>
                <w:tcPr>
                  <w:tcW w:w="426"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708"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46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525" w:type="dxa"/>
                  <w:tcBorders>
                    <w:top w:val="single" w:sz="4" w:space="0" w:color="auto"/>
                    <w:bottom w:val="single" w:sz="4" w:space="0" w:color="auto"/>
                    <w:right w:val="single" w:sz="4" w:space="0" w:color="auto"/>
                  </w:tcBorders>
                  <w:shd w:val="clear" w:color="000000" w:fill="FFFFFF"/>
                  <w:vAlign w:val="center"/>
                </w:tcPr>
                <w:p w:rsidR="009408A2" w:rsidRPr="009408A2" w:rsidRDefault="009408A2" w:rsidP="009408A2">
                  <w:pPr>
                    <w:spacing w:before="40" w:after="40"/>
                    <w:ind w:right="-57"/>
                    <w:rPr>
                      <w:rFonts w:ascii="Times New Roman" w:hAnsi="Times New Roman" w:cs="Times New Roman"/>
                      <w:sz w:val="16"/>
                      <w:szCs w:val="16"/>
                    </w:rPr>
                  </w:pPr>
                  <w:r w:rsidRPr="009408A2">
                    <w:rPr>
                      <w:rFonts w:ascii="Times New Roman" w:hAnsi="Times New Roman" w:cs="Times New Roman"/>
                      <w:sz w:val="16"/>
                      <w:szCs w:val="16"/>
                    </w:rPr>
                    <w:t>171,0</w:t>
                  </w:r>
                </w:p>
              </w:tc>
            </w:tr>
          </w:tbl>
          <w:p w:rsidR="001232C9" w:rsidRPr="007709F7" w:rsidRDefault="001232C9" w:rsidP="001232C9">
            <w:pPr>
              <w:jc w:val="both"/>
              <w:rPr>
                <w:rFonts w:ascii="Times New Roman" w:hAnsi="Times New Roman" w:cs="Times New Roman"/>
                <w:color w:val="FF0000"/>
                <w:sz w:val="24"/>
                <w:szCs w:val="24"/>
              </w:rPr>
            </w:pPr>
          </w:p>
        </w:tc>
      </w:tr>
    </w:tbl>
    <w:p w:rsidR="001232C9" w:rsidRPr="007709F7" w:rsidRDefault="001232C9" w:rsidP="001232C9">
      <w:pPr>
        <w:jc w:val="both"/>
        <w:rPr>
          <w:color w:val="FF0000"/>
        </w:rPr>
      </w:pPr>
    </w:p>
    <w:p w:rsidR="001232C9" w:rsidRPr="00780780" w:rsidRDefault="001232C9" w:rsidP="001232C9">
      <w:pPr>
        <w:pStyle w:val="Default"/>
        <w:ind w:firstLine="720"/>
        <w:jc w:val="both"/>
        <w:rPr>
          <w:color w:val="auto"/>
        </w:rPr>
      </w:pPr>
      <w:r w:rsidRPr="00780780">
        <w:rPr>
          <w:color w:val="auto"/>
        </w:rPr>
        <w:t xml:space="preserve">Ресурсное обеспечение Подпрограммы  сформировано: </w:t>
      </w:r>
    </w:p>
    <w:p w:rsidR="001232C9" w:rsidRPr="00780780" w:rsidRDefault="001232C9" w:rsidP="001232C9">
      <w:pPr>
        <w:pStyle w:val="Default"/>
        <w:ind w:firstLine="720"/>
        <w:jc w:val="both"/>
        <w:rPr>
          <w:color w:val="auto"/>
        </w:rPr>
      </w:pPr>
    </w:p>
    <w:p w:rsidR="001232C9" w:rsidRPr="00780780" w:rsidRDefault="001232C9" w:rsidP="001232C9">
      <w:pPr>
        <w:autoSpaceDE w:val="0"/>
        <w:autoSpaceDN w:val="0"/>
        <w:adjustRightInd w:val="0"/>
        <w:spacing w:after="47"/>
        <w:ind w:firstLine="720"/>
        <w:jc w:val="both"/>
        <w:rPr>
          <w:rFonts w:ascii="Times New Roman" w:hAnsi="Times New Roman" w:cs="Times New Roman"/>
          <w:sz w:val="24"/>
          <w:szCs w:val="24"/>
        </w:rPr>
      </w:pPr>
      <w:r w:rsidRPr="00780780">
        <w:rPr>
          <w:rFonts w:ascii="Times New Roman" w:hAnsi="Times New Roman" w:cs="Times New Roman"/>
          <w:sz w:val="24"/>
          <w:szCs w:val="24"/>
        </w:rPr>
        <w:t>- на 2015,2016,2017,2018,2019,2020,2021</w:t>
      </w:r>
      <w:r w:rsidR="00780780" w:rsidRPr="00780780">
        <w:rPr>
          <w:rFonts w:ascii="Times New Roman" w:hAnsi="Times New Roman" w:cs="Times New Roman"/>
          <w:sz w:val="24"/>
          <w:szCs w:val="24"/>
        </w:rPr>
        <w:t>,2022</w:t>
      </w:r>
      <w:r w:rsidRPr="00780780">
        <w:rPr>
          <w:rFonts w:ascii="Times New Roman" w:hAnsi="Times New Roman" w:cs="Times New Roman"/>
          <w:sz w:val="24"/>
          <w:szCs w:val="24"/>
        </w:rPr>
        <w:t xml:space="preserve"> годы – в соответствии с уточненным планом за 2015, 2016,2017,2018,2019,2020,2021</w:t>
      </w:r>
      <w:r w:rsidR="00780780" w:rsidRPr="00780780">
        <w:rPr>
          <w:rFonts w:ascii="Times New Roman" w:hAnsi="Times New Roman" w:cs="Times New Roman"/>
          <w:sz w:val="24"/>
          <w:szCs w:val="24"/>
        </w:rPr>
        <w:t>,2022</w:t>
      </w:r>
      <w:r w:rsidRPr="00780780">
        <w:rPr>
          <w:rFonts w:ascii="Times New Roman" w:hAnsi="Times New Roman" w:cs="Times New Roman"/>
          <w:sz w:val="24"/>
          <w:szCs w:val="24"/>
        </w:rPr>
        <w:t xml:space="preserve"> годы; </w:t>
      </w:r>
    </w:p>
    <w:p w:rsidR="001232C9" w:rsidRPr="00780780" w:rsidRDefault="001232C9" w:rsidP="001232C9">
      <w:pPr>
        <w:autoSpaceDE w:val="0"/>
        <w:autoSpaceDN w:val="0"/>
        <w:adjustRightInd w:val="0"/>
        <w:spacing w:after="47"/>
        <w:ind w:firstLine="720"/>
        <w:jc w:val="both"/>
        <w:rPr>
          <w:rFonts w:ascii="Times New Roman" w:hAnsi="Times New Roman" w:cs="Times New Roman"/>
          <w:sz w:val="24"/>
          <w:szCs w:val="24"/>
        </w:rPr>
      </w:pPr>
      <w:r w:rsidRPr="00780780">
        <w:rPr>
          <w:rFonts w:ascii="Times New Roman" w:hAnsi="Times New Roman" w:cs="Times New Roman"/>
          <w:sz w:val="24"/>
          <w:szCs w:val="24"/>
        </w:rPr>
        <w:t>- на2023,2024,2025</w:t>
      </w:r>
      <w:r w:rsidR="00780780" w:rsidRPr="00780780">
        <w:rPr>
          <w:rFonts w:ascii="Times New Roman" w:hAnsi="Times New Roman" w:cs="Times New Roman"/>
          <w:sz w:val="24"/>
          <w:szCs w:val="24"/>
        </w:rPr>
        <w:t>,2026</w:t>
      </w:r>
      <w:r w:rsidRPr="00780780">
        <w:rPr>
          <w:rFonts w:ascii="Times New Roman" w:hAnsi="Times New Roman" w:cs="Times New Roman"/>
          <w:sz w:val="24"/>
          <w:szCs w:val="24"/>
        </w:rPr>
        <w:t xml:space="preserve"> годы – в соответствии с проектом решения о бюджете Глазовского района  на плановый период 2023 и 2024, 2025</w:t>
      </w:r>
      <w:r w:rsidR="00780780" w:rsidRPr="00780780">
        <w:rPr>
          <w:rFonts w:ascii="Times New Roman" w:hAnsi="Times New Roman" w:cs="Times New Roman"/>
          <w:sz w:val="24"/>
          <w:szCs w:val="24"/>
        </w:rPr>
        <w:t>, 2026</w:t>
      </w:r>
      <w:r w:rsidRPr="00780780">
        <w:rPr>
          <w:rFonts w:ascii="Times New Roman" w:hAnsi="Times New Roman" w:cs="Times New Roman"/>
          <w:sz w:val="24"/>
          <w:szCs w:val="24"/>
        </w:rPr>
        <w:t xml:space="preserve"> годы.</w:t>
      </w:r>
    </w:p>
    <w:p w:rsidR="001232C9" w:rsidRPr="00780780" w:rsidRDefault="001232C9" w:rsidP="001232C9">
      <w:pPr>
        <w:autoSpaceDE w:val="0"/>
        <w:autoSpaceDN w:val="0"/>
        <w:adjustRightInd w:val="0"/>
        <w:ind w:firstLine="720"/>
        <w:jc w:val="both"/>
        <w:rPr>
          <w:rFonts w:ascii="Times New Roman" w:hAnsi="Times New Roman" w:cs="Times New Roman"/>
          <w:sz w:val="24"/>
          <w:szCs w:val="24"/>
        </w:rPr>
      </w:pPr>
      <w:r w:rsidRPr="00780780">
        <w:rPr>
          <w:rFonts w:ascii="Times New Roman" w:hAnsi="Times New Roman" w:cs="Times New Roman"/>
          <w:sz w:val="24"/>
          <w:szCs w:val="24"/>
        </w:rPr>
        <w:t>Ресурсное обеспечение реализации Подпрограммы за счет средств бюджета муниципального образования «Муниципальный округ Глазовский район Удмуртской Республики» представлено в приложении 5 к муниципальной программе.</w:t>
      </w:r>
    </w:p>
    <w:p w:rsidR="001232C9" w:rsidRPr="007339F1" w:rsidRDefault="001232C9" w:rsidP="001232C9">
      <w:pPr>
        <w:suppressAutoHyphens/>
        <w:autoSpaceDE w:val="0"/>
        <w:autoSpaceDN w:val="0"/>
        <w:adjustRightInd w:val="0"/>
        <w:ind w:firstLine="720"/>
        <w:jc w:val="both"/>
        <w:rPr>
          <w:rFonts w:ascii="Times New Roman" w:hAnsi="Times New Roman" w:cs="Times New Roman"/>
          <w:sz w:val="24"/>
          <w:szCs w:val="24"/>
        </w:rPr>
      </w:pPr>
      <w:r w:rsidRPr="003406CB">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1232C9" w:rsidRPr="00FC2F5D" w:rsidRDefault="001232C9" w:rsidP="001232C9">
      <w:pPr>
        <w:autoSpaceDE w:val="0"/>
        <w:autoSpaceDN w:val="0"/>
        <w:adjustRightInd w:val="0"/>
        <w:ind w:firstLine="720"/>
        <w:jc w:val="center"/>
        <w:rPr>
          <w:rFonts w:ascii="Times New Roman" w:hAnsi="Times New Roman" w:cs="Times New Roman"/>
          <w:sz w:val="24"/>
          <w:szCs w:val="24"/>
        </w:rPr>
      </w:pPr>
      <w:r w:rsidRPr="00FC2F5D">
        <w:rPr>
          <w:rFonts w:ascii="Times New Roman" w:hAnsi="Times New Roman" w:cs="Times New Roman"/>
          <w:b/>
          <w:bCs/>
          <w:sz w:val="24"/>
          <w:szCs w:val="24"/>
        </w:rPr>
        <w:t>1.6.10 Риски и меры по управлению рисками</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1) Организационно-управленческие риски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многих исполнителей и участников процессов. Для минимизации рисков в целях управления подпрограммой будет образована межведомственная рабочая группа под</w:t>
      </w:r>
      <w:r>
        <w:rPr>
          <w:rFonts w:ascii="Times New Roman" w:hAnsi="Times New Roman" w:cs="Times New Roman"/>
          <w:sz w:val="24"/>
          <w:szCs w:val="24"/>
        </w:rPr>
        <w:t xml:space="preserve"> председательством Заместителя Главы А</w:t>
      </w:r>
      <w:r w:rsidRPr="00FC2F5D">
        <w:rPr>
          <w:rFonts w:ascii="Times New Roman" w:hAnsi="Times New Roman" w:cs="Times New Roman"/>
          <w:sz w:val="24"/>
          <w:szCs w:val="24"/>
        </w:rPr>
        <w:t xml:space="preserve">дминистрации по социальным вопросам; в состав рабочей группы в обязательном порядке войдут представители Управления культуры и молодежной политики, Управления образования, Отдела социальной защиты населения </w:t>
      </w:r>
      <w:r w:rsidRPr="00FC2F5D">
        <w:rPr>
          <w:rFonts w:ascii="Times New Roman" w:hAnsi="Times New Roman" w:cs="Times New Roman"/>
          <w:sz w:val="24"/>
          <w:szCs w:val="24"/>
        </w:rPr>
        <w:lastRenderedPageBreak/>
        <w:t xml:space="preserve">(по согласованию), Отдела по делам опеки, попечительства, семьи и несовершеннолетних(по согласованию), МБУЗ УР «ЦРБ МЗ УР» (по согласованию).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2) Финансовые риски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требуемые объемы бюджетного финансирования обосновываются в рамках бюджетного цикла;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применяется механизм финансирования муниципальных бюджетных учреждений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осуществляется контроль за выполнением муниципальных заданий.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3) Правовые риски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с руководителями и работниками муниципальных бюджетных учреждений, с уточнением перечней муниципальных услуг.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4) Социально-психологические риски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Данная группа рисков связана с реализацией мер, направленных на совершенствование механизмов финансирования социальных программ (проектов) по работе с детьми и молодежью, а также с внедрением эффективных трудовых контрактов с руководителями и работниками муниципальных бюджетных учреждений. Для управления риском будут проводиться семинары, совещания с руководителями муниципальных учреждений, разъяснительная работа в трудовых коллективах.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5) Кадровые риски </w:t>
      </w:r>
    </w:p>
    <w:p w:rsidR="001232C9" w:rsidRPr="009B6CA2" w:rsidRDefault="001232C9" w:rsidP="001232C9">
      <w:pPr>
        <w:pStyle w:val="33"/>
        <w:suppressAutoHyphens/>
        <w:spacing w:after="0"/>
        <w:ind w:firstLine="720"/>
        <w:jc w:val="both"/>
        <w:rPr>
          <w:rFonts w:ascii="Times New Roman" w:hAnsi="Times New Roman"/>
          <w:sz w:val="24"/>
          <w:szCs w:val="24"/>
        </w:rPr>
      </w:pPr>
      <w:r w:rsidRPr="00FC2F5D">
        <w:rPr>
          <w:rFonts w:ascii="Times New Roman" w:hAnsi="Times New Roman"/>
          <w:iCs/>
          <w:sz w:val="24"/>
          <w:szCs w:val="24"/>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муниципальные бюджетные учреждения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 </w:t>
      </w:r>
    </w:p>
    <w:p w:rsidR="001232C9" w:rsidRPr="00FC2F5D" w:rsidRDefault="001232C9" w:rsidP="001232C9">
      <w:pPr>
        <w:autoSpaceDE w:val="0"/>
        <w:autoSpaceDN w:val="0"/>
        <w:adjustRightInd w:val="0"/>
        <w:ind w:firstLine="720"/>
        <w:jc w:val="center"/>
        <w:rPr>
          <w:rFonts w:ascii="Times New Roman" w:hAnsi="Times New Roman" w:cs="Times New Roman"/>
          <w:sz w:val="24"/>
          <w:szCs w:val="24"/>
        </w:rPr>
      </w:pPr>
      <w:r w:rsidRPr="00FC2F5D">
        <w:rPr>
          <w:rFonts w:ascii="Times New Roman" w:hAnsi="Times New Roman" w:cs="Times New Roman"/>
          <w:b/>
          <w:bCs/>
          <w:sz w:val="24"/>
          <w:szCs w:val="24"/>
        </w:rPr>
        <w:t>1.6.11. Конечные результаты и оценка эффективности</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 xml:space="preserve">Реализация Подпрограммы позволит создать дополнительные возможности для организации отдыха детей в каникулярный период, что поможет улучшить состояние здоровья детей и подростков, развить творческие способности, обеспечить их максимальную занятость, будет способствовать профилактике правонарушений среди несовершеннолетних.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Программа направлена на максимальное использование баз образовательных учреждений, учреждений культуры и спорта для обеспечения полноценного отдыха, оздоровления и занятости детей и подростков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Основными конечными результатами реализации программы являются: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1) Увеличение числа детей и подростков, обучающихся в общеобразовательных учреждениях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охваченных разными формами отдыха, оздоровления и занятости в каникулярное время.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2) Снижение доли несовершеннолетних, состоящих на всех видах учета (несовершеннолетние, состоящие на учете в подразделениях по делам несовершеннолетних органов внутренних дел, комиссиях по делам несовершеннолетних и защите их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3) Увеличение количества детей, из числа находящихся в трудной жизненной ситуации, охваченных всеми формами отдыха и оздоровления.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4) Создание условий для отдыха и занятости подростков, состоящих на профилактических учетах.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5) Сокращение количества правонарушений и преступлений, совершаемых несовершеннолетними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6) Функционирование  лагерей с дневным пребыванием детей на базе общеобразовательных учреждений.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7) Обеспечение временного трудоустройства несовершеннолетних граждан в возрасте от 14 до 18 лет в период летних каникул. </w:t>
      </w:r>
    </w:p>
    <w:p w:rsidR="001232C9" w:rsidRPr="00FC2F5D" w:rsidRDefault="001232C9" w:rsidP="001232C9">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 </w:t>
      </w:r>
    </w:p>
    <w:p w:rsidR="001232C9" w:rsidRDefault="001232C9" w:rsidP="001232C9">
      <w:pPr>
        <w:ind w:firstLine="720"/>
        <w:jc w:val="both"/>
        <w:rPr>
          <w:rFonts w:ascii="Times New Roman" w:hAnsi="Times New Roman" w:cs="Times New Roman"/>
          <w:sz w:val="24"/>
          <w:szCs w:val="24"/>
        </w:rPr>
      </w:pPr>
      <w:r w:rsidRPr="00FC2F5D">
        <w:rPr>
          <w:rFonts w:ascii="Times New Roman" w:hAnsi="Times New Roman" w:cs="Times New Roman"/>
          <w:sz w:val="24"/>
          <w:szCs w:val="24"/>
        </w:rPr>
        <w:t>Эффективность реализации программы определяется ежегодно на основе целевых показателей Подпрограммы, исходя из соответствия текущих значений показателей (индикаторов) с их целевыми значениями, в соответствии с приложением 1 к Программе.</w:t>
      </w:r>
    </w:p>
    <w:p w:rsidR="001232C9" w:rsidRDefault="001232C9" w:rsidP="001232C9">
      <w:pPr>
        <w:ind w:firstLine="720"/>
        <w:jc w:val="both"/>
        <w:rPr>
          <w:rFonts w:ascii="Times New Roman" w:hAnsi="Times New Roman" w:cs="Times New Roman"/>
          <w:sz w:val="24"/>
          <w:szCs w:val="24"/>
        </w:rPr>
        <w:sectPr w:rsidR="001232C9" w:rsidSect="001232C9">
          <w:pgSz w:w="11906" w:h="16838"/>
          <w:pgMar w:top="1134" w:right="850" w:bottom="1134" w:left="1701" w:header="709" w:footer="709" w:gutter="0"/>
          <w:cols w:space="708"/>
          <w:docGrid w:linePitch="360"/>
        </w:sectPr>
      </w:pPr>
    </w:p>
    <w:tbl>
      <w:tblPr>
        <w:tblW w:w="16443" w:type="dxa"/>
        <w:tblInd w:w="108" w:type="dxa"/>
        <w:tblLayout w:type="fixed"/>
        <w:tblLook w:val="04A0"/>
      </w:tblPr>
      <w:tblGrid>
        <w:gridCol w:w="16443"/>
      </w:tblGrid>
      <w:tr w:rsidR="001232C9" w:rsidTr="001232C9">
        <w:trPr>
          <w:trHeight w:val="349"/>
        </w:trPr>
        <w:tc>
          <w:tcPr>
            <w:tcW w:w="16443" w:type="dxa"/>
            <w:noWrap/>
            <w:vAlign w:val="center"/>
            <w:hideMark/>
          </w:tcPr>
          <w:p w:rsidR="001232C9" w:rsidRPr="007831C7" w:rsidRDefault="001232C9" w:rsidP="001232C9">
            <w:pPr>
              <w:spacing w:after="0" w:line="240" w:lineRule="auto"/>
              <w:jc w:val="right"/>
              <w:rPr>
                <w:rFonts w:eastAsia="Times New Roman"/>
                <w:b/>
                <w:color w:val="000000"/>
              </w:rPr>
            </w:pPr>
            <w:r w:rsidRPr="007831C7">
              <w:rPr>
                <w:rFonts w:ascii="Times New Roman" w:eastAsia="Times New Roman" w:hAnsi="Times New Roman"/>
                <w:b/>
                <w:sz w:val="20"/>
                <w:szCs w:val="20"/>
              </w:rPr>
              <w:lastRenderedPageBreak/>
              <w:t>Приложение 1</w:t>
            </w:r>
          </w:p>
        </w:tc>
      </w:tr>
      <w:tr w:rsidR="001232C9" w:rsidTr="001232C9">
        <w:trPr>
          <w:trHeight w:val="349"/>
        </w:trPr>
        <w:tc>
          <w:tcPr>
            <w:tcW w:w="16443" w:type="dxa"/>
            <w:noWrap/>
            <w:vAlign w:val="center"/>
            <w:hideMark/>
          </w:tcPr>
          <w:p w:rsidR="001232C9" w:rsidRPr="007831C7" w:rsidRDefault="001232C9" w:rsidP="001232C9">
            <w:pPr>
              <w:spacing w:after="0" w:line="240" w:lineRule="auto"/>
              <w:jc w:val="right"/>
              <w:rPr>
                <w:rFonts w:eastAsia="Times New Roman"/>
                <w:b/>
                <w:color w:val="000000"/>
              </w:rPr>
            </w:pPr>
            <w:r w:rsidRPr="007831C7">
              <w:rPr>
                <w:rFonts w:ascii="Times New Roman" w:eastAsia="Times New Roman" w:hAnsi="Times New Roman"/>
                <w:b/>
                <w:sz w:val="20"/>
                <w:szCs w:val="20"/>
              </w:rPr>
              <w:t>к муниципальной программе</w:t>
            </w:r>
          </w:p>
        </w:tc>
      </w:tr>
      <w:tr w:rsidR="001232C9" w:rsidTr="001232C9">
        <w:trPr>
          <w:trHeight w:val="349"/>
        </w:trPr>
        <w:tc>
          <w:tcPr>
            <w:tcW w:w="16443" w:type="dxa"/>
            <w:noWrap/>
            <w:vAlign w:val="center"/>
            <w:hideMark/>
          </w:tcPr>
          <w:p w:rsidR="001232C9" w:rsidRPr="007831C7" w:rsidRDefault="001232C9" w:rsidP="001232C9">
            <w:pPr>
              <w:spacing w:after="0" w:line="240" w:lineRule="auto"/>
              <w:jc w:val="right"/>
              <w:rPr>
                <w:rFonts w:ascii="Times New Roman" w:eastAsia="Times New Roman" w:hAnsi="Times New Roman"/>
                <w:b/>
                <w:sz w:val="20"/>
                <w:szCs w:val="20"/>
              </w:rPr>
            </w:pPr>
            <w:r w:rsidRPr="007831C7">
              <w:rPr>
                <w:rFonts w:ascii="Times New Roman" w:eastAsia="Times New Roman" w:hAnsi="Times New Roman"/>
                <w:b/>
                <w:sz w:val="20"/>
                <w:szCs w:val="20"/>
              </w:rPr>
              <w:t>Глазовского района</w:t>
            </w:r>
          </w:p>
        </w:tc>
      </w:tr>
      <w:tr w:rsidR="001232C9" w:rsidTr="001232C9">
        <w:trPr>
          <w:trHeight w:val="349"/>
        </w:trPr>
        <w:tc>
          <w:tcPr>
            <w:tcW w:w="16443" w:type="dxa"/>
            <w:noWrap/>
            <w:vAlign w:val="center"/>
            <w:hideMark/>
          </w:tcPr>
          <w:p w:rsidR="001232C9" w:rsidRPr="007831C7" w:rsidRDefault="001232C9" w:rsidP="001232C9">
            <w:pPr>
              <w:spacing w:after="0" w:line="240" w:lineRule="auto"/>
              <w:jc w:val="right"/>
              <w:rPr>
                <w:rFonts w:ascii="Times New Roman" w:eastAsia="Times New Roman" w:hAnsi="Times New Roman"/>
                <w:b/>
                <w:color w:val="000000"/>
                <w:sz w:val="20"/>
                <w:szCs w:val="20"/>
              </w:rPr>
            </w:pPr>
            <w:r w:rsidRPr="007831C7">
              <w:rPr>
                <w:rFonts w:ascii="Times New Roman" w:eastAsia="Times New Roman" w:hAnsi="Times New Roman"/>
                <w:b/>
                <w:color w:val="000000"/>
                <w:sz w:val="20"/>
                <w:szCs w:val="20"/>
              </w:rPr>
              <w:t>"Развитие образования и воспитание"</w:t>
            </w:r>
          </w:p>
        </w:tc>
      </w:tr>
    </w:tbl>
    <w:p w:rsidR="001232C9" w:rsidRDefault="001232C9" w:rsidP="001232C9">
      <w:pPr>
        <w:pStyle w:val="ac"/>
      </w:pPr>
    </w:p>
    <w:p w:rsidR="001232C9" w:rsidRPr="007C0A55" w:rsidRDefault="001232C9" w:rsidP="001232C9">
      <w:pPr>
        <w:spacing w:after="0" w:line="240" w:lineRule="auto"/>
        <w:jc w:val="center"/>
        <w:rPr>
          <w:rFonts w:ascii="Times New Roman" w:eastAsia="Times New Roman" w:hAnsi="Times New Roman"/>
          <w:b/>
          <w:sz w:val="20"/>
          <w:szCs w:val="20"/>
        </w:rPr>
      </w:pPr>
      <w:r w:rsidRPr="007C0A55">
        <w:rPr>
          <w:rFonts w:ascii="Times New Roman" w:eastAsia="Times New Roman" w:hAnsi="Times New Roman"/>
          <w:b/>
          <w:sz w:val="20"/>
          <w:szCs w:val="20"/>
        </w:rPr>
        <w:t>Сведения о составе и значениях целевых показателей (индикаторов) муниципальной программы</w:t>
      </w:r>
    </w:p>
    <w:p w:rsidR="001232C9" w:rsidRDefault="001232C9" w:rsidP="001232C9">
      <w:pPr>
        <w:pStyle w:val="ac"/>
        <w:ind w:left="-426"/>
      </w:pPr>
    </w:p>
    <w:tbl>
      <w:tblPr>
        <w:tblW w:w="16175" w:type="dxa"/>
        <w:tblInd w:w="93" w:type="dxa"/>
        <w:tblLayout w:type="fixed"/>
        <w:tblLook w:val="04A0"/>
      </w:tblPr>
      <w:tblGrid>
        <w:gridCol w:w="575"/>
        <w:gridCol w:w="668"/>
        <w:gridCol w:w="457"/>
        <w:gridCol w:w="855"/>
        <w:gridCol w:w="2100"/>
        <w:gridCol w:w="1134"/>
        <w:gridCol w:w="855"/>
        <w:gridCol w:w="850"/>
        <w:gridCol w:w="851"/>
        <w:gridCol w:w="850"/>
        <w:gridCol w:w="851"/>
        <w:gridCol w:w="850"/>
        <w:gridCol w:w="601"/>
        <w:gridCol w:w="709"/>
        <w:gridCol w:w="142"/>
        <w:gridCol w:w="567"/>
        <w:gridCol w:w="708"/>
        <w:gridCol w:w="567"/>
        <w:gridCol w:w="567"/>
        <w:gridCol w:w="567"/>
        <w:gridCol w:w="851"/>
      </w:tblGrid>
      <w:tr w:rsidR="007709F7" w:rsidTr="0087529D">
        <w:trPr>
          <w:trHeight w:val="300"/>
        </w:trPr>
        <w:tc>
          <w:tcPr>
            <w:tcW w:w="1243" w:type="dxa"/>
            <w:gridSpan w:val="2"/>
            <w:vMerge w:val="restart"/>
            <w:tcBorders>
              <w:top w:val="single" w:sz="4" w:space="0" w:color="808080"/>
              <w:left w:val="single" w:sz="4" w:space="0" w:color="808080"/>
              <w:bottom w:val="single" w:sz="4" w:space="0" w:color="808080"/>
              <w:right w:val="single" w:sz="4" w:space="0" w:color="808080"/>
            </w:tcBorders>
            <w:vAlign w:val="center"/>
            <w:hideMark/>
          </w:tcPr>
          <w:p w:rsidR="007709F7" w:rsidRDefault="007709F7" w:rsidP="001232C9">
            <w:pPr>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Код аналитической программной классификации</w:t>
            </w:r>
          </w:p>
        </w:tc>
        <w:tc>
          <w:tcPr>
            <w:tcW w:w="457" w:type="dxa"/>
            <w:vMerge w:val="restart"/>
            <w:tcBorders>
              <w:top w:val="single" w:sz="4" w:space="0" w:color="808080"/>
              <w:left w:val="single" w:sz="4" w:space="0" w:color="808080"/>
              <w:bottom w:val="single" w:sz="4" w:space="0" w:color="808080"/>
              <w:right w:val="nil"/>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 п/п</w:t>
            </w:r>
          </w:p>
        </w:tc>
        <w:tc>
          <w:tcPr>
            <w:tcW w:w="295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Наименование целевого показателя (индикатора)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Единица измерения</w:t>
            </w:r>
          </w:p>
        </w:tc>
        <w:tc>
          <w:tcPr>
            <w:tcW w:w="855" w:type="dxa"/>
            <w:tcBorders>
              <w:top w:val="single" w:sz="4" w:space="0" w:color="auto"/>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tc>
        <w:tc>
          <w:tcPr>
            <w:tcW w:w="9531" w:type="dxa"/>
            <w:gridSpan w:val="14"/>
            <w:tcBorders>
              <w:top w:val="single" w:sz="4" w:space="0" w:color="auto"/>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Значения целевых показателей (индикаторов)</w:t>
            </w:r>
          </w:p>
        </w:tc>
      </w:tr>
      <w:tr w:rsidR="007709F7" w:rsidTr="0087529D">
        <w:trPr>
          <w:trHeight w:val="70"/>
        </w:trPr>
        <w:tc>
          <w:tcPr>
            <w:tcW w:w="1243" w:type="dxa"/>
            <w:gridSpan w:val="2"/>
            <w:vMerge/>
            <w:tcBorders>
              <w:top w:val="single" w:sz="4" w:space="0" w:color="808080"/>
              <w:left w:val="single" w:sz="4" w:space="0" w:color="808080"/>
              <w:bottom w:val="single" w:sz="4" w:space="0" w:color="808080"/>
              <w:right w:val="single" w:sz="4" w:space="0" w:color="808080"/>
            </w:tcBorders>
            <w:vAlign w:val="center"/>
            <w:hideMark/>
          </w:tcPr>
          <w:p w:rsidR="007709F7" w:rsidRDefault="007709F7" w:rsidP="001232C9">
            <w:pPr>
              <w:spacing w:after="0" w:line="240" w:lineRule="auto"/>
              <w:rPr>
                <w:rFonts w:ascii="Times New Roman" w:eastAsia="Times New Roman" w:hAnsi="Times New Roman"/>
                <w:sz w:val="16"/>
                <w:szCs w:val="16"/>
              </w:rPr>
            </w:pPr>
          </w:p>
        </w:tc>
        <w:tc>
          <w:tcPr>
            <w:tcW w:w="457" w:type="dxa"/>
            <w:vMerge/>
            <w:tcBorders>
              <w:top w:val="single" w:sz="4" w:space="0" w:color="808080"/>
              <w:left w:val="single" w:sz="4" w:space="0" w:color="808080"/>
              <w:bottom w:val="single" w:sz="4" w:space="0" w:color="808080"/>
              <w:right w:val="nil"/>
            </w:tcBorders>
            <w:vAlign w:val="center"/>
            <w:hideMark/>
          </w:tcPr>
          <w:p w:rsidR="007709F7" w:rsidRDefault="007709F7" w:rsidP="001232C9">
            <w:pPr>
              <w:spacing w:after="0" w:line="240" w:lineRule="auto"/>
              <w:rPr>
                <w:rFonts w:ascii="Times New Roman" w:eastAsia="Times New Roman" w:hAnsi="Times New Roman"/>
                <w:sz w:val="18"/>
                <w:szCs w:val="18"/>
              </w:rPr>
            </w:pPr>
          </w:p>
        </w:tc>
        <w:tc>
          <w:tcPr>
            <w:tcW w:w="2955" w:type="dxa"/>
            <w:gridSpan w:val="2"/>
            <w:vMerge/>
            <w:tcBorders>
              <w:top w:val="single" w:sz="4" w:space="0" w:color="auto"/>
              <w:left w:val="single" w:sz="4" w:space="0" w:color="auto"/>
              <w:bottom w:val="single" w:sz="4" w:space="0" w:color="auto"/>
              <w:right w:val="single" w:sz="4" w:space="0" w:color="auto"/>
            </w:tcBorders>
            <w:vAlign w:val="center"/>
            <w:hideMark/>
          </w:tcPr>
          <w:p w:rsidR="007709F7" w:rsidRDefault="007709F7" w:rsidP="001232C9">
            <w:pPr>
              <w:spacing w:after="0" w:line="240" w:lineRule="auto"/>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709F7" w:rsidRDefault="007709F7" w:rsidP="001232C9">
            <w:pPr>
              <w:spacing w:after="0" w:line="240" w:lineRule="auto"/>
              <w:rPr>
                <w:rFonts w:ascii="Times New Roman" w:eastAsia="Times New Roman" w:hAnsi="Times New Roman"/>
                <w:sz w:val="18"/>
                <w:szCs w:val="18"/>
              </w:rPr>
            </w:pPr>
          </w:p>
        </w:tc>
        <w:tc>
          <w:tcPr>
            <w:tcW w:w="855"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2013 год</w:t>
            </w:r>
          </w:p>
        </w:tc>
        <w:tc>
          <w:tcPr>
            <w:tcW w:w="850"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2014 год</w:t>
            </w:r>
          </w:p>
        </w:tc>
        <w:tc>
          <w:tcPr>
            <w:tcW w:w="851"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2015 год</w:t>
            </w:r>
          </w:p>
        </w:tc>
        <w:tc>
          <w:tcPr>
            <w:tcW w:w="850"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2016 год</w:t>
            </w:r>
          </w:p>
        </w:tc>
        <w:tc>
          <w:tcPr>
            <w:tcW w:w="851"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2017 год</w:t>
            </w:r>
          </w:p>
        </w:tc>
        <w:tc>
          <w:tcPr>
            <w:tcW w:w="850" w:type="dxa"/>
            <w:tcBorders>
              <w:top w:val="nil"/>
              <w:left w:val="nil"/>
              <w:bottom w:val="single" w:sz="4" w:space="0" w:color="auto"/>
              <w:right w:val="single" w:sz="4" w:space="0" w:color="auto"/>
            </w:tcBorders>
            <w:vAlign w:val="center"/>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2018 год</w:t>
            </w:r>
          </w:p>
        </w:tc>
        <w:tc>
          <w:tcPr>
            <w:tcW w:w="601" w:type="dxa"/>
            <w:tcBorders>
              <w:top w:val="nil"/>
              <w:left w:val="nil"/>
              <w:bottom w:val="single" w:sz="4" w:space="0" w:color="auto"/>
              <w:right w:val="single" w:sz="4" w:space="0" w:color="auto"/>
            </w:tcBorders>
            <w:vAlign w:val="center"/>
            <w:hideMark/>
          </w:tcPr>
          <w:p w:rsidR="007709F7" w:rsidRPr="00946439" w:rsidRDefault="007709F7" w:rsidP="001232C9">
            <w:pPr>
              <w:spacing w:after="0" w:line="240" w:lineRule="auto"/>
              <w:jc w:val="center"/>
              <w:rPr>
                <w:rFonts w:ascii="Times New Roman" w:eastAsia="Times New Roman" w:hAnsi="Times New Roman"/>
                <w:i/>
                <w:sz w:val="18"/>
                <w:szCs w:val="18"/>
              </w:rPr>
            </w:pPr>
            <w:r w:rsidRPr="00946439">
              <w:rPr>
                <w:rFonts w:ascii="Times New Roman" w:eastAsia="Times New Roman" w:hAnsi="Times New Roman"/>
                <w:i/>
                <w:sz w:val="18"/>
                <w:szCs w:val="18"/>
              </w:rPr>
              <w:t>2019 год</w:t>
            </w:r>
          </w:p>
        </w:tc>
        <w:tc>
          <w:tcPr>
            <w:tcW w:w="709" w:type="dxa"/>
            <w:tcBorders>
              <w:top w:val="nil"/>
              <w:left w:val="nil"/>
              <w:bottom w:val="single" w:sz="4" w:space="0" w:color="auto"/>
              <w:right w:val="single" w:sz="4" w:space="0" w:color="auto"/>
            </w:tcBorders>
            <w:vAlign w:val="center"/>
            <w:hideMark/>
          </w:tcPr>
          <w:p w:rsidR="007709F7" w:rsidRPr="004E055E" w:rsidRDefault="007709F7" w:rsidP="001232C9">
            <w:pPr>
              <w:spacing w:after="0" w:line="240" w:lineRule="auto"/>
              <w:jc w:val="center"/>
              <w:rPr>
                <w:rFonts w:ascii="Times New Roman" w:eastAsia="Times New Roman" w:hAnsi="Times New Roman"/>
                <w:i/>
                <w:sz w:val="18"/>
                <w:szCs w:val="18"/>
              </w:rPr>
            </w:pPr>
            <w:r w:rsidRPr="004E055E">
              <w:rPr>
                <w:rFonts w:ascii="Times New Roman" w:eastAsia="Times New Roman" w:hAnsi="Times New Roman"/>
                <w:i/>
                <w:sz w:val="18"/>
                <w:szCs w:val="18"/>
              </w:rPr>
              <w:t>2020 год</w:t>
            </w:r>
          </w:p>
        </w:tc>
        <w:tc>
          <w:tcPr>
            <w:tcW w:w="709" w:type="dxa"/>
            <w:gridSpan w:val="2"/>
            <w:tcBorders>
              <w:top w:val="nil"/>
              <w:left w:val="nil"/>
              <w:bottom w:val="single" w:sz="4" w:space="0" w:color="auto"/>
              <w:right w:val="single" w:sz="4" w:space="0" w:color="auto"/>
            </w:tcBorders>
            <w:vAlign w:val="center"/>
          </w:tcPr>
          <w:p w:rsidR="007709F7" w:rsidRPr="00B00712" w:rsidRDefault="007709F7" w:rsidP="001232C9">
            <w:pPr>
              <w:spacing w:after="0" w:line="240" w:lineRule="auto"/>
              <w:jc w:val="center"/>
              <w:rPr>
                <w:rFonts w:ascii="Times New Roman" w:eastAsia="Times New Roman" w:hAnsi="Times New Roman"/>
                <w:i/>
                <w:sz w:val="18"/>
                <w:szCs w:val="18"/>
              </w:rPr>
            </w:pPr>
            <w:r w:rsidRPr="00B00712">
              <w:rPr>
                <w:rFonts w:ascii="Times New Roman" w:eastAsia="Times New Roman" w:hAnsi="Times New Roman"/>
                <w:i/>
                <w:sz w:val="18"/>
                <w:szCs w:val="18"/>
              </w:rPr>
              <w:t>2021 год</w:t>
            </w:r>
          </w:p>
        </w:tc>
        <w:tc>
          <w:tcPr>
            <w:tcW w:w="708" w:type="dxa"/>
            <w:tcBorders>
              <w:top w:val="nil"/>
              <w:left w:val="nil"/>
              <w:bottom w:val="single" w:sz="4" w:space="0" w:color="auto"/>
              <w:right w:val="single" w:sz="4" w:space="0" w:color="auto"/>
            </w:tcBorders>
            <w:vAlign w:val="center"/>
          </w:tcPr>
          <w:p w:rsidR="007709F7" w:rsidRPr="00001C11" w:rsidRDefault="007709F7" w:rsidP="001232C9">
            <w:pPr>
              <w:spacing w:after="0" w:line="240" w:lineRule="auto"/>
              <w:jc w:val="center"/>
              <w:rPr>
                <w:rFonts w:ascii="Times New Roman" w:eastAsia="Times New Roman" w:hAnsi="Times New Roman"/>
                <w:sz w:val="18"/>
                <w:szCs w:val="18"/>
              </w:rPr>
            </w:pPr>
            <w:r w:rsidRPr="00001C11">
              <w:rPr>
                <w:rFonts w:ascii="Times New Roman" w:eastAsia="Times New Roman" w:hAnsi="Times New Roman"/>
                <w:sz w:val="18"/>
                <w:szCs w:val="18"/>
              </w:rPr>
              <w:t>2022 год</w:t>
            </w:r>
          </w:p>
        </w:tc>
        <w:tc>
          <w:tcPr>
            <w:tcW w:w="567" w:type="dxa"/>
            <w:tcBorders>
              <w:top w:val="nil"/>
              <w:left w:val="nil"/>
              <w:bottom w:val="single" w:sz="4" w:space="0" w:color="auto"/>
              <w:right w:val="single" w:sz="4" w:space="0" w:color="auto"/>
            </w:tcBorders>
            <w:vAlign w:val="center"/>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2023 год</w:t>
            </w:r>
          </w:p>
        </w:tc>
        <w:tc>
          <w:tcPr>
            <w:tcW w:w="567" w:type="dxa"/>
            <w:tcBorders>
              <w:top w:val="nil"/>
              <w:left w:val="nil"/>
              <w:bottom w:val="single" w:sz="4" w:space="0" w:color="auto"/>
              <w:right w:val="nil"/>
            </w:tcBorders>
            <w:vAlign w:val="center"/>
          </w:tcPr>
          <w:p w:rsidR="007709F7" w:rsidRPr="000E15AE" w:rsidRDefault="007709F7" w:rsidP="001232C9">
            <w:pPr>
              <w:spacing w:after="0" w:line="240" w:lineRule="auto"/>
              <w:jc w:val="center"/>
              <w:rPr>
                <w:rFonts w:ascii="Times New Roman" w:eastAsia="Times New Roman" w:hAnsi="Times New Roman"/>
                <w:sz w:val="18"/>
                <w:szCs w:val="18"/>
              </w:rPr>
            </w:pPr>
            <w:r w:rsidRPr="000E15AE">
              <w:rPr>
                <w:rFonts w:ascii="Times New Roman" w:eastAsia="Times New Roman" w:hAnsi="Times New Roman"/>
                <w:sz w:val="18"/>
                <w:szCs w:val="18"/>
              </w:rPr>
              <w:t>2024 год</w:t>
            </w:r>
          </w:p>
        </w:tc>
        <w:tc>
          <w:tcPr>
            <w:tcW w:w="567" w:type="dxa"/>
            <w:tcBorders>
              <w:top w:val="nil"/>
              <w:left w:val="nil"/>
              <w:bottom w:val="single" w:sz="4" w:space="0" w:color="auto"/>
              <w:right w:val="single" w:sz="4" w:space="0" w:color="auto"/>
            </w:tcBorders>
            <w:vAlign w:val="center"/>
          </w:tcPr>
          <w:p w:rsidR="007709F7" w:rsidRPr="000E15AE" w:rsidRDefault="007709F7" w:rsidP="001232C9">
            <w:pPr>
              <w:spacing w:after="0" w:line="240" w:lineRule="auto"/>
              <w:jc w:val="center"/>
              <w:rPr>
                <w:rFonts w:ascii="Times New Roman" w:eastAsia="Times New Roman" w:hAnsi="Times New Roman"/>
                <w:sz w:val="18"/>
                <w:szCs w:val="18"/>
              </w:rPr>
            </w:pPr>
            <w:r w:rsidRPr="000E15AE">
              <w:rPr>
                <w:rFonts w:ascii="Times New Roman" w:eastAsia="Times New Roman" w:hAnsi="Times New Roman"/>
                <w:sz w:val="18"/>
                <w:szCs w:val="18"/>
              </w:rPr>
              <w:t>2025 год</w:t>
            </w:r>
          </w:p>
        </w:tc>
        <w:tc>
          <w:tcPr>
            <w:tcW w:w="851" w:type="dxa"/>
            <w:tcBorders>
              <w:top w:val="nil"/>
              <w:left w:val="nil"/>
              <w:bottom w:val="single" w:sz="4" w:space="0" w:color="auto"/>
              <w:right w:val="single" w:sz="4" w:space="0" w:color="auto"/>
            </w:tcBorders>
          </w:tcPr>
          <w:p w:rsidR="007709F7" w:rsidRPr="000E15AE" w:rsidRDefault="007709F7" w:rsidP="007709F7">
            <w:pPr>
              <w:spacing w:after="0" w:line="240" w:lineRule="auto"/>
              <w:rPr>
                <w:rFonts w:ascii="Times New Roman" w:eastAsia="Times New Roman" w:hAnsi="Times New Roman"/>
                <w:sz w:val="18"/>
                <w:szCs w:val="18"/>
              </w:rPr>
            </w:pPr>
            <w:r>
              <w:rPr>
                <w:rFonts w:ascii="Times New Roman" w:eastAsia="Times New Roman" w:hAnsi="Times New Roman"/>
                <w:sz w:val="18"/>
                <w:szCs w:val="18"/>
              </w:rPr>
              <w:t>2026 год</w:t>
            </w:r>
          </w:p>
        </w:tc>
      </w:tr>
      <w:tr w:rsidR="007709F7" w:rsidTr="0087529D">
        <w:trPr>
          <w:trHeight w:val="70"/>
        </w:trPr>
        <w:tc>
          <w:tcPr>
            <w:tcW w:w="575" w:type="dxa"/>
            <w:tcBorders>
              <w:top w:val="nil"/>
              <w:left w:val="single" w:sz="4" w:space="0" w:color="808080"/>
              <w:bottom w:val="single" w:sz="4" w:space="0" w:color="808080"/>
              <w:right w:val="single" w:sz="4" w:space="0" w:color="808080"/>
            </w:tcBorders>
            <w:noWrap/>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МП</w:t>
            </w:r>
          </w:p>
        </w:tc>
        <w:tc>
          <w:tcPr>
            <w:tcW w:w="668" w:type="dxa"/>
            <w:tcBorders>
              <w:top w:val="nil"/>
              <w:left w:val="nil"/>
              <w:bottom w:val="single" w:sz="4" w:space="0" w:color="808080"/>
              <w:right w:val="single" w:sz="4" w:space="0" w:color="808080"/>
            </w:tcBorders>
            <w:noWrap/>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Пп</w:t>
            </w:r>
          </w:p>
        </w:tc>
        <w:tc>
          <w:tcPr>
            <w:tcW w:w="457" w:type="dxa"/>
            <w:vMerge/>
            <w:tcBorders>
              <w:top w:val="single" w:sz="4" w:space="0" w:color="808080"/>
              <w:left w:val="single" w:sz="4" w:space="0" w:color="808080"/>
              <w:bottom w:val="single" w:sz="4" w:space="0" w:color="808080"/>
              <w:right w:val="nil"/>
            </w:tcBorders>
            <w:vAlign w:val="center"/>
            <w:hideMark/>
          </w:tcPr>
          <w:p w:rsidR="007709F7" w:rsidRDefault="007709F7" w:rsidP="001232C9">
            <w:pPr>
              <w:spacing w:after="0" w:line="240" w:lineRule="auto"/>
              <w:rPr>
                <w:rFonts w:ascii="Times New Roman" w:eastAsia="Times New Roman" w:hAnsi="Times New Roman"/>
                <w:sz w:val="18"/>
                <w:szCs w:val="18"/>
              </w:rPr>
            </w:pPr>
          </w:p>
        </w:tc>
        <w:tc>
          <w:tcPr>
            <w:tcW w:w="2955" w:type="dxa"/>
            <w:gridSpan w:val="2"/>
            <w:vMerge/>
            <w:tcBorders>
              <w:top w:val="single" w:sz="4" w:space="0" w:color="auto"/>
              <w:left w:val="single" w:sz="4" w:space="0" w:color="auto"/>
              <w:bottom w:val="single" w:sz="4" w:space="0" w:color="auto"/>
              <w:right w:val="single" w:sz="4" w:space="0" w:color="auto"/>
            </w:tcBorders>
            <w:vAlign w:val="center"/>
            <w:hideMark/>
          </w:tcPr>
          <w:p w:rsidR="007709F7" w:rsidRDefault="007709F7" w:rsidP="001232C9">
            <w:pPr>
              <w:spacing w:after="0" w:line="240" w:lineRule="auto"/>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709F7" w:rsidRDefault="007709F7" w:rsidP="001232C9">
            <w:pPr>
              <w:spacing w:after="0" w:line="240" w:lineRule="auto"/>
              <w:rPr>
                <w:rFonts w:ascii="Times New Roman" w:eastAsia="Times New Roman" w:hAnsi="Times New Roman"/>
                <w:sz w:val="18"/>
                <w:szCs w:val="18"/>
              </w:rPr>
            </w:pPr>
          </w:p>
        </w:tc>
        <w:tc>
          <w:tcPr>
            <w:tcW w:w="855"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отчет</w:t>
            </w:r>
          </w:p>
        </w:tc>
        <w:tc>
          <w:tcPr>
            <w:tcW w:w="850"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отчет</w:t>
            </w:r>
          </w:p>
        </w:tc>
        <w:tc>
          <w:tcPr>
            <w:tcW w:w="851"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отчет</w:t>
            </w:r>
          </w:p>
        </w:tc>
        <w:tc>
          <w:tcPr>
            <w:tcW w:w="850"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отчет</w:t>
            </w:r>
          </w:p>
        </w:tc>
        <w:tc>
          <w:tcPr>
            <w:tcW w:w="851"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отчет</w:t>
            </w:r>
          </w:p>
        </w:tc>
        <w:tc>
          <w:tcPr>
            <w:tcW w:w="850" w:type="dxa"/>
            <w:tcBorders>
              <w:top w:val="nil"/>
              <w:left w:val="nil"/>
              <w:bottom w:val="single" w:sz="4" w:space="0" w:color="auto"/>
              <w:right w:val="single" w:sz="4" w:space="0" w:color="auto"/>
            </w:tcBorders>
            <w:vAlign w:val="center"/>
            <w:hideMark/>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отчет</w:t>
            </w:r>
          </w:p>
        </w:tc>
        <w:tc>
          <w:tcPr>
            <w:tcW w:w="601" w:type="dxa"/>
            <w:tcBorders>
              <w:top w:val="nil"/>
              <w:left w:val="nil"/>
              <w:bottom w:val="single" w:sz="4" w:space="0" w:color="auto"/>
              <w:right w:val="single" w:sz="4" w:space="0" w:color="auto"/>
            </w:tcBorders>
            <w:vAlign w:val="center"/>
            <w:hideMark/>
          </w:tcPr>
          <w:p w:rsidR="007709F7" w:rsidRPr="005E7B24" w:rsidRDefault="007709F7" w:rsidP="001232C9">
            <w:pPr>
              <w:spacing w:after="0" w:line="240" w:lineRule="auto"/>
              <w:jc w:val="center"/>
              <w:rPr>
                <w:rFonts w:ascii="Times New Roman" w:eastAsia="Times New Roman" w:hAnsi="Times New Roman"/>
                <w:sz w:val="18"/>
                <w:szCs w:val="18"/>
              </w:rPr>
            </w:pPr>
            <w:r w:rsidRPr="005E7B24">
              <w:rPr>
                <w:rFonts w:ascii="Times New Roman" w:eastAsia="Times New Roman" w:hAnsi="Times New Roman"/>
                <w:sz w:val="18"/>
                <w:szCs w:val="18"/>
              </w:rPr>
              <w:t>отчет</w:t>
            </w:r>
          </w:p>
        </w:tc>
        <w:tc>
          <w:tcPr>
            <w:tcW w:w="709" w:type="dxa"/>
            <w:tcBorders>
              <w:top w:val="nil"/>
              <w:left w:val="nil"/>
              <w:bottom w:val="single" w:sz="4" w:space="0" w:color="auto"/>
              <w:right w:val="single" w:sz="4" w:space="0" w:color="auto"/>
            </w:tcBorders>
            <w:vAlign w:val="center"/>
            <w:hideMark/>
          </w:tcPr>
          <w:p w:rsidR="007709F7" w:rsidRPr="005E7B24" w:rsidRDefault="007709F7" w:rsidP="001232C9">
            <w:pPr>
              <w:spacing w:after="0" w:line="240" w:lineRule="auto"/>
              <w:jc w:val="center"/>
              <w:rPr>
                <w:rFonts w:ascii="Times New Roman" w:eastAsia="Times New Roman" w:hAnsi="Times New Roman"/>
                <w:sz w:val="18"/>
                <w:szCs w:val="18"/>
              </w:rPr>
            </w:pPr>
            <w:r w:rsidRPr="005E7B24">
              <w:rPr>
                <w:rFonts w:ascii="Times New Roman" w:eastAsia="Times New Roman" w:hAnsi="Times New Roman"/>
                <w:sz w:val="18"/>
                <w:szCs w:val="18"/>
              </w:rPr>
              <w:t>отчет</w:t>
            </w:r>
          </w:p>
        </w:tc>
        <w:tc>
          <w:tcPr>
            <w:tcW w:w="709" w:type="dxa"/>
            <w:gridSpan w:val="2"/>
            <w:tcBorders>
              <w:top w:val="nil"/>
              <w:left w:val="nil"/>
              <w:bottom w:val="single" w:sz="4" w:space="0" w:color="auto"/>
              <w:right w:val="single" w:sz="4" w:space="0" w:color="auto"/>
            </w:tcBorders>
            <w:vAlign w:val="center"/>
          </w:tcPr>
          <w:p w:rsidR="007709F7" w:rsidRPr="005E7B24" w:rsidRDefault="007709F7" w:rsidP="001232C9">
            <w:pPr>
              <w:spacing w:after="0" w:line="240" w:lineRule="auto"/>
              <w:jc w:val="center"/>
              <w:rPr>
                <w:rFonts w:ascii="Times New Roman" w:eastAsia="Times New Roman" w:hAnsi="Times New Roman"/>
                <w:sz w:val="18"/>
                <w:szCs w:val="18"/>
              </w:rPr>
            </w:pPr>
            <w:r w:rsidRPr="005E7B24">
              <w:rPr>
                <w:rFonts w:ascii="Times New Roman" w:eastAsia="Times New Roman" w:hAnsi="Times New Roman"/>
                <w:sz w:val="18"/>
                <w:szCs w:val="18"/>
              </w:rPr>
              <w:t>отчет</w:t>
            </w:r>
          </w:p>
        </w:tc>
        <w:tc>
          <w:tcPr>
            <w:tcW w:w="708" w:type="dxa"/>
            <w:tcBorders>
              <w:top w:val="nil"/>
              <w:left w:val="nil"/>
              <w:bottom w:val="single" w:sz="4" w:space="0" w:color="auto"/>
              <w:right w:val="single" w:sz="4" w:space="0" w:color="auto"/>
            </w:tcBorders>
            <w:vAlign w:val="center"/>
          </w:tcPr>
          <w:p w:rsidR="007709F7" w:rsidRPr="00001C11" w:rsidRDefault="007709F7" w:rsidP="001232C9">
            <w:pPr>
              <w:spacing w:after="0" w:line="240" w:lineRule="auto"/>
              <w:jc w:val="center"/>
              <w:rPr>
                <w:rFonts w:ascii="Times New Roman" w:eastAsia="Times New Roman" w:hAnsi="Times New Roman"/>
                <w:sz w:val="18"/>
                <w:szCs w:val="18"/>
              </w:rPr>
            </w:pPr>
            <w:r w:rsidRPr="00001C11">
              <w:rPr>
                <w:rFonts w:ascii="Times New Roman" w:eastAsia="Times New Roman" w:hAnsi="Times New Roman"/>
                <w:sz w:val="18"/>
                <w:szCs w:val="18"/>
              </w:rPr>
              <w:t>отчет</w:t>
            </w:r>
          </w:p>
        </w:tc>
        <w:tc>
          <w:tcPr>
            <w:tcW w:w="567" w:type="dxa"/>
            <w:tcBorders>
              <w:top w:val="nil"/>
              <w:left w:val="nil"/>
              <w:bottom w:val="single" w:sz="4" w:space="0" w:color="auto"/>
              <w:right w:val="single" w:sz="4" w:space="0" w:color="auto"/>
            </w:tcBorders>
            <w:vAlign w:val="center"/>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прогноз</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прогноз</w:t>
            </w:r>
          </w:p>
        </w:tc>
        <w:tc>
          <w:tcPr>
            <w:tcW w:w="567" w:type="dxa"/>
            <w:tcBorders>
              <w:top w:val="nil"/>
              <w:left w:val="nil"/>
              <w:bottom w:val="single" w:sz="4" w:space="0" w:color="auto"/>
              <w:right w:val="single" w:sz="4" w:space="0" w:color="auto"/>
            </w:tcBorders>
            <w:vAlign w:val="center"/>
          </w:tcPr>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прогноз</w:t>
            </w:r>
          </w:p>
        </w:tc>
        <w:tc>
          <w:tcPr>
            <w:tcW w:w="851" w:type="dxa"/>
            <w:tcBorders>
              <w:top w:val="nil"/>
              <w:left w:val="nil"/>
              <w:bottom w:val="single" w:sz="4" w:space="0" w:color="auto"/>
              <w:right w:val="single" w:sz="4" w:space="0" w:color="auto"/>
            </w:tcBorders>
          </w:tcPr>
          <w:p w:rsidR="007709F7"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прогноз</w:t>
            </w:r>
          </w:p>
        </w:tc>
      </w:tr>
      <w:tr w:rsidR="007709F7" w:rsidTr="0087529D">
        <w:trPr>
          <w:trHeight w:val="300"/>
        </w:trPr>
        <w:tc>
          <w:tcPr>
            <w:tcW w:w="575" w:type="dxa"/>
            <w:tcBorders>
              <w:top w:val="nil"/>
              <w:left w:val="single" w:sz="4" w:space="0" w:color="808080"/>
              <w:bottom w:val="nil"/>
              <w:right w:val="single" w:sz="4" w:space="0" w:color="808080"/>
            </w:tcBorders>
            <w:noWrap/>
            <w:vAlign w:val="center"/>
            <w:hideMark/>
          </w:tcPr>
          <w:p w:rsidR="007709F7" w:rsidRDefault="007709F7" w:rsidP="001232C9">
            <w:pPr>
              <w:spacing w:after="0" w:line="240" w:lineRule="auto"/>
              <w:jc w:val="center"/>
              <w:rPr>
                <w:rFonts w:ascii="Times New Roman" w:eastAsia="Times New Roman" w:hAnsi="Times New Roman"/>
                <w:b/>
                <w:bCs/>
                <w:sz w:val="18"/>
                <w:szCs w:val="18"/>
              </w:rPr>
            </w:pPr>
            <w:r>
              <w:rPr>
                <w:rFonts w:ascii="Times New Roman" w:eastAsia="Times New Roman" w:hAnsi="Times New Roman"/>
                <w:b/>
                <w:bCs/>
                <w:sz w:val="18"/>
                <w:szCs w:val="18"/>
              </w:rPr>
              <w:t>01</w:t>
            </w:r>
          </w:p>
        </w:tc>
        <w:tc>
          <w:tcPr>
            <w:tcW w:w="668" w:type="dxa"/>
            <w:tcBorders>
              <w:top w:val="nil"/>
              <w:left w:val="nil"/>
              <w:bottom w:val="nil"/>
              <w:right w:val="single" w:sz="4" w:space="0" w:color="808080"/>
            </w:tcBorders>
            <w:noWrap/>
            <w:vAlign w:val="center"/>
            <w:hideMark/>
          </w:tcPr>
          <w:p w:rsidR="007709F7" w:rsidRDefault="007709F7" w:rsidP="001232C9">
            <w:pPr>
              <w:spacing w:after="0" w:line="240" w:lineRule="auto"/>
              <w:jc w:val="center"/>
              <w:rPr>
                <w:rFonts w:ascii="Times New Roman" w:eastAsia="Times New Roman" w:hAnsi="Times New Roman"/>
                <w:b/>
                <w:bCs/>
                <w:sz w:val="18"/>
                <w:szCs w:val="18"/>
              </w:rPr>
            </w:pPr>
            <w:r>
              <w:rPr>
                <w:rFonts w:ascii="Times New Roman" w:eastAsia="Times New Roman" w:hAnsi="Times New Roman"/>
                <w:b/>
                <w:bCs/>
                <w:sz w:val="18"/>
                <w:szCs w:val="18"/>
              </w:rPr>
              <w:t>1</w:t>
            </w:r>
          </w:p>
        </w:tc>
        <w:tc>
          <w:tcPr>
            <w:tcW w:w="457" w:type="dxa"/>
            <w:noWrap/>
            <w:vAlign w:val="center"/>
            <w:hideMark/>
          </w:tcPr>
          <w:p w:rsidR="007709F7" w:rsidRDefault="007709F7" w:rsidP="001232C9">
            <w:pPr>
              <w:spacing w:after="0" w:line="240" w:lineRule="auto"/>
              <w:jc w:val="center"/>
              <w:rPr>
                <w:rFonts w:ascii="Times New Roman" w:eastAsia="Times New Roman" w:hAnsi="Times New Roman"/>
                <w:b/>
                <w:bCs/>
                <w:sz w:val="18"/>
                <w:szCs w:val="18"/>
              </w:rPr>
            </w:pPr>
            <w:r>
              <w:rPr>
                <w:rFonts w:ascii="Times New Roman" w:eastAsia="Times New Roman" w:hAnsi="Times New Roman"/>
                <w:b/>
                <w:bCs/>
                <w:sz w:val="18"/>
                <w:szCs w:val="18"/>
              </w:rPr>
              <w:t> </w:t>
            </w:r>
          </w:p>
        </w:tc>
        <w:tc>
          <w:tcPr>
            <w:tcW w:w="9797" w:type="dxa"/>
            <w:gridSpan w:val="10"/>
            <w:tcBorders>
              <w:top w:val="single" w:sz="4" w:space="0" w:color="auto"/>
              <w:left w:val="single" w:sz="4" w:space="0" w:color="auto"/>
              <w:bottom w:val="nil"/>
              <w:right w:val="single" w:sz="4" w:space="0" w:color="auto"/>
            </w:tcBorders>
            <w:noWrap/>
            <w:vAlign w:val="bottom"/>
            <w:hideMark/>
          </w:tcPr>
          <w:p w:rsidR="007709F7" w:rsidRDefault="007709F7" w:rsidP="001232C9">
            <w:pPr>
              <w:spacing w:after="0" w:line="240" w:lineRule="auto"/>
              <w:jc w:val="center"/>
              <w:rPr>
                <w:rFonts w:ascii="Times New Roman" w:eastAsia="Times New Roman" w:hAnsi="Times New Roman"/>
                <w:b/>
                <w:bCs/>
                <w:sz w:val="18"/>
                <w:szCs w:val="18"/>
              </w:rPr>
            </w:pPr>
            <w:r>
              <w:rPr>
                <w:rFonts w:ascii="Times New Roman" w:eastAsia="Times New Roman" w:hAnsi="Times New Roman"/>
                <w:b/>
                <w:bCs/>
                <w:sz w:val="18"/>
                <w:szCs w:val="18"/>
              </w:rPr>
              <w:t>Развитие дошкольного образования</w:t>
            </w:r>
          </w:p>
        </w:tc>
        <w:tc>
          <w:tcPr>
            <w:tcW w:w="709" w:type="dxa"/>
            <w:tcBorders>
              <w:top w:val="nil"/>
              <w:left w:val="nil"/>
              <w:bottom w:val="nil"/>
              <w:right w:val="nil"/>
            </w:tcBorders>
          </w:tcPr>
          <w:p w:rsidR="007709F7" w:rsidRPr="004E055E" w:rsidRDefault="007709F7" w:rsidP="001232C9">
            <w:pPr>
              <w:spacing w:after="0" w:line="240" w:lineRule="auto"/>
              <w:rPr>
                <w:rFonts w:eastAsia="Times New Roman"/>
                <w:b/>
                <w:bCs/>
                <w:sz w:val="18"/>
                <w:szCs w:val="18"/>
              </w:rPr>
            </w:pPr>
          </w:p>
        </w:tc>
        <w:tc>
          <w:tcPr>
            <w:tcW w:w="3118" w:type="dxa"/>
            <w:gridSpan w:val="6"/>
            <w:tcBorders>
              <w:top w:val="nil"/>
              <w:left w:val="nil"/>
              <w:bottom w:val="nil"/>
              <w:right w:val="single" w:sz="4" w:space="0" w:color="auto"/>
            </w:tcBorders>
            <w:noWrap/>
            <w:vAlign w:val="bottom"/>
            <w:hideMark/>
          </w:tcPr>
          <w:p w:rsidR="007709F7" w:rsidRPr="004E055E" w:rsidRDefault="007709F7" w:rsidP="001232C9">
            <w:pPr>
              <w:spacing w:after="0" w:line="240" w:lineRule="auto"/>
              <w:rPr>
                <w:rFonts w:eastAsia="Times New Roman"/>
                <w:b/>
                <w:bCs/>
                <w:sz w:val="18"/>
                <w:szCs w:val="18"/>
              </w:rPr>
            </w:pPr>
            <w:r w:rsidRPr="004E055E">
              <w:rPr>
                <w:rFonts w:eastAsia="Times New Roman"/>
                <w:b/>
                <w:bCs/>
                <w:sz w:val="18"/>
                <w:szCs w:val="18"/>
              </w:rPr>
              <w:t> </w:t>
            </w:r>
          </w:p>
        </w:tc>
        <w:tc>
          <w:tcPr>
            <w:tcW w:w="851" w:type="dxa"/>
            <w:tcBorders>
              <w:top w:val="nil"/>
              <w:left w:val="nil"/>
              <w:bottom w:val="nil"/>
              <w:right w:val="single" w:sz="4" w:space="0" w:color="auto"/>
            </w:tcBorders>
          </w:tcPr>
          <w:p w:rsidR="007709F7" w:rsidRPr="004E055E" w:rsidRDefault="007709F7" w:rsidP="001232C9">
            <w:pPr>
              <w:spacing w:after="0" w:line="240" w:lineRule="auto"/>
              <w:rPr>
                <w:rFonts w:eastAsia="Times New Roman"/>
                <w:b/>
                <w:bCs/>
                <w:sz w:val="18"/>
                <w:szCs w:val="18"/>
              </w:rPr>
            </w:pPr>
          </w:p>
        </w:tc>
      </w:tr>
      <w:tr w:rsidR="007709F7" w:rsidRPr="00536E4B" w:rsidTr="0087529D">
        <w:trPr>
          <w:trHeight w:val="1275"/>
        </w:trPr>
        <w:tc>
          <w:tcPr>
            <w:tcW w:w="575" w:type="dxa"/>
            <w:tcBorders>
              <w:top w:val="single" w:sz="4" w:space="0" w:color="auto"/>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2955" w:type="dxa"/>
            <w:gridSpan w:val="2"/>
            <w:tcBorders>
              <w:top w:val="single" w:sz="4" w:space="0" w:color="auto"/>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134"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55,6</w:t>
            </w:r>
          </w:p>
        </w:tc>
        <w:tc>
          <w:tcPr>
            <w:tcW w:w="850"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50,8</w:t>
            </w:r>
          </w:p>
        </w:tc>
        <w:tc>
          <w:tcPr>
            <w:tcW w:w="851"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53,0</w:t>
            </w:r>
          </w:p>
        </w:tc>
        <w:tc>
          <w:tcPr>
            <w:tcW w:w="850"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56,2</w:t>
            </w:r>
          </w:p>
        </w:tc>
        <w:tc>
          <w:tcPr>
            <w:tcW w:w="851"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56,2</w:t>
            </w:r>
          </w:p>
        </w:tc>
        <w:tc>
          <w:tcPr>
            <w:tcW w:w="850"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56,5</w:t>
            </w:r>
          </w:p>
        </w:tc>
        <w:tc>
          <w:tcPr>
            <w:tcW w:w="601" w:type="dxa"/>
            <w:tcBorders>
              <w:top w:val="single" w:sz="4" w:space="0" w:color="auto"/>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57,0</w:t>
            </w:r>
          </w:p>
        </w:tc>
        <w:tc>
          <w:tcPr>
            <w:tcW w:w="709" w:type="dxa"/>
            <w:tcBorders>
              <w:top w:val="single" w:sz="4" w:space="0" w:color="auto"/>
              <w:left w:val="nil"/>
              <w:bottom w:val="single" w:sz="4" w:space="0" w:color="auto"/>
              <w:right w:val="single" w:sz="4" w:space="0" w:color="auto"/>
            </w:tcBorders>
            <w:noWrap/>
            <w:vAlign w:val="center"/>
            <w:hideMark/>
          </w:tcPr>
          <w:p w:rsidR="007709F7" w:rsidRPr="004E055E" w:rsidRDefault="007709F7"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53,3</w:t>
            </w:r>
          </w:p>
        </w:tc>
        <w:tc>
          <w:tcPr>
            <w:tcW w:w="709" w:type="dxa"/>
            <w:gridSpan w:val="2"/>
            <w:tcBorders>
              <w:top w:val="single" w:sz="4" w:space="0" w:color="auto"/>
              <w:left w:val="nil"/>
              <w:bottom w:val="single" w:sz="4" w:space="0" w:color="auto"/>
              <w:right w:val="single" w:sz="4" w:space="0" w:color="auto"/>
            </w:tcBorders>
            <w:vAlign w:val="center"/>
          </w:tcPr>
          <w:p w:rsidR="007709F7" w:rsidRPr="006136EC"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57,5</w:t>
            </w:r>
          </w:p>
        </w:tc>
        <w:tc>
          <w:tcPr>
            <w:tcW w:w="708" w:type="dxa"/>
            <w:tcBorders>
              <w:top w:val="single" w:sz="4" w:space="0" w:color="auto"/>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57,7</w:t>
            </w:r>
          </w:p>
        </w:tc>
        <w:tc>
          <w:tcPr>
            <w:tcW w:w="567" w:type="dxa"/>
            <w:tcBorders>
              <w:top w:val="single" w:sz="4" w:space="0" w:color="auto"/>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51,0</w:t>
            </w:r>
          </w:p>
        </w:tc>
        <w:tc>
          <w:tcPr>
            <w:tcW w:w="567" w:type="dxa"/>
            <w:tcBorders>
              <w:top w:val="single" w:sz="4" w:space="0" w:color="auto"/>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rPr>
                <w:rFonts w:ascii="Times New Roman" w:eastAsia="Times New Roman" w:hAnsi="Times New Roman"/>
                <w:sz w:val="18"/>
                <w:szCs w:val="18"/>
              </w:rPr>
            </w:pPr>
            <w:r>
              <w:rPr>
                <w:rFonts w:ascii="Times New Roman" w:eastAsia="Times New Roman" w:hAnsi="Times New Roman"/>
                <w:sz w:val="18"/>
                <w:szCs w:val="18"/>
              </w:rPr>
              <w:t>52,0</w:t>
            </w:r>
          </w:p>
        </w:tc>
        <w:tc>
          <w:tcPr>
            <w:tcW w:w="567" w:type="dxa"/>
            <w:tcBorders>
              <w:top w:val="single" w:sz="4" w:space="0" w:color="auto"/>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52,0</w:t>
            </w:r>
          </w:p>
        </w:tc>
        <w:tc>
          <w:tcPr>
            <w:tcW w:w="851" w:type="dxa"/>
            <w:tcBorders>
              <w:top w:val="single" w:sz="4" w:space="0" w:color="auto"/>
              <w:left w:val="nil"/>
              <w:bottom w:val="single" w:sz="4" w:space="0" w:color="auto"/>
              <w:right w:val="single" w:sz="4" w:space="0" w:color="auto"/>
            </w:tcBorders>
          </w:tcPr>
          <w:p w:rsidR="007709F7" w:rsidRDefault="007709F7"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52,0</w:t>
            </w:r>
          </w:p>
        </w:tc>
      </w:tr>
      <w:tr w:rsidR="007709F7" w:rsidRPr="00536E4B" w:rsidTr="0087529D">
        <w:trPr>
          <w:trHeight w:val="1125"/>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в возрасте 1-6 лет, состоящих на учете для определения в  дошкольные группы муниципальных образовательных учреждений, в общей численности детей в возрасте 1-6 лет</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5,1</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3,6</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3,1</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709" w:type="dxa"/>
            <w:tcBorders>
              <w:top w:val="nil"/>
              <w:left w:val="nil"/>
              <w:bottom w:val="single" w:sz="4" w:space="0" w:color="auto"/>
              <w:right w:val="single" w:sz="4" w:space="0" w:color="auto"/>
            </w:tcBorders>
            <w:noWrap/>
            <w:vAlign w:val="center"/>
            <w:hideMark/>
          </w:tcPr>
          <w:p w:rsidR="007709F7" w:rsidRPr="004E055E" w:rsidRDefault="007709F7"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0</w:t>
            </w:r>
          </w:p>
        </w:tc>
        <w:tc>
          <w:tcPr>
            <w:tcW w:w="709" w:type="dxa"/>
            <w:gridSpan w:val="2"/>
            <w:tcBorders>
              <w:top w:val="nil"/>
              <w:left w:val="nil"/>
              <w:bottom w:val="single" w:sz="4" w:space="0" w:color="auto"/>
              <w:right w:val="single" w:sz="4" w:space="0" w:color="auto"/>
            </w:tcBorders>
            <w:vAlign w:val="center"/>
          </w:tcPr>
          <w:p w:rsidR="007709F7" w:rsidRPr="006136EC"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2,45</w:t>
            </w:r>
          </w:p>
        </w:tc>
        <w:tc>
          <w:tcPr>
            <w:tcW w:w="708"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2,45</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0</w:t>
            </w:r>
          </w:p>
          <w:p w:rsidR="007709F7" w:rsidRPr="00536E4B" w:rsidRDefault="007709F7" w:rsidP="001232C9">
            <w:pPr>
              <w:spacing w:after="0" w:line="240" w:lineRule="auto"/>
              <w:jc w:val="center"/>
              <w:rPr>
                <w:rFonts w:ascii="Times New Roman" w:eastAsia="Times New Roman" w:hAnsi="Times New Roman"/>
                <w:sz w:val="18"/>
                <w:szCs w:val="18"/>
              </w:rPr>
            </w:pP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tcPr>
          <w:p w:rsidR="007709F7" w:rsidRDefault="007709F7"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0</w:t>
            </w:r>
          </w:p>
        </w:tc>
      </w:tr>
      <w:tr w:rsidR="007709F7" w:rsidRPr="00536E4B" w:rsidTr="0087529D">
        <w:trPr>
          <w:trHeight w:val="557"/>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98,8</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98,8</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98,9</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noWrap/>
            <w:vAlign w:val="center"/>
            <w:hideMark/>
          </w:tcPr>
          <w:p w:rsidR="007709F7" w:rsidRPr="004E055E" w:rsidRDefault="007709F7"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tcPr>
          <w:p w:rsidR="007709F7" w:rsidRDefault="007709F7"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r>
      <w:tr w:rsidR="007709F7" w:rsidRPr="00536E4B" w:rsidTr="0087529D">
        <w:trPr>
          <w:trHeight w:val="1995"/>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стандартам (требованиям) дошкольного образования, в общей численности воспитанников дошкольных групп общеобразовательных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Symbol" w:eastAsia="Times New Roman" w:hAnsi="Symbol"/>
                <w:sz w:val="18"/>
                <w:szCs w:val="18"/>
              </w:rPr>
            </w:pPr>
            <w:r w:rsidRPr="00536E4B">
              <w:rPr>
                <w:rFonts w:ascii="Symbol" w:eastAsia="Times New Roman" w:hAnsi="Symbol"/>
                <w:sz w:val="18"/>
                <w:szCs w:val="18"/>
              </w:rPr>
              <w:t></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noWrap/>
            <w:vAlign w:val="center"/>
            <w:hideMark/>
          </w:tcPr>
          <w:p w:rsidR="007709F7" w:rsidRPr="004E055E" w:rsidRDefault="007709F7"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tcPr>
          <w:p w:rsidR="007709F7" w:rsidRDefault="007709F7"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r>
      <w:tr w:rsidR="007709F7" w:rsidRPr="00536E4B" w:rsidTr="0087529D">
        <w:trPr>
          <w:trHeight w:val="1545"/>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дошкольных групп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12,5</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12,5</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709" w:type="dxa"/>
            <w:tcBorders>
              <w:top w:val="nil"/>
              <w:left w:val="nil"/>
              <w:bottom w:val="single" w:sz="4" w:space="0" w:color="auto"/>
              <w:right w:val="single" w:sz="4" w:space="0" w:color="auto"/>
            </w:tcBorders>
            <w:noWrap/>
            <w:vAlign w:val="center"/>
            <w:hideMark/>
          </w:tcPr>
          <w:p w:rsidR="007709F7" w:rsidRPr="004E055E" w:rsidRDefault="007709F7"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0</w:t>
            </w:r>
          </w:p>
        </w:tc>
        <w:tc>
          <w:tcPr>
            <w:tcW w:w="709" w:type="dxa"/>
            <w:gridSpan w:val="2"/>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708"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tcPr>
          <w:p w:rsidR="007709F7" w:rsidRDefault="007709F7"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0</w:t>
            </w:r>
          </w:p>
        </w:tc>
      </w:tr>
      <w:tr w:rsidR="00910B84" w:rsidRPr="00536E4B" w:rsidTr="0087529D">
        <w:trPr>
          <w:trHeight w:val="78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Средняя заработная плата  работников, реализующих программы дошкольного образования, рублей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рублей</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18 673</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21 415</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23 379</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15 674</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16 552</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19 511</w:t>
            </w:r>
          </w:p>
        </w:tc>
        <w:tc>
          <w:tcPr>
            <w:tcW w:w="601" w:type="dxa"/>
            <w:tcBorders>
              <w:top w:val="nil"/>
              <w:left w:val="nil"/>
              <w:bottom w:val="single" w:sz="4" w:space="0" w:color="auto"/>
              <w:right w:val="single" w:sz="4" w:space="0" w:color="auto"/>
            </w:tcBorders>
            <w:noWrap/>
            <w:vAlign w:val="center"/>
            <w:hideMark/>
          </w:tcPr>
          <w:p w:rsidR="00910B84" w:rsidRPr="00BA59A2" w:rsidRDefault="00910B84" w:rsidP="001232C9">
            <w:pPr>
              <w:spacing w:after="0" w:line="240" w:lineRule="auto"/>
              <w:jc w:val="center"/>
              <w:rPr>
                <w:rFonts w:ascii="Times New Roman" w:eastAsia="Times New Roman" w:hAnsi="Times New Roman"/>
                <w:sz w:val="18"/>
                <w:szCs w:val="18"/>
              </w:rPr>
            </w:pPr>
            <w:r w:rsidRPr="00BA59A2">
              <w:rPr>
                <w:rFonts w:ascii="Times New Roman" w:eastAsia="Times New Roman" w:hAnsi="Times New Roman"/>
                <w:sz w:val="18"/>
                <w:szCs w:val="18"/>
              </w:rPr>
              <w:t>20 695</w:t>
            </w:r>
          </w:p>
        </w:tc>
        <w:tc>
          <w:tcPr>
            <w:tcW w:w="709" w:type="dxa"/>
            <w:tcBorders>
              <w:top w:val="nil"/>
              <w:left w:val="nil"/>
              <w:bottom w:val="single" w:sz="4" w:space="0" w:color="auto"/>
              <w:right w:val="single" w:sz="4" w:space="0" w:color="auto"/>
            </w:tcBorders>
            <w:noWrap/>
            <w:vAlign w:val="center"/>
            <w:hideMark/>
          </w:tcPr>
          <w:p w:rsidR="00910B84" w:rsidRPr="0076780D" w:rsidRDefault="00910B84" w:rsidP="001232C9">
            <w:pPr>
              <w:spacing w:after="0" w:line="240" w:lineRule="auto"/>
              <w:jc w:val="center"/>
              <w:rPr>
                <w:rFonts w:ascii="Times New Roman" w:eastAsia="Times New Roman" w:hAnsi="Times New Roman"/>
                <w:sz w:val="18"/>
                <w:szCs w:val="18"/>
              </w:rPr>
            </w:pPr>
            <w:r w:rsidRPr="0076780D">
              <w:rPr>
                <w:rFonts w:ascii="Times New Roman" w:eastAsia="Times New Roman" w:hAnsi="Times New Roman"/>
                <w:sz w:val="18"/>
                <w:szCs w:val="18"/>
              </w:rPr>
              <w:t>21798</w:t>
            </w:r>
          </w:p>
        </w:tc>
        <w:tc>
          <w:tcPr>
            <w:tcW w:w="709" w:type="dxa"/>
            <w:gridSpan w:val="2"/>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22181</w:t>
            </w:r>
          </w:p>
        </w:tc>
        <w:tc>
          <w:tcPr>
            <w:tcW w:w="708" w:type="dxa"/>
            <w:tcBorders>
              <w:top w:val="nil"/>
              <w:left w:val="nil"/>
              <w:bottom w:val="single" w:sz="4" w:space="0" w:color="auto"/>
              <w:right w:val="single" w:sz="4" w:space="0" w:color="auto"/>
            </w:tcBorders>
            <w:vAlign w:val="center"/>
          </w:tcPr>
          <w:p w:rsidR="00910B84" w:rsidRPr="00D41920" w:rsidRDefault="00910B84" w:rsidP="001232C9">
            <w:pPr>
              <w:spacing w:after="0" w:line="240" w:lineRule="auto"/>
              <w:jc w:val="center"/>
              <w:rPr>
                <w:rFonts w:ascii="Times New Roman" w:eastAsia="Times New Roman" w:hAnsi="Times New Roman"/>
                <w:color w:val="FF0000"/>
                <w:sz w:val="18"/>
                <w:szCs w:val="18"/>
              </w:rPr>
            </w:pPr>
            <w:r w:rsidRPr="00D41920">
              <w:rPr>
                <w:rFonts w:ascii="Times New Roman" w:eastAsia="Times New Roman" w:hAnsi="Times New Roman"/>
                <w:color w:val="FF0000"/>
                <w:sz w:val="18"/>
                <w:szCs w:val="18"/>
              </w:rPr>
              <w:t>30500</w:t>
            </w:r>
          </w:p>
        </w:tc>
        <w:tc>
          <w:tcPr>
            <w:tcW w:w="567"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30500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rPr>
                <w:rFonts w:ascii="Times New Roman" w:eastAsia="Times New Roman" w:hAnsi="Times New Roman"/>
                <w:sz w:val="18"/>
                <w:szCs w:val="18"/>
              </w:rPr>
            </w:pPr>
            <w:r>
              <w:rPr>
                <w:rFonts w:ascii="Times New Roman" w:eastAsia="Times New Roman" w:hAnsi="Times New Roman"/>
                <w:sz w:val="18"/>
                <w:szCs w:val="18"/>
              </w:rPr>
              <w:t>30500</w:t>
            </w:r>
          </w:p>
        </w:tc>
        <w:tc>
          <w:tcPr>
            <w:tcW w:w="567"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30500</w:t>
            </w:r>
          </w:p>
        </w:tc>
        <w:tc>
          <w:tcPr>
            <w:tcW w:w="851" w:type="dxa"/>
            <w:tcBorders>
              <w:top w:val="nil"/>
              <w:left w:val="nil"/>
              <w:bottom w:val="single" w:sz="4" w:space="0" w:color="auto"/>
              <w:right w:val="single" w:sz="4" w:space="0" w:color="auto"/>
            </w:tcBorders>
            <w:vAlign w:val="center"/>
          </w:tcPr>
          <w:p w:rsidR="00910B84" w:rsidRPr="009709B1"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30500</w:t>
            </w:r>
          </w:p>
        </w:tc>
      </w:tr>
      <w:tr w:rsidR="00910B84" w:rsidRPr="00536E4B" w:rsidTr="0087529D">
        <w:trPr>
          <w:trHeight w:val="108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Укомплектованность  дошкольных групп муниципальных общеобразовательных учреждений персоналом в соответствии со штатным расписанием</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noWrap/>
            <w:vAlign w:val="bottom"/>
            <w:hideMark/>
          </w:tcPr>
          <w:p w:rsidR="00910B84" w:rsidRPr="004E055E" w:rsidRDefault="00910B84"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bottom"/>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bottom"/>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bottom"/>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bottom"/>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bottom"/>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93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педагогических работников дошкольных групп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59</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59</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61</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61</w:t>
            </w:r>
          </w:p>
        </w:tc>
        <w:tc>
          <w:tcPr>
            <w:tcW w:w="709" w:type="dxa"/>
            <w:tcBorders>
              <w:top w:val="nil"/>
              <w:left w:val="nil"/>
              <w:bottom w:val="single" w:sz="4" w:space="0" w:color="auto"/>
              <w:right w:val="single" w:sz="4" w:space="0" w:color="auto"/>
            </w:tcBorders>
            <w:noWrap/>
            <w:vAlign w:val="center"/>
            <w:hideMark/>
          </w:tcPr>
          <w:p w:rsidR="00910B84" w:rsidRPr="004E055E" w:rsidRDefault="00910B84"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70</w:t>
            </w:r>
          </w:p>
        </w:tc>
        <w:tc>
          <w:tcPr>
            <w:tcW w:w="709" w:type="dxa"/>
            <w:gridSpan w:val="2"/>
            <w:tcBorders>
              <w:top w:val="nil"/>
              <w:left w:val="nil"/>
              <w:bottom w:val="single" w:sz="4" w:space="0" w:color="auto"/>
              <w:right w:val="single" w:sz="4" w:space="0" w:color="auto"/>
            </w:tcBorders>
            <w:vAlign w:val="center"/>
          </w:tcPr>
          <w:p w:rsidR="00910B84" w:rsidRPr="006136EC" w:rsidRDefault="00910B84"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23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Доля руководителей  дошкольных групп  муниципальных общеобразовательных учреждений </w:t>
            </w:r>
            <w:r>
              <w:rPr>
                <w:rFonts w:ascii="Times New Roman" w:eastAsia="Times New Roman" w:hAnsi="Times New Roman"/>
                <w:sz w:val="18"/>
                <w:szCs w:val="18"/>
              </w:rPr>
              <w:t>Глазовского района</w:t>
            </w:r>
            <w:r w:rsidRPr="00536E4B">
              <w:rPr>
                <w:rFonts w:ascii="Times New Roman" w:eastAsia="Times New Roman" w:hAnsi="Times New Roman"/>
                <w:sz w:val="18"/>
                <w:szCs w:val="18"/>
              </w:rPr>
              <w:t>, 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noWrap/>
            <w:vAlign w:val="center"/>
            <w:hideMark/>
          </w:tcPr>
          <w:p w:rsidR="00910B84" w:rsidRPr="004E055E" w:rsidRDefault="00910B84"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26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Доля педагогических работников дошкольных групп общеобразовательных учреждений </w:t>
            </w:r>
            <w:r>
              <w:rPr>
                <w:rFonts w:ascii="Times New Roman" w:eastAsia="Times New Roman" w:hAnsi="Times New Roman"/>
                <w:sz w:val="18"/>
                <w:szCs w:val="18"/>
              </w:rPr>
              <w:t>Глазовского района</w:t>
            </w:r>
            <w:r w:rsidRPr="00536E4B">
              <w:rPr>
                <w:rFonts w:ascii="Times New Roman" w:eastAsia="Times New Roman" w:hAnsi="Times New Roman"/>
                <w:sz w:val="18"/>
                <w:szCs w:val="18"/>
              </w:rPr>
              <w:t>, 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noWrap/>
            <w:vAlign w:val="center"/>
            <w:hideMark/>
          </w:tcPr>
          <w:p w:rsidR="00910B84" w:rsidRPr="004E055E" w:rsidRDefault="00910B84"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78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11</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31,7</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35,0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35,0</w:t>
            </w:r>
          </w:p>
        </w:tc>
        <w:tc>
          <w:tcPr>
            <w:tcW w:w="601" w:type="dxa"/>
            <w:tcBorders>
              <w:top w:val="nil"/>
              <w:left w:val="nil"/>
              <w:bottom w:val="single" w:sz="4" w:space="0" w:color="auto"/>
              <w:right w:val="single" w:sz="4" w:space="0" w:color="auto"/>
            </w:tcBorders>
            <w:noWrap/>
            <w:vAlign w:val="center"/>
            <w:hideMark/>
          </w:tcPr>
          <w:p w:rsidR="00910B84" w:rsidRPr="00767F6C" w:rsidRDefault="00910B84" w:rsidP="001232C9">
            <w:pPr>
              <w:spacing w:after="0" w:line="240" w:lineRule="auto"/>
              <w:jc w:val="center"/>
              <w:rPr>
                <w:rFonts w:ascii="Times New Roman" w:eastAsia="Times New Roman" w:hAnsi="Times New Roman"/>
                <w:sz w:val="18"/>
                <w:szCs w:val="18"/>
              </w:rPr>
            </w:pPr>
            <w:r w:rsidRPr="00767F6C">
              <w:rPr>
                <w:rFonts w:ascii="Times New Roman" w:eastAsia="Times New Roman" w:hAnsi="Times New Roman"/>
                <w:sz w:val="18"/>
                <w:szCs w:val="18"/>
              </w:rPr>
              <w:t>35,0</w:t>
            </w:r>
          </w:p>
        </w:tc>
        <w:tc>
          <w:tcPr>
            <w:tcW w:w="709" w:type="dxa"/>
            <w:tcBorders>
              <w:top w:val="nil"/>
              <w:left w:val="nil"/>
              <w:bottom w:val="single" w:sz="4" w:space="0" w:color="auto"/>
              <w:right w:val="single" w:sz="4" w:space="0" w:color="auto"/>
            </w:tcBorders>
            <w:noWrap/>
            <w:vAlign w:val="center"/>
            <w:hideMark/>
          </w:tcPr>
          <w:p w:rsidR="00910B84" w:rsidRPr="0076780D" w:rsidRDefault="00910B84" w:rsidP="001232C9">
            <w:pPr>
              <w:spacing w:after="0" w:line="240" w:lineRule="auto"/>
              <w:jc w:val="center"/>
              <w:rPr>
                <w:rFonts w:ascii="Times New Roman" w:eastAsia="Times New Roman" w:hAnsi="Times New Roman"/>
                <w:sz w:val="18"/>
                <w:szCs w:val="18"/>
              </w:rPr>
            </w:pPr>
            <w:r w:rsidRPr="0076780D">
              <w:rPr>
                <w:rFonts w:ascii="Times New Roman" w:eastAsia="Times New Roman" w:hAnsi="Times New Roman"/>
                <w:sz w:val="18"/>
                <w:szCs w:val="18"/>
              </w:rPr>
              <w:t>31,6</w:t>
            </w:r>
          </w:p>
        </w:tc>
        <w:tc>
          <w:tcPr>
            <w:tcW w:w="709" w:type="dxa"/>
            <w:gridSpan w:val="2"/>
            <w:tcBorders>
              <w:top w:val="nil"/>
              <w:left w:val="nil"/>
              <w:bottom w:val="single" w:sz="4" w:space="0" w:color="auto"/>
              <w:right w:val="single" w:sz="4" w:space="0" w:color="auto"/>
            </w:tcBorders>
            <w:vAlign w:val="center"/>
          </w:tcPr>
          <w:p w:rsidR="00910B84" w:rsidRPr="006136EC" w:rsidRDefault="00910B84"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41,0</w:t>
            </w:r>
          </w:p>
        </w:tc>
        <w:tc>
          <w:tcPr>
            <w:tcW w:w="708" w:type="dxa"/>
            <w:tcBorders>
              <w:top w:val="nil"/>
              <w:left w:val="nil"/>
              <w:bottom w:val="single" w:sz="4" w:space="0" w:color="auto"/>
              <w:right w:val="single" w:sz="4" w:space="0" w:color="auto"/>
            </w:tcBorders>
            <w:vAlign w:val="center"/>
          </w:tcPr>
          <w:p w:rsidR="00910B84" w:rsidRPr="00767F6C"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c>
          <w:tcPr>
            <w:tcW w:w="567" w:type="dxa"/>
            <w:tcBorders>
              <w:top w:val="nil"/>
              <w:left w:val="nil"/>
              <w:bottom w:val="single" w:sz="4" w:space="0" w:color="auto"/>
              <w:right w:val="single" w:sz="4" w:space="0" w:color="auto"/>
            </w:tcBorders>
            <w:vAlign w:val="center"/>
          </w:tcPr>
          <w:p w:rsidR="00910B84" w:rsidRPr="00767F6C"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c>
          <w:tcPr>
            <w:tcW w:w="567" w:type="dxa"/>
            <w:tcBorders>
              <w:top w:val="nil"/>
              <w:left w:val="nil"/>
              <w:bottom w:val="single" w:sz="4" w:space="0" w:color="auto"/>
              <w:right w:val="single" w:sz="4" w:space="0" w:color="auto"/>
            </w:tcBorders>
            <w:vAlign w:val="center"/>
          </w:tcPr>
          <w:p w:rsidR="00910B84" w:rsidRPr="00767F6C"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c>
          <w:tcPr>
            <w:tcW w:w="851" w:type="dxa"/>
            <w:tcBorders>
              <w:top w:val="nil"/>
              <w:left w:val="nil"/>
              <w:bottom w:val="single" w:sz="4" w:space="0" w:color="auto"/>
              <w:right w:val="single" w:sz="4" w:space="0" w:color="auto"/>
            </w:tcBorders>
            <w:vAlign w:val="center"/>
          </w:tcPr>
          <w:p w:rsidR="00910B84" w:rsidRPr="00767F6C"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r>
      <w:tr w:rsidR="00910B84" w:rsidRPr="00536E4B" w:rsidTr="0087529D">
        <w:trPr>
          <w:trHeight w:val="79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Независимая оценка качества дошкольного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баллов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r>
              <w:rPr>
                <w:rFonts w:ascii="Times New Roman" w:eastAsia="Times New Roman" w:hAnsi="Times New Roman"/>
                <w:sz w:val="18"/>
                <w:szCs w:val="18"/>
              </w:rPr>
              <w:t>-</w:t>
            </w:r>
          </w:p>
        </w:tc>
        <w:tc>
          <w:tcPr>
            <w:tcW w:w="709" w:type="dxa"/>
            <w:tcBorders>
              <w:top w:val="nil"/>
              <w:left w:val="nil"/>
              <w:bottom w:val="single" w:sz="4" w:space="0" w:color="auto"/>
              <w:right w:val="single" w:sz="4" w:space="0" w:color="auto"/>
            </w:tcBorders>
            <w:noWrap/>
            <w:vAlign w:val="bottom"/>
            <w:hideMark/>
          </w:tcPr>
          <w:p w:rsidR="00910B84" w:rsidRPr="00C23ED1" w:rsidRDefault="00910B84" w:rsidP="001232C9">
            <w:pPr>
              <w:spacing w:after="0" w:line="240" w:lineRule="auto"/>
              <w:rPr>
                <w:rFonts w:eastAsia="Times New Roman"/>
                <w:color w:val="FF0000"/>
                <w:sz w:val="18"/>
                <w:szCs w:val="18"/>
              </w:rPr>
            </w:pPr>
            <w:r w:rsidRPr="00C23ED1">
              <w:rPr>
                <w:rFonts w:eastAsia="Times New Roman"/>
                <w:color w:val="FF0000"/>
                <w:sz w:val="18"/>
                <w:szCs w:val="18"/>
              </w:rPr>
              <w:t> </w:t>
            </w:r>
            <w:r>
              <w:rPr>
                <w:rFonts w:eastAsia="Times New Roman"/>
                <w:color w:val="FF0000"/>
                <w:sz w:val="18"/>
                <w:szCs w:val="18"/>
              </w:rPr>
              <w:t>-</w:t>
            </w:r>
          </w:p>
        </w:tc>
        <w:tc>
          <w:tcPr>
            <w:tcW w:w="709" w:type="dxa"/>
            <w:gridSpan w:val="2"/>
            <w:tcBorders>
              <w:top w:val="nil"/>
              <w:left w:val="nil"/>
              <w:bottom w:val="single" w:sz="4" w:space="0" w:color="auto"/>
              <w:right w:val="single" w:sz="4" w:space="0" w:color="auto"/>
            </w:tcBorders>
            <w:vAlign w:val="bottom"/>
          </w:tcPr>
          <w:p w:rsidR="00910B84" w:rsidRPr="00536E4B" w:rsidRDefault="00910B84" w:rsidP="001232C9">
            <w:pPr>
              <w:spacing w:after="0" w:line="240" w:lineRule="auto"/>
              <w:rPr>
                <w:rFonts w:eastAsia="Times New Roman"/>
                <w:sz w:val="18"/>
                <w:szCs w:val="18"/>
              </w:rPr>
            </w:pPr>
            <w:r>
              <w:rPr>
                <w:rFonts w:eastAsia="Times New Roman"/>
                <w:sz w:val="18"/>
                <w:szCs w:val="18"/>
              </w:rPr>
              <w:t>-</w:t>
            </w:r>
          </w:p>
        </w:tc>
        <w:tc>
          <w:tcPr>
            <w:tcW w:w="708" w:type="dxa"/>
            <w:tcBorders>
              <w:top w:val="nil"/>
              <w:left w:val="nil"/>
              <w:bottom w:val="single" w:sz="4" w:space="0" w:color="auto"/>
              <w:right w:val="single" w:sz="4" w:space="0" w:color="auto"/>
            </w:tcBorders>
            <w:vAlign w:val="bottom"/>
          </w:tcPr>
          <w:p w:rsidR="00910B84" w:rsidRPr="00536E4B" w:rsidRDefault="00910B84" w:rsidP="001232C9">
            <w:pPr>
              <w:spacing w:after="0" w:line="240" w:lineRule="auto"/>
              <w:rPr>
                <w:rFonts w:eastAsia="Times New Roman"/>
                <w:sz w:val="18"/>
                <w:szCs w:val="18"/>
              </w:rPr>
            </w:pPr>
            <w:r>
              <w:rPr>
                <w:rFonts w:eastAsia="Times New Roman"/>
                <w:sz w:val="18"/>
                <w:szCs w:val="18"/>
              </w:rPr>
              <w:t>-</w:t>
            </w:r>
          </w:p>
        </w:tc>
        <w:tc>
          <w:tcPr>
            <w:tcW w:w="567" w:type="dxa"/>
            <w:tcBorders>
              <w:top w:val="nil"/>
              <w:left w:val="nil"/>
              <w:bottom w:val="single" w:sz="4" w:space="0" w:color="auto"/>
              <w:right w:val="single" w:sz="4" w:space="0" w:color="auto"/>
            </w:tcBorders>
            <w:vAlign w:val="bottom"/>
          </w:tcPr>
          <w:p w:rsidR="00910B84" w:rsidRPr="00536E4B" w:rsidRDefault="00910B84" w:rsidP="001232C9">
            <w:pPr>
              <w:spacing w:after="0" w:line="240" w:lineRule="auto"/>
              <w:rPr>
                <w:rFonts w:eastAsia="Times New Roman"/>
                <w:sz w:val="18"/>
                <w:szCs w:val="18"/>
              </w:rPr>
            </w:pPr>
            <w:r>
              <w:rPr>
                <w:rFonts w:eastAsia="Times New Roman"/>
                <w:sz w:val="18"/>
                <w:szCs w:val="18"/>
              </w:rPr>
              <w:t>-</w:t>
            </w:r>
          </w:p>
        </w:tc>
        <w:tc>
          <w:tcPr>
            <w:tcW w:w="567" w:type="dxa"/>
            <w:tcBorders>
              <w:top w:val="nil"/>
              <w:left w:val="nil"/>
              <w:bottom w:val="single" w:sz="4" w:space="0" w:color="auto"/>
              <w:right w:val="nil"/>
            </w:tcBorders>
          </w:tcPr>
          <w:p w:rsidR="00910B84" w:rsidRPr="00536E4B" w:rsidRDefault="00910B84" w:rsidP="001232C9">
            <w:pPr>
              <w:spacing w:after="0" w:line="240" w:lineRule="auto"/>
              <w:rPr>
                <w:rFonts w:eastAsia="Times New Roman"/>
                <w:sz w:val="18"/>
                <w:szCs w:val="18"/>
              </w:rPr>
            </w:pPr>
            <w:r>
              <w:rPr>
                <w:rFonts w:eastAsia="Times New Roman"/>
                <w:sz w:val="18"/>
                <w:szCs w:val="18"/>
              </w:rPr>
              <w:t>-</w:t>
            </w:r>
          </w:p>
        </w:tc>
        <w:tc>
          <w:tcPr>
            <w:tcW w:w="567" w:type="dxa"/>
            <w:tcBorders>
              <w:top w:val="nil"/>
              <w:left w:val="nil"/>
              <w:bottom w:val="single" w:sz="4" w:space="0" w:color="auto"/>
              <w:right w:val="single" w:sz="4" w:space="0" w:color="auto"/>
            </w:tcBorders>
            <w:vAlign w:val="bottom"/>
          </w:tcPr>
          <w:p w:rsidR="00910B84" w:rsidRPr="00536E4B" w:rsidRDefault="00910B84" w:rsidP="001232C9">
            <w:pPr>
              <w:spacing w:after="0" w:line="240" w:lineRule="auto"/>
              <w:rPr>
                <w:rFonts w:eastAsia="Times New Roman"/>
                <w:sz w:val="18"/>
                <w:szCs w:val="18"/>
              </w:rPr>
            </w:pPr>
            <w:r>
              <w:rPr>
                <w:rFonts w:eastAsia="Times New Roman"/>
                <w:sz w:val="18"/>
                <w:szCs w:val="18"/>
              </w:rPr>
              <w:t>-</w:t>
            </w:r>
          </w:p>
        </w:tc>
        <w:tc>
          <w:tcPr>
            <w:tcW w:w="851" w:type="dxa"/>
            <w:tcBorders>
              <w:top w:val="nil"/>
              <w:left w:val="nil"/>
              <w:bottom w:val="single" w:sz="4" w:space="0" w:color="auto"/>
              <w:right w:val="single" w:sz="4" w:space="0" w:color="auto"/>
            </w:tcBorders>
            <w:vAlign w:val="bottom"/>
          </w:tcPr>
          <w:p w:rsidR="00910B84" w:rsidRPr="00536E4B" w:rsidRDefault="00910B84" w:rsidP="001A286B">
            <w:pPr>
              <w:spacing w:after="0" w:line="240" w:lineRule="auto"/>
              <w:rPr>
                <w:rFonts w:eastAsia="Times New Roman"/>
                <w:sz w:val="18"/>
                <w:szCs w:val="18"/>
              </w:rPr>
            </w:pPr>
            <w:r>
              <w:rPr>
                <w:rFonts w:eastAsia="Times New Roman"/>
                <w:sz w:val="18"/>
                <w:szCs w:val="18"/>
              </w:rPr>
              <w:t>-</w:t>
            </w:r>
          </w:p>
        </w:tc>
      </w:tr>
      <w:tr w:rsidR="00910B84" w:rsidRPr="00536E4B" w:rsidTr="0087529D">
        <w:trPr>
          <w:trHeight w:val="103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Удовлетворенность родителей качеством оказания муниципальных услуг по предоставлению общедоступного и бесплатного дошкольного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91</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98,2</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98,2</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97,7</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w:t>
            </w:r>
            <w:r>
              <w:rPr>
                <w:rFonts w:ascii="Times New Roman" w:eastAsia="Times New Roman" w:hAnsi="Times New Roman"/>
                <w:sz w:val="18"/>
                <w:szCs w:val="18"/>
              </w:rPr>
              <w:t>,0</w:t>
            </w:r>
          </w:p>
        </w:tc>
        <w:tc>
          <w:tcPr>
            <w:tcW w:w="709" w:type="dxa"/>
            <w:tcBorders>
              <w:top w:val="nil"/>
              <w:left w:val="nil"/>
              <w:bottom w:val="single" w:sz="4" w:space="0" w:color="auto"/>
              <w:right w:val="single" w:sz="4" w:space="0" w:color="auto"/>
            </w:tcBorders>
            <w:noWrap/>
            <w:vAlign w:val="center"/>
            <w:hideMark/>
          </w:tcPr>
          <w:p w:rsidR="00910B84" w:rsidRPr="004E055E" w:rsidRDefault="00910B84" w:rsidP="001232C9">
            <w:pPr>
              <w:spacing w:after="0" w:line="240" w:lineRule="auto"/>
              <w:jc w:val="center"/>
              <w:rPr>
                <w:rFonts w:ascii="Times New Roman" w:eastAsia="Times New Roman" w:hAnsi="Times New Roman"/>
                <w:sz w:val="18"/>
                <w:szCs w:val="18"/>
              </w:rPr>
            </w:pPr>
            <w:r w:rsidRPr="004E055E">
              <w:rPr>
                <w:rFonts w:ascii="Times New Roman" w:eastAsia="Times New Roman" w:hAnsi="Times New Roman"/>
                <w:sz w:val="18"/>
                <w:szCs w:val="18"/>
              </w:rPr>
              <w:t>98</w:t>
            </w:r>
            <w:r>
              <w:rPr>
                <w:rFonts w:ascii="Times New Roman" w:eastAsia="Times New Roman" w:hAnsi="Times New Roman"/>
                <w:sz w:val="18"/>
                <w:szCs w:val="18"/>
              </w:rPr>
              <w:t>,0</w:t>
            </w:r>
          </w:p>
        </w:tc>
        <w:tc>
          <w:tcPr>
            <w:tcW w:w="709" w:type="dxa"/>
            <w:gridSpan w:val="2"/>
            <w:tcBorders>
              <w:top w:val="nil"/>
              <w:left w:val="nil"/>
              <w:bottom w:val="single" w:sz="4" w:space="0" w:color="auto"/>
              <w:right w:val="single" w:sz="4" w:space="0" w:color="auto"/>
            </w:tcBorders>
            <w:vAlign w:val="center"/>
          </w:tcPr>
          <w:p w:rsidR="00910B84" w:rsidRDefault="00910B84" w:rsidP="001232C9">
            <w:pPr>
              <w:spacing w:after="0" w:line="240" w:lineRule="auto"/>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96,3</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96,3</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98,5</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98,5</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98,5</w:t>
            </w:r>
          </w:p>
        </w:tc>
        <w:tc>
          <w:tcPr>
            <w:tcW w:w="851" w:type="dxa"/>
            <w:tcBorders>
              <w:top w:val="nil"/>
              <w:left w:val="nil"/>
              <w:bottom w:val="single" w:sz="4" w:space="0" w:color="auto"/>
              <w:right w:val="single" w:sz="4" w:space="0" w:color="auto"/>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98,5</w:t>
            </w:r>
          </w:p>
        </w:tc>
      </w:tr>
      <w:tr w:rsidR="00910B84" w:rsidRPr="00536E4B" w:rsidTr="0087529D">
        <w:trPr>
          <w:trHeight w:val="85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14</w:t>
            </w:r>
          </w:p>
        </w:tc>
        <w:tc>
          <w:tcPr>
            <w:tcW w:w="2955" w:type="dxa"/>
            <w:gridSpan w:val="2"/>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both"/>
              <w:rPr>
                <w:rFonts w:ascii="Times New Roman" w:eastAsia="Times New Roman" w:hAnsi="Times New Roman"/>
                <w:sz w:val="18"/>
                <w:szCs w:val="18"/>
              </w:rPr>
            </w:pPr>
            <w:r w:rsidRPr="00536E4B">
              <w:rPr>
                <w:rFonts w:ascii="Times New Roman" w:eastAsia="Times New Roman" w:hAnsi="Times New Roman"/>
                <w:sz w:val="18"/>
                <w:szCs w:val="18"/>
              </w:rPr>
              <w:t>Доля граждан, использующих механизм получения  государственных и муниципальных услуг в электронной форме.</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79,0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601" w:type="dxa"/>
            <w:tcBorders>
              <w:top w:val="nil"/>
              <w:left w:val="nil"/>
              <w:bottom w:val="single" w:sz="4" w:space="0" w:color="auto"/>
              <w:right w:val="single" w:sz="4" w:space="0" w:color="auto"/>
            </w:tcBorders>
            <w:noWrap/>
            <w:hideMark/>
          </w:tcPr>
          <w:p w:rsidR="00910B84" w:rsidRPr="00536E4B" w:rsidRDefault="00910B84" w:rsidP="001232C9">
            <w:pPr>
              <w:jc w:val="center"/>
            </w:pPr>
            <w:r w:rsidRPr="00536E4B">
              <w:rPr>
                <w:rFonts w:ascii="Times New Roman" w:eastAsia="Times New Roman" w:hAnsi="Times New Roman"/>
                <w:sz w:val="18"/>
                <w:szCs w:val="18"/>
              </w:rPr>
              <w:t>80,0</w:t>
            </w:r>
          </w:p>
        </w:tc>
        <w:tc>
          <w:tcPr>
            <w:tcW w:w="709" w:type="dxa"/>
            <w:tcBorders>
              <w:top w:val="nil"/>
              <w:left w:val="nil"/>
              <w:bottom w:val="single" w:sz="4" w:space="0" w:color="auto"/>
              <w:right w:val="single" w:sz="4" w:space="0" w:color="auto"/>
            </w:tcBorders>
            <w:noWrap/>
            <w:hideMark/>
          </w:tcPr>
          <w:p w:rsidR="00910B84" w:rsidRPr="004E055E" w:rsidRDefault="00910B84" w:rsidP="001232C9">
            <w:pPr>
              <w:jc w:val="center"/>
            </w:pPr>
            <w:r w:rsidRPr="004E055E">
              <w:rPr>
                <w:rFonts w:ascii="Times New Roman" w:eastAsia="Times New Roman" w:hAnsi="Times New Roman"/>
                <w:sz w:val="18"/>
                <w:szCs w:val="18"/>
              </w:rPr>
              <w:t>80,0</w:t>
            </w:r>
          </w:p>
        </w:tc>
        <w:tc>
          <w:tcPr>
            <w:tcW w:w="709" w:type="dxa"/>
            <w:gridSpan w:val="2"/>
            <w:tcBorders>
              <w:top w:val="nil"/>
              <w:left w:val="nil"/>
              <w:bottom w:val="single" w:sz="4" w:space="0" w:color="auto"/>
              <w:right w:val="single" w:sz="4" w:space="0" w:color="auto"/>
            </w:tcBorders>
          </w:tcPr>
          <w:p w:rsidR="00910B84" w:rsidRPr="00536E4B" w:rsidRDefault="00910B84" w:rsidP="001232C9">
            <w:pPr>
              <w:jc w:val="center"/>
            </w:pPr>
            <w:r w:rsidRPr="00536E4B">
              <w:rPr>
                <w:rFonts w:ascii="Times New Roman" w:eastAsia="Times New Roman" w:hAnsi="Times New Roman"/>
                <w:sz w:val="18"/>
                <w:szCs w:val="18"/>
              </w:rPr>
              <w:t>80,0</w:t>
            </w:r>
          </w:p>
        </w:tc>
        <w:tc>
          <w:tcPr>
            <w:tcW w:w="708" w:type="dxa"/>
            <w:tcBorders>
              <w:top w:val="nil"/>
              <w:left w:val="nil"/>
              <w:bottom w:val="single" w:sz="4" w:space="0" w:color="auto"/>
              <w:right w:val="single" w:sz="4" w:space="0" w:color="auto"/>
            </w:tcBorders>
          </w:tcPr>
          <w:p w:rsidR="00910B84" w:rsidRPr="00536E4B" w:rsidRDefault="00910B84" w:rsidP="001232C9">
            <w:pPr>
              <w:jc w:val="center"/>
            </w:pPr>
            <w:r w:rsidRPr="00536E4B">
              <w:rPr>
                <w:rFonts w:ascii="Times New Roman" w:eastAsia="Times New Roman" w:hAnsi="Times New Roman"/>
                <w:sz w:val="18"/>
                <w:szCs w:val="18"/>
              </w:rPr>
              <w:t>80,0</w:t>
            </w:r>
          </w:p>
        </w:tc>
        <w:tc>
          <w:tcPr>
            <w:tcW w:w="567" w:type="dxa"/>
            <w:tcBorders>
              <w:top w:val="nil"/>
              <w:left w:val="nil"/>
              <w:bottom w:val="single" w:sz="4" w:space="0" w:color="auto"/>
              <w:right w:val="single" w:sz="4" w:space="0" w:color="auto"/>
            </w:tcBorders>
          </w:tcPr>
          <w:p w:rsidR="00910B84" w:rsidRPr="00536E4B" w:rsidRDefault="00910B84" w:rsidP="001232C9">
            <w:pPr>
              <w:jc w:val="center"/>
            </w:pPr>
            <w:r w:rsidRPr="00536E4B">
              <w:rPr>
                <w:rFonts w:ascii="Times New Roman" w:eastAsia="Times New Roman" w:hAnsi="Times New Roman"/>
                <w:sz w:val="18"/>
                <w:szCs w:val="18"/>
              </w:rPr>
              <w:t>80,0</w:t>
            </w:r>
          </w:p>
        </w:tc>
        <w:tc>
          <w:tcPr>
            <w:tcW w:w="567" w:type="dxa"/>
            <w:tcBorders>
              <w:top w:val="nil"/>
              <w:left w:val="nil"/>
              <w:bottom w:val="single" w:sz="4" w:space="0" w:color="auto"/>
              <w:right w:val="nil"/>
            </w:tcBorders>
          </w:tcPr>
          <w:p w:rsidR="00910B84" w:rsidRPr="00536E4B" w:rsidRDefault="00910B84" w:rsidP="001232C9">
            <w:pPr>
              <w:jc w:val="center"/>
              <w:rPr>
                <w:rFonts w:ascii="Times New Roman" w:eastAsia="Times New Roman" w:hAnsi="Times New Roman"/>
                <w:sz w:val="18"/>
                <w:szCs w:val="18"/>
              </w:rPr>
            </w:pPr>
            <w:r>
              <w:rPr>
                <w:rFonts w:ascii="Times New Roman" w:eastAsia="Times New Roman" w:hAnsi="Times New Roman"/>
                <w:sz w:val="18"/>
                <w:szCs w:val="18"/>
              </w:rPr>
              <w:t>80,0</w:t>
            </w:r>
          </w:p>
        </w:tc>
        <w:tc>
          <w:tcPr>
            <w:tcW w:w="567" w:type="dxa"/>
            <w:tcBorders>
              <w:top w:val="nil"/>
              <w:left w:val="nil"/>
              <w:bottom w:val="single" w:sz="4" w:space="0" w:color="auto"/>
              <w:right w:val="single" w:sz="4" w:space="0" w:color="auto"/>
            </w:tcBorders>
          </w:tcPr>
          <w:p w:rsidR="00910B84" w:rsidRPr="00536E4B" w:rsidRDefault="00910B84" w:rsidP="001232C9">
            <w:pPr>
              <w:jc w:val="center"/>
            </w:pPr>
            <w:r w:rsidRPr="00536E4B">
              <w:rPr>
                <w:rFonts w:ascii="Times New Roman" w:eastAsia="Times New Roman" w:hAnsi="Times New Roman"/>
                <w:sz w:val="18"/>
                <w:szCs w:val="18"/>
              </w:rPr>
              <w:t>80,0</w:t>
            </w:r>
          </w:p>
        </w:tc>
        <w:tc>
          <w:tcPr>
            <w:tcW w:w="851" w:type="dxa"/>
            <w:tcBorders>
              <w:top w:val="nil"/>
              <w:left w:val="nil"/>
              <w:bottom w:val="single" w:sz="4" w:space="0" w:color="auto"/>
              <w:right w:val="single" w:sz="4" w:space="0" w:color="auto"/>
            </w:tcBorders>
          </w:tcPr>
          <w:p w:rsidR="00910B84" w:rsidRPr="00536E4B" w:rsidRDefault="00910B84" w:rsidP="001A286B">
            <w:pPr>
              <w:jc w:val="center"/>
            </w:pPr>
            <w:r w:rsidRPr="00536E4B">
              <w:rPr>
                <w:rFonts w:ascii="Times New Roman" w:eastAsia="Times New Roman" w:hAnsi="Times New Roman"/>
                <w:sz w:val="18"/>
                <w:szCs w:val="18"/>
              </w:rPr>
              <w:t>80,0</w:t>
            </w:r>
          </w:p>
        </w:tc>
      </w:tr>
      <w:tr w:rsidR="00910B84" w:rsidRPr="00536E4B" w:rsidTr="0087529D">
        <w:trPr>
          <w:trHeight w:val="30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 </w:t>
            </w:r>
          </w:p>
        </w:tc>
        <w:tc>
          <w:tcPr>
            <w:tcW w:w="13624" w:type="dxa"/>
            <w:gridSpan w:val="17"/>
            <w:tcBorders>
              <w:top w:val="single" w:sz="4" w:space="0" w:color="auto"/>
              <w:left w:val="nil"/>
              <w:bottom w:val="single" w:sz="4" w:space="0" w:color="auto"/>
              <w:right w:val="single" w:sz="4" w:space="0" w:color="auto"/>
            </w:tcBorders>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Развитие общего образования</w:t>
            </w:r>
          </w:p>
        </w:tc>
        <w:tc>
          <w:tcPr>
            <w:tcW w:w="851" w:type="dxa"/>
            <w:tcBorders>
              <w:top w:val="single" w:sz="4" w:space="0" w:color="auto"/>
              <w:left w:val="nil"/>
              <w:bottom w:val="single" w:sz="4" w:space="0" w:color="auto"/>
              <w:right w:val="single" w:sz="4" w:space="0" w:color="auto"/>
            </w:tcBorders>
          </w:tcPr>
          <w:p w:rsidR="00910B84" w:rsidRPr="00536E4B" w:rsidRDefault="00910B84" w:rsidP="001232C9">
            <w:pPr>
              <w:spacing w:after="0" w:line="240" w:lineRule="auto"/>
              <w:jc w:val="center"/>
              <w:rPr>
                <w:rFonts w:ascii="Times New Roman" w:eastAsia="Times New Roman" w:hAnsi="Times New Roman"/>
                <w:b/>
                <w:bCs/>
                <w:sz w:val="18"/>
                <w:szCs w:val="18"/>
              </w:rPr>
            </w:pPr>
          </w:p>
        </w:tc>
      </w:tr>
      <w:tr w:rsidR="007709F7" w:rsidRPr="00536E4B" w:rsidTr="0087529D">
        <w:trPr>
          <w:trHeight w:val="2040"/>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98,5</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7709F7" w:rsidRPr="00BC5974" w:rsidRDefault="007709F7" w:rsidP="001232C9">
            <w:pPr>
              <w:spacing w:after="0" w:line="240" w:lineRule="auto"/>
              <w:rPr>
                <w:rFonts w:ascii="Times New Roman" w:eastAsia="Times New Roman" w:hAnsi="Times New Roman"/>
                <w:color w:val="FF0000"/>
                <w:sz w:val="18"/>
                <w:szCs w:val="18"/>
              </w:rPr>
            </w:pPr>
          </w:p>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96,0</w:t>
            </w:r>
          </w:p>
        </w:tc>
        <w:tc>
          <w:tcPr>
            <w:tcW w:w="708"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98,60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7709F7"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98,60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98,</w:t>
            </w:r>
            <w:r w:rsidR="00910B84">
              <w:rPr>
                <w:rFonts w:ascii="Times New Roman" w:eastAsia="Times New Roman" w:hAnsi="Times New Roman"/>
                <w:sz w:val="18"/>
                <w:szCs w:val="18"/>
              </w:rPr>
              <w:t>60</w:t>
            </w:r>
          </w:p>
        </w:tc>
        <w:tc>
          <w:tcPr>
            <w:tcW w:w="851"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98,60</w:t>
            </w:r>
          </w:p>
        </w:tc>
      </w:tr>
      <w:tr w:rsidR="007709F7" w:rsidRPr="00536E4B" w:rsidTr="0087529D">
        <w:trPr>
          <w:trHeight w:val="1245"/>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709"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0,0</w:t>
            </w:r>
          </w:p>
        </w:tc>
        <w:tc>
          <w:tcPr>
            <w:tcW w:w="709" w:type="dxa"/>
            <w:gridSpan w:val="2"/>
            <w:tcBorders>
              <w:top w:val="nil"/>
              <w:left w:val="nil"/>
              <w:bottom w:val="single" w:sz="4" w:space="0" w:color="auto"/>
              <w:right w:val="single" w:sz="4" w:space="0" w:color="auto"/>
            </w:tcBorders>
            <w:vAlign w:val="center"/>
          </w:tcPr>
          <w:p w:rsidR="007709F7" w:rsidRPr="00BC5974" w:rsidRDefault="007709F7" w:rsidP="001232C9">
            <w:pPr>
              <w:spacing w:after="0" w:line="240" w:lineRule="auto"/>
              <w:jc w:val="center"/>
              <w:rPr>
                <w:rFonts w:ascii="Times New Roman" w:eastAsia="Times New Roman" w:hAnsi="Times New Roman"/>
                <w:sz w:val="18"/>
                <w:szCs w:val="18"/>
              </w:rPr>
            </w:pPr>
            <w:r w:rsidRPr="00BC5974">
              <w:rPr>
                <w:rFonts w:ascii="Times New Roman" w:eastAsia="Times New Roman" w:hAnsi="Times New Roman"/>
                <w:sz w:val="18"/>
                <w:szCs w:val="18"/>
              </w:rPr>
              <w:t>4</w:t>
            </w:r>
          </w:p>
        </w:tc>
        <w:tc>
          <w:tcPr>
            <w:tcW w:w="708"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1,30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rPr>
                <w:rFonts w:ascii="Times New Roman" w:eastAsia="Times New Roman" w:hAnsi="Times New Roman"/>
                <w:sz w:val="18"/>
                <w:szCs w:val="18"/>
              </w:rPr>
            </w:pPr>
            <w:r>
              <w:rPr>
                <w:rFonts w:ascii="Times New Roman" w:eastAsia="Times New Roman" w:hAnsi="Times New Roman"/>
                <w:sz w:val="18"/>
                <w:szCs w:val="18"/>
              </w:rPr>
              <w:t>1,30</w:t>
            </w:r>
          </w:p>
        </w:tc>
        <w:tc>
          <w:tcPr>
            <w:tcW w:w="851"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1,30</w:t>
            </w:r>
          </w:p>
        </w:tc>
      </w:tr>
      <w:tr w:rsidR="00910B84" w:rsidRPr="00536E4B" w:rsidTr="0087529D">
        <w:trPr>
          <w:trHeight w:val="147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численности учащихся учреждений общего образования, в том числе:</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30,5</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42,2</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46,0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63,9</w:t>
            </w:r>
          </w:p>
        </w:tc>
        <w:tc>
          <w:tcPr>
            <w:tcW w:w="851" w:type="dxa"/>
            <w:tcBorders>
              <w:top w:val="nil"/>
              <w:left w:val="nil"/>
              <w:bottom w:val="single" w:sz="8" w:space="0" w:color="auto"/>
              <w:right w:val="single" w:sz="8"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71,8</w:t>
            </w:r>
          </w:p>
        </w:tc>
        <w:tc>
          <w:tcPr>
            <w:tcW w:w="850"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80,6</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92,1</w:t>
            </w:r>
          </w:p>
        </w:tc>
        <w:tc>
          <w:tcPr>
            <w:tcW w:w="709" w:type="dxa"/>
            <w:tcBorders>
              <w:top w:val="nil"/>
              <w:left w:val="nil"/>
              <w:bottom w:val="single" w:sz="4" w:space="0" w:color="auto"/>
              <w:right w:val="single" w:sz="4" w:space="0" w:color="auto"/>
            </w:tcBorders>
            <w:noWrap/>
            <w:vAlign w:val="center"/>
            <w:hideMark/>
          </w:tcPr>
          <w:p w:rsidR="00910B84" w:rsidRPr="007D4ED0" w:rsidRDefault="00910B84"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96,5</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100,0</w:t>
            </w:r>
          </w:p>
        </w:tc>
      </w:tr>
      <w:tr w:rsidR="00910B84" w:rsidRPr="00536E4B" w:rsidTr="0087529D">
        <w:trPr>
          <w:trHeight w:val="46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ind w:firstLineChars="100" w:firstLine="180"/>
              <w:rPr>
                <w:rFonts w:ascii="Times New Roman" w:eastAsia="Times New Roman" w:hAnsi="Times New Roman"/>
                <w:sz w:val="18"/>
                <w:szCs w:val="18"/>
              </w:rPr>
            </w:pPr>
            <w:r w:rsidRPr="00536E4B">
              <w:rPr>
                <w:rFonts w:ascii="Times New Roman" w:eastAsia="Times New Roman" w:hAnsi="Times New Roman"/>
                <w:sz w:val="18"/>
                <w:szCs w:val="18"/>
              </w:rPr>
              <w:t>на уровне начального общего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30,5</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42,2</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42,2</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46,7</w:t>
            </w:r>
          </w:p>
        </w:tc>
        <w:tc>
          <w:tcPr>
            <w:tcW w:w="851" w:type="dxa"/>
            <w:tcBorders>
              <w:top w:val="nil"/>
              <w:left w:val="nil"/>
              <w:bottom w:val="single" w:sz="8" w:space="0" w:color="auto"/>
              <w:right w:val="single" w:sz="8"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46</w:t>
            </w:r>
          </w:p>
        </w:tc>
        <w:tc>
          <w:tcPr>
            <w:tcW w:w="850"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43,4</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43,6</w:t>
            </w:r>
          </w:p>
        </w:tc>
        <w:tc>
          <w:tcPr>
            <w:tcW w:w="709" w:type="dxa"/>
            <w:tcBorders>
              <w:top w:val="nil"/>
              <w:left w:val="nil"/>
              <w:bottom w:val="single" w:sz="4" w:space="0" w:color="auto"/>
              <w:right w:val="single" w:sz="4" w:space="0" w:color="auto"/>
            </w:tcBorders>
            <w:noWrap/>
            <w:vAlign w:val="center"/>
            <w:hideMark/>
          </w:tcPr>
          <w:p w:rsidR="00910B84" w:rsidRPr="007D4ED0" w:rsidRDefault="00910B84"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42,2</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r>
      <w:tr w:rsidR="00910B84" w:rsidRPr="00536E4B" w:rsidTr="0087529D">
        <w:trPr>
          <w:trHeight w:val="36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ind w:firstLineChars="100" w:firstLine="180"/>
              <w:rPr>
                <w:rFonts w:ascii="Times New Roman" w:eastAsia="Times New Roman" w:hAnsi="Times New Roman"/>
                <w:sz w:val="18"/>
                <w:szCs w:val="18"/>
              </w:rPr>
            </w:pPr>
            <w:r w:rsidRPr="00536E4B">
              <w:rPr>
                <w:rFonts w:ascii="Times New Roman" w:eastAsia="Times New Roman" w:hAnsi="Times New Roman"/>
                <w:sz w:val="18"/>
                <w:szCs w:val="18"/>
              </w:rPr>
              <w:t>на уровне основного общего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9,5</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17,2</w:t>
            </w:r>
          </w:p>
        </w:tc>
        <w:tc>
          <w:tcPr>
            <w:tcW w:w="851" w:type="dxa"/>
            <w:tcBorders>
              <w:top w:val="nil"/>
              <w:left w:val="nil"/>
              <w:bottom w:val="single" w:sz="8" w:space="0" w:color="auto"/>
              <w:right w:val="single" w:sz="8"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25,8</w:t>
            </w:r>
          </w:p>
        </w:tc>
        <w:tc>
          <w:tcPr>
            <w:tcW w:w="850"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37,2</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48,5</w:t>
            </w:r>
          </w:p>
        </w:tc>
        <w:tc>
          <w:tcPr>
            <w:tcW w:w="709" w:type="dxa"/>
            <w:tcBorders>
              <w:top w:val="nil"/>
              <w:left w:val="nil"/>
              <w:bottom w:val="single" w:sz="4" w:space="0" w:color="auto"/>
              <w:right w:val="single" w:sz="4" w:space="0" w:color="auto"/>
            </w:tcBorders>
            <w:noWrap/>
            <w:vAlign w:val="center"/>
            <w:hideMark/>
          </w:tcPr>
          <w:p w:rsidR="00910B84" w:rsidRPr="007D4ED0" w:rsidRDefault="00910B84"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50,9</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r>
      <w:tr w:rsidR="00910B84" w:rsidRPr="00536E4B" w:rsidTr="0087529D">
        <w:trPr>
          <w:trHeight w:val="43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 </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ind w:firstLineChars="100" w:firstLine="180"/>
              <w:rPr>
                <w:rFonts w:ascii="Times New Roman" w:eastAsia="Times New Roman" w:hAnsi="Times New Roman"/>
                <w:sz w:val="18"/>
                <w:szCs w:val="18"/>
              </w:rPr>
            </w:pPr>
            <w:r w:rsidRPr="00536E4B">
              <w:rPr>
                <w:rFonts w:ascii="Times New Roman" w:eastAsia="Times New Roman" w:hAnsi="Times New Roman"/>
                <w:sz w:val="18"/>
                <w:szCs w:val="18"/>
              </w:rPr>
              <w:t>на уровне среднего общего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single" w:sz="4" w:space="0" w:color="auto"/>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709" w:type="dxa"/>
            <w:tcBorders>
              <w:top w:val="nil"/>
              <w:left w:val="nil"/>
              <w:bottom w:val="single" w:sz="4" w:space="0" w:color="auto"/>
              <w:right w:val="single" w:sz="4" w:space="0" w:color="auto"/>
            </w:tcBorders>
            <w:noWrap/>
            <w:vAlign w:val="center"/>
            <w:hideMark/>
          </w:tcPr>
          <w:p w:rsidR="00910B84" w:rsidRPr="007D4ED0" w:rsidRDefault="00910B84"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3,4</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100</w:t>
            </w:r>
          </w:p>
        </w:tc>
      </w:tr>
      <w:tr w:rsidR="00910B84" w:rsidRPr="00536E4B" w:rsidTr="0087529D">
        <w:trPr>
          <w:trHeight w:val="127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21,1</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21,1</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21,1</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21,1</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22,2</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5,5</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5,5</w:t>
            </w:r>
          </w:p>
        </w:tc>
        <w:tc>
          <w:tcPr>
            <w:tcW w:w="709" w:type="dxa"/>
            <w:gridSpan w:val="2"/>
            <w:tcBorders>
              <w:top w:val="nil"/>
              <w:left w:val="nil"/>
              <w:bottom w:val="single" w:sz="4" w:space="0" w:color="auto"/>
              <w:right w:val="single" w:sz="4" w:space="0" w:color="auto"/>
            </w:tcBorders>
            <w:vAlign w:val="center"/>
          </w:tcPr>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7,1</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14,3</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20,0</w:t>
            </w:r>
          </w:p>
        </w:tc>
        <w:tc>
          <w:tcPr>
            <w:tcW w:w="567" w:type="dxa"/>
            <w:tcBorders>
              <w:top w:val="nil"/>
              <w:left w:val="nil"/>
              <w:bottom w:val="single" w:sz="4" w:space="0" w:color="auto"/>
              <w:right w:val="nil"/>
            </w:tcBorders>
          </w:tcPr>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Default="00910B84" w:rsidP="001232C9">
            <w:pPr>
              <w:spacing w:after="0" w:line="240" w:lineRule="auto"/>
              <w:jc w:val="center"/>
              <w:rPr>
                <w:rFonts w:ascii="Times New Roman" w:eastAsia="Times New Roman" w:hAnsi="Times New Roman"/>
                <w:sz w:val="18"/>
                <w:szCs w:val="18"/>
              </w:rPr>
            </w:pPr>
          </w:p>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20,0</w:t>
            </w:r>
          </w:p>
        </w:tc>
      </w:tr>
      <w:tr w:rsidR="00910B84" w:rsidRPr="00536E4B" w:rsidTr="0087529D">
        <w:trPr>
          <w:trHeight w:val="106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77,3</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77,3</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77,7</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81,7</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81,7</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85,19</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96,96</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75,73</w:t>
            </w:r>
          </w:p>
        </w:tc>
        <w:tc>
          <w:tcPr>
            <w:tcW w:w="709" w:type="dxa"/>
            <w:gridSpan w:val="2"/>
            <w:tcBorders>
              <w:top w:val="nil"/>
              <w:left w:val="nil"/>
              <w:bottom w:val="single" w:sz="4" w:space="0" w:color="auto"/>
              <w:right w:val="single" w:sz="4" w:space="0" w:color="auto"/>
            </w:tcBorders>
            <w:vAlign w:val="center"/>
          </w:tcPr>
          <w:p w:rsidR="00910B84" w:rsidRDefault="00910B84" w:rsidP="001232C9">
            <w:pPr>
              <w:spacing w:after="0" w:line="240" w:lineRule="auto"/>
              <w:jc w:val="center"/>
              <w:rPr>
                <w:rFonts w:ascii="Times New Roman" w:eastAsia="Times New Roman" w:hAnsi="Times New Roman"/>
                <w:color w:val="FF0000"/>
                <w:sz w:val="18"/>
                <w:szCs w:val="18"/>
              </w:rPr>
            </w:pPr>
          </w:p>
          <w:p w:rsidR="00910B84" w:rsidRPr="00D856B7" w:rsidRDefault="00910B84" w:rsidP="001232C9">
            <w:pPr>
              <w:spacing w:after="0" w:line="240" w:lineRule="auto"/>
              <w:jc w:val="center"/>
              <w:rPr>
                <w:rFonts w:ascii="Times New Roman" w:eastAsia="Times New Roman" w:hAnsi="Times New Roman"/>
                <w:sz w:val="18"/>
                <w:szCs w:val="18"/>
              </w:rPr>
            </w:pPr>
            <w:r w:rsidRPr="00D856B7">
              <w:rPr>
                <w:rFonts w:ascii="Times New Roman" w:eastAsia="Times New Roman" w:hAnsi="Times New Roman"/>
                <w:sz w:val="18"/>
                <w:szCs w:val="18"/>
              </w:rPr>
              <w:t>90,27</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91,96</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88,1</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88,1</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88,1</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88,1</w:t>
            </w:r>
          </w:p>
        </w:tc>
      </w:tr>
      <w:tr w:rsidR="00910B84" w:rsidRPr="00536E4B" w:rsidTr="0087529D">
        <w:trPr>
          <w:trHeight w:val="114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первой и второй групп здоровья в общей численности обучающихся в муниципальных общеобразовательных учреждениях</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78,3</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67,1</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76,8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79,1</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77,6</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77,9</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75,73</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75,9</w:t>
            </w:r>
          </w:p>
        </w:tc>
        <w:tc>
          <w:tcPr>
            <w:tcW w:w="709" w:type="dxa"/>
            <w:gridSpan w:val="2"/>
            <w:tcBorders>
              <w:top w:val="nil"/>
              <w:left w:val="nil"/>
              <w:bottom w:val="single" w:sz="4" w:space="0" w:color="auto"/>
              <w:right w:val="single" w:sz="4" w:space="0" w:color="auto"/>
            </w:tcBorders>
            <w:vAlign w:val="center"/>
          </w:tcPr>
          <w:p w:rsidR="00910B84" w:rsidRDefault="00910B84" w:rsidP="001232C9">
            <w:pPr>
              <w:spacing w:after="0" w:line="240" w:lineRule="auto"/>
              <w:jc w:val="center"/>
              <w:rPr>
                <w:rFonts w:ascii="Times New Roman" w:eastAsia="Times New Roman" w:hAnsi="Times New Roman"/>
                <w:color w:val="FF0000"/>
                <w:sz w:val="18"/>
                <w:szCs w:val="18"/>
              </w:rPr>
            </w:pPr>
          </w:p>
          <w:p w:rsidR="00910B84" w:rsidRPr="00D856B7" w:rsidRDefault="00910B84" w:rsidP="001232C9">
            <w:pPr>
              <w:spacing w:after="0" w:line="240" w:lineRule="auto"/>
              <w:jc w:val="center"/>
              <w:rPr>
                <w:rFonts w:ascii="Times New Roman" w:eastAsia="Times New Roman" w:hAnsi="Times New Roman"/>
                <w:sz w:val="18"/>
                <w:szCs w:val="18"/>
              </w:rPr>
            </w:pPr>
            <w:r w:rsidRPr="00D856B7">
              <w:rPr>
                <w:rFonts w:ascii="Times New Roman" w:eastAsia="Times New Roman" w:hAnsi="Times New Roman"/>
                <w:sz w:val="18"/>
                <w:szCs w:val="18"/>
              </w:rPr>
              <w:t>83,4</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85,43</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79,2</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79,2</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79,2</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79,2</w:t>
            </w:r>
          </w:p>
        </w:tc>
      </w:tr>
      <w:tr w:rsidR="00910B84" w:rsidRPr="00536E4B" w:rsidTr="0087529D">
        <w:trPr>
          <w:trHeight w:val="144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r>
      <w:tr w:rsidR="00910B84" w:rsidRPr="00536E4B" w:rsidTr="0087529D">
        <w:trPr>
          <w:trHeight w:val="76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Охват обучающихся муниципальных общеобразовательных организаций горячим питанием</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910B84" w:rsidRPr="00536E4B" w:rsidTr="0087529D">
        <w:trPr>
          <w:trHeight w:val="76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Средняя заработная плата педагогических работников, реализующих общеобразовательные программы, рублей </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руб.</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20 240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23 495</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23 275</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23 274</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24 166</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27 048</w:t>
            </w:r>
          </w:p>
        </w:tc>
        <w:tc>
          <w:tcPr>
            <w:tcW w:w="601" w:type="dxa"/>
            <w:tcBorders>
              <w:top w:val="nil"/>
              <w:left w:val="nil"/>
              <w:bottom w:val="single" w:sz="4" w:space="0" w:color="auto"/>
              <w:right w:val="single" w:sz="4" w:space="0" w:color="auto"/>
            </w:tcBorders>
            <w:noWrap/>
            <w:vAlign w:val="center"/>
            <w:hideMark/>
          </w:tcPr>
          <w:p w:rsidR="00910B84" w:rsidRPr="00E21CE9" w:rsidRDefault="00910B84" w:rsidP="001232C9">
            <w:pPr>
              <w:spacing w:after="0" w:line="240" w:lineRule="auto"/>
              <w:jc w:val="center"/>
              <w:rPr>
                <w:rFonts w:ascii="Times New Roman" w:eastAsia="Times New Roman" w:hAnsi="Times New Roman"/>
                <w:sz w:val="18"/>
                <w:szCs w:val="18"/>
              </w:rPr>
            </w:pPr>
            <w:r w:rsidRPr="00E21CE9">
              <w:rPr>
                <w:rFonts w:ascii="Times New Roman" w:eastAsia="Times New Roman" w:hAnsi="Times New Roman"/>
                <w:sz w:val="18"/>
                <w:szCs w:val="18"/>
              </w:rPr>
              <w:t>28 967</w:t>
            </w:r>
          </w:p>
        </w:tc>
        <w:tc>
          <w:tcPr>
            <w:tcW w:w="709" w:type="dxa"/>
            <w:tcBorders>
              <w:top w:val="nil"/>
              <w:left w:val="nil"/>
              <w:bottom w:val="single" w:sz="4" w:space="0" w:color="auto"/>
              <w:right w:val="single" w:sz="4" w:space="0" w:color="auto"/>
            </w:tcBorders>
            <w:noWrap/>
            <w:vAlign w:val="center"/>
            <w:hideMark/>
          </w:tcPr>
          <w:p w:rsidR="00910B84" w:rsidRPr="0076780D" w:rsidRDefault="00910B84" w:rsidP="001232C9">
            <w:pPr>
              <w:spacing w:after="0" w:line="240" w:lineRule="auto"/>
              <w:jc w:val="center"/>
              <w:rPr>
                <w:rFonts w:ascii="Times New Roman" w:eastAsia="Times New Roman" w:hAnsi="Times New Roman"/>
                <w:sz w:val="18"/>
                <w:szCs w:val="18"/>
              </w:rPr>
            </w:pPr>
            <w:r w:rsidRPr="0076780D">
              <w:rPr>
                <w:rFonts w:ascii="Times New Roman" w:eastAsia="Times New Roman" w:hAnsi="Times New Roman"/>
                <w:sz w:val="18"/>
                <w:szCs w:val="18"/>
              </w:rPr>
              <w:t>31149</w:t>
            </w:r>
          </w:p>
        </w:tc>
        <w:tc>
          <w:tcPr>
            <w:tcW w:w="709" w:type="dxa"/>
            <w:gridSpan w:val="2"/>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34188</w:t>
            </w:r>
          </w:p>
        </w:tc>
        <w:tc>
          <w:tcPr>
            <w:tcW w:w="708"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34278</w:t>
            </w:r>
          </w:p>
        </w:tc>
        <w:tc>
          <w:tcPr>
            <w:tcW w:w="567"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c>
          <w:tcPr>
            <w:tcW w:w="567" w:type="dxa"/>
            <w:tcBorders>
              <w:top w:val="nil"/>
              <w:left w:val="nil"/>
              <w:bottom w:val="single" w:sz="4" w:space="0" w:color="auto"/>
              <w:right w:val="nil"/>
            </w:tcBorders>
            <w:vAlign w:val="center"/>
          </w:tcPr>
          <w:p w:rsidR="00910B84" w:rsidRPr="009709B1"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c>
          <w:tcPr>
            <w:tcW w:w="567" w:type="dxa"/>
            <w:tcBorders>
              <w:top w:val="nil"/>
              <w:left w:val="nil"/>
              <w:bottom w:val="single" w:sz="4" w:space="0" w:color="auto"/>
              <w:right w:val="nil"/>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c>
          <w:tcPr>
            <w:tcW w:w="851"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r>
      <w:tr w:rsidR="00910B84" w:rsidRPr="00536E4B" w:rsidTr="0087529D">
        <w:trPr>
          <w:trHeight w:val="82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w:t>
            </w:r>
          </w:p>
        </w:tc>
        <w:tc>
          <w:tcPr>
            <w:tcW w:w="2955" w:type="dxa"/>
            <w:gridSpan w:val="2"/>
            <w:tcBorders>
              <w:top w:val="nil"/>
              <w:left w:val="nil"/>
              <w:bottom w:val="single" w:sz="4" w:space="0" w:color="auto"/>
              <w:right w:val="single" w:sz="4" w:space="0" w:color="auto"/>
            </w:tcBorders>
            <w:noWrap/>
            <w:vAlign w:val="bottom"/>
            <w:hideMark/>
          </w:tcPr>
          <w:p w:rsidR="00910B84" w:rsidRPr="00536E4B" w:rsidRDefault="00910B84" w:rsidP="001232C9">
            <w:pPr>
              <w:spacing w:after="0" w:line="240" w:lineRule="auto"/>
              <w:jc w:val="both"/>
              <w:rPr>
                <w:rFonts w:ascii="Times New Roman" w:eastAsia="Times New Roman" w:hAnsi="Times New Roman"/>
                <w:sz w:val="18"/>
                <w:szCs w:val="18"/>
              </w:rPr>
            </w:pPr>
            <w:r w:rsidRPr="00536E4B">
              <w:rPr>
                <w:rFonts w:ascii="Times New Roman" w:eastAsia="Times New Roman" w:hAnsi="Times New Roman"/>
                <w:sz w:val="18"/>
                <w:szCs w:val="18"/>
              </w:rPr>
              <w:t>Средняя заработная плата работников муниципальных общеобразовательных организаций, рублей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руб.</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13 904</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17 824</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18 529</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19 089</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20 047</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23 147</w:t>
            </w:r>
          </w:p>
        </w:tc>
        <w:tc>
          <w:tcPr>
            <w:tcW w:w="601" w:type="dxa"/>
            <w:tcBorders>
              <w:top w:val="nil"/>
              <w:left w:val="nil"/>
              <w:bottom w:val="single" w:sz="4" w:space="0" w:color="auto"/>
              <w:right w:val="single" w:sz="4" w:space="0" w:color="auto"/>
            </w:tcBorders>
            <w:noWrap/>
            <w:vAlign w:val="center"/>
            <w:hideMark/>
          </w:tcPr>
          <w:p w:rsidR="00910B84" w:rsidRPr="004043E0" w:rsidRDefault="00910B84" w:rsidP="001232C9">
            <w:pPr>
              <w:spacing w:after="0" w:line="240" w:lineRule="auto"/>
              <w:jc w:val="center"/>
              <w:rPr>
                <w:rFonts w:ascii="Times New Roman" w:eastAsia="Times New Roman" w:hAnsi="Times New Roman"/>
                <w:sz w:val="18"/>
                <w:szCs w:val="18"/>
              </w:rPr>
            </w:pPr>
            <w:r w:rsidRPr="004043E0">
              <w:rPr>
                <w:rFonts w:ascii="Times New Roman" w:eastAsia="Times New Roman" w:hAnsi="Times New Roman"/>
                <w:sz w:val="18"/>
                <w:szCs w:val="18"/>
              </w:rPr>
              <w:t>24 814</w:t>
            </w:r>
          </w:p>
        </w:tc>
        <w:tc>
          <w:tcPr>
            <w:tcW w:w="709" w:type="dxa"/>
            <w:tcBorders>
              <w:top w:val="nil"/>
              <w:left w:val="nil"/>
              <w:bottom w:val="single" w:sz="4" w:space="0" w:color="auto"/>
              <w:right w:val="single" w:sz="4" w:space="0" w:color="auto"/>
            </w:tcBorders>
            <w:noWrap/>
            <w:vAlign w:val="center"/>
            <w:hideMark/>
          </w:tcPr>
          <w:p w:rsidR="00910B84" w:rsidRPr="0076780D" w:rsidRDefault="00910B84" w:rsidP="001232C9">
            <w:pPr>
              <w:spacing w:after="0" w:line="240" w:lineRule="auto"/>
              <w:jc w:val="center"/>
              <w:rPr>
                <w:rFonts w:ascii="Times New Roman" w:eastAsia="Times New Roman" w:hAnsi="Times New Roman"/>
                <w:sz w:val="18"/>
                <w:szCs w:val="18"/>
              </w:rPr>
            </w:pPr>
            <w:r w:rsidRPr="0076780D">
              <w:rPr>
                <w:rFonts w:ascii="Times New Roman" w:eastAsia="Times New Roman" w:hAnsi="Times New Roman"/>
                <w:sz w:val="18"/>
                <w:szCs w:val="18"/>
              </w:rPr>
              <w:t>25551</w:t>
            </w:r>
          </w:p>
        </w:tc>
        <w:tc>
          <w:tcPr>
            <w:tcW w:w="709" w:type="dxa"/>
            <w:gridSpan w:val="2"/>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29219</w:t>
            </w:r>
          </w:p>
        </w:tc>
        <w:tc>
          <w:tcPr>
            <w:tcW w:w="708"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33768</w:t>
            </w:r>
          </w:p>
        </w:tc>
        <w:tc>
          <w:tcPr>
            <w:tcW w:w="567"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29219</w:t>
            </w:r>
          </w:p>
        </w:tc>
        <w:tc>
          <w:tcPr>
            <w:tcW w:w="567" w:type="dxa"/>
            <w:tcBorders>
              <w:top w:val="nil"/>
              <w:left w:val="nil"/>
              <w:bottom w:val="single" w:sz="4" w:space="0" w:color="auto"/>
              <w:right w:val="nil"/>
            </w:tcBorders>
            <w:vAlign w:val="center"/>
          </w:tcPr>
          <w:p w:rsidR="00910B84" w:rsidRPr="009709B1" w:rsidRDefault="00910B84" w:rsidP="001A286B">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29219</w:t>
            </w:r>
          </w:p>
        </w:tc>
        <w:tc>
          <w:tcPr>
            <w:tcW w:w="567" w:type="dxa"/>
            <w:tcBorders>
              <w:top w:val="nil"/>
              <w:left w:val="nil"/>
              <w:bottom w:val="single" w:sz="4" w:space="0" w:color="auto"/>
              <w:right w:val="nil"/>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29219</w:t>
            </w:r>
          </w:p>
        </w:tc>
        <w:tc>
          <w:tcPr>
            <w:tcW w:w="851" w:type="dxa"/>
            <w:tcBorders>
              <w:top w:val="nil"/>
              <w:left w:val="nil"/>
              <w:bottom w:val="single" w:sz="4" w:space="0" w:color="auto"/>
              <w:right w:val="single" w:sz="4" w:space="0" w:color="auto"/>
            </w:tcBorders>
            <w:vAlign w:val="center"/>
          </w:tcPr>
          <w:p w:rsidR="00910B84" w:rsidRPr="009709B1" w:rsidRDefault="00910B84"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29219</w:t>
            </w:r>
          </w:p>
        </w:tc>
      </w:tr>
      <w:tr w:rsidR="00910B84" w:rsidRPr="00536E4B" w:rsidTr="0087529D">
        <w:trPr>
          <w:trHeight w:val="78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11</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Укомплектованность муниципальных общеобразовательных учреждений персоналом в соответствии со штатным расписанием</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w:t>
            </w:r>
            <w:r>
              <w:rPr>
                <w:rFonts w:ascii="Times New Roman" w:eastAsia="Times New Roman" w:hAnsi="Times New Roman"/>
                <w:sz w:val="18"/>
                <w:szCs w:val="18"/>
              </w:rPr>
              <w:t>,0</w:t>
            </w:r>
          </w:p>
        </w:tc>
      </w:tr>
      <w:tr w:rsidR="00910B84" w:rsidRPr="00536E4B" w:rsidTr="0087529D">
        <w:trPr>
          <w:trHeight w:val="159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учреждений общего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59,2</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61,0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55,0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84,0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85,0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86,0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86,0</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92,0</w:t>
            </w:r>
          </w:p>
        </w:tc>
        <w:tc>
          <w:tcPr>
            <w:tcW w:w="709" w:type="dxa"/>
            <w:gridSpan w:val="2"/>
            <w:tcBorders>
              <w:top w:val="nil"/>
              <w:left w:val="nil"/>
              <w:bottom w:val="single" w:sz="4" w:space="0" w:color="auto"/>
              <w:right w:val="single" w:sz="4" w:space="0" w:color="auto"/>
            </w:tcBorders>
            <w:vAlign w:val="center"/>
          </w:tcPr>
          <w:p w:rsidR="00910B84" w:rsidRPr="006136EC" w:rsidRDefault="00910B84"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92,0</w:t>
            </w:r>
          </w:p>
        </w:tc>
        <w:tc>
          <w:tcPr>
            <w:tcW w:w="708" w:type="dxa"/>
            <w:tcBorders>
              <w:top w:val="nil"/>
              <w:left w:val="nil"/>
              <w:bottom w:val="single" w:sz="4" w:space="0" w:color="auto"/>
              <w:right w:val="single" w:sz="4" w:space="0" w:color="auto"/>
            </w:tcBorders>
            <w:vAlign w:val="center"/>
          </w:tcPr>
          <w:p w:rsidR="00910B84" w:rsidRPr="00007E60" w:rsidRDefault="00910B84" w:rsidP="001232C9">
            <w:pPr>
              <w:spacing w:after="0" w:line="240" w:lineRule="auto"/>
              <w:jc w:val="center"/>
              <w:rPr>
                <w:rFonts w:ascii="Times New Roman" w:eastAsia="Times New Roman" w:hAnsi="Times New Roman"/>
                <w:sz w:val="18"/>
                <w:szCs w:val="18"/>
              </w:rPr>
            </w:pPr>
            <w:r w:rsidRPr="00007E60">
              <w:rPr>
                <w:rFonts w:ascii="Times New Roman" w:eastAsia="Times New Roman" w:hAnsi="Times New Roman"/>
                <w:sz w:val="18"/>
                <w:szCs w:val="18"/>
              </w:rPr>
              <w:t>92,0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89,0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r>
      <w:tr w:rsidR="00910B84" w:rsidRPr="00536E4B" w:rsidTr="0087529D">
        <w:trPr>
          <w:trHeight w:val="124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Доля руководителей муниципальных общеобразовательных учреждений </w:t>
            </w:r>
            <w:r>
              <w:rPr>
                <w:rFonts w:ascii="Times New Roman" w:eastAsia="Times New Roman" w:hAnsi="Times New Roman"/>
                <w:sz w:val="18"/>
                <w:szCs w:val="18"/>
              </w:rPr>
              <w:t>Глазовского района</w:t>
            </w:r>
            <w:r w:rsidRPr="00536E4B">
              <w:rPr>
                <w:rFonts w:ascii="Times New Roman" w:eastAsia="Times New Roman" w:hAnsi="Times New Roman"/>
                <w:sz w:val="18"/>
                <w:szCs w:val="18"/>
              </w:rPr>
              <w:t>, 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910B84" w:rsidRPr="00536E4B" w:rsidTr="0087529D">
        <w:trPr>
          <w:trHeight w:val="78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14</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учителей муниципальных общеобразовательных учреждений, 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7A0327" w:rsidRDefault="00910B84" w:rsidP="001232C9">
            <w:pPr>
              <w:spacing w:after="0" w:line="240" w:lineRule="auto"/>
              <w:jc w:val="center"/>
              <w:rPr>
                <w:rFonts w:ascii="Times New Roman" w:eastAsia="Times New Roman" w:hAnsi="Times New Roman"/>
                <w:sz w:val="18"/>
                <w:szCs w:val="18"/>
              </w:rPr>
            </w:pPr>
            <w:r w:rsidRPr="007A0327">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910B84" w:rsidRPr="00536E4B" w:rsidTr="0087529D">
        <w:trPr>
          <w:trHeight w:val="166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15,8</w:t>
            </w:r>
          </w:p>
        </w:tc>
        <w:tc>
          <w:tcPr>
            <w:tcW w:w="709" w:type="dxa"/>
            <w:tcBorders>
              <w:top w:val="nil"/>
              <w:left w:val="nil"/>
              <w:bottom w:val="single" w:sz="4" w:space="0" w:color="auto"/>
              <w:right w:val="single" w:sz="4" w:space="0" w:color="auto"/>
            </w:tcBorders>
            <w:noWrap/>
            <w:vAlign w:val="center"/>
            <w:hideMark/>
          </w:tcPr>
          <w:p w:rsidR="00910B84" w:rsidRPr="0076780D" w:rsidRDefault="00910B84" w:rsidP="001232C9">
            <w:pPr>
              <w:spacing w:after="0" w:line="240" w:lineRule="auto"/>
              <w:jc w:val="center"/>
              <w:rPr>
                <w:rFonts w:ascii="Times New Roman" w:eastAsia="Times New Roman" w:hAnsi="Times New Roman"/>
                <w:sz w:val="18"/>
                <w:szCs w:val="18"/>
              </w:rPr>
            </w:pPr>
            <w:r w:rsidRPr="0076780D">
              <w:rPr>
                <w:rFonts w:ascii="Times New Roman" w:eastAsia="Times New Roman" w:hAnsi="Times New Roman"/>
                <w:sz w:val="18"/>
                <w:szCs w:val="18"/>
              </w:rPr>
              <w:t>16,7</w:t>
            </w:r>
          </w:p>
        </w:tc>
        <w:tc>
          <w:tcPr>
            <w:tcW w:w="709" w:type="dxa"/>
            <w:gridSpan w:val="2"/>
            <w:tcBorders>
              <w:top w:val="nil"/>
              <w:left w:val="nil"/>
              <w:bottom w:val="single" w:sz="4" w:space="0" w:color="auto"/>
              <w:right w:val="single" w:sz="4" w:space="0" w:color="auto"/>
            </w:tcBorders>
            <w:vAlign w:val="center"/>
          </w:tcPr>
          <w:p w:rsidR="00910B84" w:rsidRPr="008E262B" w:rsidRDefault="00910B84" w:rsidP="001232C9">
            <w:pPr>
              <w:spacing w:after="0" w:line="240" w:lineRule="auto"/>
              <w:jc w:val="center"/>
              <w:rPr>
                <w:rFonts w:ascii="Times New Roman" w:eastAsia="Times New Roman" w:hAnsi="Times New Roman"/>
                <w:sz w:val="18"/>
                <w:szCs w:val="18"/>
              </w:rPr>
            </w:pPr>
            <w:r w:rsidRPr="008E262B">
              <w:rPr>
                <w:rFonts w:ascii="Times New Roman" w:eastAsia="Times New Roman" w:hAnsi="Times New Roman"/>
                <w:sz w:val="18"/>
                <w:szCs w:val="18"/>
              </w:rPr>
              <w:t>29,4</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53,8</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41,2</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41,2</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41,2</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41,2</w:t>
            </w:r>
          </w:p>
        </w:tc>
      </w:tr>
      <w:tr w:rsidR="00910B84" w:rsidRPr="00536E4B" w:rsidTr="0087529D">
        <w:trPr>
          <w:trHeight w:val="99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16</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тыс. руб.</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98,8</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108,1</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127,5</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118,1</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110,7</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131,6</w:t>
            </w:r>
          </w:p>
        </w:tc>
        <w:tc>
          <w:tcPr>
            <w:tcW w:w="601" w:type="dxa"/>
            <w:tcBorders>
              <w:top w:val="nil"/>
              <w:left w:val="nil"/>
              <w:bottom w:val="single" w:sz="4" w:space="0" w:color="auto"/>
              <w:right w:val="single" w:sz="4" w:space="0" w:color="auto"/>
            </w:tcBorders>
            <w:noWrap/>
            <w:vAlign w:val="center"/>
            <w:hideMark/>
          </w:tcPr>
          <w:p w:rsidR="00910B84" w:rsidRPr="00710518" w:rsidRDefault="00910B84" w:rsidP="001232C9">
            <w:pPr>
              <w:spacing w:after="0" w:line="240" w:lineRule="auto"/>
              <w:jc w:val="center"/>
              <w:rPr>
                <w:rFonts w:ascii="Times New Roman" w:eastAsia="Times New Roman" w:hAnsi="Times New Roman"/>
                <w:sz w:val="18"/>
                <w:szCs w:val="18"/>
              </w:rPr>
            </w:pPr>
            <w:r w:rsidRPr="00710518">
              <w:rPr>
                <w:rFonts w:ascii="Times New Roman" w:eastAsia="Times New Roman" w:hAnsi="Times New Roman"/>
                <w:sz w:val="18"/>
                <w:szCs w:val="18"/>
              </w:rPr>
              <w:t>132,4</w:t>
            </w:r>
          </w:p>
        </w:tc>
        <w:tc>
          <w:tcPr>
            <w:tcW w:w="709" w:type="dxa"/>
            <w:tcBorders>
              <w:top w:val="nil"/>
              <w:left w:val="nil"/>
              <w:bottom w:val="single" w:sz="4" w:space="0" w:color="auto"/>
              <w:right w:val="single" w:sz="4" w:space="0" w:color="auto"/>
            </w:tcBorders>
            <w:noWrap/>
            <w:vAlign w:val="center"/>
          </w:tcPr>
          <w:p w:rsidR="00910B84" w:rsidRPr="003173A6" w:rsidRDefault="00910B84" w:rsidP="001232C9">
            <w:pPr>
              <w:spacing w:after="0" w:line="240" w:lineRule="auto"/>
              <w:jc w:val="center"/>
              <w:rPr>
                <w:rFonts w:ascii="Times New Roman" w:eastAsia="Times New Roman" w:hAnsi="Times New Roman"/>
                <w:sz w:val="18"/>
                <w:szCs w:val="18"/>
              </w:rPr>
            </w:pPr>
            <w:r w:rsidRPr="003173A6">
              <w:rPr>
                <w:rFonts w:ascii="Times New Roman" w:eastAsia="Times New Roman" w:hAnsi="Times New Roman"/>
                <w:sz w:val="18"/>
                <w:szCs w:val="18"/>
              </w:rPr>
              <w:t>143,0</w:t>
            </w:r>
          </w:p>
        </w:tc>
        <w:tc>
          <w:tcPr>
            <w:tcW w:w="709" w:type="dxa"/>
            <w:gridSpan w:val="2"/>
            <w:tcBorders>
              <w:top w:val="nil"/>
              <w:left w:val="nil"/>
              <w:bottom w:val="single" w:sz="4" w:space="0" w:color="auto"/>
              <w:right w:val="single" w:sz="4" w:space="0" w:color="auto"/>
            </w:tcBorders>
            <w:vAlign w:val="center"/>
          </w:tcPr>
          <w:p w:rsidR="00910B84" w:rsidRPr="003B2C8D" w:rsidRDefault="00910B84" w:rsidP="001232C9">
            <w:pPr>
              <w:spacing w:after="0" w:line="240" w:lineRule="auto"/>
              <w:jc w:val="center"/>
              <w:rPr>
                <w:rFonts w:ascii="Times New Roman" w:eastAsia="Times New Roman" w:hAnsi="Times New Roman"/>
                <w:sz w:val="18"/>
                <w:szCs w:val="18"/>
              </w:rPr>
            </w:pPr>
            <w:r w:rsidRPr="003B2C8D">
              <w:rPr>
                <w:rFonts w:ascii="Times New Roman" w:eastAsia="Times New Roman" w:hAnsi="Times New Roman"/>
                <w:sz w:val="18"/>
                <w:szCs w:val="18"/>
              </w:rPr>
              <w:t>161,3</w:t>
            </w:r>
          </w:p>
        </w:tc>
        <w:tc>
          <w:tcPr>
            <w:tcW w:w="708" w:type="dxa"/>
            <w:tcBorders>
              <w:top w:val="nil"/>
              <w:left w:val="nil"/>
              <w:bottom w:val="single" w:sz="4" w:space="0" w:color="auto"/>
              <w:right w:val="single" w:sz="4" w:space="0" w:color="auto"/>
            </w:tcBorders>
            <w:vAlign w:val="center"/>
          </w:tcPr>
          <w:p w:rsidR="00910B84" w:rsidRPr="00743222" w:rsidRDefault="00910B84" w:rsidP="001232C9">
            <w:pPr>
              <w:spacing w:after="0" w:line="240" w:lineRule="auto"/>
              <w:jc w:val="center"/>
              <w:rPr>
                <w:rFonts w:ascii="Times New Roman" w:eastAsia="Times New Roman" w:hAnsi="Times New Roman"/>
                <w:color w:val="FF0000"/>
                <w:sz w:val="18"/>
                <w:szCs w:val="18"/>
              </w:rPr>
            </w:pPr>
            <w:r>
              <w:rPr>
                <w:rFonts w:ascii="Times New Roman" w:eastAsia="Times New Roman" w:hAnsi="Times New Roman"/>
                <w:sz w:val="18"/>
                <w:szCs w:val="18"/>
              </w:rPr>
              <w:t>245,5</w:t>
            </w:r>
          </w:p>
        </w:tc>
        <w:tc>
          <w:tcPr>
            <w:tcW w:w="567" w:type="dxa"/>
            <w:tcBorders>
              <w:top w:val="nil"/>
              <w:left w:val="nil"/>
              <w:bottom w:val="single" w:sz="4" w:space="0" w:color="auto"/>
              <w:right w:val="single" w:sz="4" w:space="0" w:color="auto"/>
            </w:tcBorders>
            <w:vAlign w:val="center"/>
          </w:tcPr>
          <w:p w:rsidR="00910B84" w:rsidRPr="003B2C8D" w:rsidRDefault="00910B84" w:rsidP="001232C9">
            <w:pPr>
              <w:spacing w:after="0" w:line="240" w:lineRule="auto"/>
              <w:jc w:val="center"/>
              <w:rPr>
                <w:rFonts w:ascii="Times New Roman" w:eastAsia="Times New Roman" w:hAnsi="Times New Roman"/>
                <w:sz w:val="18"/>
                <w:szCs w:val="18"/>
              </w:rPr>
            </w:pPr>
            <w:r w:rsidRPr="003B2C8D">
              <w:rPr>
                <w:rFonts w:ascii="Times New Roman" w:eastAsia="Times New Roman" w:hAnsi="Times New Roman"/>
                <w:sz w:val="18"/>
                <w:szCs w:val="18"/>
              </w:rPr>
              <w:t>161,3</w:t>
            </w:r>
          </w:p>
        </w:tc>
        <w:tc>
          <w:tcPr>
            <w:tcW w:w="567" w:type="dxa"/>
            <w:tcBorders>
              <w:top w:val="nil"/>
              <w:left w:val="nil"/>
              <w:bottom w:val="single" w:sz="4" w:space="0" w:color="auto"/>
              <w:right w:val="nil"/>
            </w:tcBorders>
            <w:vAlign w:val="center"/>
          </w:tcPr>
          <w:p w:rsidR="00910B84" w:rsidRPr="003B2C8D" w:rsidRDefault="00910B84" w:rsidP="001A286B">
            <w:pPr>
              <w:spacing w:after="0" w:line="240" w:lineRule="auto"/>
              <w:jc w:val="center"/>
              <w:rPr>
                <w:rFonts w:ascii="Times New Roman" w:eastAsia="Times New Roman" w:hAnsi="Times New Roman"/>
                <w:sz w:val="18"/>
                <w:szCs w:val="18"/>
              </w:rPr>
            </w:pPr>
            <w:r w:rsidRPr="003B2C8D">
              <w:rPr>
                <w:rFonts w:ascii="Times New Roman" w:eastAsia="Times New Roman" w:hAnsi="Times New Roman"/>
                <w:sz w:val="18"/>
                <w:szCs w:val="18"/>
              </w:rPr>
              <w:t>161,3</w:t>
            </w:r>
          </w:p>
        </w:tc>
        <w:tc>
          <w:tcPr>
            <w:tcW w:w="567" w:type="dxa"/>
            <w:tcBorders>
              <w:top w:val="nil"/>
              <w:left w:val="nil"/>
              <w:bottom w:val="single" w:sz="4" w:space="0" w:color="auto"/>
              <w:right w:val="nil"/>
            </w:tcBorders>
            <w:vAlign w:val="center"/>
          </w:tcPr>
          <w:p w:rsidR="00910B84" w:rsidRPr="003B2C8D" w:rsidRDefault="00910B84" w:rsidP="001232C9">
            <w:pPr>
              <w:spacing w:after="0" w:line="240" w:lineRule="auto"/>
              <w:jc w:val="center"/>
              <w:rPr>
                <w:rFonts w:ascii="Times New Roman" w:eastAsia="Times New Roman" w:hAnsi="Times New Roman"/>
                <w:sz w:val="18"/>
                <w:szCs w:val="18"/>
              </w:rPr>
            </w:pPr>
            <w:r w:rsidRPr="003B2C8D">
              <w:rPr>
                <w:rFonts w:ascii="Times New Roman" w:eastAsia="Times New Roman" w:hAnsi="Times New Roman"/>
                <w:sz w:val="18"/>
                <w:szCs w:val="18"/>
              </w:rPr>
              <w:t>161,3</w:t>
            </w:r>
          </w:p>
        </w:tc>
        <w:tc>
          <w:tcPr>
            <w:tcW w:w="851" w:type="dxa"/>
            <w:tcBorders>
              <w:top w:val="nil"/>
              <w:left w:val="nil"/>
              <w:bottom w:val="single" w:sz="4" w:space="0" w:color="auto"/>
              <w:right w:val="single" w:sz="4" w:space="0" w:color="auto"/>
            </w:tcBorders>
            <w:vAlign w:val="center"/>
          </w:tcPr>
          <w:p w:rsidR="00910B84" w:rsidRPr="003B2C8D" w:rsidRDefault="00910B84" w:rsidP="001232C9">
            <w:pPr>
              <w:spacing w:after="0" w:line="240" w:lineRule="auto"/>
              <w:jc w:val="center"/>
              <w:rPr>
                <w:rFonts w:ascii="Times New Roman" w:eastAsia="Times New Roman" w:hAnsi="Times New Roman"/>
                <w:sz w:val="18"/>
                <w:szCs w:val="18"/>
              </w:rPr>
            </w:pPr>
            <w:r w:rsidRPr="003B2C8D">
              <w:rPr>
                <w:rFonts w:ascii="Times New Roman" w:eastAsia="Times New Roman" w:hAnsi="Times New Roman"/>
                <w:sz w:val="18"/>
                <w:szCs w:val="18"/>
              </w:rPr>
              <w:t>161,3</w:t>
            </w:r>
          </w:p>
        </w:tc>
      </w:tr>
      <w:tr w:rsidR="00910B84" w:rsidRPr="00536E4B" w:rsidTr="0087529D">
        <w:trPr>
          <w:trHeight w:val="49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17</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Независимая оценка качества общего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баллов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124,2</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124,2</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137,12</w:t>
            </w:r>
          </w:p>
        </w:tc>
        <w:tc>
          <w:tcPr>
            <w:tcW w:w="601" w:type="dxa"/>
            <w:tcBorders>
              <w:top w:val="nil"/>
              <w:left w:val="nil"/>
              <w:bottom w:val="single" w:sz="4" w:space="0" w:color="auto"/>
              <w:right w:val="single" w:sz="4" w:space="0" w:color="auto"/>
            </w:tcBorders>
            <w:noWrap/>
            <w:hideMark/>
          </w:tcPr>
          <w:p w:rsidR="00910B84" w:rsidRPr="00536E4B" w:rsidRDefault="00910B84" w:rsidP="001232C9">
            <w:r w:rsidRPr="00536E4B">
              <w:rPr>
                <w:rFonts w:ascii="Times New Roman" w:eastAsia="Times New Roman" w:hAnsi="Times New Roman"/>
                <w:sz w:val="18"/>
                <w:szCs w:val="18"/>
              </w:rPr>
              <w:t>137,12</w:t>
            </w:r>
          </w:p>
        </w:tc>
        <w:tc>
          <w:tcPr>
            <w:tcW w:w="709" w:type="dxa"/>
            <w:tcBorders>
              <w:top w:val="nil"/>
              <w:left w:val="nil"/>
              <w:bottom w:val="single" w:sz="4" w:space="0" w:color="auto"/>
              <w:right w:val="single" w:sz="4" w:space="0" w:color="auto"/>
            </w:tcBorders>
            <w:noWrap/>
            <w:hideMark/>
          </w:tcPr>
          <w:p w:rsidR="00910B84" w:rsidRPr="007A0327" w:rsidRDefault="00910B84" w:rsidP="001232C9">
            <w:r w:rsidRPr="007A0327">
              <w:rPr>
                <w:rFonts w:ascii="Times New Roman" w:eastAsia="Times New Roman" w:hAnsi="Times New Roman"/>
                <w:sz w:val="18"/>
                <w:szCs w:val="18"/>
              </w:rPr>
              <w:t>137,12</w:t>
            </w:r>
          </w:p>
        </w:tc>
        <w:tc>
          <w:tcPr>
            <w:tcW w:w="709" w:type="dxa"/>
            <w:gridSpan w:val="2"/>
            <w:tcBorders>
              <w:top w:val="nil"/>
              <w:left w:val="nil"/>
              <w:bottom w:val="single" w:sz="4" w:space="0" w:color="auto"/>
              <w:right w:val="single" w:sz="4" w:space="0" w:color="auto"/>
            </w:tcBorders>
          </w:tcPr>
          <w:p w:rsidR="00910B84" w:rsidRPr="00D70F84" w:rsidRDefault="00910B84" w:rsidP="001232C9">
            <w:r w:rsidRPr="00D70F84">
              <w:rPr>
                <w:rFonts w:ascii="Times New Roman" w:eastAsia="Times New Roman" w:hAnsi="Times New Roman"/>
                <w:sz w:val="18"/>
                <w:szCs w:val="18"/>
              </w:rPr>
              <w:t>135,16</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135,16</w:t>
            </w:r>
          </w:p>
        </w:tc>
        <w:tc>
          <w:tcPr>
            <w:tcW w:w="567" w:type="dxa"/>
            <w:tcBorders>
              <w:top w:val="nil"/>
              <w:left w:val="nil"/>
              <w:bottom w:val="single" w:sz="4" w:space="0" w:color="auto"/>
              <w:right w:val="single" w:sz="4" w:space="0" w:color="auto"/>
            </w:tcBorders>
          </w:tcPr>
          <w:p w:rsidR="00910B84" w:rsidRPr="00536E4B" w:rsidRDefault="00910B84" w:rsidP="001232C9">
            <w:r w:rsidRPr="00536E4B">
              <w:rPr>
                <w:rFonts w:ascii="Times New Roman" w:eastAsia="Times New Roman" w:hAnsi="Times New Roman" w:cs="Times New Roman"/>
                <w:sz w:val="18"/>
                <w:szCs w:val="18"/>
              </w:rPr>
              <w:t>140,0</w:t>
            </w:r>
          </w:p>
        </w:tc>
        <w:tc>
          <w:tcPr>
            <w:tcW w:w="567" w:type="dxa"/>
            <w:tcBorders>
              <w:top w:val="nil"/>
              <w:left w:val="nil"/>
              <w:bottom w:val="single" w:sz="4" w:space="0" w:color="auto"/>
              <w:right w:val="nil"/>
            </w:tcBorders>
          </w:tcPr>
          <w:p w:rsidR="00910B84" w:rsidRPr="00536E4B" w:rsidRDefault="00910B84" w:rsidP="001A286B">
            <w:r w:rsidRPr="00536E4B">
              <w:rPr>
                <w:rFonts w:ascii="Times New Roman" w:eastAsia="Times New Roman" w:hAnsi="Times New Roman" w:cs="Times New Roman"/>
                <w:sz w:val="18"/>
                <w:szCs w:val="18"/>
              </w:rPr>
              <w:t>140,0</w:t>
            </w:r>
          </w:p>
        </w:tc>
        <w:tc>
          <w:tcPr>
            <w:tcW w:w="567" w:type="dxa"/>
            <w:tcBorders>
              <w:top w:val="nil"/>
              <w:left w:val="nil"/>
              <w:bottom w:val="single" w:sz="4" w:space="0" w:color="auto"/>
              <w:right w:val="nil"/>
            </w:tcBorders>
          </w:tcPr>
          <w:p w:rsidR="00910B84" w:rsidRPr="00536E4B" w:rsidRDefault="00910B84" w:rsidP="001232C9">
            <w:r w:rsidRPr="00536E4B">
              <w:rPr>
                <w:rFonts w:ascii="Times New Roman" w:eastAsia="Times New Roman" w:hAnsi="Times New Roman" w:cs="Times New Roman"/>
                <w:sz w:val="18"/>
                <w:szCs w:val="18"/>
              </w:rPr>
              <w:t>140,0</w:t>
            </w:r>
          </w:p>
        </w:tc>
        <w:tc>
          <w:tcPr>
            <w:tcW w:w="851" w:type="dxa"/>
            <w:tcBorders>
              <w:top w:val="nil"/>
              <w:left w:val="nil"/>
              <w:bottom w:val="single" w:sz="4" w:space="0" w:color="auto"/>
              <w:right w:val="single" w:sz="4" w:space="0" w:color="auto"/>
            </w:tcBorders>
          </w:tcPr>
          <w:p w:rsidR="00910B84" w:rsidRPr="00536E4B" w:rsidRDefault="00910B84" w:rsidP="001232C9">
            <w:r w:rsidRPr="00536E4B">
              <w:rPr>
                <w:rFonts w:ascii="Times New Roman" w:eastAsia="Times New Roman" w:hAnsi="Times New Roman" w:cs="Times New Roman"/>
                <w:sz w:val="18"/>
                <w:szCs w:val="18"/>
              </w:rPr>
              <w:t>140,0</w:t>
            </w:r>
          </w:p>
        </w:tc>
      </w:tr>
      <w:tr w:rsidR="00910B84" w:rsidRPr="00536E4B" w:rsidTr="0087529D">
        <w:trPr>
          <w:trHeight w:val="76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18</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Удовлетворенность потребителей (родителей и детей) качеством оказания услуг по предоставлению общего образования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97,7</w:t>
            </w:r>
          </w:p>
        </w:tc>
        <w:tc>
          <w:tcPr>
            <w:tcW w:w="601" w:type="dxa"/>
            <w:tcBorders>
              <w:top w:val="nil"/>
              <w:left w:val="nil"/>
              <w:bottom w:val="single" w:sz="4" w:space="0" w:color="auto"/>
              <w:right w:val="single" w:sz="4" w:space="0" w:color="auto"/>
            </w:tcBorders>
            <w:noWrap/>
            <w:hideMark/>
          </w:tcPr>
          <w:p w:rsidR="00910B84" w:rsidRPr="00536E4B" w:rsidRDefault="00910B84" w:rsidP="001232C9">
            <w:r w:rsidRPr="00536E4B">
              <w:rPr>
                <w:rFonts w:ascii="Times New Roman" w:eastAsia="Times New Roman" w:hAnsi="Times New Roman"/>
                <w:sz w:val="18"/>
                <w:szCs w:val="18"/>
              </w:rPr>
              <w:t>97,7</w:t>
            </w:r>
          </w:p>
        </w:tc>
        <w:tc>
          <w:tcPr>
            <w:tcW w:w="709" w:type="dxa"/>
            <w:tcBorders>
              <w:top w:val="nil"/>
              <w:left w:val="nil"/>
              <w:bottom w:val="single" w:sz="4" w:space="0" w:color="auto"/>
              <w:right w:val="single" w:sz="4" w:space="0" w:color="auto"/>
            </w:tcBorders>
            <w:noWrap/>
            <w:hideMark/>
          </w:tcPr>
          <w:p w:rsidR="00910B84" w:rsidRPr="007A0327" w:rsidRDefault="00910B84" w:rsidP="001232C9">
            <w:r w:rsidRPr="007A0327">
              <w:rPr>
                <w:rFonts w:ascii="Times New Roman" w:eastAsia="Times New Roman" w:hAnsi="Times New Roman"/>
                <w:sz w:val="18"/>
                <w:szCs w:val="18"/>
              </w:rPr>
              <w:t>97,7</w:t>
            </w:r>
          </w:p>
        </w:tc>
        <w:tc>
          <w:tcPr>
            <w:tcW w:w="709" w:type="dxa"/>
            <w:gridSpan w:val="2"/>
            <w:tcBorders>
              <w:top w:val="nil"/>
              <w:left w:val="nil"/>
              <w:bottom w:val="single" w:sz="4" w:space="0" w:color="auto"/>
              <w:right w:val="single" w:sz="4" w:space="0" w:color="auto"/>
            </w:tcBorders>
          </w:tcPr>
          <w:p w:rsidR="00910B84" w:rsidRPr="00D856B7" w:rsidRDefault="00910B84" w:rsidP="001232C9">
            <w:r>
              <w:rPr>
                <w:rFonts w:ascii="Times New Roman" w:eastAsia="Times New Roman" w:hAnsi="Times New Roman"/>
                <w:sz w:val="18"/>
                <w:szCs w:val="18"/>
              </w:rPr>
              <w:t>96,3</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96,3</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r>
      <w:tr w:rsidR="00910B84" w:rsidRPr="00536E4B" w:rsidTr="0087529D">
        <w:trPr>
          <w:trHeight w:val="87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19</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граждан,  использующих механизм получения  государственных и муниципальных услуг в электронной форме.</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45,0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88,2</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88,5</w:t>
            </w:r>
          </w:p>
        </w:tc>
        <w:tc>
          <w:tcPr>
            <w:tcW w:w="601" w:type="dxa"/>
            <w:tcBorders>
              <w:top w:val="nil"/>
              <w:left w:val="nil"/>
              <w:bottom w:val="single" w:sz="4" w:space="0" w:color="auto"/>
              <w:right w:val="single" w:sz="4" w:space="0" w:color="auto"/>
            </w:tcBorders>
            <w:noWrap/>
            <w:hideMark/>
          </w:tcPr>
          <w:p w:rsidR="00910B84" w:rsidRPr="00536E4B" w:rsidRDefault="00910B84" w:rsidP="001232C9">
            <w:r w:rsidRPr="00536E4B">
              <w:rPr>
                <w:rFonts w:ascii="Times New Roman" w:eastAsia="Times New Roman" w:hAnsi="Times New Roman"/>
                <w:sz w:val="18"/>
                <w:szCs w:val="18"/>
              </w:rPr>
              <w:t>88,5</w:t>
            </w:r>
          </w:p>
        </w:tc>
        <w:tc>
          <w:tcPr>
            <w:tcW w:w="709" w:type="dxa"/>
            <w:tcBorders>
              <w:top w:val="nil"/>
              <w:left w:val="nil"/>
              <w:bottom w:val="single" w:sz="4" w:space="0" w:color="auto"/>
              <w:right w:val="single" w:sz="4" w:space="0" w:color="auto"/>
            </w:tcBorders>
            <w:noWrap/>
            <w:hideMark/>
          </w:tcPr>
          <w:p w:rsidR="00910B84" w:rsidRPr="007A0327" w:rsidRDefault="00910B84" w:rsidP="001232C9">
            <w:r w:rsidRPr="007A0327">
              <w:rPr>
                <w:rFonts w:ascii="Times New Roman" w:eastAsia="Times New Roman" w:hAnsi="Times New Roman"/>
                <w:sz w:val="18"/>
                <w:szCs w:val="18"/>
              </w:rPr>
              <w:t>88,5</w:t>
            </w:r>
          </w:p>
        </w:tc>
        <w:tc>
          <w:tcPr>
            <w:tcW w:w="709" w:type="dxa"/>
            <w:gridSpan w:val="2"/>
            <w:tcBorders>
              <w:top w:val="nil"/>
              <w:left w:val="nil"/>
              <w:bottom w:val="single" w:sz="4" w:space="0" w:color="auto"/>
              <w:right w:val="single" w:sz="4" w:space="0" w:color="auto"/>
            </w:tcBorders>
          </w:tcPr>
          <w:p w:rsidR="00910B84" w:rsidRPr="00EF3350" w:rsidRDefault="00910B84" w:rsidP="001232C9">
            <w:r w:rsidRPr="00EF3350">
              <w:rPr>
                <w:rFonts w:ascii="Times New Roman" w:eastAsia="Times New Roman" w:hAnsi="Times New Roman"/>
                <w:sz w:val="18"/>
                <w:szCs w:val="18"/>
              </w:rPr>
              <w:t>88,5</w:t>
            </w:r>
          </w:p>
        </w:tc>
        <w:tc>
          <w:tcPr>
            <w:tcW w:w="708" w:type="dxa"/>
            <w:tcBorders>
              <w:top w:val="nil"/>
              <w:left w:val="nil"/>
              <w:bottom w:val="single" w:sz="4" w:space="0" w:color="auto"/>
              <w:right w:val="single" w:sz="4" w:space="0" w:color="auto"/>
            </w:tcBorders>
          </w:tcPr>
          <w:p w:rsidR="00910B84" w:rsidRPr="00536E4B" w:rsidRDefault="00910B84" w:rsidP="001232C9">
            <w:r w:rsidRPr="00536E4B">
              <w:rPr>
                <w:rFonts w:ascii="Times New Roman" w:eastAsia="Times New Roman" w:hAnsi="Times New Roman"/>
                <w:sz w:val="18"/>
                <w:szCs w:val="18"/>
              </w:rPr>
              <w:t>88,5</w:t>
            </w:r>
          </w:p>
        </w:tc>
        <w:tc>
          <w:tcPr>
            <w:tcW w:w="567" w:type="dxa"/>
            <w:tcBorders>
              <w:top w:val="nil"/>
              <w:left w:val="nil"/>
              <w:bottom w:val="single" w:sz="4" w:space="0" w:color="auto"/>
              <w:right w:val="single" w:sz="4" w:space="0" w:color="auto"/>
            </w:tcBorders>
          </w:tcPr>
          <w:p w:rsidR="00910B84" w:rsidRPr="00536E4B" w:rsidRDefault="00910B84" w:rsidP="001232C9">
            <w:r w:rsidRPr="00536E4B">
              <w:rPr>
                <w:rFonts w:ascii="Times New Roman" w:eastAsia="Times New Roman" w:hAnsi="Times New Roman"/>
                <w:sz w:val="18"/>
                <w:szCs w:val="18"/>
              </w:rPr>
              <w:t>88,5</w:t>
            </w:r>
          </w:p>
        </w:tc>
        <w:tc>
          <w:tcPr>
            <w:tcW w:w="567" w:type="dxa"/>
            <w:tcBorders>
              <w:top w:val="nil"/>
              <w:left w:val="nil"/>
              <w:bottom w:val="single" w:sz="4" w:space="0" w:color="auto"/>
              <w:right w:val="nil"/>
            </w:tcBorders>
          </w:tcPr>
          <w:p w:rsidR="00910B84" w:rsidRPr="00536E4B" w:rsidRDefault="00910B84" w:rsidP="001A286B">
            <w:r w:rsidRPr="00536E4B">
              <w:rPr>
                <w:rFonts w:ascii="Times New Roman" w:eastAsia="Times New Roman" w:hAnsi="Times New Roman"/>
                <w:sz w:val="18"/>
                <w:szCs w:val="18"/>
              </w:rPr>
              <w:t>88,5</w:t>
            </w:r>
          </w:p>
        </w:tc>
        <w:tc>
          <w:tcPr>
            <w:tcW w:w="567" w:type="dxa"/>
            <w:tcBorders>
              <w:top w:val="nil"/>
              <w:left w:val="nil"/>
              <w:bottom w:val="single" w:sz="4" w:space="0" w:color="auto"/>
              <w:right w:val="nil"/>
            </w:tcBorders>
          </w:tcPr>
          <w:p w:rsidR="00910B84" w:rsidRPr="00536E4B" w:rsidRDefault="00910B84" w:rsidP="001232C9">
            <w:r w:rsidRPr="00536E4B">
              <w:rPr>
                <w:rFonts w:ascii="Times New Roman" w:eastAsia="Times New Roman" w:hAnsi="Times New Roman"/>
                <w:sz w:val="18"/>
                <w:szCs w:val="18"/>
              </w:rPr>
              <w:t>88,5</w:t>
            </w:r>
          </w:p>
        </w:tc>
        <w:tc>
          <w:tcPr>
            <w:tcW w:w="851" w:type="dxa"/>
            <w:tcBorders>
              <w:top w:val="nil"/>
              <w:left w:val="nil"/>
              <w:bottom w:val="single" w:sz="4" w:space="0" w:color="auto"/>
              <w:right w:val="single" w:sz="4" w:space="0" w:color="auto"/>
            </w:tcBorders>
          </w:tcPr>
          <w:p w:rsidR="00910B84" w:rsidRPr="00536E4B" w:rsidRDefault="00910B84" w:rsidP="001232C9">
            <w:r w:rsidRPr="00536E4B">
              <w:rPr>
                <w:rFonts w:ascii="Times New Roman" w:eastAsia="Times New Roman" w:hAnsi="Times New Roman"/>
                <w:sz w:val="18"/>
                <w:szCs w:val="18"/>
              </w:rPr>
              <w:t>88,5</w:t>
            </w:r>
          </w:p>
        </w:tc>
      </w:tr>
      <w:tr w:rsidR="00910B84" w:rsidRPr="00536E4B" w:rsidTr="0087529D">
        <w:trPr>
          <w:trHeight w:val="87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cs="Times New Roman"/>
                <w:sz w:val="18"/>
                <w:szCs w:val="18"/>
              </w:rPr>
            </w:pPr>
            <w:r w:rsidRPr="00536E4B">
              <w:rPr>
                <w:rFonts w:ascii="Times New Roman" w:eastAsia="Times New Roman" w:hAnsi="Times New Roman" w:cs="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cs="Times New Roman"/>
                <w:sz w:val="18"/>
                <w:szCs w:val="18"/>
              </w:rPr>
            </w:pPr>
            <w:r w:rsidRPr="00536E4B">
              <w:rPr>
                <w:rFonts w:ascii="Times New Roman" w:eastAsia="Times New Roman" w:hAnsi="Times New Roman" w:cs="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cs="Times New Roman"/>
                <w:sz w:val="18"/>
                <w:szCs w:val="18"/>
              </w:rPr>
            </w:pPr>
            <w:r w:rsidRPr="00536E4B">
              <w:rPr>
                <w:rFonts w:ascii="Times New Roman" w:eastAsia="Times New Roman" w:hAnsi="Times New Roman" w:cs="Times New Roman"/>
                <w:sz w:val="18"/>
                <w:szCs w:val="18"/>
              </w:rPr>
              <w:t>20</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cs="Times New Roman"/>
                <w:sz w:val="18"/>
                <w:szCs w:val="18"/>
              </w:rPr>
            </w:pPr>
            <w:r w:rsidRPr="00536E4B">
              <w:rPr>
                <w:rFonts w:ascii="Times New Roman" w:eastAsia="Arial" w:hAnsi="Times New Roman" w:cs="Times New Roman"/>
                <w:sz w:val="18"/>
                <w:szCs w:val="18"/>
              </w:rPr>
              <w:t>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к 2018 году</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количество</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601" w:type="dxa"/>
            <w:tcBorders>
              <w:top w:val="nil"/>
              <w:left w:val="nil"/>
              <w:bottom w:val="single" w:sz="4" w:space="0" w:color="auto"/>
              <w:right w:val="single" w:sz="4" w:space="0" w:color="auto"/>
            </w:tcBorders>
            <w:noWrap/>
            <w:hideMark/>
          </w:tcPr>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709" w:type="dxa"/>
            <w:tcBorders>
              <w:top w:val="nil"/>
              <w:left w:val="nil"/>
              <w:bottom w:val="single" w:sz="4" w:space="0" w:color="auto"/>
              <w:right w:val="single" w:sz="4" w:space="0" w:color="auto"/>
            </w:tcBorders>
            <w:noWrap/>
            <w:hideMark/>
          </w:tcPr>
          <w:p w:rsidR="00910B84" w:rsidRPr="00AB5D4B" w:rsidRDefault="00910B84" w:rsidP="001232C9">
            <w:pPr>
              <w:rPr>
                <w:rFonts w:ascii="Times New Roman" w:eastAsia="Times New Roman" w:hAnsi="Times New Roman"/>
                <w:sz w:val="18"/>
                <w:szCs w:val="18"/>
              </w:rPr>
            </w:pPr>
            <w:r w:rsidRPr="00AB5D4B">
              <w:rPr>
                <w:rFonts w:ascii="Times New Roman" w:eastAsia="Times New Roman" w:hAnsi="Times New Roman"/>
                <w:sz w:val="18"/>
                <w:szCs w:val="18"/>
              </w:rPr>
              <w:t>2</w:t>
            </w:r>
          </w:p>
        </w:tc>
        <w:tc>
          <w:tcPr>
            <w:tcW w:w="709" w:type="dxa"/>
            <w:gridSpan w:val="2"/>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r>
              <w:rPr>
                <w:rFonts w:ascii="Times New Roman" w:eastAsia="Times New Roman" w:hAnsi="Times New Roman"/>
                <w:sz w:val="18"/>
                <w:szCs w:val="18"/>
              </w:rPr>
              <w:t>3</w:t>
            </w:r>
          </w:p>
        </w:tc>
        <w:tc>
          <w:tcPr>
            <w:tcW w:w="708"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r>
              <w:rPr>
                <w:rFonts w:ascii="Times New Roman" w:eastAsia="Times New Roman" w:hAnsi="Times New Roman"/>
                <w:sz w:val="18"/>
                <w:szCs w:val="18"/>
              </w:rPr>
              <w:t>5</w:t>
            </w:r>
          </w:p>
        </w:tc>
        <w:tc>
          <w:tcPr>
            <w:tcW w:w="567"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r>
              <w:rPr>
                <w:rFonts w:ascii="Times New Roman" w:eastAsia="Times New Roman" w:hAnsi="Times New Roman"/>
                <w:sz w:val="18"/>
                <w:szCs w:val="18"/>
              </w:rPr>
              <w:t>6</w:t>
            </w:r>
          </w:p>
        </w:tc>
        <w:tc>
          <w:tcPr>
            <w:tcW w:w="567" w:type="dxa"/>
            <w:tcBorders>
              <w:top w:val="nil"/>
              <w:left w:val="nil"/>
              <w:bottom w:val="single" w:sz="4" w:space="0" w:color="auto"/>
              <w:right w:val="nil"/>
            </w:tcBorders>
          </w:tcPr>
          <w:p w:rsidR="00910B84" w:rsidRPr="00536E4B" w:rsidRDefault="00910B84" w:rsidP="001A286B">
            <w:pP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nil"/>
            </w:tcBorders>
          </w:tcPr>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0</w:t>
            </w:r>
          </w:p>
        </w:tc>
      </w:tr>
      <w:tr w:rsidR="00910B84" w:rsidRPr="00536E4B" w:rsidTr="0087529D">
        <w:trPr>
          <w:trHeight w:val="87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cs="Times New Roman"/>
                <w:sz w:val="18"/>
                <w:szCs w:val="18"/>
              </w:rPr>
            </w:pPr>
            <w:r w:rsidRPr="00536E4B">
              <w:rPr>
                <w:rFonts w:ascii="Times New Roman" w:eastAsia="Times New Roman" w:hAnsi="Times New Roman" w:cs="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cs="Times New Roman"/>
                <w:sz w:val="18"/>
                <w:szCs w:val="18"/>
              </w:rPr>
            </w:pPr>
            <w:r w:rsidRPr="00536E4B">
              <w:rPr>
                <w:rFonts w:ascii="Times New Roman" w:eastAsia="Times New Roman" w:hAnsi="Times New Roman" w:cs="Times New Roman"/>
                <w:sz w:val="18"/>
                <w:szCs w:val="18"/>
              </w:rPr>
              <w:t>2</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cs="Times New Roman"/>
                <w:sz w:val="18"/>
                <w:szCs w:val="18"/>
              </w:rPr>
            </w:pPr>
            <w:r w:rsidRPr="00536E4B">
              <w:rPr>
                <w:rFonts w:ascii="Times New Roman" w:eastAsia="Times New Roman" w:hAnsi="Times New Roman" w:cs="Times New Roman"/>
                <w:sz w:val="18"/>
                <w:szCs w:val="18"/>
              </w:rPr>
              <w:t>21</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cs="Times New Roman"/>
                <w:sz w:val="18"/>
                <w:szCs w:val="18"/>
              </w:rPr>
            </w:pPr>
            <w:r w:rsidRPr="00536E4B">
              <w:rPr>
                <w:rFonts w:ascii="Times New Roman" w:eastAsia="Arial" w:hAnsi="Times New Roman" w:cs="Times New Roman"/>
                <w:sz w:val="18"/>
                <w:szCs w:val="18"/>
              </w:rPr>
              <w:t>Численность обучающихся, охваченных основными и дополнительными общеобразовательными программами цифрового, естественно-на</w:t>
            </w:r>
            <w:r>
              <w:rPr>
                <w:rFonts w:ascii="Times New Roman" w:eastAsia="Arial" w:hAnsi="Times New Roman" w:cs="Times New Roman"/>
                <w:sz w:val="18"/>
                <w:szCs w:val="18"/>
              </w:rPr>
              <w:t>учного и гуманитарного профилей, (</w:t>
            </w:r>
            <w:r w:rsidRPr="00536E4B">
              <w:rPr>
                <w:rFonts w:ascii="Times New Roman" w:eastAsia="Arial" w:hAnsi="Times New Roman" w:cs="Times New Roman"/>
                <w:sz w:val="18"/>
                <w:szCs w:val="18"/>
              </w:rPr>
              <w:t>человек</w:t>
            </w:r>
            <w:r>
              <w:rPr>
                <w:rFonts w:ascii="Times New Roman" w:eastAsia="Arial" w:hAnsi="Times New Roman" w:cs="Times New Roman"/>
                <w:sz w:val="18"/>
                <w:szCs w:val="18"/>
              </w:rPr>
              <w:t xml:space="preserve">, </w:t>
            </w:r>
            <w:r w:rsidRPr="00536E4B">
              <w:rPr>
                <w:rFonts w:ascii="Times New Roman" w:eastAsia="Arial" w:hAnsi="Times New Roman" w:cs="Times New Roman"/>
                <w:sz w:val="18"/>
                <w:szCs w:val="18"/>
              </w:rPr>
              <w:t>нарастающим итогом к 2018 году</w:t>
            </w:r>
            <w:r>
              <w:rPr>
                <w:rFonts w:ascii="Times New Roman" w:eastAsia="Arial" w:hAnsi="Times New Roman" w:cs="Times New Roman"/>
                <w:sz w:val="18"/>
                <w:szCs w:val="18"/>
              </w:rPr>
              <w:t>)</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количество</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601" w:type="dxa"/>
            <w:tcBorders>
              <w:top w:val="nil"/>
              <w:left w:val="nil"/>
              <w:bottom w:val="single" w:sz="4" w:space="0" w:color="auto"/>
              <w:right w:val="single" w:sz="4" w:space="0" w:color="auto"/>
            </w:tcBorders>
            <w:noWrap/>
            <w:hideMark/>
          </w:tcPr>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709" w:type="dxa"/>
            <w:tcBorders>
              <w:top w:val="nil"/>
              <w:left w:val="nil"/>
              <w:bottom w:val="single" w:sz="4" w:space="0" w:color="auto"/>
              <w:right w:val="single" w:sz="4" w:space="0" w:color="auto"/>
            </w:tcBorders>
            <w:noWrap/>
            <w:hideMark/>
          </w:tcPr>
          <w:p w:rsidR="00910B84" w:rsidRPr="00392CFD" w:rsidRDefault="00910B84" w:rsidP="001232C9">
            <w:pPr>
              <w:rPr>
                <w:rFonts w:ascii="Times New Roman" w:eastAsia="Times New Roman" w:hAnsi="Times New Roman"/>
                <w:sz w:val="18"/>
                <w:szCs w:val="18"/>
              </w:rPr>
            </w:pPr>
            <w:r w:rsidRPr="00392CFD">
              <w:rPr>
                <w:rFonts w:ascii="Times New Roman" w:eastAsia="Times New Roman" w:hAnsi="Times New Roman"/>
                <w:sz w:val="18"/>
                <w:szCs w:val="18"/>
              </w:rPr>
              <w:t>463</w:t>
            </w:r>
          </w:p>
        </w:tc>
        <w:tc>
          <w:tcPr>
            <w:tcW w:w="709" w:type="dxa"/>
            <w:gridSpan w:val="2"/>
            <w:tcBorders>
              <w:top w:val="nil"/>
              <w:left w:val="nil"/>
              <w:bottom w:val="single" w:sz="4" w:space="0" w:color="auto"/>
              <w:right w:val="single" w:sz="4" w:space="0" w:color="auto"/>
            </w:tcBorders>
          </w:tcPr>
          <w:p w:rsidR="00910B84" w:rsidRPr="00392CFD" w:rsidRDefault="00910B84" w:rsidP="001232C9">
            <w:pPr>
              <w:rPr>
                <w:rFonts w:ascii="Times New Roman" w:eastAsia="Times New Roman" w:hAnsi="Times New Roman"/>
                <w:sz w:val="18"/>
                <w:szCs w:val="18"/>
              </w:rPr>
            </w:pPr>
            <w:r w:rsidRPr="00392CFD">
              <w:rPr>
                <w:rFonts w:ascii="Times New Roman" w:eastAsia="Times New Roman" w:hAnsi="Times New Roman"/>
                <w:sz w:val="18"/>
                <w:szCs w:val="18"/>
              </w:rPr>
              <w:t>601</w:t>
            </w:r>
          </w:p>
        </w:tc>
        <w:tc>
          <w:tcPr>
            <w:tcW w:w="708" w:type="dxa"/>
            <w:tcBorders>
              <w:top w:val="nil"/>
              <w:left w:val="nil"/>
              <w:bottom w:val="single" w:sz="4" w:space="0" w:color="auto"/>
              <w:right w:val="single" w:sz="4" w:space="0" w:color="auto"/>
            </w:tcBorders>
          </w:tcPr>
          <w:p w:rsidR="00910B84" w:rsidRPr="00392CFD" w:rsidRDefault="00910B84" w:rsidP="001232C9">
            <w:pPr>
              <w:rPr>
                <w:rFonts w:ascii="Times New Roman" w:eastAsia="Times New Roman" w:hAnsi="Times New Roman"/>
                <w:sz w:val="18"/>
                <w:szCs w:val="18"/>
              </w:rPr>
            </w:pPr>
            <w:r w:rsidRPr="00392CFD">
              <w:rPr>
                <w:rFonts w:ascii="Times New Roman" w:eastAsia="Times New Roman" w:hAnsi="Times New Roman"/>
                <w:sz w:val="18"/>
                <w:szCs w:val="18"/>
              </w:rPr>
              <w:t>814</w:t>
            </w:r>
          </w:p>
        </w:tc>
        <w:tc>
          <w:tcPr>
            <w:tcW w:w="567" w:type="dxa"/>
            <w:tcBorders>
              <w:top w:val="nil"/>
              <w:left w:val="nil"/>
              <w:bottom w:val="single" w:sz="4" w:space="0" w:color="auto"/>
              <w:right w:val="single" w:sz="4" w:space="0" w:color="auto"/>
            </w:tcBorders>
          </w:tcPr>
          <w:p w:rsidR="00910B84" w:rsidRPr="00392CFD" w:rsidRDefault="00910B84" w:rsidP="001232C9">
            <w:pPr>
              <w:rPr>
                <w:rFonts w:ascii="Times New Roman" w:eastAsia="Times New Roman" w:hAnsi="Times New Roman"/>
                <w:sz w:val="18"/>
                <w:szCs w:val="18"/>
              </w:rPr>
            </w:pPr>
            <w:r w:rsidRPr="00392CFD">
              <w:rPr>
                <w:rFonts w:ascii="Times New Roman" w:eastAsia="Times New Roman" w:hAnsi="Times New Roman"/>
                <w:sz w:val="18"/>
                <w:szCs w:val="18"/>
              </w:rPr>
              <w:t>895</w:t>
            </w:r>
          </w:p>
        </w:tc>
        <w:tc>
          <w:tcPr>
            <w:tcW w:w="567" w:type="dxa"/>
            <w:tcBorders>
              <w:top w:val="nil"/>
              <w:left w:val="nil"/>
              <w:bottom w:val="single" w:sz="4" w:space="0" w:color="auto"/>
              <w:right w:val="nil"/>
            </w:tcBorders>
          </w:tcPr>
          <w:p w:rsidR="00910B84" w:rsidRPr="00536E4B" w:rsidRDefault="00910B84" w:rsidP="001A286B">
            <w:pP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nil"/>
            </w:tcBorders>
          </w:tcPr>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0</w:t>
            </w:r>
          </w:p>
        </w:tc>
      </w:tr>
      <w:tr w:rsidR="00910B84" w:rsidRPr="00536E4B" w:rsidTr="0087529D">
        <w:trPr>
          <w:trHeight w:val="30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 </w:t>
            </w:r>
          </w:p>
        </w:tc>
        <w:tc>
          <w:tcPr>
            <w:tcW w:w="14475" w:type="dxa"/>
            <w:gridSpan w:val="18"/>
            <w:tcBorders>
              <w:top w:val="single" w:sz="4" w:space="0" w:color="auto"/>
              <w:left w:val="nil"/>
              <w:bottom w:val="single" w:sz="4" w:space="0" w:color="auto"/>
              <w:right w:val="single" w:sz="4" w:space="0" w:color="auto"/>
            </w:tcBorders>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Развитие дополнительного образования детей</w:t>
            </w:r>
          </w:p>
        </w:tc>
      </w:tr>
      <w:tr w:rsidR="00910B84" w:rsidRPr="00536E4B" w:rsidTr="0087529D">
        <w:trPr>
          <w:trHeight w:val="127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66,7</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68,8</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70,1</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64,5</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68,8</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86,76</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75,9</w:t>
            </w:r>
          </w:p>
        </w:tc>
        <w:tc>
          <w:tcPr>
            <w:tcW w:w="709" w:type="dxa"/>
            <w:tcBorders>
              <w:top w:val="nil"/>
              <w:left w:val="nil"/>
              <w:bottom w:val="single" w:sz="4" w:space="0" w:color="auto"/>
              <w:right w:val="single" w:sz="4" w:space="0" w:color="auto"/>
            </w:tcBorders>
            <w:vAlign w:val="center"/>
            <w:hideMark/>
          </w:tcPr>
          <w:p w:rsidR="00910B84" w:rsidRPr="0098762A" w:rsidRDefault="00910B84"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94,6</w:t>
            </w:r>
          </w:p>
        </w:tc>
        <w:tc>
          <w:tcPr>
            <w:tcW w:w="709" w:type="dxa"/>
            <w:gridSpan w:val="2"/>
            <w:tcBorders>
              <w:top w:val="nil"/>
              <w:left w:val="nil"/>
              <w:bottom w:val="single" w:sz="4" w:space="0" w:color="auto"/>
              <w:right w:val="single" w:sz="4" w:space="0" w:color="auto"/>
            </w:tcBorders>
            <w:vAlign w:val="center"/>
          </w:tcPr>
          <w:p w:rsidR="00910B84" w:rsidRDefault="00910B84" w:rsidP="001232C9">
            <w:pPr>
              <w:spacing w:after="0" w:line="240" w:lineRule="auto"/>
              <w:jc w:val="center"/>
              <w:rPr>
                <w:rFonts w:ascii="Times New Roman" w:eastAsia="Times New Roman" w:hAnsi="Times New Roman"/>
                <w:color w:val="FF0000"/>
                <w:sz w:val="18"/>
                <w:szCs w:val="18"/>
              </w:rPr>
            </w:pPr>
          </w:p>
          <w:p w:rsidR="00910B84" w:rsidRPr="00DC3C00" w:rsidRDefault="00910B84" w:rsidP="001232C9">
            <w:pPr>
              <w:spacing w:after="0" w:line="240" w:lineRule="auto"/>
              <w:jc w:val="center"/>
              <w:rPr>
                <w:rFonts w:ascii="Times New Roman" w:eastAsia="Times New Roman" w:hAnsi="Times New Roman"/>
                <w:sz w:val="18"/>
                <w:szCs w:val="18"/>
              </w:rPr>
            </w:pPr>
            <w:r w:rsidRPr="009100AD">
              <w:rPr>
                <w:rFonts w:ascii="Times New Roman" w:eastAsia="Times New Roman" w:hAnsi="Times New Roman"/>
                <w:sz w:val="18"/>
                <w:szCs w:val="18"/>
              </w:rPr>
              <w:t>78,84</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78,46</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78,5</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r>
      <w:tr w:rsidR="00910B84" w:rsidRPr="00536E4B" w:rsidTr="0087529D">
        <w:trPr>
          <w:trHeight w:val="199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45,0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49,0</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10,9</w:t>
            </w:r>
          </w:p>
        </w:tc>
        <w:tc>
          <w:tcPr>
            <w:tcW w:w="709" w:type="dxa"/>
            <w:tcBorders>
              <w:top w:val="nil"/>
              <w:left w:val="nil"/>
              <w:bottom w:val="single" w:sz="4" w:space="0" w:color="auto"/>
              <w:right w:val="single" w:sz="4" w:space="0" w:color="auto"/>
            </w:tcBorders>
            <w:vAlign w:val="center"/>
            <w:hideMark/>
          </w:tcPr>
          <w:p w:rsidR="00910B84" w:rsidRPr="0098762A" w:rsidRDefault="00910B84"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70,8</w:t>
            </w:r>
          </w:p>
        </w:tc>
        <w:tc>
          <w:tcPr>
            <w:tcW w:w="709" w:type="dxa"/>
            <w:gridSpan w:val="2"/>
            <w:tcBorders>
              <w:top w:val="nil"/>
              <w:left w:val="nil"/>
              <w:bottom w:val="single" w:sz="4" w:space="0" w:color="auto"/>
              <w:right w:val="single" w:sz="4" w:space="0" w:color="auto"/>
            </w:tcBorders>
            <w:vAlign w:val="center"/>
          </w:tcPr>
          <w:p w:rsidR="00910B84" w:rsidRPr="00EF3350"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78,13</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78,13</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27,3</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28,3</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28,3</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28,3</w:t>
            </w:r>
          </w:p>
        </w:tc>
      </w:tr>
      <w:tr w:rsidR="00910B84" w:rsidRPr="00536E4B" w:rsidTr="0087529D">
        <w:trPr>
          <w:trHeight w:val="78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учащихся, принимавших участие в  кон</w:t>
            </w:r>
            <w:r>
              <w:rPr>
                <w:rFonts w:ascii="Times New Roman" w:eastAsia="Times New Roman" w:hAnsi="Times New Roman"/>
                <w:sz w:val="18"/>
                <w:szCs w:val="18"/>
              </w:rPr>
              <w:t>курсах, смотрах, соревнованиях</w:t>
            </w:r>
            <w:r w:rsidRPr="00536E4B">
              <w:rPr>
                <w:rFonts w:ascii="Times New Roman" w:eastAsia="Times New Roman" w:hAnsi="Times New Roman"/>
                <w:sz w:val="18"/>
                <w:szCs w:val="18"/>
              </w:rPr>
              <w:t xml:space="preserve">  и т.п. мероприятий различного уровня </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67,7</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67,9</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68,1</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98,6</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81,6</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84,1</w:t>
            </w:r>
          </w:p>
        </w:tc>
        <w:tc>
          <w:tcPr>
            <w:tcW w:w="709" w:type="dxa"/>
            <w:tcBorders>
              <w:top w:val="nil"/>
              <w:left w:val="nil"/>
              <w:bottom w:val="single" w:sz="4" w:space="0" w:color="auto"/>
              <w:right w:val="single" w:sz="4" w:space="0" w:color="auto"/>
            </w:tcBorders>
            <w:vAlign w:val="center"/>
            <w:hideMark/>
          </w:tcPr>
          <w:p w:rsidR="00910B84" w:rsidRPr="007D4ED0"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85,2</w:t>
            </w:r>
          </w:p>
        </w:tc>
        <w:tc>
          <w:tcPr>
            <w:tcW w:w="709" w:type="dxa"/>
            <w:gridSpan w:val="2"/>
            <w:tcBorders>
              <w:top w:val="nil"/>
              <w:left w:val="nil"/>
              <w:bottom w:val="single" w:sz="4" w:space="0" w:color="auto"/>
              <w:right w:val="single" w:sz="4" w:space="0" w:color="auto"/>
            </w:tcBorders>
            <w:vAlign w:val="center"/>
          </w:tcPr>
          <w:p w:rsidR="00910B84" w:rsidRPr="00EF3350"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91</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92,0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74</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75</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75</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75</w:t>
            </w:r>
          </w:p>
        </w:tc>
      </w:tr>
      <w:tr w:rsidR="00910B84" w:rsidRPr="00536E4B" w:rsidTr="0087529D">
        <w:trPr>
          <w:trHeight w:val="102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27,6</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28,8</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29</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33</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28,7</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20,3</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32,0</w:t>
            </w:r>
          </w:p>
        </w:tc>
        <w:tc>
          <w:tcPr>
            <w:tcW w:w="709" w:type="dxa"/>
            <w:tcBorders>
              <w:top w:val="nil"/>
              <w:left w:val="nil"/>
              <w:bottom w:val="single" w:sz="4" w:space="0" w:color="auto"/>
              <w:right w:val="single" w:sz="4" w:space="0" w:color="auto"/>
            </w:tcBorders>
            <w:vAlign w:val="center"/>
            <w:hideMark/>
          </w:tcPr>
          <w:p w:rsidR="00910B84" w:rsidRPr="0098762A" w:rsidRDefault="00910B84"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40,0</w:t>
            </w:r>
          </w:p>
        </w:tc>
        <w:tc>
          <w:tcPr>
            <w:tcW w:w="709" w:type="dxa"/>
            <w:gridSpan w:val="2"/>
            <w:tcBorders>
              <w:top w:val="nil"/>
              <w:left w:val="nil"/>
              <w:bottom w:val="single" w:sz="4" w:space="0" w:color="auto"/>
              <w:right w:val="single" w:sz="4" w:space="0" w:color="auto"/>
            </w:tcBorders>
            <w:vAlign w:val="center"/>
          </w:tcPr>
          <w:p w:rsidR="00910B84" w:rsidRPr="00EF3350"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41,0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34</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35</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35</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35</w:t>
            </w:r>
          </w:p>
        </w:tc>
      </w:tr>
      <w:tr w:rsidR="00946171" w:rsidRPr="00536E4B" w:rsidTr="0087529D">
        <w:trPr>
          <w:trHeight w:val="1695"/>
        </w:trPr>
        <w:tc>
          <w:tcPr>
            <w:tcW w:w="575" w:type="dxa"/>
            <w:tcBorders>
              <w:top w:val="nil"/>
              <w:left w:val="single" w:sz="4" w:space="0" w:color="auto"/>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2955" w:type="dxa"/>
            <w:gridSpan w:val="2"/>
            <w:tcBorders>
              <w:top w:val="nil"/>
              <w:left w:val="nil"/>
              <w:bottom w:val="single" w:sz="4" w:space="0" w:color="auto"/>
              <w:right w:val="single" w:sz="4" w:space="0" w:color="auto"/>
            </w:tcBorders>
            <w:hideMark/>
          </w:tcPr>
          <w:p w:rsidR="00946171" w:rsidRPr="00536E4B" w:rsidRDefault="00946171"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w:t>
            </w:r>
          </w:p>
        </w:tc>
        <w:tc>
          <w:tcPr>
            <w:tcW w:w="1134"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81,7</w:t>
            </w:r>
          </w:p>
        </w:tc>
        <w:tc>
          <w:tcPr>
            <w:tcW w:w="850"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82,8</w:t>
            </w:r>
          </w:p>
        </w:tc>
        <w:tc>
          <w:tcPr>
            <w:tcW w:w="851" w:type="dxa"/>
            <w:tcBorders>
              <w:top w:val="nil"/>
              <w:left w:val="nil"/>
              <w:bottom w:val="single" w:sz="4" w:space="0" w:color="auto"/>
              <w:right w:val="single" w:sz="4" w:space="0" w:color="auto"/>
            </w:tcBorders>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83,2</w:t>
            </w:r>
          </w:p>
        </w:tc>
        <w:tc>
          <w:tcPr>
            <w:tcW w:w="850" w:type="dxa"/>
            <w:tcBorders>
              <w:top w:val="nil"/>
              <w:left w:val="nil"/>
              <w:bottom w:val="single" w:sz="4" w:space="0" w:color="auto"/>
              <w:right w:val="single" w:sz="4" w:space="0" w:color="auto"/>
            </w:tcBorders>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89,6</w:t>
            </w:r>
          </w:p>
        </w:tc>
        <w:tc>
          <w:tcPr>
            <w:tcW w:w="851" w:type="dxa"/>
            <w:tcBorders>
              <w:top w:val="nil"/>
              <w:left w:val="nil"/>
              <w:bottom w:val="single" w:sz="4" w:space="0" w:color="auto"/>
              <w:right w:val="single" w:sz="4" w:space="0" w:color="auto"/>
            </w:tcBorders>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83</w:t>
            </w:r>
          </w:p>
        </w:tc>
        <w:tc>
          <w:tcPr>
            <w:tcW w:w="850" w:type="dxa"/>
            <w:tcBorders>
              <w:top w:val="nil"/>
              <w:left w:val="nil"/>
              <w:bottom w:val="single" w:sz="4" w:space="0" w:color="auto"/>
              <w:right w:val="single" w:sz="4" w:space="0" w:color="auto"/>
            </w:tcBorders>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57,5</w:t>
            </w:r>
          </w:p>
        </w:tc>
        <w:tc>
          <w:tcPr>
            <w:tcW w:w="601" w:type="dxa"/>
            <w:tcBorders>
              <w:top w:val="nil"/>
              <w:left w:val="nil"/>
              <w:bottom w:val="single" w:sz="4" w:space="0" w:color="auto"/>
              <w:right w:val="single" w:sz="4" w:space="0" w:color="auto"/>
            </w:tcBorders>
            <w:vAlign w:val="center"/>
            <w:hideMark/>
          </w:tcPr>
          <w:p w:rsidR="00946171" w:rsidRPr="0098762A" w:rsidRDefault="00946171"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219 или 50%</w:t>
            </w:r>
          </w:p>
        </w:tc>
        <w:tc>
          <w:tcPr>
            <w:tcW w:w="709" w:type="dxa"/>
            <w:tcBorders>
              <w:top w:val="nil"/>
              <w:left w:val="nil"/>
              <w:bottom w:val="single" w:sz="4" w:space="0" w:color="auto"/>
              <w:right w:val="single" w:sz="4" w:space="0" w:color="auto"/>
            </w:tcBorders>
            <w:vAlign w:val="center"/>
            <w:hideMark/>
          </w:tcPr>
          <w:p w:rsidR="00946171" w:rsidRPr="0098762A" w:rsidRDefault="00946171"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187 или 37,9%</w:t>
            </w:r>
          </w:p>
        </w:tc>
        <w:tc>
          <w:tcPr>
            <w:tcW w:w="709" w:type="dxa"/>
            <w:gridSpan w:val="2"/>
            <w:tcBorders>
              <w:top w:val="nil"/>
              <w:left w:val="nil"/>
              <w:bottom w:val="single" w:sz="4" w:space="0" w:color="auto"/>
              <w:right w:val="single" w:sz="4" w:space="0" w:color="auto"/>
            </w:tcBorders>
            <w:vAlign w:val="center"/>
          </w:tcPr>
          <w:p w:rsidR="00946171" w:rsidRPr="00EF3350" w:rsidRDefault="00946171"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 чел. или 9,6%</w:t>
            </w:r>
          </w:p>
        </w:tc>
        <w:tc>
          <w:tcPr>
            <w:tcW w:w="708" w:type="dxa"/>
            <w:tcBorders>
              <w:top w:val="nil"/>
              <w:left w:val="nil"/>
              <w:bottom w:val="single" w:sz="4" w:space="0" w:color="auto"/>
              <w:right w:val="single" w:sz="4" w:space="0" w:color="auto"/>
            </w:tcBorders>
            <w:vAlign w:val="center"/>
          </w:tcPr>
          <w:p w:rsidR="00946171" w:rsidRPr="00E42C29" w:rsidRDefault="00946171" w:rsidP="001232C9">
            <w:pPr>
              <w:spacing w:after="0" w:line="240" w:lineRule="auto"/>
              <w:jc w:val="center"/>
              <w:rPr>
                <w:rFonts w:ascii="Times New Roman" w:eastAsia="Times New Roman" w:hAnsi="Times New Roman"/>
                <w:sz w:val="18"/>
                <w:szCs w:val="18"/>
              </w:rPr>
            </w:pPr>
            <w:r w:rsidRPr="00E42C29">
              <w:rPr>
                <w:rFonts w:ascii="Times New Roman" w:eastAsia="Times New Roman" w:hAnsi="Times New Roman"/>
                <w:sz w:val="18"/>
                <w:szCs w:val="18"/>
              </w:rPr>
              <w:t>41 чел или 11,2%</w:t>
            </w:r>
          </w:p>
        </w:tc>
        <w:tc>
          <w:tcPr>
            <w:tcW w:w="567" w:type="dxa"/>
            <w:tcBorders>
              <w:top w:val="nil"/>
              <w:left w:val="nil"/>
              <w:bottom w:val="single" w:sz="4" w:space="0" w:color="auto"/>
              <w:right w:val="single" w:sz="4" w:space="0" w:color="auto"/>
            </w:tcBorders>
          </w:tcPr>
          <w:p w:rsidR="00946171" w:rsidRDefault="00946171" w:rsidP="001232C9">
            <w:pPr>
              <w:rPr>
                <w:rFonts w:ascii="Times New Roman" w:eastAsia="Times New Roman" w:hAnsi="Times New Roman"/>
                <w:sz w:val="18"/>
                <w:szCs w:val="18"/>
              </w:rPr>
            </w:pPr>
          </w:p>
          <w:p w:rsidR="00946171" w:rsidRDefault="00946171" w:rsidP="001232C9">
            <w:r>
              <w:rPr>
                <w:rFonts w:ascii="Times New Roman" w:eastAsia="Times New Roman" w:hAnsi="Times New Roman"/>
                <w:sz w:val="18"/>
                <w:szCs w:val="18"/>
              </w:rPr>
              <w:t>13,1%</w:t>
            </w:r>
          </w:p>
        </w:tc>
        <w:tc>
          <w:tcPr>
            <w:tcW w:w="567" w:type="dxa"/>
            <w:tcBorders>
              <w:top w:val="nil"/>
              <w:left w:val="nil"/>
              <w:bottom w:val="single" w:sz="4" w:space="0" w:color="auto"/>
              <w:right w:val="nil"/>
            </w:tcBorders>
          </w:tcPr>
          <w:p w:rsidR="00946171" w:rsidRDefault="00946171" w:rsidP="001A286B">
            <w:pPr>
              <w:rPr>
                <w:rFonts w:ascii="Times New Roman" w:eastAsia="Times New Roman" w:hAnsi="Times New Roman"/>
                <w:sz w:val="18"/>
                <w:szCs w:val="18"/>
              </w:rPr>
            </w:pPr>
          </w:p>
          <w:p w:rsidR="00946171" w:rsidRDefault="00946171" w:rsidP="001A286B">
            <w:r>
              <w:rPr>
                <w:rFonts w:ascii="Times New Roman" w:eastAsia="Times New Roman" w:hAnsi="Times New Roman"/>
                <w:sz w:val="18"/>
                <w:szCs w:val="18"/>
              </w:rPr>
              <w:t>13,1%</w:t>
            </w:r>
          </w:p>
        </w:tc>
        <w:tc>
          <w:tcPr>
            <w:tcW w:w="567" w:type="dxa"/>
            <w:tcBorders>
              <w:top w:val="nil"/>
              <w:left w:val="nil"/>
              <w:bottom w:val="single" w:sz="4" w:space="0" w:color="auto"/>
              <w:right w:val="nil"/>
            </w:tcBorders>
          </w:tcPr>
          <w:p w:rsidR="00946171" w:rsidRDefault="00946171" w:rsidP="00673EAC">
            <w:pPr>
              <w:rPr>
                <w:rFonts w:ascii="Times New Roman" w:eastAsia="Times New Roman" w:hAnsi="Times New Roman"/>
                <w:sz w:val="18"/>
                <w:szCs w:val="18"/>
              </w:rPr>
            </w:pPr>
          </w:p>
          <w:p w:rsidR="00946171" w:rsidRDefault="00946171" w:rsidP="00673EAC">
            <w:r>
              <w:rPr>
                <w:rFonts w:ascii="Times New Roman" w:eastAsia="Times New Roman" w:hAnsi="Times New Roman"/>
                <w:sz w:val="18"/>
                <w:szCs w:val="18"/>
              </w:rPr>
              <w:t>13,1%</w:t>
            </w:r>
          </w:p>
        </w:tc>
        <w:tc>
          <w:tcPr>
            <w:tcW w:w="851" w:type="dxa"/>
            <w:tcBorders>
              <w:top w:val="nil"/>
              <w:left w:val="nil"/>
              <w:bottom w:val="single" w:sz="4" w:space="0" w:color="auto"/>
              <w:right w:val="single" w:sz="4" w:space="0" w:color="auto"/>
            </w:tcBorders>
          </w:tcPr>
          <w:p w:rsidR="00946171" w:rsidRDefault="00946171" w:rsidP="00673EAC">
            <w:pPr>
              <w:rPr>
                <w:rFonts w:ascii="Times New Roman" w:eastAsia="Times New Roman" w:hAnsi="Times New Roman"/>
                <w:sz w:val="18"/>
                <w:szCs w:val="18"/>
              </w:rPr>
            </w:pPr>
          </w:p>
          <w:p w:rsidR="00946171" w:rsidRDefault="00946171" w:rsidP="00673EAC">
            <w:r>
              <w:rPr>
                <w:rFonts w:ascii="Times New Roman" w:eastAsia="Times New Roman" w:hAnsi="Times New Roman"/>
                <w:sz w:val="18"/>
                <w:szCs w:val="18"/>
              </w:rPr>
              <w:t>13,1%</w:t>
            </w:r>
          </w:p>
        </w:tc>
      </w:tr>
      <w:tr w:rsidR="00910B84" w:rsidRPr="00536E4B" w:rsidTr="0087529D">
        <w:trPr>
          <w:trHeight w:val="42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муниципальных образовательных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709" w:type="dxa"/>
            <w:tcBorders>
              <w:top w:val="nil"/>
              <w:left w:val="nil"/>
              <w:bottom w:val="single" w:sz="4" w:space="0" w:color="auto"/>
              <w:right w:val="single" w:sz="4" w:space="0" w:color="auto"/>
            </w:tcBorders>
            <w:noWrap/>
            <w:vAlign w:val="center"/>
            <w:hideMark/>
          </w:tcPr>
          <w:p w:rsidR="00910B84" w:rsidRPr="00392CFD" w:rsidRDefault="00910B84"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w:t>
            </w:r>
          </w:p>
        </w:tc>
      </w:tr>
      <w:tr w:rsidR="00910B84" w:rsidRPr="00536E4B" w:rsidTr="0087529D">
        <w:trPr>
          <w:trHeight w:val="147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педагогических работников образовательных организаций  дополнительного образования детей в возрасте до 30 лет, в общей численности педагогических работников образовательных организаций дополнительного образования детей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7,3</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7,7</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36,3</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28,6</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w:t>
            </w:r>
          </w:p>
        </w:tc>
        <w:tc>
          <w:tcPr>
            <w:tcW w:w="709" w:type="dxa"/>
            <w:tcBorders>
              <w:top w:val="nil"/>
              <w:left w:val="nil"/>
              <w:bottom w:val="single" w:sz="4" w:space="0" w:color="auto"/>
              <w:right w:val="single" w:sz="4" w:space="0" w:color="auto"/>
            </w:tcBorders>
            <w:vAlign w:val="center"/>
            <w:hideMark/>
          </w:tcPr>
          <w:p w:rsidR="00910B84" w:rsidRPr="005F62F1" w:rsidRDefault="00910B84" w:rsidP="001232C9">
            <w:pPr>
              <w:spacing w:after="0" w:line="240" w:lineRule="auto"/>
              <w:jc w:val="center"/>
              <w:rPr>
                <w:rFonts w:ascii="Times New Roman" w:eastAsia="Times New Roman" w:hAnsi="Times New Roman"/>
                <w:sz w:val="18"/>
                <w:szCs w:val="18"/>
              </w:rPr>
            </w:pPr>
            <w:r w:rsidRPr="005F62F1">
              <w:rPr>
                <w:rFonts w:ascii="Times New Roman" w:eastAsia="Times New Roman" w:hAnsi="Times New Roman"/>
                <w:sz w:val="18"/>
                <w:szCs w:val="18"/>
              </w:rPr>
              <w:t>35</w:t>
            </w:r>
          </w:p>
        </w:tc>
        <w:tc>
          <w:tcPr>
            <w:tcW w:w="709" w:type="dxa"/>
            <w:gridSpan w:val="2"/>
            <w:tcBorders>
              <w:top w:val="nil"/>
              <w:left w:val="nil"/>
              <w:bottom w:val="single" w:sz="4" w:space="0" w:color="auto"/>
              <w:right w:val="single" w:sz="4" w:space="0" w:color="auto"/>
            </w:tcBorders>
            <w:vAlign w:val="center"/>
          </w:tcPr>
          <w:p w:rsidR="00910B84" w:rsidRPr="00EF3350" w:rsidRDefault="00910B84"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11</w:t>
            </w:r>
          </w:p>
        </w:tc>
        <w:tc>
          <w:tcPr>
            <w:tcW w:w="708" w:type="dxa"/>
            <w:tcBorders>
              <w:top w:val="nil"/>
              <w:left w:val="nil"/>
              <w:bottom w:val="single" w:sz="4" w:space="0" w:color="auto"/>
              <w:right w:val="single" w:sz="4" w:space="0" w:color="auto"/>
            </w:tcBorders>
            <w:vAlign w:val="center"/>
          </w:tcPr>
          <w:p w:rsidR="00910B84" w:rsidRPr="00E42C29" w:rsidRDefault="00910B84" w:rsidP="001232C9">
            <w:pPr>
              <w:spacing w:after="0" w:line="240" w:lineRule="auto"/>
              <w:jc w:val="center"/>
              <w:rPr>
                <w:rFonts w:ascii="Times New Roman" w:eastAsia="Times New Roman" w:hAnsi="Times New Roman"/>
                <w:sz w:val="18"/>
                <w:szCs w:val="18"/>
              </w:rPr>
            </w:pPr>
            <w:r w:rsidRPr="00E42C29">
              <w:rPr>
                <w:rFonts w:ascii="Times New Roman" w:eastAsia="Times New Roman" w:hAnsi="Times New Roman"/>
                <w:sz w:val="18"/>
                <w:szCs w:val="18"/>
              </w:rPr>
              <w:t>15</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14</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14</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14</w:t>
            </w:r>
          </w:p>
        </w:tc>
      </w:tr>
      <w:tr w:rsidR="00910B84" w:rsidRPr="00536E4B" w:rsidTr="0087529D">
        <w:trPr>
          <w:trHeight w:val="199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работниковобразовательных организаций дополнительного образования детей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73,0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74,0</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75</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vAlign w:val="center"/>
            <w:hideMark/>
          </w:tcPr>
          <w:p w:rsidR="00910B84" w:rsidRPr="0098762A" w:rsidRDefault="00910B84"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center"/>
          </w:tcPr>
          <w:p w:rsidR="00910B84" w:rsidRPr="00EF3350" w:rsidRDefault="00910B84"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88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руководителей образовательных организаций дополнительного образования детей, 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392CFD" w:rsidRDefault="00910B84"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14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педагогических работников образовательных организаций  дополнительного образования детей, 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85,0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392CFD" w:rsidRDefault="00910B84"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83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11</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910B84" w:rsidRPr="00392CFD" w:rsidRDefault="00910B84"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r>
              <w:rPr>
                <w:rFonts w:ascii="Times New Roman" w:eastAsia="Times New Roman" w:hAnsi="Times New Roman"/>
                <w:sz w:val="18"/>
                <w:szCs w:val="18"/>
              </w:rPr>
              <w:t>,0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r>
              <w:rPr>
                <w:rFonts w:ascii="Times New Roman" w:eastAsia="Times New Roman" w:hAnsi="Times New Roman"/>
                <w:sz w:val="18"/>
                <w:szCs w:val="18"/>
              </w:rPr>
              <w:t>,0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r>
              <w:rPr>
                <w:rFonts w:ascii="Times New Roman" w:eastAsia="Times New Roman" w:hAnsi="Times New Roman"/>
                <w:sz w:val="18"/>
                <w:szCs w:val="18"/>
              </w:rPr>
              <w:t>,0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r>
              <w:rPr>
                <w:rFonts w:ascii="Times New Roman" w:eastAsia="Times New Roman" w:hAnsi="Times New Roman"/>
                <w:sz w:val="18"/>
                <w:szCs w:val="18"/>
              </w:rPr>
              <w:t>,0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r>
              <w:rPr>
                <w:rFonts w:ascii="Times New Roman" w:eastAsia="Times New Roman" w:hAnsi="Times New Roman"/>
                <w:sz w:val="18"/>
                <w:szCs w:val="18"/>
              </w:rPr>
              <w:t>,0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r>
              <w:rPr>
                <w:rFonts w:ascii="Times New Roman" w:eastAsia="Times New Roman" w:hAnsi="Times New Roman"/>
                <w:sz w:val="18"/>
                <w:szCs w:val="18"/>
              </w:rPr>
              <w:t>,0</w:t>
            </w:r>
          </w:p>
        </w:tc>
      </w:tr>
      <w:tr w:rsidR="00910B84" w:rsidRPr="00536E4B" w:rsidTr="0087529D">
        <w:trPr>
          <w:trHeight w:val="75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Независимая оценка качества дополнительного образования детей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баллов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128,0</w:t>
            </w:r>
          </w:p>
        </w:tc>
        <w:tc>
          <w:tcPr>
            <w:tcW w:w="85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128,0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130,0</w:t>
            </w:r>
          </w:p>
        </w:tc>
        <w:tc>
          <w:tcPr>
            <w:tcW w:w="601"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132,0</w:t>
            </w:r>
          </w:p>
        </w:tc>
        <w:tc>
          <w:tcPr>
            <w:tcW w:w="709" w:type="dxa"/>
            <w:tcBorders>
              <w:top w:val="nil"/>
              <w:left w:val="nil"/>
              <w:bottom w:val="single" w:sz="4" w:space="0" w:color="auto"/>
              <w:right w:val="single" w:sz="4" w:space="0" w:color="auto"/>
            </w:tcBorders>
            <w:noWrap/>
            <w:vAlign w:val="center"/>
            <w:hideMark/>
          </w:tcPr>
          <w:p w:rsidR="00910B84" w:rsidRPr="0098762A" w:rsidRDefault="00910B84"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135,0</w:t>
            </w:r>
          </w:p>
        </w:tc>
        <w:tc>
          <w:tcPr>
            <w:tcW w:w="709" w:type="dxa"/>
            <w:gridSpan w:val="2"/>
            <w:tcBorders>
              <w:top w:val="nil"/>
              <w:left w:val="nil"/>
              <w:bottom w:val="single" w:sz="4" w:space="0" w:color="auto"/>
              <w:right w:val="single" w:sz="4" w:space="0" w:color="auto"/>
            </w:tcBorders>
            <w:vAlign w:val="center"/>
          </w:tcPr>
          <w:p w:rsidR="00910B84" w:rsidRPr="00DC3C00" w:rsidRDefault="00910B84" w:rsidP="001232C9">
            <w:pPr>
              <w:spacing w:after="0" w:line="240" w:lineRule="auto"/>
              <w:jc w:val="center"/>
              <w:rPr>
                <w:rFonts w:ascii="Times New Roman" w:eastAsia="Times New Roman" w:hAnsi="Times New Roman"/>
                <w:sz w:val="18"/>
                <w:szCs w:val="18"/>
              </w:rPr>
            </w:pPr>
            <w:r w:rsidRPr="00DC3C00">
              <w:rPr>
                <w:rFonts w:ascii="Times New Roman" w:eastAsia="Times New Roman" w:hAnsi="Times New Roman"/>
                <w:sz w:val="18"/>
                <w:szCs w:val="18"/>
              </w:rPr>
              <w:t>135,0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137,0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138</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139</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139</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139</w:t>
            </w:r>
          </w:p>
        </w:tc>
      </w:tr>
      <w:tr w:rsidR="00910B84" w:rsidRPr="00536E4B" w:rsidTr="0087529D">
        <w:trPr>
          <w:trHeight w:val="100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13</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Удовлетворенность потребителей (родителей и детей) качеством оказания услуг по предоставлению дополнительного образования детей</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w:t>
            </w: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w:t>
            </w: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93,1</w:t>
            </w: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98,5</w:t>
            </w:r>
          </w:p>
        </w:tc>
        <w:tc>
          <w:tcPr>
            <w:tcW w:w="709" w:type="dxa"/>
            <w:tcBorders>
              <w:top w:val="nil"/>
              <w:left w:val="nil"/>
              <w:bottom w:val="single" w:sz="4" w:space="0" w:color="auto"/>
              <w:right w:val="single" w:sz="4" w:space="0" w:color="auto"/>
            </w:tcBorders>
            <w:vAlign w:val="center"/>
            <w:hideMark/>
          </w:tcPr>
          <w:p w:rsidR="00910B84" w:rsidRPr="00AD76FD" w:rsidRDefault="00910B84" w:rsidP="001232C9">
            <w:pPr>
              <w:spacing w:after="0" w:line="240" w:lineRule="auto"/>
              <w:jc w:val="center"/>
              <w:rPr>
                <w:rFonts w:ascii="Times New Roman" w:eastAsia="Times New Roman" w:hAnsi="Times New Roman"/>
                <w:sz w:val="18"/>
                <w:szCs w:val="18"/>
              </w:rPr>
            </w:pPr>
            <w:r w:rsidRPr="00AD76FD">
              <w:rPr>
                <w:rFonts w:ascii="Times New Roman" w:eastAsia="Times New Roman" w:hAnsi="Times New Roman"/>
                <w:sz w:val="18"/>
                <w:szCs w:val="18"/>
              </w:rPr>
              <w:t>98,0</w:t>
            </w:r>
          </w:p>
        </w:tc>
        <w:tc>
          <w:tcPr>
            <w:tcW w:w="709" w:type="dxa"/>
            <w:gridSpan w:val="2"/>
            <w:tcBorders>
              <w:top w:val="nil"/>
              <w:left w:val="nil"/>
              <w:bottom w:val="single" w:sz="4" w:space="0" w:color="auto"/>
              <w:right w:val="single" w:sz="4" w:space="0" w:color="auto"/>
            </w:tcBorders>
            <w:vAlign w:val="center"/>
          </w:tcPr>
          <w:p w:rsidR="00910B84" w:rsidRPr="00DC3C00" w:rsidRDefault="00910B84" w:rsidP="001232C9">
            <w:pPr>
              <w:spacing w:after="0" w:line="240" w:lineRule="auto"/>
              <w:jc w:val="center"/>
              <w:rPr>
                <w:rFonts w:ascii="Times New Roman" w:eastAsia="Times New Roman" w:hAnsi="Times New Roman"/>
                <w:sz w:val="18"/>
                <w:szCs w:val="18"/>
              </w:rPr>
            </w:pPr>
            <w:r w:rsidRPr="00DC3C00">
              <w:rPr>
                <w:rFonts w:ascii="Times New Roman" w:eastAsia="Times New Roman" w:hAnsi="Times New Roman"/>
                <w:sz w:val="18"/>
                <w:szCs w:val="18"/>
              </w:rPr>
              <w:t>98,0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98,06</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96</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w:t>
            </w:r>
          </w:p>
        </w:tc>
      </w:tr>
      <w:tr w:rsidR="00910B84" w:rsidRPr="00536E4B" w:rsidTr="0087529D">
        <w:trPr>
          <w:trHeight w:val="100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14</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w:t>
            </w:r>
            <w:r w:rsidRPr="00536E4B">
              <w:rPr>
                <w:rFonts w:ascii="Times New Roman" w:eastAsia="Times New Roman" w:hAnsi="Times New Roman"/>
                <w:sz w:val="18"/>
                <w:szCs w:val="18"/>
              </w:rPr>
              <w:t>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9" w:type="dxa"/>
            <w:tcBorders>
              <w:top w:val="nil"/>
              <w:left w:val="nil"/>
              <w:bottom w:val="single" w:sz="4" w:space="0" w:color="auto"/>
              <w:right w:val="single" w:sz="4" w:space="0" w:color="auto"/>
            </w:tcBorders>
            <w:vAlign w:val="center"/>
            <w:hideMark/>
          </w:tcPr>
          <w:p w:rsidR="00910B84" w:rsidRPr="0098762A" w:rsidRDefault="00910B84" w:rsidP="001232C9">
            <w:pPr>
              <w:spacing w:after="0" w:line="240" w:lineRule="auto"/>
              <w:jc w:val="center"/>
              <w:rPr>
                <w:rFonts w:ascii="Times New Roman" w:eastAsia="Times New Roman" w:hAnsi="Times New Roman"/>
                <w:sz w:val="18"/>
                <w:szCs w:val="18"/>
              </w:rPr>
            </w:pPr>
            <w:r w:rsidRPr="0098762A">
              <w:rPr>
                <w:rFonts w:ascii="Times New Roman" w:eastAsia="Times New Roman" w:hAnsi="Times New Roman"/>
                <w:sz w:val="18"/>
                <w:szCs w:val="18"/>
              </w:rPr>
              <w:t>100</w:t>
            </w:r>
          </w:p>
        </w:tc>
        <w:tc>
          <w:tcPr>
            <w:tcW w:w="709" w:type="dxa"/>
            <w:gridSpan w:val="2"/>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708"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567" w:type="dxa"/>
            <w:tcBorders>
              <w:top w:val="nil"/>
              <w:left w:val="nil"/>
              <w:bottom w:val="single" w:sz="4" w:space="0" w:color="auto"/>
              <w:right w:val="nil"/>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tcBorders>
              <w:top w:val="nil"/>
              <w:left w:val="nil"/>
              <w:bottom w:val="single" w:sz="4" w:space="0" w:color="auto"/>
              <w:right w:val="single" w:sz="4" w:space="0" w:color="auto"/>
            </w:tcBorders>
            <w:vAlign w:val="center"/>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r>
      <w:tr w:rsidR="00910B84" w:rsidRPr="00536E4B" w:rsidTr="0087529D">
        <w:trPr>
          <w:trHeight w:val="1005"/>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15</w:t>
            </w:r>
          </w:p>
        </w:tc>
        <w:tc>
          <w:tcPr>
            <w:tcW w:w="2955" w:type="dxa"/>
            <w:gridSpan w:val="2"/>
            <w:tcBorders>
              <w:top w:val="nil"/>
              <w:left w:val="nil"/>
              <w:bottom w:val="single" w:sz="4" w:space="0" w:color="auto"/>
              <w:right w:val="single" w:sz="4" w:space="0" w:color="auto"/>
            </w:tcBorders>
            <w:hideMark/>
          </w:tcPr>
          <w:p w:rsidR="00910B84" w:rsidRPr="00536E4B" w:rsidRDefault="00910B84"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0"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850"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p>
        </w:tc>
        <w:tc>
          <w:tcPr>
            <w:tcW w:w="601" w:type="dxa"/>
            <w:tcBorders>
              <w:top w:val="nil"/>
              <w:left w:val="nil"/>
              <w:bottom w:val="single" w:sz="4" w:space="0" w:color="auto"/>
              <w:right w:val="single" w:sz="4" w:space="0" w:color="auto"/>
            </w:tcBorders>
            <w:vAlign w:val="center"/>
            <w:hideMark/>
          </w:tcPr>
          <w:p w:rsidR="00910B84" w:rsidRPr="00536E4B" w:rsidRDefault="00910B84"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709" w:type="dxa"/>
            <w:tcBorders>
              <w:top w:val="nil"/>
              <w:left w:val="nil"/>
              <w:bottom w:val="single" w:sz="4" w:space="0" w:color="auto"/>
              <w:right w:val="single" w:sz="4" w:space="0" w:color="auto"/>
            </w:tcBorders>
            <w:hideMark/>
          </w:tcPr>
          <w:p w:rsidR="00910B84" w:rsidRPr="00C23ED1" w:rsidRDefault="00910B84" w:rsidP="001232C9">
            <w:pPr>
              <w:rPr>
                <w:rFonts w:ascii="Times New Roman" w:eastAsia="Times New Roman" w:hAnsi="Times New Roman"/>
                <w:color w:val="FF0000"/>
                <w:sz w:val="18"/>
                <w:szCs w:val="18"/>
              </w:rPr>
            </w:pPr>
          </w:p>
          <w:p w:rsidR="00910B84" w:rsidRPr="0098762A" w:rsidRDefault="00910B84" w:rsidP="001232C9">
            <w:r w:rsidRPr="0098762A">
              <w:rPr>
                <w:rFonts w:ascii="Times New Roman" w:eastAsia="Times New Roman" w:hAnsi="Times New Roman"/>
                <w:sz w:val="18"/>
                <w:szCs w:val="18"/>
              </w:rPr>
              <w:t>13,2</w:t>
            </w:r>
          </w:p>
        </w:tc>
        <w:tc>
          <w:tcPr>
            <w:tcW w:w="709" w:type="dxa"/>
            <w:gridSpan w:val="2"/>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p>
          <w:p w:rsidR="00910B84" w:rsidRPr="00EF3350" w:rsidRDefault="00910B84" w:rsidP="001232C9">
            <w:r w:rsidRPr="00EF3350">
              <w:rPr>
                <w:rFonts w:ascii="Times New Roman" w:eastAsia="Times New Roman" w:hAnsi="Times New Roman"/>
                <w:sz w:val="18"/>
                <w:szCs w:val="18"/>
              </w:rPr>
              <w:t>12</w:t>
            </w:r>
            <w:r>
              <w:rPr>
                <w:rFonts w:ascii="Times New Roman" w:eastAsia="Times New Roman" w:hAnsi="Times New Roman"/>
                <w:sz w:val="18"/>
                <w:szCs w:val="18"/>
              </w:rPr>
              <w:t>,0</w:t>
            </w:r>
          </w:p>
        </w:tc>
        <w:tc>
          <w:tcPr>
            <w:tcW w:w="708"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p>
          <w:p w:rsidR="00910B84" w:rsidRPr="00E42C29" w:rsidRDefault="00910B84" w:rsidP="001232C9">
            <w:r w:rsidRPr="00E42C29">
              <w:rPr>
                <w:rFonts w:ascii="Times New Roman" w:eastAsia="Times New Roman" w:hAnsi="Times New Roman"/>
                <w:sz w:val="18"/>
                <w:szCs w:val="18"/>
              </w:rPr>
              <w:t>24,8</w:t>
            </w:r>
          </w:p>
        </w:tc>
        <w:tc>
          <w:tcPr>
            <w:tcW w:w="567"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p>
          <w:p w:rsidR="00910B84" w:rsidRPr="00536E4B" w:rsidRDefault="00910B84" w:rsidP="001232C9">
            <w:r w:rsidRPr="00536E4B">
              <w:rPr>
                <w:rFonts w:ascii="Times New Roman" w:eastAsia="Times New Roman" w:hAnsi="Times New Roman"/>
                <w:sz w:val="18"/>
                <w:szCs w:val="18"/>
              </w:rPr>
              <w:t>Не менее 17</w:t>
            </w:r>
          </w:p>
        </w:tc>
        <w:tc>
          <w:tcPr>
            <w:tcW w:w="567" w:type="dxa"/>
            <w:tcBorders>
              <w:top w:val="nil"/>
              <w:left w:val="nil"/>
              <w:bottom w:val="single" w:sz="4" w:space="0" w:color="auto"/>
              <w:right w:val="nil"/>
            </w:tcBorders>
          </w:tcPr>
          <w:p w:rsidR="00910B84" w:rsidRPr="00536E4B" w:rsidRDefault="00910B84" w:rsidP="001A286B">
            <w:pPr>
              <w:rPr>
                <w:rFonts w:ascii="Times New Roman" w:eastAsia="Times New Roman" w:hAnsi="Times New Roman"/>
                <w:sz w:val="18"/>
                <w:szCs w:val="18"/>
              </w:rPr>
            </w:pPr>
          </w:p>
          <w:p w:rsidR="00910B84" w:rsidRPr="00536E4B" w:rsidRDefault="00910B84" w:rsidP="001A286B">
            <w:r w:rsidRPr="00536E4B">
              <w:rPr>
                <w:rFonts w:ascii="Times New Roman" w:eastAsia="Times New Roman" w:hAnsi="Times New Roman"/>
                <w:sz w:val="18"/>
                <w:szCs w:val="18"/>
              </w:rPr>
              <w:t>Не менее 20</w:t>
            </w:r>
          </w:p>
        </w:tc>
        <w:tc>
          <w:tcPr>
            <w:tcW w:w="567" w:type="dxa"/>
            <w:tcBorders>
              <w:top w:val="nil"/>
              <w:left w:val="nil"/>
              <w:bottom w:val="single" w:sz="4" w:space="0" w:color="auto"/>
              <w:right w:val="nil"/>
            </w:tcBorders>
          </w:tcPr>
          <w:p w:rsidR="00910B84" w:rsidRDefault="00910B84" w:rsidP="001232C9">
            <w:pPr>
              <w:rPr>
                <w:rFonts w:ascii="Times New Roman" w:eastAsia="Times New Roman" w:hAnsi="Times New Roman"/>
                <w:sz w:val="18"/>
                <w:szCs w:val="18"/>
              </w:rPr>
            </w:pPr>
          </w:p>
          <w:p w:rsidR="00910B84" w:rsidRPr="00536E4B" w:rsidRDefault="00910B84" w:rsidP="001232C9">
            <w:pPr>
              <w:rPr>
                <w:rFonts w:ascii="Times New Roman" w:eastAsia="Times New Roman" w:hAnsi="Times New Roman"/>
                <w:sz w:val="18"/>
                <w:szCs w:val="18"/>
              </w:rPr>
            </w:pPr>
            <w:r w:rsidRPr="00536E4B">
              <w:rPr>
                <w:rFonts w:ascii="Times New Roman" w:eastAsia="Times New Roman" w:hAnsi="Times New Roman"/>
                <w:sz w:val="18"/>
                <w:szCs w:val="18"/>
              </w:rPr>
              <w:t>Не менее 20</w:t>
            </w:r>
          </w:p>
        </w:tc>
        <w:tc>
          <w:tcPr>
            <w:tcW w:w="851" w:type="dxa"/>
            <w:tcBorders>
              <w:top w:val="nil"/>
              <w:left w:val="nil"/>
              <w:bottom w:val="single" w:sz="4" w:space="0" w:color="auto"/>
              <w:right w:val="single" w:sz="4" w:space="0" w:color="auto"/>
            </w:tcBorders>
          </w:tcPr>
          <w:p w:rsidR="00910B84" w:rsidRPr="00536E4B" w:rsidRDefault="00910B84" w:rsidP="001232C9">
            <w:pPr>
              <w:rPr>
                <w:rFonts w:ascii="Times New Roman" w:eastAsia="Times New Roman" w:hAnsi="Times New Roman"/>
                <w:sz w:val="18"/>
                <w:szCs w:val="18"/>
              </w:rPr>
            </w:pPr>
          </w:p>
          <w:p w:rsidR="00910B84" w:rsidRPr="00536E4B" w:rsidRDefault="00910B84" w:rsidP="001232C9">
            <w:r w:rsidRPr="00536E4B">
              <w:rPr>
                <w:rFonts w:ascii="Times New Roman" w:eastAsia="Times New Roman" w:hAnsi="Times New Roman"/>
                <w:sz w:val="18"/>
                <w:szCs w:val="18"/>
              </w:rPr>
              <w:t>Не менее 20</w:t>
            </w:r>
          </w:p>
        </w:tc>
      </w:tr>
      <w:tr w:rsidR="00910B84" w:rsidRPr="00536E4B" w:rsidTr="0087529D">
        <w:trPr>
          <w:trHeight w:val="300"/>
        </w:trPr>
        <w:tc>
          <w:tcPr>
            <w:tcW w:w="575" w:type="dxa"/>
            <w:tcBorders>
              <w:top w:val="nil"/>
              <w:left w:val="single" w:sz="4" w:space="0" w:color="auto"/>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01</w:t>
            </w:r>
          </w:p>
        </w:tc>
        <w:tc>
          <w:tcPr>
            <w:tcW w:w="668"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5</w:t>
            </w:r>
          </w:p>
        </w:tc>
        <w:tc>
          <w:tcPr>
            <w:tcW w:w="457" w:type="dxa"/>
            <w:tcBorders>
              <w:top w:val="nil"/>
              <w:left w:val="nil"/>
              <w:bottom w:val="single" w:sz="4" w:space="0" w:color="auto"/>
              <w:right w:val="single" w:sz="4" w:space="0" w:color="auto"/>
            </w:tcBorders>
            <w:noWrap/>
            <w:vAlign w:val="center"/>
            <w:hideMark/>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 </w:t>
            </w:r>
          </w:p>
        </w:tc>
        <w:tc>
          <w:tcPr>
            <w:tcW w:w="14475" w:type="dxa"/>
            <w:gridSpan w:val="18"/>
            <w:tcBorders>
              <w:top w:val="single" w:sz="4" w:space="0" w:color="auto"/>
              <w:left w:val="nil"/>
              <w:bottom w:val="single" w:sz="4" w:space="0" w:color="auto"/>
              <w:right w:val="single" w:sz="4" w:space="0" w:color="auto"/>
            </w:tcBorders>
          </w:tcPr>
          <w:p w:rsidR="00910B84" w:rsidRPr="00536E4B" w:rsidRDefault="00910B84"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 xml:space="preserve">Управление системой образования </w:t>
            </w:r>
          </w:p>
        </w:tc>
      </w:tr>
      <w:tr w:rsidR="00946171" w:rsidRPr="00536E4B" w:rsidTr="0087529D">
        <w:trPr>
          <w:trHeight w:val="1035"/>
        </w:trPr>
        <w:tc>
          <w:tcPr>
            <w:tcW w:w="575" w:type="dxa"/>
            <w:tcBorders>
              <w:top w:val="nil"/>
              <w:left w:val="single" w:sz="4" w:space="0" w:color="auto"/>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2955" w:type="dxa"/>
            <w:gridSpan w:val="2"/>
            <w:tcBorders>
              <w:top w:val="nil"/>
              <w:left w:val="nil"/>
              <w:bottom w:val="single" w:sz="4" w:space="0" w:color="auto"/>
              <w:right w:val="single" w:sz="4" w:space="0" w:color="auto"/>
            </w:tcBorders>
            <w:hideMark/>
          </w:tcPr>
          <w:p w:rsidR="00946171" w:rsidRPr="00536E4B" w:rsidRDefault="00946171"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Оценка качества муниципальной системы образования муниципального образования "Глазовский район"</w:t>
            </w:r>
            <w:r>
              <w:rPr>
                <w:rFonts w:ascii="Times New Roman" w:eastAsia="Times New Roman" w:hAnsi="Times New Roman"/>
                <w:sz w:val="18"/>
                <w:szCs w:val="18"/>
              </w:rPr>
              <w:t xml:space="preserve"> (муниципального образования «Муниципальный округ Глазовский район Удмуртской Республики»)</w:t>
            </w:r>
          </w:p>
        </w:tc>
        <w:tc>
          <w:tcPr>
            <w:tcW w:w="1134"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баллов</w:t>
            </w:r>
          </w:p>
        </w:tc>
        <w:tc>
          <w:tcPr>
            <w:tcW w:w="855"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0"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1"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0"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1" w:type="dxa"/>
            <w:tcBorders>
              <w:top w:val="nil"/>
              <w:left w:val="nil"/>
              <w:bottom w:val="single" w:sz="4" w:space="0" w:color="auto"/>
              <w:right w:val="single" w:sz="4" w:space="0" w:color="auto"/>
            </w:tcBorders>
            <w:noWrap/>
            <w:vAlign w:val="center"/>
            <w:hideMark/>
          </w:tcPr>
          <w:p w:rsidR="00946171" w:rsidRPr="00536E4B" w:rsidRDefault="00946171"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92,0</w:t>
            </w:r>
          </w:p>
        </w:tc>
        <w:tc>
          <w:tcPr>
            <w:tcW w:w="850" w:type="dxa"/>
            <w:tcBorders>
              <w:top w:val="nil"/>
              <w:left w:val="nil"/>
              <w:bottom w:val="single" w:sz="4" w:space="0" w:color="auto"/>
              <w:right w:val="single" w:sz="4" w:space="0" w:color="auto"/>
            </w:tcBorders>
            <w:noWrap/>
            <w:hideMark/>
          </w:tcPr>
          <w:p w:rsidR="00946171" w:rsidRPr="00536E4B" w:rsidRDefault="00946171" w:rsidP="001232C9">
            <w:r w:rsidRPr="00536E4B">
              <w:rPr>
                <w:rFonts w:ascii="Times New Roman" w:eastAsia="Times New Roman" w:hAnsi="Times New Roman"/>
                <w:sz w:val="18"/>
                <w:szCs w:val="18"/>
              </w:rPr>
              <w:t>92,0</w:t>
            </w:r>
          </w:p>
        </w:tc>
        <w:tc>
          <w:tcPr>
            <w:tcW w:w="601" w:type="dxa"/>
            <w:tcBorders>
              <w:top w:val="nil"/>
              <w:left w:val="nil"/>
              <w:bottom w:val="single" w:sz="4" w:space="0" w:color="auto"/>
              <w:right w:val="single" w:sz="4" w:space="0" w:color="auto"/>
            </w:tcBorders>
            <w:noWrap/>
            <w:hideMark/>
          </w:tcPr>
          <w:p w:rsidR="00946171" w:rsidRPr="00536E4B" w:rsidRDefault="00946171" w:rsidP="001232C9">
            <w:r w:rsidRPr="00536E4B">
              <w:rPr>
                <w:rFonts w:ascii="Times New Roman" w:eastAsia="Times New Roman" w:hAnsi="Times New Roman"/>
                <w:sz w:val="18"/>
                <w:szCs w:val="18"/>
              </w:rPr>
              <w:t>92,0</w:t>
            </w:r>
          </w:p>
        </w:tc>
        <w:tc>
          <w:tcPr>
            <w:tcW w:w="709" w:type="dxa"/>
            <w:tcBorders>
              <w:top w:val="nil"/>
              <w:left w:val="nil"/>
              <w:bottom w:val="single" w:sz="4" w:space="0" w:color="auto"/>
              <w:right w:val="single" w:sz="4" w:space="0" w:color="auto"/>
            </w:tcBorders>
            <w:noWrap/>
            <w:hideMark/>
          </w:tcPr>
          <w:p w:rsidR="00946171" w:rsidRPr="00392CFD" w:rsidRDefault="00946171" w:rsidP="001232C9">
            <w:r w:rsidRPr="00392CFD">
              <w:rPr>
                <w:rFonts w:ascii="Times New Roman" w:eastAsia="Times New Roman" w:hAnsi="Times New Roman"/>
                <w:sz w:val="18"/>
                <w:szCs w:val="18"/>
              </w:rPr>
              <w:t>92,0</w:t>
            </w:r>
          </w:p>
        </w:tc>
        <w:tc>
          <w:tcPr>
            <w:tcW w:w="709" w:type="dxa"/>
            <w:gridSpan w:val="2"/>
            <w:tcBorders>
              <w:top w:val="nil"/>
              <w:left w:val="nil"/>
              <w:bottom w:val="single" w:sz="4" w:space="0" w:color="auto"/>
              <w:right w:val="single" w:sz="4" w:space="0" w:color="auto"/>
            </w:tcBorders>
          </w:tcPr>
          <w:p w:rsidR="00946171" w:rsidRPr="00824832" w:rsidRDefault="00946171" w:rsidP="001232C9">
            <w:r w:rsidRPr="00824832">
              <w:rPr>
                <w:rFonts w:ascii="Times New Roman" w:eastAsia="Times New Roman" w:hAnsi="Times New Roman"/>
                <w:sz w:val="18"/>
                <w:szCs w:val="18"/>
              </w:rPr>
              <w:t>56,0</w:t>
            </w:r>
          </w:p>
        </w:tc>
        <w:tc>
          <w:tcPr>
            <w:tcW w:w="708" w:type="dxa"/>
            <w:tcBorders>
              <w:top w:val="nil"/>
              <w:left w:val="nil"/>
              <w:bottom w:val="single" w:sz="4" w:space="0" w:color="auto"/>
              <w:right w:val="single" w:sz="4" w:space="0" w:color="auto"/>
            </w:tcBorders>
          </w:tcPr>
          <w:p w:rsidR="00946171" w:rsidRPr="00536E4B" w:rsidRDefault="00946171" w:rsidP="001232C9">
            <w:r>
              <w:rPr>
                <w:rFonts w:ascii="Times New Roman" w:eastAsia="Times New Roman" w:hAnsi="Times New Roman"/>
                <w:sz w:val="18"/>
                <w:szCs w:val="18"/>
              </w:rPr>
              <w:t>52,0</w:t>
            </w:r>
          </w:p>
        </w:tc>
        <w:tc>
          <w:tcPr>
            <w:tcW w:w="567" w:type="dxa"/>
            <w:tcBorders>
              <w:top w:val="nil"/>
              <w:left w:val="nil"/>
              <w:bottom w:val="single" w:sz="4" w:space="0" w:color="auto"/>
              <w:right w:val="single" w:sz="4" w:space="0" w:color="auto"/>
            </w:tcBorders>
          </w:tcPr>
          <w:p w:rsidR="00946171" w:rsidRPr="00536E4B" w:rsidRDefault="00946171" w:rsidP="001232C9">
            <w:r>
              <w:rPr>
                <w:rFonts w:ascii="Times New Roman" w:eastAsia="Times New Roman" w:hAnsi="Times New Roman"/>
                <w:sz w:val="18"/>
                <w:szCs w:val="18"/>
              </w:rPr>
              <w:t>54,0</w:t>
            </w:r>
          </w:p>
        </w:tc>
        <w:tc>
          <w:tcPr>
            <w:tcW w:w="567" w:type="dxa"/>
            <w:tcBorders>
              <w:top w:val="nil"/>
              <w:left w:val="nil"/>
              <w:bottom w:val="single" w:sz="4" w:space="0" w:color="auto"/>
              <w:right w:val="nil"/>
            </w:tcBorders>
          </w:tcPr>
          <w:p w:rsidR="00946171" w:rsidRPr="00536E4B" w:rsidRDefault="00946171" w:rsidP="001A286B">
            <w:r>
              <w:rPr>
                <w:rFonts w:ascii="Times New Roman" w:eastAsia="Times New Roman" w:hAnsi="Times New Roman"/>
                <w:sz w:val="18"/>
                <w:szCs w:val="18"/>
              </w:rPr>
              <w:t>56,0</w:t>
            </w:r>
          </w:p>
        </w:tc>
        <w:tc>
          <w:tcPr>
            <w:tcW w:w="567" w:type="dxa"/>
            <w:tcBorders>
              <w:top w:val="nil"/>
              <w:left w:val="nil"/>
              <w:bottom w:val="single" w:sz="4" w:space="0" w:color="auto"/>
              <w:right w:val="nil"/>
            </w:tcBorders>
          </w:tcPr>
          <w:p w:rsidR="00946171" w:rsidRPr="00536E4B" w:rsidRDefault="00946171" w:rsidP="00673EAC">
            <w:r>
              <w:rPr>
                <w:rFonts w:ascii="Times New Roman" w:eastAsia="Times New Roman" w:hAnsi="Times New Roman"/>
                <w:sz w:val="18"/>
                <w:szCs w:val="18"/>
              </w:rPr>
              <w:t>54,0</w:t>
            </w:r>
          </w:p>
        </w:tc>
        <w:tc>
          <w:tcPr>
            <w:tcW w:w="851" w:type="dxa"/>
            <w:tcBorders>
              <w:top w:val="nil"/>
              <w:left w:val="nil"/>
              <w:bottom w:val="single" w:sz="4" w:space="0" w:color="auto"/>
              <w:right w:val="single" w:sz="4" w:space="0" w:color="auto"/>
            </w:tcBorders>
          </w:tcPr>
          <w:p w:rsidR="00946171" w:rsidRPr="00536E4B" w:rsidRDefault="00946171" w:rsidP="00673EAC">
            <w:r>
              <w:rPr>
                <w:rFonts w:ascii="Times New Roman" w:eastAsia="Times New Roman" w:hAnsi="Times New Roman"/>
                <w:sz w:val="18"/>
                <w:szCs w:val="18"/>
              </w:rPr>
              <w:t>56,0</w:t>
            </w:r>
          </w:p>
        </w:tc>
      </w:tr>
      <w:tr w:rsidR="0087529D" w:rsidRPr="00536E4B" w:rsidTr="0087529D">
        <w:trPr>
          <w:trHeight w:val="1980"/>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численности руководителей и педагогических работников общеобразовательных учреждений,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общеобразовательных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68,3</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81,6</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90,1</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87529D" w:rsidRPr="00392CFD" w:rsidRDefault="0087529D"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87529D" w:rsidRPr="006136EC" w:rsidRDefault="0087529D"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87529D" w:rsidRPr="00536E4B" w:rsidTr="0087529D">
        <w:trPr>
          <w:trHeight w:val="172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педагогических работников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59,2</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61,0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63,2</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85,0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86,0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86,0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86,0</w:t>
            </w:r>
          </w:p>
        </w:tc>
        <w:tc>
          <w:tcPr>
            <w:tcW w:w="709" w:type="dxa"/>
            <w:tcBorders>
              <w:top w:val="nil"/>
              <w:left w:val="nil"/>
              <w:bottom w:val="single" w:sz="4" w:space="0" w:color="auto"/>
              <w:right w:val="single" w:sz="4" w:space="0" w:color="auto"/>
            </w:tcBorders>
            <w:noWrap/>
            <w:vAlign w:val="center"/>
            <w:hideMark/>
          </w:tcPr>
          <w:p w:rsidR="0087529D" w:rsidRPr="00392CFD" w:rsidRDefault="0087529D"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92,0</w:t>
            </w:r>
          </w:p>
        </w:tc>
        <w:tc>
          <w:tcPr>
            <w:tcW w:w="709" w:type="dxa"/>
            <w:gridSpan w:val="2"/>
            <w:tcBorders>
              <w:top w:val="nil"/>
              <w:left w:val="nil"/>
              <w:bottom w:val="single" w:sz="4" w:space="0" w:color="auto"/>
              <w:right w:val="single" w:sz="4" w:space="0" w:color="auto"/>
            </w:tcBorders>
            <w:vAlign w:val="center"/>
          </w:tcPr>
          <w:p w:rsidR="0087529D" w:rsidRPr="006136EC" w:rsidRDefault="0087529D"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92,0</w:t>
            </w:r>
          </w:p>
        </w:tc>
        <w:tc>
          <w:tcPr>
            <w:tcW w:w="708" w:type="dxa"/>
            <w:tcBorders>
              <w:top w:val="nil"/>
              <w:left w:val="nil"/>
              <w:bottom w:val="single" w:sz="4" w:space="0" w:color="auto"/>
              <w:right w:val="single" w:sz="4" w:space="0" w:color="auto"/>
            </w:tcBorders>
            <w:vAlign w:val="center"/>
          </w:tcPr>
          <w:p w:rsidR="0087529D" w:rsidRPr="00007E60" w:rsidRDefault="0087529D" w:rsidP="001232C9">
            <w:pPr>
              <w:spacing w:after="0" w:line="240" w:lineRule="auto"/>
              <w:jc w:val="center"/>
              <w:rPr>
                <w:rFonts w:ascii="Times New Roman" w:eastAsia="Times New Roman" w:hAnsi="Times New Roman"/>
                <w:sz w:val="18"/>
                <w:szCs w:val="18"/>
              </w:rPr>
            </w:pPr>
            <w:r w:rsidRPr="00007E60">
              <w:rPr>
                <w:rFonts w:ascii="Times New Roman" w:eastAsia="Times New Roman" w:hAnsi="Times New Roman"/>
                <w:sz w:val="18"/>
                <w:szCs w:val="18"/>
              </w:rPr>
              <w:t>92,0</w:t>
            </w:r>
          </w:p>
        </w:tc>
        <w:tc>
          <w:tcPr>
            <w:tcW w:w="567"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89,0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r>
      <w:tr w:rsidR="0087529D" w:rsidRPr="00536E4B" w:rsidTr="0087529D">
        <w:trPr>
          <w:trHeight w:val="127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80,7</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82,8</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601" w:type="dxa"/>
            <w:tcBorders>
              <w:top w:val="nil"/>
              <w:left w:val="nil"/>
              <w:bottom w:val="single" w:sz="4" w:space="0" w:color="auto"/>
              <w:right w:val="single" w:sz="4" w:space="0" w:color="auto"/>
            </w:tcBorders>
            <w:noWrap/>
            <w:hideMark/>
          </w:tcPr>
          <w:p w:rsidR="0087529D" w:rsidRPr="00536E4B" w:rsidRDefault="0087529D" w:rsidP="001232C9">
            <w:r w:rsidRPr="00536E4B">
              <w:rPr>
                <w:rFonts w:ascii="Times New Roman" w:eastAsia="Times New Roman" w:hAnsi="Times New Roman"/>
                <w:sz w:val="18"/>
                <w:szCs w:val="18"/>
              </w:rPr>
              <w:t>94,0</w:t>
            </w:r>
          </w:p>
        </w:tc>
        <w:tc>
          <w:tcPr>
            <w:tcW w:w="709" w:type="dxa"/>
            <w:tcBorders>
              <w:top w:val="nil"/>
              <w:left w:val="nil"/>
              <w:bottom w:val="single" w:sz="4" w:space="0" w:color="auto"/>
              <w:right w:val="single" w:sz="4" w:space="0" w:color="auto"/>
            </w:tcBorders>
            <w:noWrap/>
            <w:hideMark/>
          </w:tcPr>
          <w:p w:rsidR="0087529D" w:rsidRPr="00334723" w:rsidRDefault="0087529D" w:rsidP="001232C9">
            <w:r w:rsidRPr="00334723">
              <w:rPr>
                <w:rFonts w:ascii="Times New Roman" w:eastAsia="Times New Roman" w:hAnsi="Times New Roman"/>
                <w:sz w:val="18"/>
                <w:szCs w:val="18"/>
              </w:rPr>
              <w:t>96,0</w:t>
            </w:r>
          </w:p>
        </w:tc>
        <w:tc>
          <w:tcPr>
            <w:tcW w:w="709" w:type="dxa"/>
            <w:gridSpan w:val="2"/>
            <w:tcBorders>
              <w:top w:val="nil"/>
              <w:left w:val="nil"/>
              <w:bottom w:val="single" w:sz="4" w:space="0" w:color="auto"/>
              <w:right w:val="single" w:sz="4" w:space="0" w:color="auto"/>
            </w:tcBorders>
            <w:vAlign w:val="center"/>
          </w:tcPr>
          <w:p w:rsidR="0087529D" w:rsidRPr="006136EC" w:rsidRDefault="0087529D"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95,0</w:t>
            </w:r>
          </w:p>
        </w:tc>
        <w:tc>
          <w:tcPr>
            <w:tcW w:w="708" w:type="dxa"/>
            <w:tcBorders>
              <w:top w:val="nil"/>
              <w:left w:val="nil"/>
              <w:bottom w:val="single" w:sz="4" w:space="0" w:color="auto"/>
              <w:right w:val="single" w:sz="4" w:space="0" w:color="auto"/>
            </w:tcBorders>
          </w:tcPr>
          <w:p w:rsidR="0087529D" w:rsidRPr="00007E60" w:rsidRDefault="0087529D" w:rsidP="001232C9">
            <w:r w:rsidRPr="00007E60">
              <w:rPr>
                <w:rFonts w:ascii="Times New Roman" w:eastAsia="Times New Roman" w:hAnsi="Times New Roman"/>
                <w:sz w:val="18"/>
                <w:szCs w:val="18"/>
              </w:rPr>
              <w:t>91,0</w:t>
            </w:r>
          </w:p>
        </w:tc>
        <w:tc>
          <w:tcPr>
            <w:tcW w:w="567" w:type="dxa"/>
            <w:tcBorders>
              <w:top w:val="nil"/>
              <w:left w:val="nil"/>
              <w:bottom w:val="single" w:sz="4" w:space="0" w:color="auto"/>
              <w:right w:val="single" w:sz="4" w:space="0" w:color="auto"/>
            </w:tcBorders>
          </w:tcPr>
          <w:p w:rsidR="0087529D" w:rsidRPr="00536E4B" w:rsidRDefault="0087529D" w:rsidP="001232C9">
            <w:r w:rsidRPr="00536E4B">
              <w:rPr>
                <w:rFonts w:ascii="Times New Roman" w:eastAsia="Times New Roman" w:hAnsi="Times New Roman"/>
                <w:sz w:val="18"/>
                <w:szCs w:val="18"/>
              </w:rPr>
              <w:t>95,0</w:t>
            </w:r>
          </w:p>
        </w:tc>
        <w:tc>
          <w:tcPr>
            <w:tcW w:w="567" w:type="dxa"/>
            <w:tcBorders>
              <w:top w:val="nil"/>
              <w:left w:val="nil"/>
              <w:bottom w:val="single" w:sz="4" w:space="0" w:color="auto"/>
              <w:right w:val="nil"/>
            </w:tcBorders>
          </w:tcPr>
          <w:p w:rsidR="0087529D" w:rsidRPr="00536E4B" w:rsidRDefault="0087529D" w:rsidP="001A286B">
            <w:r w:rsidRPr="00536E4B">
              <w:rPr>
                <w:rFonts w:ascii="Times New Roman" w:eastAsia="Times New Roman" w:hAnsi="Times New Roman"/>
                <w:sz w:val="18"/>
                <w:szCs w:val="18"/>
              </w:rPr>
              <w:t>95,0</w:t>
            </w:r>
          </w:p>
        </w:tc>
        <w:tc>
          <w:tcPr>
            <w:tcW w:w="567" w:type="dxa"/>
            <w:tcBorders>
              <w:top w:val="nil"/>
              <w:left w:val="nil"/>
              <w:bottom w:val="single" w:sz="4" w:space="0" w:color="auto"/>
              <w:right w:val="nil"/>
            </w:tcBorders>
          </w:tcPr>
          <w:p w:rsidR="0087529D" w:rsidRPr="00536E4B" w:rsidRDefault="0087529D" w:rsidP="001232C9">
            <w:r w:rsidRPr="00536E4B">
              <w:rPr>
                <w:rFonts w:ascii="Times New Roman" w:eastAsia="Times New Roman" w:hAnsi="Times New Roman"/>
                <w:sz w:val="18"/>
                <w:szCs w:val="18"/>
              </w:rPr>
              <w:t>95,0</w:t>
            </w:r>
          </w:p>
        </w:tc>
        <w:tc>
          <w:tcPr>
            <w:tcW w:w="851" w:type="dxa"/>
            <w:tcBorders>
              <w:top w:val="nil"/>
              <w:left w:val="nil"/>
              <w:bottom w:val="single" w:sz="4" w:space="0" w:color="auto"/>
              <w:right w:val="single" w:sz="4" w:space="0" w:color="auto"/>
            </w:tcBorders>
          </w:tcPr>
          <w:p w:rsidR="0087529D" w:rsidRPr="00536E4B" w:rsidRDefault="0087529D" w:rsidP="001232C9">
            <w:r w:rsidRPr="00536E4B">
              <w:rPr>
                <w:rFonts w:ascii="Times New Roman" w:eastAsia="Times New Roman" w:hAnsi="Times New Roman"/>
                <w:sz w:val="18"/>
                <w:szCs w:val="18"/>
              </w:rPr>
              <w:t>95,0</w:t>
            </w:r>
          </w:p>
        </w:tc>
      </w:tr>
      <w:tr w:rsidR="0087529D" w:rsidRPr="00536E4B" w:rsidTr="0087529D">
        <w:trPr>
          <w:trHeight w:val="55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Количество вакансий в общеобразовательных учреждениях на начало учебного года</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ед.</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709" w:type="dxa"/>
            <w:tcBorders>
              <w:top w:val="nil"/>
              <w:left w:val="nil"/>
              <w:bottom w:val="single" w:sz="4" w:space="0" w:color="auto"/>
              <w:right w:val="single" w:sz="4" w:space="0" w:color="auto"/>
            </w:tcBorders>
            <w:noWrap/>
            <w:vAlign w:val="center"/>
            <w:hideMark/>
          </w:tcPr>
          <w:p w:rsidR="0087529D" w:rsidRPr="00392CFD" w:rsidRDefault="0087529D"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w:t>
            </w:r>
          </w:p>
        </w:tc>
        <w:tc>
          <w:tcPr>
            <w:tcW w:w="709" w:type="dxa"/>
            <w:gridSpan w:val="2"/>
            <w:tcBorders>
              <w:top w:val="nil"/>
              <w:left w:val="nil"/>
              <w:bottom w:val="single" w:sz="4" w:space="0" w:color="auto"/>
              <w:right w:val="single" w:sz="4" w:space="0" w:color="auto"/>
            </w:tcBorders>
            <w:vAlign w:val="center"/>
          </w:tcPr>
          <w:p w:rsidR="0087529D" w:rsidRPr="006136EC" w:rsidRDefault="0087529D" w:rsidP="001232C9">
            <w:pPr>
              <w:spacing w:after="0" w:line="240" w:lineRule="auto"/>
              <w:jc w:val="center"/>
              <w:rPr>
                <w:rFonts w:ascii="Times New Roman" w:eastAsia="Times New Roman" w:hAnsi="Times New Roman"/>
                <w:sz w:val="18"/>
                <w:szCs w:val="18"/>
              </w:rPr>
            </w:pPr>
            <w:r w:rsidRPr="006136EC">
              <w:rPr>
                <w:rFonts w:ascii="Times New Roman" w:eastAsia="Times New Roman" w:hAnsi="Times New Roman"/>
                <w:sz w:val="18"/>
                <w:szCs w:val="18"/>
              </w:rPr>
              <w:t>0,0</w:t>
            </w:r>
          </w:p>
        </w:tc>
        <w:tc>
          <w:tcPr>
            <w:tcW w:w="708" w:type="dxa"/>
            <w:tcBorders>
              <w:top w:val="nil"/>
              <w:left w:val="nil"/>
              <w:bottom w:val="single" w:sz="4" w:space="0" w:color="auto"/>
              <w:right w:val="single" w:sz="4" w:space="0" w:color="auto"/>
            </w:tcBorders>
          </w:tcPr>
          <w:p w:rsidR="0087529D" w:rsidRPr="002C5050" w:rsidRDefault="0087529D" w:rsidP="001232C9">
            <w:pPr>
              <w:rPr>
                <w:color w:val="FF0000"/>
              </w:rPr>
            </w:pPr>
            <w:r w:rsidRPr="006136EC">
              <w:rPr>
                <w:rFonts w:ascii="Times New Roman" w:eastAsia="Times New Roman" w:hAnsi="Times New Roman"/>
                <w:sz w:val="18"/>
                <w:szCs w:val="18"/>
              </w:rPr>
              <w:t>0,0</w:t>
            </w:r>
          </w:p>
        </w:tc>
        <w:tc>
          <w:tcPr>
            <w:tcW w:w="567" w:type="dxa"/>
            <w:tcBorders>
              <w:top w:val="nil"/>
              <w:left w:val="nil"/>
              <w:bottom w:val="single" w:sz="4" w:space="0" w:color="auto"/>
              <w:right w:val="single" w:sz="4" w:space="0" w:color="auto"/>
            </w:tcBorders>
          </w:tcPr>
          <w:p w:rsidR="0087529D" w:rsidRPr="00536E4B" w:rsidRDefault="0087529D" w:rsidP="001232C9">
            <w:r w:rsidRPr="00536E4B">
              <w:rPr>
                <w:rFonts w:ascii="Times New Roman" w:eastAsia="Times New Roman" w:hAnsi="Times New Roman"/>
                <w:sz w:val="18"/>
                <w:szCs w:val="18"/>
              </w:rPr>
              <w:t>2,0</w:t>
            </w:r>
          </w:p>
        </w:tc>
        <w:tc>
          <w:tcPr>
            <w:tcW w:w="567" w:type="dxa"/>
            <w:tcBorders>
              <w:top w:val="nil"/>
              <w:left w:val="nil"/>
              <w:bottom w:val="single" w:sz="4" w:space="0" w:color="auto"/>
              <w:right w:val="nil"/>
            </w:tcBorders>
          </w:tcPr>
          <w:p w:rsidR="0087529D" w:rsidRPr="00536E4B" w:rsidRDefault="0087529D" w:rsidP="001A286B">
            <w:r w:rsidRPr="00536E4B">
              <w:rPr>
                <w:rFonts w:ascii="Times New Roman" w:eastAsia="Times New Roman" w:hAnsi="Times New Roman"/>
                <w:sz w:val="18"/>
                <w:szCs w:val="18"/>
              </w:rPr>
              <w:t>2,0</w:t>
            </w:r>
          </w:p>
        </w:tc>
        <w:tc>
          <w:tcPr>
            <w:tcW w:w="567" w:type="dxa"/>
            <w:tcBorders>
              <w:top w:val="nil"/>
              <w:left w:val="nil"/>
              <w:bottom w:val="single" w:sz="4" w:space="0" w:color="auto"/>
              <w:right w:val="nil"/>
            </w:tcBorders>
          </w:tcPr>
          <w:p w:rsidR="0087529D" w:rsidRPr="00536E4B" w:rsidRDefault="0087529D" w:rsidP="001232C9">
            <w:r w:rsidRPr="00536E4B">
              <w:rPr>
                <w:rFonts w:ascii="Times New Roman" w:eastAsia="Times New Roman" w:hAnsi="Times New Roman"/>
                <w:sz w:val="18"/>
                <w:szCs w:val="18"/>
              </w:rPr>
              <w:t>2,0</w:t>
            </w:r>
          </w:p>
        </w:tc>
        <w:tc>
          <w:tcPr>
            <w:tcW w:w="851" w:type="dxa"/>
            <w:tcBorders>
              <w:top w:val="nil"/>
              <w:left w:val="nil"/>
              <w:bottom w:val="single" w:sz="4" w:space="0" w:color="auto"/>
              <w:right w:val="single" w:sz="4" w:space="0" w:color="auto"/>
            </w:tcBorders>
          </w:tcPr>
          <w:p w:rsidR="0087529D" w:rsidRPr="00536E4B" w:rsidRDefault="0087529D" w:rsidP="001232C9">
            <w:r w:rsidRPr="00536E4B">
              <w:rPr>
                <w:rFonts w:ascii="Times New Roman" w:eastAsia="Times New Roman" w:hAnsi="Times New Roman"/>
                <w:sz w:val="18"/>
                <w:szCs w:val="18"/>
              </w:rPr>
              <w:t>2,0</w:t>
            </w:r>
          </w:p>
        </w:tc>
      </w:tr>
      <w:tr w:rsidR="0087529D" w:rsidRPr="00536E4B" w:rsidTr="0087529D">
        <w:trPr>
          <w:trHeight w:val="103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общеобразовательных учреждений муниципального образования "Глазовский район"</w:t>
            </w:r>
            <w:r>
              <w:rPr>
                <w:rFonts w:ascii="Times New Roman" w:eastAsia="Times New Roman" w:hAnsi="Times New Roman"/>
                <w:sz w:val="18"/>
                <w:szCs w:val="18"/>
              </w:rPr>
              <w:t xml:space="preserve"> («Муниципальный округ Глазовский район Удмуртской Республики»)</w:t>
            </w:r>
            <w:r w:rsidRPr="00536E4B">
              <w:rPr>
                <w:rFonts w:ascii="Times New Roman" w:eastAsia="Times New Roman" w:hAnsi="Times New Roman"/>
                <w:sz w:val="18"/>
                <w:szCs w:val="18"/>
              </w:rPr>
              <w:t>, с руководителями которых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87529D" w:rsidRPr="00392CFD" w:rsidRDefault="0087529D"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87529D" w:rsidRPr="00536E4B" w:rsidTr="0087529D">
        <w:trPr>
          <w:trHeight w:val="124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Доля  педагогических работников общеобразовательных учреждений </w:t>
            </w:r>
            <w:r>
              <w:rPr>
                <w:rFonts w:ascii="Times New Roman" w:eastAsia="Times New Roman" w:hAnsi="Times New Roman"/>
                <w:sz w:val="18"/>
                <w:szCs w:val="18"/>
              </w:rPr>
              <w:t xml:space="preserve">Глазовского района, </w:t>
            </w:r>
            <w:r w:rsidRPr="00536E4B">
              <w:rPr>
                <w:rFonts w:ascii="Times New Roman" w:eastAsia="Times New Roman" w:hAnsi="Times New Roman"/>
                <w:sz w:val="18"/>
                <w:szCs w:val="18"/>
              </w:rPr>
              <w:t>с которыми заключены эффективные контракты</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9" w:type="dxa"/>
            <w:tcBorders>
              <w:top w:val="nil"/>
              <w:left w:val="nil"/>
              <w:bottom w:val="single" w:sz="4" w:space="0" w:color="auto"/>
              <w:right w:val="single" w:sz="4" w:space="0" w:color="auto"/>
            </w:tcBorders>
            <w:noWrap/>
            <w:vAlign w:val="center"/>
            <w:hideMark/>
          </w:tcPr>
          <w:p w:rsidR="0087529D" w:rsidRPr="00392CFD" w:rsidRDefault="0087529D"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100,0</w:t>
            </w:r>
          </w:p>
        </w:tc>
        <w:tc>
          <w:tcPr>
            <w:tcW w:w="709" w:type="dxa"/>
            <w:gridSpan w:val="2"/>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87529D" w:rsidRPr="00536E4B" w:rsidTr="0087529D">
        <w:trPr>
          <w:trHeight w:val="79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Средняя заработная плата педагогических работников, реализующих общеобразовательные программы, рублей </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руб.</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20 240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23 495</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23 275</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23 274</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24 166</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27 048</w:t>
            </w:r>
          </w:p>
        </w:tc>
        <w:tc>
          <w:tcPr>
            <w:tcW w:w="601" w:type="dxa"/>
            <w:tcBorders>
              <w:top w:val="nil"/>
              <w:left w:val="nil"/>
              <w:bottom w:val="single" w:sz="4" w:space="0" w:color="auto"/>
              <w:right w:val="single" w:sz="4" w:space="0" w:color="auto"/>
            </w:tcBorders>
            <w:noWrap/>
            <w:vAlign w:val="center"/>
            <w:hideMark/>
          </w:tcPr>
          <w:p w:rsidR="0087529D" w:rsidRPr="00E21CE9" w:rsidRDefault="0087529D" w:rsidP="001232C9">
            <w:pPr>
              <w:spacing w:after="0" w:line="240" w:lineRule="auto"/>
              <w:jc w:val="center"/>
              <w:rPr>
                <w:rFonts w:ascii="Times New Roman" w:eastAsia="Times New Roman" w:hAnsi="Times New Roman"/>
                <w:sz w:val="18"/>
                <w:szCs w:val="18"/>
              </w:rPr>
            </w:pPr>
            <w:r w:rsidRPr="00E21CE9">
              <w:rPr>
                <w:rFonts w:ascii="Times New Roman" w:eastAsia="Times New Roman" w:hAnsi="Times New Roman"/>
                <w:sz w:val="18"/>
                <w:szCs w:val="18"/>
              </w:rPr>
              <w:t>28 967</w:t>
            </w:r>
          </w:p>
        </w:tc>
        <w:tc>
          <w:tcPr>
            <w:tcW w:w="709" w:type="dxa"/>
            <w:tcBorders>
              <w:top w:val="nil"/>
              <w:left w:val="nil"/>
              <w:bottom w:val="single" w:sz="4" w:space="0" w:color="auto"/>
              <w:right w:val="single" w:sz="4" w:space="0" w:color="auto"/>
            </w:tcBorders>
            <w:noWrap/>
            <w:vAlign w:val="center"/>
            <w:hideMark/>
          </w:tcPr>
          <w:p w:rsidR="0087529D" w:rsidRPr="0076780D" w:rsidRDefault="0087529D" w:rsidP="001232C9">
            <w:pPr>
              <w:spacing w:after="0" w:line="240" w:lineRule="auto"/>
              <w:jc w:val="center"/>
              <w:rPr>
                <w:rFonts w:ascii="Times New Roman" w:eastAsia="Times New Roman" w:hAnsi="Times New Roman"/>
                <w:sz w:val="18"/>
                <w:szCs w:val="18"/>
              </w:rPr>
            </w:pPr>
            <w:r w:rsidRPr="0076780D">
              <w:rPr>
                <w:rFonts w:ascii="Times New Roman" w:eastAsia="Times New Roman" w:hAnsi="Times New Roman"/>
                <w:sz w:val="18"/>
                <w:szCs w:val="18"/>
              </w:rPr>
              <w:t>31149</w:t>
            </w:r>
          </w:p>
        </w:tc>
        <w:tc>
          <w:tcPr>
            <w:tcW w:w="709" w:type="dxa"/>
            <w:gridSpan w:val="2"/>
            <w:tcBorders>
              <w:top w:val="nil"/>
              <w:left w:val="nil"/>
              <w:bottom w:val="single" w:sz="4" w:space="0" w:color="auto"/>
              <w:right w:val="single" w:sz="4" w:space="0" w:color="auto"/>
            </w:tcBorders>
            <w:vAlign w:val="center"/>
          </w:tcPr>
          <w:p w:rsidR="0087529D" w:rsidRPr="009709B1" w:rsidRDefault="0087529D" w:rsidP="001232C9">
            <w:pPr>
              <w:spacing w:after="0" w:line="240" w:lineRule="auto"/>
              <w:jc w:val="center"/>
              <w:rPr>
                <w:rFonts w:ascii="Times New Roman" w:eastAsia="Times New Roman" w:hAnsi="Times New Roman"/>
                <w:sz w:val="18"/>
                <w:szCs w:val="18"/>
              </w:rPr>
            </w:pPr>
            <w:r w:rsidRPr="009709B1">
              <w:rPr>
                <w:rFonts w:ascii="Times New Roman" w:eastAsia="Times New Roman" w:hAnsi="Times New Roman"/>
                <w:sz w:val="18"/>
                <w:szCs w:val="18"/>
              </w:rPr>
              <w:t>34188</w:t>
            </w:r>
          </w:p>
        </w:tc>
        <w:tc>
          <w:tcPr>
            <w:tcW w:w="708" w:type="dxa"/>
            <w:tcBorders>
              <w:top w:val="nil"/>
              <w:left w:val="nil"/>
              <w:bottom w:val="single" w:sz="4" w:space="0" w:color="auto"/>
              <w:right w:val="single" w:sz="4" w:space="0" w:color="auto"/>
            </w:tcBorders>
            <w:vAlign w:val="center"/>
          </w:tcPr>
          <w:p w:rsidR="0087529D" w:rsidRPr="00001C11" w:rsidRDefault="0087529D" w:rsidP="001232C9">
            <w:pPr>
              <w:spacing w:after="0" w:line="240" w:lineRule="auto"/>
              <w:jc w:val="center"/>
              <w:rPr>
                <w:rFonts w:ascii="Times New Roman" w:eastAsia="Times New Roman" w:hAnsi="Times New Roman"/>
                <w:sz w:val="18"/>
                <w:szCs w:val="18"/>
              </w:rPr>
            </w:pPr>
            <w:r w:rsidRPr="00001C11">
              <w:rPr>
                <w:rFonts w:ascii="Times New Roman" w:eastAsia="Times New Roman" w:hAnsi="Times New Roman"/>
                <w:sz w:val="18"/>
                <w:szCs w:val="18"/>
              </w:rPr>
              <w:t>35565</w:t>
            </w:r>
          </w:p>
        </w:tc>
        <w:tc>
          <w:tcPr>
            <w:tcW w:w="567" w:type="dxa"/>
            <w:tcBorders>
              <w:top w:val="nil"/>
              <w:left w:val="nil"/>
              <w:bottom w:val="single" w:sz="4" w:space="0" w:color="auto"/>
              <w:right w:val="single" w:sz="4" w:space="0" w:color="auto"/>
            </w:tcBorders>
            <w:vAlign w:val="center"/>
          </w:tcPr>
          <w:p w:rsidR="0087529D" w:rsidRPr="009709B1" w:rsidRDefault="0087529D"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c>
          <w:tcPr>
            <w:tcW w:w="567" w:type="dxa"/>
            <w:tcBorders>
              <w:top w:val="nil"/>
              <w:left w:val="nil"/>
              <w:bottom w:val="single" w:sz="4" w:space="0" w:color="auto"/>
              <w:right w:val="nil"/>
            </w:tcBorders>
            <w:vAlign w:val="center"/>
          </w:tcPr>
          <w:p w:rsidR="0087529D" w:rsidRPr="009709B1" w:rsidRDefault="0087529D" w:rsidP="001A286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c>
          <w:tcPr>
            <w:tcW w:w="567" w:type="dxa"/>
            <w:tcBorders>
              <w:top w:val="nil"/>
              <w:left w:val="nil"/>
              <w:bottom w:val="single" w:sz="4" w:space="0" w:color="auto"/>
              <w:right w:val="nil"/>
            </w:tcBorders>
            <w:vAlign w:val="center"/>
          </w:tcPr>
          <w:p w:rsidR="0087529D" w:rsidRPr="009709B1" w:rsidRDefault="0087529D"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c>
          <w:tcPr>
            <w:tcW w:w="851" w:type="dxa"/>
            <w:tcBorders>
              <w:top w:val="nil"/>
              <w:left w:val="nil"/>
              <w:bottom w:val="single" w:sz="4" w:space="0" w:color="auto"/>
              <w:right w:val="single" w:sz="4" w:space="0" w:color="auto"/>
            </w:tcBorders>
            <w:vAlign w:val="center"/>
          </w:tcPr>
          <w:p w:rsidR="0087529D" w:rsidRPr="009709B1" w:rsidRDefault="0087529D"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35565</w:t>
            </w:r>
          </w:p>
        </w:tc>
      </w:tr>
      <w:tr w:rsidR="0087529D" w:rsidRPr="00536E4B" w:rsidTr="0087529D">
        <w:trPr>
          <w:trHeight w:val="1230"/>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 xml:space="preserve">Количество программ (проектов) в сфере образования, реализуемых на территории  </w:t>
            </w:r>
            <w:r>
              <w:rPr>
                <w:rFonts w:ascii="Times New Roman" w:eastAsia="Times New Roman" w:hAnsi="Times New Roman"/>
                <w:sz w:val="18"/>
                <w:szCs w:val="18"/>
              </w:rPr>
              <w:t>Глазовского района,</w:t>
            </w:r>
            <w:r w:rsidRPr="00536E4B">
              <w:rPr>
                <w:rFonts w:ascii="Times New Roman" w:eastAsia="Times New Roman" w:hAnsi="Times New Roman"/>
                <w:sz w:val="18"/>
                <w:szCs w:val="18"/>
              </w:rPr>
              <w:t xml:space="preserve"> получивших финансовую поддержку в виде грантов</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ед.</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4,0</w:t>
            </w:r>
          </w:p>
        </w:tc>
        <w:tc>
          <w:tcPr>
            <w:tcW w:w="709" w:type="dxa"/>
            <w:tcBorders>
              <w:top w:val="nil"/>
              <w:left w:val="nil"/>
              <w:bottom w:val="single" w:sz="4" w:space="0" w:color="auto"/>
              <w:right w:val="single" w:sz="4" w:space="0" w:color="auto"/>
            </w:tcBorders>
            <w:noWrap/>
            <w:vAlign w:val="center"/>
            <w:hideMark/>
          </w:tcPr>
          <w:p w:rsidR="0087529D" w:rsidRPr="00D11D8D" w:rsidRDefault="0087529D" w:rsidP="001232C9">
            <w:pPr>
              <w:spacing w:after="0" w:line="240" w:lineRule="auto"/>
              <w:jc w:val="center"/>
              <w:rPr>
                <w:rFonts w:ascii="Times New Roman" w:eastAsia="Times New Roman" w:hAnsi="Times New Roman"/>
                <w:sz w:val="18"/>
                <w:szCs w:val="18"/>
              </w:rPr>
            </w:pPr>
            <w:r w:rsidRPr="00D11D8D">
              <w:rPr>
                <w:rFonts w:ascii="Times New Roman" w:eastAsia="Times New Roman" w:hAnsi="Times New Roman"/>
                <w:sz w:val="18"/>
                <w:szCs w:val="18"/>
              </w:rPr>
              <w:t>3,0</w:t>
            </w:r>
          </w:p>
        </w:tc>
        <w:tc>
          <w:tcPr>
            <w:tcW w:w="709" w:type="dxa"/>
            <w:gridSpan w:val="2"/>
            <w:tcBorders>
              <w:top w:val="nil"/>
              <w:left w:val="nil"/>
              <w:bottom w:val="single" w:sz="4" w:space="0" w:color="auto"/>
              <w:right w:val="single" w:sz="4" w:space="0" w:color="auto"/>
            </w:tcBorders>
            <w:vAlign w:val="center"/>
          </w:tcPr>
          <w:p w:rsidR="0087529D" w:rsidRPr="00EF3350" w:rsidRDefault="0087529D"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5,0</w:t>
            </w:r>
          </w:p>
        </w:tc>
        <w:tc>
          <w:tcPr>
            <w:tcW w:w="708" w:type="dxa"/>
            <w:tcBorders>
              <w:top w:val="nil"/>
              <w:left w:val="nil"/>
              <w:bottom w:val="single" w:sz="4" w:space="0" w:color="auto"/>
              <w:right w:val="single" w:sz="4" w:space="0" w:color="auto"/>
            </w:tcBorders>
            <w:vAlign w:val="center"/>
          </w:tcPr>
          <w:p w:rsidR="0087529D" w:rsidRPr="00623A7F" w:rsidRDefault="0087529D" w:rsidP="001232C9">
            <w:pPr>
              <w:spacing w:after="0" w:line="240" w:lineRule="auto"/>
              <w:jc w:val="center"/>
              <w:rPr>
                <w:rFonts w:ascii="Times New Roman" w:eastAsia="Times New Roman" w:hAnsi="Times New Roman"/>
                <w:sz w:val="18"/>
                <w:szCs w:val="18"/>
              </w:rPr>
            </w:pPr>
            <w:r w:rsidRPr="00623A7F">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r>
      <w:tr w:rsidR="0087529D" w:rsidRPr="00536E4B" w:rsidTr="0087529D">
        <w:trPr>
          <w:trHeight w:val="76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Удовлетворенность потребителей качеством оказания муниципальных услуг в сфере образования</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92,0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94,0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97,7</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97,7</w:t>
            </w:r>
          </w:p>
        </w:tc>
        <w:tc>
          <w:tcPr>
            <w:tcW w:w="709" w:type="dxa"/>
            <w:tcBorders>
              <w:top w:val="nil"/>
              <w:left w:val="nil"/>
              <w:bottom w:val="single" w:sz="4" w:space="0" w:color="auto"/>
              <w:right w:val="single" w:sz="4" w:space="0" w:color="auto"/>
            </w:tcBorders>
            <w:noWrap/>
            <w:vAlign w:val="center"/>
            <w:hideMark/>
          </w:tcPr>
          <w:p w:rsidR="0087529D" w:rsidRPr="00392CFD" w:rsidRDefault="0087529D" w:rsidP="001232C9">
            <w:pPr>
              <w:spacing w:after="0" w:line="240" w:lineRule="auto"/>
              <w:jc w:val="center"/>
              <w:rPr>
                <w:rFonts w:ascii="Times New Roman" w:eastAsia="Times New Roman" w:hAnsi="Times New Roman"/>
                <w:sz w:val="18"/>
                <w:szCs w:val="18"/>
              </w:rPr>
            </w:pPr>
            <w:r w:rsidRPr="00392CFD">
              <w:rPr>
                <w:rFonts w:ascii="Times New Roman" w:eastAsia="Times New Roman" w:hAnsi="Times New Roman"/>
                <w:sz w:val="18"/>
                <w:szCs w:val="18"/>
              </w:rPr>
              <w:t>97,7</w:t>
            </w:r>
          </w:p>
        </w:tc>
        <w:tc>
          <w:tcPr>
            <w:tcW w:w="709" w:type="dxa"/>
            <w:gridSpan w:val="2"/>
            <w:tcBorders>
              <w:top w:val="nil"/>
              <w:left w:val="nil"/>
              <w:bottom w:val="single" w:sz="4" w:space="0" w:color="auto"/>
              <w:right w:val="single" w:sz="4" w:space="0" w:color="auto"/>
            </w:tcBorders>
            <w:vAlign w:val="center"/>
          </w:tcPr>
          <w:p w:rsidR="0087529D" w:rsidRPr="00824832" w:rsidRDefault="0087529D"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96,3</w:t>
            </w:r>
          </w:p>
        </w:tc>
        <w:tc>
          <w:tcPr>
            <w:tcW w:w="708"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w:t>
            </w:r>
            <w:r>
              <w:rPr>
                <w:rFonts w:ascii="Times New Roman" w:eastAsia="Times New Roman" w:hAnsi="Times New Roman"/>
                <w:sz w:val="18"/>
                <w:szCs w:val="18"/>
              </w:rPr>
              <w:t>06</w:t>
            </w:r>
          </w:p>
        </w:tc>
        <w:tc>
          <w:tcPr>
            <w:tcW w:w="567"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98,0</w:t>
            </w:r>
          </w:p>
        </w:tc>
      </w:tr>
      <w:tr w:rsidR="0087529D" w:rsidRPr="00536E4B" w:rsidTr="001A286B">
        <w:trPr>
          <w:trHeight w:val="300"/>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6</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 </w:t>
            </w:r>
          </w:p>
        </w:tc>
        <w:tc>
          <w:tcPr>
            <w:tcW w:w="855" w:type="dxa"/>
            <w:tcBorders>
              <w:top w:val="single" w:sz="4" w:space="0" w:color="auto"/>
              <w:left w:val="nil"/>
              <w:bottom w:val="single" w:sz="4" w:space="0" w:color="auto"/>
              <w:right w:val="nil"/>
            </w:tcBorders>
          </w:tcPr>
          <w:p w:rsidR="0087529D" w:rsidRPr="00536E4B" w:rsidRDefault="0087529D" w:rsidP="001232C9">
            <w:pPr>
              <w:spacing w:after="0" w:line="240" w:lineRule="auto"/>
              <w:jc w:val="center"/>
              <w:rPr>
                <w:rFonts w:ascii="Times New Roman" w:eastAsia="Times New Roman" w:hAnsi="Times New Roman"/>
                <w:b/>
                <w:bCs/>
                <w:sz w:val="18"/>
                <w:szCs w:val="18"/>
              </w:rPr>
            </w:pPr>
          </w:p>
        </w:tc>
        <w:tc>
          <w:tcPr>
            <w:tcW w:w="13620" w:type="dxa"/>
            <w:gridSpan w:val="17"/>
            <w:tcBorders>
              <w:top w:val="single" w:sz="4" w:space="0" w:color="auto"/>
              <w:left w:val="nil"/>
              <w:bottom w:val="single" w:sz="4" w:space="0" w:color="auto"/>
              <w:right w:val="single" w:sz="4" w:space="0" w:color="auto"/>
            </w:tcBorders>
            <w:vAlign w:val="center"/>
            <w:hideMark/>
          </w:tcPr>
          <w:p w:rsidR="0087529D" w:rsidRPr="00536E4B" w:rsidRDefault="0087529D" w:rsidP="001232C9">
            <w:pPr>
              <w:spacing w:after="0" w:line="240" w:lineRule="auto"/>
              <w:jc w:val="center"/>
              <w:rPr>
                <w:rFonts w:ascii="Times New Roman" w:eastAsia="Times New Roman" w:hAnsi="Times New Roman"/>
                <w:b/>
                <w:bCs/>
                <w:sz w:val="18"/>
                <w:szCs w:val="18"/>
              </w:rPr>
            </w:pPr>
            <w:r w:rsidRPr="00536E4B">
              <w:rPr>
                <w:rFonts w:ascii="Times New Roman" w:eastAsia="Times New Roman" w:hAnsi="Times New Roman"/>
                <w:b/>
                <w:bCs/>
                <w:sz w:val="18"/>
                <w:szCs w:val="18"/>
              </w:rPr>
              <w:t xml:space="preserve">Организация отдыха, оздоровления и занятости  детей в каникулярное время  </w:t>
            </w:r>
          </w:p>
        </w:tc>
      </w:tr>
      <w:tr w:rsidR="0087529D" w:rsidRPr="00536E4B" w:rsidTr="001A286B">
        <w:trPr>
          <w:trHeight w:val="85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24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детей и подростков, охваченных всеми формами отдыха, оздоровления и занятости (к общему числу детей от 6,6 до 17 лет).</w:t>
            </w:r>
            <w:r w:rsidRPr="00536E4B">
              <w:rPr>
                <w:rFonts w:ascii="Times New Roman" w:eastAsia="Times New Roman" w:hAnsi="Times New Roman"/>
                <w:sz w:val="18"/>
                <w:szCs w:val="18"/>
              </w:rPr>
              <w:br/>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96,0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99,4</w:t>
            </w:r>
          </w:p>
        </w:tc>
        <w:tc>
          <w:tcPr>
            <w:tcW w:w="851" w:type="dxa"/>
            <w:gridSpan w:val="2"/>
            <w:tcBorders>
              <w:top w:val="nil"/>
              <w:left w:val="nil"/>
              <w:bottom w:val="single" w:sz="4" w:space="0" w:color="auto"/>
              <w:right w:val="single" w:sz="4" w:space="0" w:color="auto"/>
            </w:tcBorders>
            <w:noWrap/>
            <w:vAlign w:val="center"/>
            <w:hideMark/>
          </w:tcPr>
          <w:p w:rsidR="0087529D" w:rsidRPr="007D4ED0" w:rsidRDefault="0087529D"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95,0</w:t>
            </w:r>
          </w:p>
        </w:tc>
        <w:tc>
          <w:tcPr>
            <w:tcW w:w="567" w:type="dxa"/>
            <w:tcBorders>
              <w:top w:val="nil"/>
              <w:left w:val="nil"/>
              <w:bottom w:val="single" w:sz="4" w:space="0" w:color="auto"/>
              <w:right w:val="single" w:sz="4" w:space="0" w:color="auto"/>
            </w:tcBorders>
            <w:vAlign w:val="center"/>
          </w:tcPr>
          <w:p w:rsidR="0087529D" w:rsidRPr="00EF3350" w:rsidRDefault="0087529D"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95,0</w:t>
            </w:r>
          </w:p>
        </w:tc>
        <w:tc>
          <w:tcPr>
            <w:tcW w:w="708" w:type="dxa"/>
            <w:tcBorders>
              <w:top w:val="nil"/>
              <w:left w:val="nil"/>
              <w:bottom w:val="single" w:sz="4" w:space="0" w:color="auto"/>
              <w:right w:val="single" w:sz="4" w:space="0" w:color="auto"/>
            </w:tcBorders>
            <w:vAlign w:val="center"/>
          </w:tcPr>
          <w:p w:rsidR="0087529D" w:rsidRPr="00623A7F" w:rsidRDefault="0087529D" w:rsidP="001232C9">
            <w:pPr>
              <w:spacing w:after="0" w:line="240" w:lineRule="auto"/>
              <w:jc w:val="center"/>
              <w:rPr>
                <w:rFonts w:ascii="Times New Roman" w:eastAsia="Times New Roman" w:hAnsi="Times New Roman"/>
                <w:sz w:val="18"/>
                <w:szCs w:val="18"/>
              </w:rPr>
            </w:pPr>
            <w:r w:rsidRPr="00623A7F">
              <w:rPr>
                <w:rFonts w:ascii="Times New Roman" w:eastAsia="Times New Roman" w:hAnsi="Times New Roman"/>
                <w:sz w:val="18"/>
                <w:szCs w:val="18"/>
              </w:rPr>
              <w:t>100</w:t>
            </w:r>
          </w:p>
        </w:tc>
        <w:tc>
          <w:tcPr>
            <w:tcW w:w="567" w:type="dxa"/>
            <w:tcBorders>
              <w:top w:val="nil"/>
              <w:left w:val="nil"/>
              <w:bottom w:val="single" w:sz="4" w:space="0" w:color="auto"/>
              <w:right w:val="single" w:sz="4" w:space="0" w:color="auto"/>
            </w:tcBorders>
            <w:vAlign w:val="center"/>
          </w:tcPr>
          <w:p w:rsidR="0087529D" w:rsidRPr="00536E4B" w:rsidRDefault="0087529D" w:rsidP="001A286B">
            <w:pPr>
              <w:spacing w:after="0" w:line="240" w:lineRule="auto"/>
              <w:ind w:right="270"/>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ind w:right="270"/>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vAlign w:val="center"/>
          </w:tcPr>
          <w:p w:rsidR="0087529D" w:rsidRPr="00536E4B" w:rsidRDefault="0087529D" w:rsidP="0087529D">
            <w:pPr>
              <w:spacing w:after="0" w:line="240" w:lineRule="auto"/>
              <w:ind w:right="270"/>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r w:rsidR="0087529D" w:rsidRPr="00536E4B" w:rsidTr="001A286B">
        <w:trPr>
          <w:trHeight w:val="1320"/>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2</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68,0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72,0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70,0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73,0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74,0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w:t>
            </w:r>
          </w:p>
        </w:tc>
        <w:tc>
          <w:tcPr>
            <w:tcW w:w="851" w:type="dxa"/>
            <w:gridSpan w:val="2"/>
            <w:tcBorders>
              <w:top w:val="nil"/>
              <w:left w:val="nil"/>
              <w:bottom w:val="single" w:sz="4" w:space="0" w:color="auto"/>
              <w:right w:val="single" w:sz="4" w:space="0" w:color="auto"/>
            </w:tcBorders>
            <w:noWrap/>
            <w:vAlign w:val="center"/>
            <w:hideMark/>
          </w:tcPr>
          <w:p w:rsidR="0087529D" w:rsidRPr="007D4ED0" w:rsidRDefault="0087529D"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90,0</w:t>
            </w:r>
          </w:p>
        </w:tc>
        <w:tc>
          <w:tcPr>
            <w:tcW w:w="567" w:type="dxa"/>
            <w:tcBorders>
              <w:top w:val="nil"/>
              <w:left w:val="nil"/>
              <w:bottom w:val="single" w:sz="4" w:space="0" w:color="auto"/>
              <w:right w:val="single" w:sz="4" w:space="0" w:color="auto"/>
            </w:tcBorders>
            <w:vAlign w:val="center"/>
          </w:tcPr>
          <w:p w:rsidR="0087529D" w:rsidRPr="00EF3350" w:rsidRDefault="0087529D"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80,0</w:t>
            </w:r>
          </w:p>
        </w:tc>
        <w:tc>
          <w:tcPr>
            <w:tcW w:w="708" w:type="dxa"/>
            <w:tcBorders>
              <w:top w:val="nil"/>
              <w:left w:val="nil"/>
              <w:bottom w:val="single" w:sz="4" w:space="0" w:color="auto"/>
              <w:right w:val="single" w:sz="4" w:space="0" w:color="auto"/>
            </w:tcBorders>
            <w:vAlign w:val="center"/>
          </w:tcPr>
          <w:p w:rsidR="0087529D" w:rsidRPr="00623A7F" w:rsidRDefault="0087529D" w:rsidP="001232C9">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85</w:t>
            </w:r>
            <w:r w:rsidRPr="00623A7F">
              <w:rPr>
                <w:rFonts w:ascii="Times New Roman" w:eastAsia="Times New Roman" w:hAnsi="Times New Roman"/>
                <w:sz w:val="18"/>
                <w:szCs w:val="18"/>
              </w:rPr>
              <w:t>,0</w:t>
            </w:r>
          </w:p>
        </w:tc>
        <w:tc>
          <w:tcPr>
            <w:tcW w:w="567" w:type="dxa"/>
            <w:tcBorders>
              <w:top w:val="nil"/>
              <w:left w:val="nil"/>
              <w:bottom w:val="single" w:sz="4" w:space="0" w:color="auto"/>
              <w:right w:val="single" w:sz="4" w:space="0" w:color="auto"/>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95,0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95,0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95,0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95,0</w:t>
            </w:r>
          </w:p>
        </w:tc>
      </w:tr>
      <w:tr w:rsidR="0087529D" w:rsidRPr="00536E4B" w:rsidTr="001A286B">
        <w:trPr>
          <w:trHeight w:val="79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Эффективность оздоровления детей и подростков  в учреждениях отдыха и оздоровления.</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76,0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78,0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78,0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96,0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96,0</w:t>
            </w:r>
          </w:p>
        </w:tc>
        <w:tc>
          <w:tcPr>
            <w:tcW w:w="601" w:type="dxa"/>
            <w:tcBorders>
              <w:top w:val="nil"/>
              <w:left w:val="nil"/>
              <w:bottom w:val="single" w:sz="4" w:space="0" w:color="auto"/>
              <w:right w:val="single" w:sz="4" w:space="0" w:color="auto"/>
            </w:tcBorders>
            <w:noWrap/>
            <w:hideMark/>
          </w:tcPr>
          <w:p w:rsidR="0087529D" w:rsidRPr="00536E4B" w:rsidRDefault="0087529D" w:rsidP="001232C9">
            <w:r w:rsidRPr="00536E4B">
              <w:rPr>
                <w:rFonts w:ascii="Times New Roman" w:eastAsia="Times New Roman" w:hAnsi="Times New Roman"/>
                <w:sz w:val="18"/>
                <w:szCs w:val="18"/>
              </w:rPr>
              <w:t>90,0</w:t>
            </w:r>
          </w:p>
        </w:tc>
        <w:tc>
          <w:tcPr>
            <w:tcW w:w="851" w:type="dxa"/>
            <w:gridSpan w:val="2"/>
            <w:tcBorders>
              <w:top w:val="nil"/>
              <w:left w:val="nil"/>
              <w:bottom w:val="single" w:sz="4" w:space="0" w:color="auto"/>
              <w:right w:val="single" w:sz="4" w:space="0" w:color="auto"/>
            </w:tcBorders>
            <w:noWrap/>
            <w:hideMark/>
          </w:tcPr>
          <w:p w:rsidR="0087529D" w:rsidRPr="007D4ED0" w:rsidRDefault="0087529D" w:rsidP="001232C9">
            <w:r w:rsidRPr="007D4ED0">
              <w:rPr>
                <w:rFonts w:ascii="Times New Roman" w:eastAsia="Times New Roman" w:hAnsi="Times New Roman"/>
                <w:sz w:val="18"/>
                <w:szCs w:val="18"/>
              </w:rPr>
              <w:t>90,0</w:t>
            </w:r>
          </w:p>
        </w:tc>
        <w:tc>
          <w:tcPr>
            <w:tcW w:w="567" w:type="dxa"/>
            <w:tcBorders>
              <w:top w:val="nil"/>
              <w:left w:val="nil"/>
              <w:bottom w:val="single" w:sz="4" w:space="0" w:color="auto"/>
              <w:right w:val="single" w:sz="4" w:space="0" w:color="auto"/>
            </w:tcBorders>
            <w:vAlign w:val="center"/>
          </w:tcPr>
          <w:p w:rsidR="0087529D" w:rsidRPr="00EF3350" w:rsidRDefault="0087529D"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90,0</w:t>
            </w:r>
          </w:p>
        </w:tc>
        <w:tc>
          <w:tcPr>
            <w:tcW w:w="708" w:type="dxa"/>
            <w:tcBorders>
              <w:top w:val="nil"/>
              <w:left w:val="nil"/>
              <w:bottom w:val="single" w:sz="4" w:space="0" w:color="auto"/>
              <w:right w:val="single" w:sz="4" w:space="0" w:color="auto"/>
            </w:tcBorders>
            <w:vAlign w:val="center"/>
          </w:tcPr>
          <w:p w:rsidR="0087529D" w:rsidRPr="00623A7F" w:rsidRDefault="0087529D" w:rsidP="001232C9">
            <w:pPr>
              <w:spacing w:after="0" w:line="240" w:lineRule="auto"/>
              <w:jc w:val="center"/>
              <w:rPr>
                <w:rFonts w:ascii="Times New Roman" w:eastAsia="Times New Roman" w:hAnsi="Times New Roman"/>
                <w:sz w:val="18"/>
                <w:szCs w:val="18"/>
              </w:rPr>
            </w:pPr>
            <w:r w:rsidRPr="00623A7F">
              <w:rPr>
                <w:rFonts w:ascii="Times New Roman" w:eastAsia="Times New Roman" w:hAnsi="Times New Roman"/>
                <w:sz w:val="18"/>
                <w:szCs w:val="18"/>
              </w:rPr>
              <w:t>92,0</w:t>
            </w:r>
          </w:p>
        </w:tc>
        <w:tc>
          <w:tcPr>
            <w:tcW w:w="567" w:type="dxa"/>
            <w:tcBorders>
              <w:top w:val="nil"/>
              <w:left w:val="nil"/>
              <w:bottom w:val="single" w:sz="4" w:space="0" w:color="auto"/>
              <w:right w:val="single" w:sz="4" w:space="0" w:color="auto"/>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90,0</w:t>
            </w:r>
          </w:p>
        </w:tc>
      </w:tr>
      <w:tr w:rsidR="0087529D" w:rsidRPr="00536E4B" w:rsidTr="001A286B">
        <w:trPr>
          <w:trHeight w:val="1035"/>
        </w:trPr>
        <w:tc>
          <w:tcPr>
            <w:tcW w:w="575" w:type="dxa"/>
            <w:tcBorders>
              <w:top w:val="nil"/>
              <w:left w:val="single" w:sz="4" w:space="0" w:color="auto"/>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01</w:t>
            </w:r>
          </w:p>
        </w:tc>
        <w:tc>
          <w:tcPr>
            <w:tcW w:w="668"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457"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w:t>
            </w:r>
          </w:p>
        </w:tc>
        <w:tc>
          <w:tcPr>
            <w:tcW w:w="2955" w:type="dxa"/>
            <w:gridSpan w:val="2"/>
            <w:tcBorders>
              <w:top w:val="nil"/>
              <w:left w:val="nil"/>
              <w:bottom w:val="single" w:sz="4" w:space="0" w:color="auto"/>
              <w:right w:val="single" w:sz="4" w:space="0" w:color="auto"/>
            </w:tcBorders>
            <w:hideMark/>
          </w:tcPr>
          <w:p w:rsidR="0087529D" w:rsidRPr="00536E4B" w:rsidRDefault="0087529D"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Количество программ (проектов), реализуемых в сфере организации каникулярного отдыха в муниципальном образовании «Глазовский район»</w:t>
            </w:r>
            <w:r>
              <w:rPr>
                <w:rFonts w:ascii="Times New Roman" w:eastAsia="Times New Roman" w:hAnsi="Times New Roman"/>
                <w:sz w:val="18"/>
                <w:szCs w:val="18"/>
              </w:rPr>
              <w:t xml:space="preserve"> («Муниципальный округ Глазовский район Удмуртской Республики»)</w:t>
            </w:r>
            <w:r w:rsidRPr="00536E4B">
              <w:rPr>
                <w:rFonts w:ascii="Times New Roman" w:eastAsia="Times New Roman" w:hAnsi="Times New Roman"/>
                <w:sz w:val="18"/>
                <w:szCs w:val="18"/>
              </w:rPr>
              <w:t>, получивших финансовую поддержку.</w:t>
            </w:r>
          </w:p>
        </w:tc>
        <w:tc>
          <w:tcPr>
            <w:tcW w:w="1134"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ед.</w:t>
            </w:r>
          </w:p>
        </w:tc>
        <w:tc>
          <w:tcPr>
            <w:tcW w:w="855"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8,0</w:t>
            </w:r>
          </w:p>
        </w:tc>
        <w:tc>
          <w:tcPr>
            <w:tcW w:w="85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850"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0,0</w:t>
            </w:r>
          </w:p>
        </w:tc>
        <w:tc>
          <w:tcPr>
            <w:tcW w:w="601" w:type="dxa"/>
            <w:tcBorders>
              <w:top w:val="nil"/>
              <w:left w:val="nil"/>
              <w:bottom w:val="single" w:sz="4" w:space="0" w:color="auto"/>
              <w:right w:val="single" w:sz="4" w:space="0" w:color="auto"/>
            </w:tcBorders>
            <w:noWrap/>
            <w:vAlign w:val="center"/>
            <w:hideMark/>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3,0</w:t>
            </w:r>
          </w:p>
        </w:tc>
        <w:tc>
          <w:tcPr>
            <w:tcW w:w="851" w:type="dxa"/>
            <w:gridSpan w:val="2"/>
            <w:tcBorders>
              <w:top w:val="nil"/>
              <w:left w:val="nil"/>
              <w:bottom w:val="single" w:sz="4" w:space="0" w:color="auto"/>
              <w:right w:val="single" w:sz="4" w:space="0" w:color="auto"/>
            </w:tcBorders>
            <w:noWrap/>
            <w:vAlign w:val="center"/>
            <w:hideMark/>
          </w:tcPr>
          <w:p w:rsidR="0087529D" w:rsidRPr="007D4ED0" w:rsidRDefault="0087529D"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5,0</w:t>
            </w:r>
          </w:p>
        </w:tc>
        <w:tc>
          <w:tcPr>
            <w:tcW w:w="567" w:type="dxa"/>
            <w:tcBorders>
              <w:top w:val="nil"/>
              <w:left w:val="nil"/>
              <w:bottom w:val="single" w:sz="4" w:space="0" w:color="auto"/>
              <w:right w:val="single" w:sz="4" w:space="0" w:color="auto"/>
            </w:tcBorders>
            <w:vAlign w:val="center"/>
          </w:tcPr>
          <w:p w:rsidR="0087529D" w:rsidRPr="00EF3350" w:rsidRDefault="0087529D"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2,0</w:t>
            </w:r>
          </w:p>
        </w:tc>
        <w:tc>
          <w:tcPr>
            <w:tcW w:w="708" w:type="dxa"/>
            <w:tcBorders>
              <w:top w:val="nil"/>
              <w:left w:val="nil"/>
              <w:bottom w:val="single" w:sz="4" w:space="0" w:color="auto"/>
              <w:right w:val="single" w:sz="4" w:space="0" w:color="auto"/>
            </w:tcBorders>
            <w:vAlign w:val="center"/>
          </w:tcPr>
          <w:p w:rsidR="0087529D" w:rsidRPr="00623A7F" w:rsidRDefault="0087529D" w:rsidP="001232C9">
            <w:pPr>
              <w:spacing w:after="0" w:line="240" w:lineRule="auto"/>
              <w:jc w:val="center"/>
              <w:rPr>
                <w:rFonts w:ascii="Times New Roman" w:eastAsia="Times New Roman" w:hAnsi="Times New Roman"/>
                <w:sz w:val="18"/>
                <w:szCs w:val="18"/>
              </w:rPr>
            </w:pPr>
            <w:r w:rsidRPr="00623A7F">
              <w:rPr>
                <w:rFonts w:ascii="Times New Roman" w:eastAsia="Times New Roman" w:hAnsi="Times New Roman"/>
                <w:sz w:val="18"/>
                <w:szCs w:val="18"/>
              </w:rPr>
              <w:t>10</w:t>
            </w:r>
          </w:p>
        </w:tc>
        <w:tc>
          <w:tcPr>
            <w:tcW w:w="567" w:type="dxa"/>
            <w:tcBorders>
              <w:top w:val="nil"/>
              <w:left w:val="nil"/>
              <w:bottom w:val="single" w:sz="4" w:space="0" w:color="auto"/>
              <w:right w:val="single" w:sz="4" w:space="0" w:color="auto"/>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567" w:type="dxa"/>
            <w:tcBorders>
              <w:top w:val="nil"/>
              <w:left w:val="nil"/>
              <w:bottom w:val="single" w:sz="4" w:space="0" w:color="auto"/>
              <w:right w:val="nil"/>
            </w:tcBorders>
            <w:vAlign w:val="center"/>
          </w:tcPr>
          <w:p w:rsidR="0087529D" w:rsidRPr="00536E4B" w:rsidRDefault="0087529D" w:rsidP="001A286B">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567" w:type="dxa"/>
            <w:tcBorders>
              <w:top w:val="nil"/>
              <w:left w:val="nil"/>
              <w:bottom w:val="single" w:sz="4" w:space="0" w:color="auto"/>
              <w:right w:val="nil"/>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c>
          <w:tcPr>
            <w:tcW w:w="851" w:type="dxa"/>
            <w:tcBorders>
              <w:top w:val="nil"/>
              <w:left w:val="nil"/>
              <w:bottom w:val="single" w:sz="4" w:space="0" w:color="auto"/>
              <w:right w:val="single" w:sz="4" w:space="0" w:color="auto"/>
            </w:tcBorders>
            <w:vAlign w:val="center"/>
          </w:tcPr>
          <w:p w:rsidR="0087529D" w:rsidRPr="00536E4B"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w:t>
            </w:r>
          </w:p>
        </w:tc>
      </w:tr>
      <w:tr w:rsidR="007709F7" w:rsidRPr="00536E4B" w:rsidTr="0087529D">
        <w:trPr>
          <w:trHeight w:val="2250"/>
        </w:trPr>
        <w:tc>
          <w:tcPr>
            <w:tcW w:w="575" w:type="dxa"/>
            <w:tcBorders>
              <w:top w:val="nil"/>
              <w:left w:val="single" w:sz="4" w:space="0" w:color="auto"/>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lastRenderedPageBreak/>
              <w:t>01</w:t>
            </w:r>
          </w:p>
        </w:tc>
        <w:tc>
          <w:tcPr>
            <w:tcW w:w="668"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6</w:t>
            </w:r>
          </w:p>
        </w:tc>
        <w:tc>
          <w:tcPr>
            <w:tcW w:w="457"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w:t>
            </w:r>
          </w:p>
        </w:tc>
        <w:tc>
          <w:tcPr>
            <w:tcW w:w="2955" w:type="dxa"/>
            <w:gridSpan w:val="2"/>
            <w:tcBorders>
              <w:top w:val="nil"/>
              <w:left w:val="nil"/>
              <w:bottom w:val="single" w:sz="4" w:space="0" w:color="auto"/>
              <w:right w:val="single" w:sz="4" w:space="0" w:color="auto"/>
            </w:tcBorders>
            <w:hideMark/>
          </w:tcPr>
          <w:p w:rsidR="007709F7" w:rsidRPr="00536E4B" w:rsidRDefault="007709F7" w:rsidP="001232C9">
            <w:pPr>
              <w:spacing w:after="0" w:line="240" w:lineRule="auto"/>
              <w:rPr>
                <w:rFonts w:ascii="Times New Roman" w:eastAsia="Times New Roman" w:hAnsi="Times New Roman"/>
                <w:sz w:val="18"/>
                <w:szCs w:val="18"/>
              </w:rPr>
            </w:pPr>
            <w:r w:rsidRPr="00536E4B">
              <w:rPr>
                <w:rFonts w:ascii="Times New Roman" w:eastAsia="Times New Roman" w:hAnsi="Times New Roman"/>
                <w:sz w:val="18"/>
                <w:szCs w:val="18"/>
              </w:rPr>
              <w:t>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tc>
        <w:tc>
          <w:tcPr>
            <w:tcW w:w="1134"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процентов</w:t>
            </w:r>
          </w:p>
        </w:tc>
        <w:tc>
          <w:tcPr>
            <w:tcW w:w="855"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40,0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50,0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0"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601" w:type="dxa"/>
            <w:tcBorders>
              <w:top w:val="nil"/>
              <w:left w:val="nil"/>
              <w:bottom w:val="single" w:sz="4" w:space="0" w:color="auto"/>
              <w:right w:val="single" w:sz="4" w:space="0" w:color="auto"/>
            </w:tcBorders>
            <w:noWrap/>
            <w:vAlign w:val="center"/>
            <w:hideMark/>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851" w:type="dxa"/>
            <w:gridSpan w:val="2"/>
            <w:tcBorders>
              <w:top w:val="nil"/>
              <w:left w:val="nil"/>
              <w:bottom w:val="single" w:sz="4" w:space="0" w:color="auto"/>
              <w:right w:val="single" w:sz="4" w:space="0" w:color="auto"/>
            </w:tcBorders>
            <w:noWrap/>
            <w:vAlign w:val="center"/>
            <w:hideMark/>
          </w:tcPr>
          <w:p w:rsidR="007709F7" w:rsidRPr="007D4ED0" w:rsidRDefault="007709F7" w:rsidP="001232C9">
            <w:pPr>
              <w:spacing w:after="0" w:line="240" w:lineRule="auto"/>
              <w:jc w:val="center"/>
              <w:rPr>
                <w:rFonts w:ascii="Times New Roman" w:eastAsia="Times New Roman" w:hAnsi="Times New Roman"/>
                <w:sz w:val="18"/>
                <w:szCs w:val="18"/>
              </w:rPr>
            </w:pPr>
            <w:r w:rsidRPr="007D4ED0">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7709F7" w:rsidRPr="00EF3350" w:rsidRDefault="007709F7" w:rsidP="001232C9">
            <w:pPr>
              <w:spacing w:after="0" w:line="240" w:lineRule="auto"/>
              <w:jc w:val="center"/>
              <w:rPr>
                <w:rFonts w:ascii="Times New Roman" w:eastAsia="Times New Roman" w:hAnsi="Times New Roman"/>
                <w:sz w:val="18"/>
                <w:szCs w:val="18"/>
              </w:rPr>
            </w:pPr>
            <w:r w:rsidRPr="00EF3350">
              <w:rPr>
                <w:rFonts w:ascii="Times New Roman" w:eastAsia="Times New Roman" w:hAnsi="Times New Roman"/>
                <w:sz w:val="18"/>
                <w:szCs w:val="18"/>
              </w:rPr>
              <w:t>100,0</w:t>
            </w:r>
          </w:p>
        </w:tc>
        <w:tc>
          <w:tcPr>
            <w:tcW w:w="708" w:type="dxa"/>
            <w:tcBorders>
              <w:top w:val="nil"/>
              <w:left w:val="nil"/>
              <w:bottom w:val="single" w:sz="4" w:space="0" w:color="auto"/>
              <w:right w:val="single" w:sz="4" w:space="0" w:color="auto"/>
            </w:tcBorders>
            <w:vAlign w:val="center"/>
          </w:tcPr>
          <w:p w:rsidR="007709F7" w:rsidRPr="00623A7F" w:rsidRDefault="007709F7" w:rsidP="001232C9">
            <w:pPr>
              <w:spacing w:after="0" w:line="240" w:lineRule="auto"/>
              <w:jc w:val="center"/>
              <w:rPr>
                <w:rFonts w:ascii="Times New Roman" w:eastAsia="Times New Roman" w:hAnsi="Times New Roman"/>
                <w:sz w:val="18"/>
                <w:szCs w:val="18"/>
              </w:rPr>
            </w:pPr>
            <w:r w:rsidRPr="00623A7F">
              <w:rPr>
                <w:rFonts w:ascii="Times New Roman" w:eastAsia="Times New Roman" w:hAnsi="Times New Roman"/>
                <w:sz w:val="18"/>
                <w:szCs w:val="18"/>
              </w:rPr>
              <w:t>100,0</w:t>
            </w:r>
          </w:p>
        </w:tc>
        <w:tc>
          <w:tcPr>
            <w:tcW w:w="567"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tcPr>
          <w:p w:rsidR="0087529D" w:rsidRDefault="0087529D" w:rsidP="001232C9">
            <w:pPr>
              <w:spacing w:after="0" w:line="240" w:lineRule="auto"/>
              <w:jc w:val="center"/>
              <w:rPr>
                <w:rFonts w:ascii="Times New Roman" w:eastAsia="Times New Roman" w:hAnsi="Times New Roman"/>
                <w:sz w:val="18"/>
                <w:szCs w:val="18"/>
              </w:rPr>
            </w:pPr>
          </w:p>
          <w:p w:rsidR="0087529D" w:rsidRDefault="0087529D" w:rsidP="001232C9">
            <w:pPr>
              <w:spacing w:after="0" w:line="240" w:lineRule="auto"/>
              <w:jc w:val="center"/>
              <w:rPr>
                <w:rFonts w:ascii="Times New Roman" w:eastAsia="Times New Roman" w:hAnsi="Times New Roman"/>
                <w:sz w:val="18"/>
                <w:szCs w:val="18"/>
              </w:rPr>
            </w:pPr>
          </w:p>
          <w:p w:rsidR="0087529D" w:rsidRDefault="0087529D" w:rsidP="001232C9">
            <w:pPr>
              <w:spacing w:after="0" w:line="240" w:lineRule="auto"/>
              <w:jc w:val="center"/>
              <w:rPr>
                <w:rFonts w:ascii="Times New Roman" w:eastAsia="Times New Roman" w:hAnsi="Times New Roman"/>
                <w:sz w:val="18"/>
                <w:szCs w:val="18"/>
              </w:rPr>
            </w:pPr>
          </w:p>
          <w:p w:rsidR="0087529D" w:rsidRDefault="0087529D" w:rsidP="001232C9">
            <w:pPr>
              <w:spacing w:after="0" w:line="240" w:lineRule="auto"/>
              <w:jc w:val="center"/>
              <w:rPr>
                <w:rFonts w:ascii="Times New Roman" w:eastAsia="Times New Roman" w:hAnsi="Times New Roman"/>
                <w:sz w:val="18"/>
                <w:szCs w:val="18"/>
              </w:rPr>
            </w:pPr>
          </w:p>
          <w:p w:rsidR="0087529D" w:rsidRDefault="0087529D" w:rsidP="001232C9">
            <w:pPr>
              <w:spacing w:after="0" w:line="240" w:lineRule="auto"/>
              <w:jc w:val="center"/>
              <w:rPr>
                <w:rFonts w:ascii="Times New Roman" w:eastAsia="Times New Roman" w:hAnsi="Times New Roman"/>
                <w:sz w:val="18"/>
                <w:szCs w:val="18"/>
              </w:rPr>
            </w:pPr>
          </w:p>
          <w:p w:rsidR="007709F7" w:rsidRDefault="0087529D"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c>
          <w:tcPr>
            <w:tcW w:w="567" w:type="dxa"/>
            <w:tcBorders>
              <w:top w:val="nil"/>
              <w:left w:val="nil"/>
              <w:bottom w:val="single" w:sz="4" w:space="0" w:color="auto"/>
              <w:right w:val="nil"/>
            </w:tcBorders>
          </w:tcPr>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Default="007709F7" w:rsidP="001232C9">
            <w:pPr>
              <w:spacing w:after="0" w:line="240" w:lineRule="auto"/>
              <w:jc w:val="center"/>
              <w:rPr>
                <w:rFonts w:ascii="Times New Roman" w:eastAsia="Times New Roman" w:hAnsi="Times New Roman"/>
                <w:sz w:val="18"/>
                <w:szCs w:val="18"/>
              </w:rPr>
            </w:pPr>
          </w:p>
          <w:p w:rsidR="007709F7" w:rsidRPr="00536E4B" w:rsidRDefault="007709F7" w:rsidP="001232C9">
            <w:pPr>
              <w:spacing w:after="0" w:line="240" w:lineRule="auto"/>
              <w:jc w:val="center"/>
              <w:rPr>
                <w:rFonts w:ascii="Times New Roman" w:eastAsia="Times New Roman" w:hAnsi="Times New Roman"/>
                <w:sz w:val="18"/>
                <w:szCs w:val="18"/>
              </w:rPr>
            </w:pPr>
          </w:p>
        </w:tc>
        <w:tc>
          <w:tcPr>
            <w:tcW w:w="851" w:type="dxa"/>
            <w:tcBorders>
              <w:top w:val="nil"/>
              <w:left w:val="nil"/>
              <w:bottom w:val="single" w:sz="4" w:space="0" w:color="auto"/>
              <w:right w:val="single" w:sz="4" w:space="0" w:color="auto"/>
            </w:tcBorders>
            <w:vAlign w:val="center"/>
          </w:tcPr>
          <w:p w:rsidR="007709F7" w:rsidRPr="00536E4B" w:rsidRDefault="007709F7" w:rsidP="001232C9">
            <w:pPr>
              <w:spacing w:after="0" w:line="240" w:lineRule="auto"/>
              <w:jc w:val="center"/>
              <w:rPr>
                <w:rFonts w:ascii="Times New Roman" w:eastAsia="Times New Roman" w:hAnsi="Times New Roman"/>
                <w:sz w:val="18"/>
                <w:szCs w:val="18"/>
              </w:rPr>
            </w:pPr>
            <w:r w:rsidRPr="00536E4B">
              <w:rPr>
                <w:rFonts w:ascii="Times New Roman" w:eastAsia="Times New Roman" w:hAnsi="Times New Roman"/>
                <w:sz w:val="18"/>
                <w:szCs w:val="18"/>
              </w:rPr>
              <w:t>100,0</w:t>
            </w:r>
          </w:p>
        </w:tc>
      </w:tr>
    </w:tbl>
    <w:p w:rsidR="001232C9" w:rsidRPr="00070070" w:rsidRDefault="001232C9" w:rsidP="001232C9">
      <w:pPr>
        <w:pStyle w:val="ac"/>
      </w:pPr>
    </w:p>
    <w:tbl>
      <w:tblPr>
        <w:tblW w:w="16175" w:type="dxa"/>
        <w:tblInd w:w="93" w:type="dxa"/>
        <w:tblLayout w:type="fixed"/>
        <w:tblLook w:val="04A0"/>
      </w:tblPr>
      <w:tblGrid>
        <w:gridCol w:w="581"/>
        <w:gridCol w:w="65"/>
        <w:gridCol w:w="645"/>
        <w:gridCol w:w="429"/>
        <w:gridCol w:w="6"/>
        <w:gridCol w:w="2825"/>
        <w:gridCol w:w="1134"/>
        <w:gridCol w:w="142"/>
        <w:gridCol w:w="851"/>
        <w:gridCol w:w="708"/>
        <w:gridCol w:w="851"/>
        <w:gridCol w:w="992"/>
        <w:gridCol w:w="851"/>
        <w:gridCol w:w="850"/>
        <w:gridCol w:w="567"/>
        <w:gridCol w:w="851"/>
        <w:gridCol w:w="567"/>
        <w:gridCol w:w="708"/>
        <w:gridCol w:w="567"/>
        <w:gridCol w:w="567"/>
        <w:gridCol w:w="567"/>
        <w:gridCol w:w="851"/>
      </w:tblGrid>
      <w:tr w:rsidR="0087529D" w:rsidRPr="00070070" w:rsidTr="001A286B">
        <w:trPr>
          <w:trHeight w:val="300"/>
        </w:trPr>
        <w:tc>
          <w:tcPr>
            <w:tcW w:w="1291" w:type="dxa"/>
            <w:gridSpan w:val="3"/>
            <w:vMerge w:val="restart"/>
            <w:tcBorders>
              <w:top w:val="single" w:sz="4" w:space="0" w:color="808080"/>
              <w:left w:val="single" w:sz="4" w:space="0" w:color="808080"/>
              <w:bottom w:val="single" w:sz="4" w:space="0" w:color="808080"/>
              <w:right w:val="single" w:sz="4" w:space="0" w:color="808080"/>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6"/>
                <w:szCs w:val="16"/>
              </w:rPr>
            </w:pPr>
            <w:r w:rsidRPr="00070070">
              <w:rPr>
                <w:rFonts w:ascii="Times New Roman" w:hAnsi="Times New Roman"/>
                <w:sz w:val="16"/>
                <w:szCs w:val="16"/>
              </w:rPr>
              <w:t>Код аналитической программной классификации</w:t>
            </w:r>
          </w:p>
        </w:tc>
        <w:tc>
          <w:tcPr>
            <w:tcW w:w="435" w:type="dxa"/>
            <w:gridSpan w:val="2"/>
            <w:vMerge w:val="restart"/>
            <w:tcBorders>
              <w:top w:val="single" w:sz="4" w:space="0" w:color="808080"/>
              <w:left w:val="single" w:sz="4" w:space="0" w:color="808080"/>
              <w:bottom w:val="single" w:sz="4" w:space="0" w:color="808080"/>
              <w:right w:val="nil"/>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 п/п</w:t>
            </w:r>
          </w:p>
        </w:tc>
        <w:tc>
          <w:tcPr>
            <w:tcW w:w="2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Наименование целевого показателя (индикатора)</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Единица измерения</w:t>
            </w:r>
          </w:p>
        </w:tc>
        <w:tc>
          <w:tcPr>
            <w:tcW w:w="10348" w:type="dxa"/>
            <w:gridSpan w:val="14"/>
            <w:tcBorders>
              <w:top w:val="single" w:sz="4" w:space="0" w:color="auto"/>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Значения целевых показателей (индикаторов)</w:t>
            </w:r>
          </w:p>
        </w:tc>
      </w:tr>
      <w:tr w:rsidR="0087529D" w:rsidRPr="00070070" w:rsidTr="0087529D">
        <w:trPr>
          <w:trHeight w:val="70"/>
        </w:trPr>
        <w:tc>
          <w:tcPr>
            <w:tcW w:w="1291" w:type="dxa"/>
            <w:gridSpan w:val="3"/>
            <w:vMerge/>
            <w:tcBorders>
              <w:top w:val="single" w:sz="4" w:space="0" w:color="808080"/>
              <w:left w:val="single" w:sz="4" w:space="0" w:color="808080"/>
              <w:bottom w:val="single" w:sz="4" w:space="0" w:color="808080"/>
              <w:right w:val="single" w:sz="4" w:space="0" w:color="808080"/>
            </w:tcBorders>
            <w:vAlign w:val="center"/>
            <w:hideMark/>
          </w:tcPr>
          <w:p w:rsidR="0087529D" w:rsidRPr="00070070" w:rsidRDefault="0087529D" w:rsidP="001232C9">
            <w:pPr>
              <w:spacing w:after="0" w:line="240" w:lineRule="auto"/>
              <w:rPr>
                <w:rFonts w:ascii="Times New Roman" w:hAnsi="Times New Roman"/>
                <w:sz w:val="16"/>
                <w:szCs w:val="16"/>
              </w:rPr>
            </w:pPr>
          </w:p>
        </w:tc>
        <w:tc>
          <w:tcPr>
            <w:tcW w:w="435" w:type="dxa"/>
            <w:gridSpan w:val="2"/>
            <w:vMerge/>
            <w:tcBorders>
              <w:top w:val="single" w:sz="4" w:space="0" w:color="808080"/>
              <w:left w:val="single" w:sz="4" w:space="0" w:color="808080"/>
              <w:bottom w:val="single" w:sz="4" w:space="0" w:color="808080"/>
              <w:right w:val="nil"/>
            </w:tcBorders>
            <w:vAlign w:val="center"/>
            <w:hideMark/>
          </w:tcPr>
          <w:p w:rsidR="0087529D" w:rsidRPr="00070070" w:rsidRDefault="0087529D" w:rsidP="001232C9">
            <w:pPr>
              <w:spacing w:after="0" w:line="240" w:lineRule="auto"/>
              <w:rPr>
                <w:rFonts w:ascii="Times New Roman" w:hAnsi="Times New Roman"/>
                <w:sz w:val="18"/>
                <w:szCs w:val="18"/>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87529D" w:rsidRPr="00070070" w:rsidRDefault="0087529D" w:rsidP="001232C9">
            <w:pPr>
              <w:spacing w:after="0" w:line="240" w:lineRule="auto"/>
              <w:rPr>
                <w:rFonts w:ascii="Times New Roman" w:hAnsi="Times New Roman"/>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87529D" w:rsidRPr="00070070" w:rsidRDefault="0087529D" w:rsidP="001232C9">
            <w:pPr>
              <w:spacing w:after="0" w:line="240" w:lineRule="auto"/>
              <w:rPr>
                <w:rFonts w:ascii="Times New Roman" w:hAnsi="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2013 год</w:t>
            </w:r>
          </w:p>
        </w:tc>
        <w:tc>
          <w:tcPr>
            <w:tcW w:w="708"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2014 год</w:t>
            </w: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2015 год</w:t>
            </w:r>
          </w:p>
        </w:tc>
        <w:tc>
          <w:tcPr>
            <w:tcW w:w="992"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2016 год</w:t>
            </w: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2017 год</w:t>
            </w:r>
          </w:p>
        </w:tc>
        <w:tc>
          <w:tcPr>
            <w:tcW w:w="850"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2018 год</w:t>
            </w:r>
          </w:p>
        </w:tc>
        <w:tc>
          <w:tcPr>
            <w:tcW w:w="567"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2019 год</w:t>
            </w: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2020 год</w:t>
            </w:r>
          </w:p>
        </w:tc>
        <w:tc>
          <w:tcPr>
            <w:tcW w:w="567" w:type="dxa"/>
            <w:tcBorders>
              <w:top w:val="nil"/>
              <w:left w:val="nil"/>
              <w:bottom w:val="single" w:sz="4" w:space="0" w:color="auto"/>
              <w:right w:val="single" w:sz="4" w:space="0" w:color="auto"/>
            </w:tcBorders>
            <w:vAlign w:val="center"/>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2021 год</w:t>
            </w:r>
          </w:p>
        </w:tc>
        <w:tc>
          <w:tcPr>
            <w:tcW w:w="708" w:type="dxa"/>
            <w:tcBorders>
              <w:top w:val="nil"/>
              <w:left w:val="single" w:sz="4" w:space="0" w:color="auto"/>
              <w:bottom w:val="single" w:sz="4" w:space="0" w:color="auto"/>
              <w:right w:val="single" w:sz="4" w:space="0" w:color="auto"/>
            </w:tcBorders>
            <w:vAlign w:val="center"/>
          </w:tcPr>
          <w:p w:rsidR="0087529D" w:rsidRPr="00A658F3" w:rsidRDefault="0087529D" w:rsidP="001232C9">
            <w:pPr>
              <w:spacing w:after="0" w:line="240" w:lineRule="auto"/>
              <w:jc w:val="center"/>
              <w:rPr>
                <w:rFonts w:ascii="Times New Roman" w:hAnsi="Times New Roman"/>
                <w:sz w:val="18"/>
                <w:szCs w:val="18"/>
              </w:rPr>
            </w:pPr>
            <w:r w:rsidRPr="00A658F3">
              <w:rPr>
                <w:rFonts w:ascii="Times New Roman" w:hAnsi="Times New Roman"/>
                <w:sz w:val="18"/>
                <w:szCs w:val="18"/>
              </w:rPr>
              <w:t>2022 год</w:t>
            </w:r>
          </w:p>
        </w:tc>
        <w:tc>
          <w:tcPr>
            <w:tcW w:w="567" w:type="dxa"/>
            <w:tcBorders>
              <w:top w:val="nil"/>
              <w:left w:val="single" w:sz="4" w:space="0" w:color="auto"/>
              <w:bottom w:val="single" w:sz="4" w:space="0" w:color="auto"/>
              <w:right w:val="single" w:sz="4" w:space="0" w:color="auto"/>
            </w:tcBorders>
            <w:vAlign w:val="center"/>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2023 год</w:t>
            </w:r>
          </w:p>
        </w:tc>
        <w:tc>
          <w:tcPr>
            <w:tcW w:w="567" w:type="dxa"/>
            <w:tcBorders>
              <w:top w:val="nil"/>
              <w:left w:val="single" w:sz="4" w:space="0" w:color="auto"/>
              <w:bottom w:val="single" w:sz="4" w:space="0" w:color="auto"/>
              <w:right w:val="single" w:sz="4" w:space="0" w:color="auto"/>
            </w:tcBorders>
            <w:vAlign w:val="center"/>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2024 год</w:t>
            </w:r>
          </w:p>
        </w:tc>
        <w:tc>
          <w:tcPr>
            <w:tcW w:w="567" w:type="dxa"/>
            <w:tcBorders>
              <w:top w:val="nil"/>
              <w:left w:val="single" w:sz="4" w:space="0" w:color="auto"/>
              <w:bottom w:val="single" w:sz="4" w:space="0" w:color="auto"/>
              <w:right w:val="single" w:sz="4" w:space="0" w:color="auto"/>
            </w:tcBorders>
          </w:tcPr>
          <w:p w:rsidR="0087529D" w:rsidRPr="00070070" w:rsidRDefault="0087529D" w:rsidP="001232C9">
            <w:pPr>
              <w:spacing w:after="0" w:line="240" w:lineRule="auto"/>
              <w:jc w:val="center"/>
              <w:rPr>
                <w:rFonts w:ascii="Times New Roman" w:hAnsi="Times New Roman"/>
                <w:sz w:val="18"/>
                <w:szCs w:val="18"/>
              </w:rPr>
            </w:pPr>
            <w:r>
              <w:rPr>
                <w:rFonts w:ascii="Times New Roman" w:hAnsi="Times New Roman"/>
                <w:sz w:val="18"/>
                <w:szCs w:val="18"/>
              </w:rPr>
              <w:t>2025 год</w:t>
            </w:r>
          </w:p>
        </w:tc>
        <w:tc>
          <w:tcPr>
            <w:tcW w:w="851" w:type="dxa"/>
            <w:tcBorders>
              <w:top w:val="nil"/>
              <w:left w:val="single" w:sz="4" w:space="0" w:color="auto"/>
              <w:bottom w:val="single" w:sz="4" w:space="0" w:color="auto"/>
              <w:right w:val="single" w:sz="4" w:space="0" w:color="auto"/>
            </w:tcBorders>
          </w:tcPr>
          <w:p w:rsidR="0087529D" w:rsidRDefault="0087529D" w:rsidP="001232C9">
            <w:pPr>
              <w:spacing w:after="0" w:line="240" w:lineRule="auto"/>
              <w:jc w:val="center"/>
              <w:rPr>
                <w:rFonts w:ascii="Times New Roman" w:hAnsi="Times New Roman"/>
                <w:sz w:val="18"/>
                <w:szCs w:val="18"/>
              </w:rPr>
            </w:pPr>
            <w:r>
              <w:rPr>
                <w:rFonts w:ascii="Times New Roman" w:hAnsi="Times New Roman"/>
                <w:sz w:val="18"/>
                <w:szCs w:val="18"/>
              </w:rPr>
              <w:t>2026</w:t>
            </w:r>
          </w:p>
          <w:p w:rsidR="0087529D" w:rsidRDefault="0087529D" w:rsidP="001232C9">
            <w:pPr>
              <w:spacing w:after="0" w:line="240" w:lineRule="auto"/>
              <w:jc w:val="center"/>
              <w:rPr>
                <w:rFonts w:ascii="Times New Roman" w:hAnsi="Times New Roman"/>
                <w:sz w:val="18"/>
                <w:szCs w:val="18"/>
              </w:rPr>
            </w:pPr>
            <w:r>
              <w:rPr>
                <w:rFonts w:ascii="Times New Roman" w:hAnsi="Times New Roman"/>
                <w:sz w:val="18"/>
                <w:szCs w:val="18"/>
              </w:rPr>
              <w:t>год</w:t>
            </w:r>
          </w:p>
        </w:tc>
      </w:tr>
      <w:tr w:rsidR="0087529D" w:rsidRPr="00070070" w:rsidTr="0087529D">
        <w:trPr>
          <w:trHeight w:val="70"/>
        </w:trPr>
        <w:tc>
          <w:tcPr>
            <w:tcW w:w="646" w:type="dxa"/>
            <w:gridSpan w:val="2"/>
            <w:tcBorders>
              <w:top w:val="nil"/>
              <w:left w:val="single" w:sz="4" w:space="0" w:color="808080"/>
              <w:bottom w:val="single" w:sz="4" w:space="0" w:color="808080"/>
              <w:right w:val="single" w:sz="4" w:space="0" w:color="808080"/>
            </w:tcBorders>
            <w:shd w:val="clear" w:color="auto" w:fill="auto"/>
            <w:noWrap/>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МП</w:t>
            </w:r>
          </w:p>
        </w:tc>
        <w:tc>
          <w:tcPr>
            <w:tcW w:w="645" w:type="dxa"/>
            <w:tcBorders>
              <w:top w:val="nil"/>
              <w:left w:val="nil"/>
              <w:bottom w:val="single" w:sz="4" w:space="0" w:color="808080"/>
              <w:right w:val="single" w:sz="4" w:space="0" w:color="808080"/>
            </w:tcBorders>
            <w:shd w:val="clear" w:color="auto" w:fill="auto"/>
            <w:noWrap/>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Пп</w:t>
            </w:r>
          </w:p>
        </w:tc>
        <w:tc>
          <w:tcPr>
            <w:tcW w:w="435" w:type="dxa"/>
            <w:gridSpan w:val="2"/>
            <w:vMerge/>
            <w:tcBorders>
              <w:top w:val="single" w:sz="4" w:space="0" w:color="808080"/>
              <w:left w:val="single" w:sz="4" w:space="0" w:color="808080"/>
              <w:bottom w:val="single" w:sz="4" w:space="0" w:color="808080"/>
              <w:right w:val="nil"/>
            </w:tcBorders>
            <w:vAlign w:val="center"/>
            <w:hideMark/>
          </w:tcPr>
          <w:p w:rsidR="0087529D" w:rsidRPr="00070070" w:rsidRDefault="0087529D" w:rsidP="001232C9">
            <w:pPr>
              <w:spacing w:after="0" w:line="240" w:lineRule="auto"/>
              <w:rPr>
                <w:rFonts w:ascii="Times New Roman" w:hAnsi="Times New Roman"/>
                <w:sz w:val="18"/>
                <w:szCs w:val="18"/>
              </w:rPr>
            </w:pPr>
          </w:p>
        </w:tc>
        <w:tc>
          <w:tcPr>
            <w:tcW w:w="2825" w:type="dxa"/>
            <w:vMerge/>
            <w:tcBorders>
              <w:top w:val="single" w:sz="4" w:space="0" w:color="auto"/>
              <w:left w:val="single" w:sz="4" w:space="0" w:color="auto"/>
              <w:bottom w:val="single" w:sz="4" w:space="0" w:color="auto"/>
              <w:right w:val="single" w:sz="4" w:space="0" w:color="auto"/>
            </w:tcBorders>
            <w:vAlign w:val="center"/>
            <w:hideMark/>
          </w:tcPr>
          <w:p w:rsidR="0087529D" w:rsidRPr="00070070" w:rsidRDefault="0087529D" w:rsidP="001232C9">
            <w:pPr>
              <w:spacing w:after="0" w:line="240" w:lineRule="auto"/>
              <w:rPr>
                <w:rFonts w:ascii="Times New Roman" w:hAnsi="Times New Roman"/>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87529D" w:rsidRPr="00070070" w:rsidRDefault="0087529D" w:rsidP="001232C9">
            <w:pPr>
              <w:spacing w:after="0" w:line="240" w:lineRule="auto"/>
              <w:rPr>
                <w:rFonts w:ascii="Times New Roman" w:hAnsi="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отчет</w:t>
            </w:r>
          </w:p>
        </w:tc>
        <w:tc>
          <w:tcPr>
            <w:tcW w:w="708"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отчет</w:t>
            </w: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отчет</w:t>
            </w:r>
          </w:p>
        </w:tc>
        <w:tc>
          <w:tcPr>
            <w:tcW w:w="992"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отчет</w:t>
            </w: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отчет</w:t>
            </w:r>
          </w:p>
        </w:tc>
        <w:tc>
          <w:tcPr>
            <w:tcW w:w="850"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DA5C4E">
              <w:rPr>
                <w:rFonts w:ascii="Times New Roman" w:hAnsi="Times New Roman"/>
                <w:sz w:val="18"/>
                <w:szCs w:val="18"/>
              </w:rPr>
              <w:t>отчет</w:t>
            </w:r>
          </w:p>
        </w:tc>
        <w:tc>
          <w:tcPr>
            <w:tcW w:w="567"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DA5C4E">
              <w:rPr>
                <w:rFonts w:ascii="Times New Roman" w:hAnsi="Times New Roman"/>
                <w:sz w:val="18"/>
                <w:szCs w:val="18"/>
              </w:rPr>
              <w:t>отчет</w:t>
            </w:r>
          </w:p>
        </w:tc>
        <w:tc>
          <w:tcPr>
            <w:tcW w:w="851" w:type="dxa"/>
            <w:tcBorders>
              <w:top w:val="nil"/>
              <w:left w:val="nil"/>
              <w:bottom w:val="single" w:sz="4" w:space="0" w:color="auto"/>
              <w:right w:val="single" w:sz="4" w:space="0" w:color="auto"/>
            </w:tcBorders>
            <w:shd w:val="clear" w:color="auto" w:fill="auto"/>
            <w:vAlign w:val="center"/>
            <w:hideMark/>
          </w:tcPr>
          <w:p w:rsidR="0087529D" w:rsidRPr="00070070" w:rsidRDefault="0087529D" w:rsidP="001232C9">
            <w:pPr>
              <w:spacing w:after="0" w:line="240" w:lineRule="auto"/>
              <w:jc w:val="center"/>
              <w:rPr>
                <w:rFonts w:ascii="Times New Roman" w:hAnsi="Times New Roman"/>
                <w:sz w:val="18"/>
                <w:szCs w:val="18"/>
              </w:rPr>
            </w:pPr>
            <w:r w:rsidRPr="00DA5C4E">
              <w:rPr>
                <w:rFonts w:ascii="Times New Roman" w:hAnsi="Times New Roman"/>
                <w:sz w:val="18"/>
                <w:szCs w:val="18"/>
              </w:rPr>
              <w:t>отчет</w:t>
            </w:r>
          </w:p>
        </w:tc>
        <w:tc>
          <w:tcPr>
            <w:tcW w:w="567" w:type="dxa"/>
            <w:tcBorders>
              <w:top w:val="nil"/>
              <w:left w:val="nil"/>
              <w:bottom w:val="single" w:sz="4" w:space="0" w:color="auto"/>
              <w:right w:val="single" w:sz="4" w:space="0" w:color="auto"/>
            </w:tcBorders>
            <w:vAlign w:val="center"/>
          </w:tcPr>
          <w:p w:rsidR="0087529D" w:rsidRPr="00070070" w:rsidRDefault="0087529D" w:rsidP="001232C9">
            <w:pPr>
              <w:spacing w:after="0" w:line="240" w:lineRule="auto"/>
              <w:jc w:val="center"/>
              <w:rPr>
                <w:rFonts w:ascii="Times New Roman" w:hAnsi="Times New Roman"/>
                <w:sz w:val="18"/>
                <w:szCs w:val="18"/>
              </w:rPr>
            </w:pPr>
            <w:r>
              <w:rPr>
                <w:rFonts w:ascii="Times New Roman" w:hAnsi="Times New Roman"/>
                <w:sz w:val="18"/>
                <w:szCs w:val="18"/>
              </w:rPr>
              <w:t>отчёт</w:t>
            </w:r>
          </w:p>
        </w:tc>
        <w:tc>
          <w:tcPr>
            <w:tcW w:w="708" w:type="dxa"/>
            <w:tcBorders>
              <w:top w:val="nil"/>
              <w:left w:val="single" w:sz="4" w:space="0" w:color="auto"/>
              <w:bottom w:val="single" w:sz="4" w:space="0" w:color="auto"/>
              <w:right w:val="single" w:sz="4" w:space="0" w:color="auto"/>
            </w:tcBorders>
            <w:vAlign w:val="center"/>
          </w:tcPr>
          <w:p w:rsidR="0087529D" w:rsidRPr="00A658F3" w:rsidRDefault="0087529D" w:rsidP="001232C9">
            <w:pPr>
              <w:spacing w:after="0" w:line="240" w:lineRule="auto"/>
              <w:jc w:val="center"/>
              <w:rPr>
                <w:rFonts w:ascii="Times New Roman" w:hAnsi="Times New Roman"/>
                <w:sz w:val="18"/>
                <w:szCs w:val="18"/>
              </w:rPr>
            </w:pPr>
            <w:r w:rsidRPr="00A658F3">
              <w:rPr>
                <w:rFonts w:ascii="Times New Roman" w:hAnsi="Times New Roman"/>
                <w:sz w:val="18"/>
                <w:szCs w:val="18"/>
              </w:rPr>
              <w:t>отчет</w:t>
            </w:r>
          </w:p>
        </w:tc>
        <w:tc>
          <w:tcPr>
            <w:tcW w:w="567" w:type="dxa"/>
            <w:tcBorders>
              <w:top w:val="nil"/>
              <w:left w:val="single" w:sz="4" w:space="0" w:color="auto"/>
              <w:bottom w:val="single" w:sz="4" w:space="0" w:color="auto"/>
              <w:right w:val="single" w:sz="4" w:space="0" w:color="auto"/>
            </w:tcBorders>
            <w:vAlign w:val="center"/>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прогноз</w:t>
            </w:r>
          </w:p>
        </w:tc>
        <w:tc>
          <w:tcPr>
            <w:tcW w:w="567" w:type="dxa"/>
            <w:tcBorders>
              <w:top w:val="nil"/>
              <w:left w:val="single" w:sz="4" w:space="0" w:color="auto"/>
              <w:bottom w:val="single" w:sz="4" w:space="0" w:color="auto"/>
              <w:right w:val="single" w:sz="4" w:space="0" w:color="auto"/>
            </w:tcBorders>
          </w:tcPr>
          <w:p w:rsidR="0087529D" w:rsidRPr="00070070" w:rsidRDefault="0087529D" w:rsidP="001232C9">
            <w:pPr>
              <w:spacing w:after="0" w:line="240" w:lineRule="auto"/>
              <w:jc w:val="center"/>
              <w:rPr>
                <w:rFonts w:ascii="Times New Roman" w:hAnsi="Times New Roman"/>
                <w:sz w:val="18"/>
                <w:szCs w:val="18"/>
              </w:rPr>
            </w:pPr>
            <w:r w:rsidRPr="00070070">
              <w:rPr>
                <w:rFonts w:ascii="Times New Roman" w:hAnsi="Times New Roman"/>
                <w:sz w:val="18"/>
                <w:szCs w:val="18"/>
              </w:rPr>
              <w:t>прогноз</w:t>
            </w:r>
          </w:p>
        </w:tc>
        <w:tc>
          <w:tcPr>
            <w:tcW w:w="567" w:type="dxa"/>
            <w:tcBorders>
              <w:top w:val="nil"/>
              <w:left w:val="single" w:sz="4" w:space="0" w:color="auto"/>
              <w:bottom w:val="single" w:sz="4" w:space="0" w:color="auto"/>
              <w:right w:val="single" w:sz="4" w:space="0" w:color="auto"/>
            </w:tcBorders>
          </w:tcPr>
          <w:p w:rsidR="0087529D" w:rsidRPr="00070070" w:rsidRDefault="0087529D" w:rsidP="001232C9">
            <w:pPr>
              <w:spacing w:after="0" w:line="240" w:lineRule="auto"/>
              <w:jc w:val="center"/>
              <w:rPr>
                <w:rFonts w:ascii="Times New Roman" w:hAnsi="Times New Roman"/>
                <w:sz w:val="18"/>
                <w:szCs w:val="18"/>
              </w:rPr>
            </w:pPr>
            <w:r>
              <w:rPr>
                <w:rFonts w:ascii="Times New Roman" w:hAnsi="Times New Roman"/>
                <w:sz w:val="18"/>
                <w:szCs w:val="18"/>
              </w:rPr>
              <w:t>прогноз</w:t>
            </w:r>
          </w:p>
        </w:tc>
        <w:tc>
          <w:tcPr>
            <w:tcW w:w="851" w:type="dxa"/>
            <w:tcBorders>
              <w:top w:val="nil"/>
              <w:left w:val="single" w:sz="4" w:space="0" w:color="auto"/>
              <w:bottom w:val="single" w:sz="4" w:space="0" w:color="auto"/>
              <w:right w:val="single" w:sz="4" w:space="0" w:color="auto"/>
            </w:tcBorders>
          </w:tcPr>
          <w:p w:rsidR="0087529D" w:rsidRDefault="0087529D" w:rsidP="001232C9">
            <w:pPr>
              <w:spacing w:after="0" w:line="240" w:lineRule="auto"/>
              <w:jc w:val="center"/>
              <w:rPr>
                <w:rFonts w:ascii="Times New Roman" w:hAnsi="Times New Roman"/>
                <w:sz w:val="18"/>
                <w:szCs w:val="18"/>
              </w:rPr>
            </w:pPr>
            <w:r>
              <w:rPr>
                <w:rFonts w:ascii="Times New Roman" w:hAnsi="Times New Roman"/>
                <w:sz w:val="18"/>
                <w:szCs w:val="18"/>
              </w:rPr>
              <w:t>прогноз</w:t>
            </w:r>
          </w:p>
        </w:tc>
      </w:tr>
      <w:tr w:rsidR="0087529D" w:rsidRPr="00070070" w:rsidTr="0087529D">
        <w:tblPrEx>
          <w:tblLook w:val="00A0"/>
        </w:tblPrEx>
        <w:trPr>
          <w:trHeight w:val="282"/>
        </w:trPr>
        <w:tc>
          <w:tcPr>
            <w:tcW w:w="581" w:type="dxa"/>
            <w:vMerge w:val="restart"/>
            <w:tcBorders>
              <w:top w:val="nil"/>
              <w:left w:val="single" w:sz="8"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sidRPr="00070070">
              <w:rPr>
                <w:rFonts w:ascii="Times New Roman" w:hAnsi="Times New Roman"/>
                <w:sz w:val="18"/>
                <w:szCs w:val="18"/>
              </w:rPr>
              <w:t>1</w:t>
            </w:r>
          </w:p>
        </w:tc>
        <w:tc>
          <w:tcPr>
            <w:tcW w:w="710" w:type="dxa"/>
            <w:gridSpan w:val="2"/>
            <w:vMerge w:val="restart"/>
            <w:tcBorders>
              <w:top w:val="nil"/>
              <w:left w:val="single" w:sz="4"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sidRPr="00070070">
              <w:rPr>
                <w:rFonts w:ascii="Times New Roman" w:hAnsi="Times New Roman"/>
                <w:sz w:val="18"/>
                <w:szCs w:val="18"/>
              </w:rPr>
              <w:t>4</w:t>
            </w:r>
          </w:p>
        </w:tc>
        <w:tc>
          <w:tcPr>
            <w:tcW w:w="429" w:type="dxa"/>
            <w:tcBorders>
              <w:top w:val="nil"/>
              <w:left w:val="nil"/>
              <w:bottom w:val="single" w:sz="4" w:space="0" w:color="auto"/>
              <w:right w:val="nil"/>
            </w:tcBorders>
            <w:noWrap/>
            <w:vAlign w:val="center"/>
          </w:tcPr>
          <w:p w:rsidR="0087529D" w:rsidRPr="00070070" w:rsidRDefault="0087529D" w:rsidP="001232C9">
            <w:pPr>
              <w:spacing w:before="40" w:after="40"/>
              <w:jc w:val="center"/>
              <w:rPr>
                <w:rFonts w:ascii="Times New Roman" w:hAnsi="Times New Roman"/>
                <w:sz w:val="18"/>
                <w:szCs w:val="18"/>
              </w:rPr>
            </w:pPr>
            <w:r w:rsidRPr="00070070">
              <w:rPr>
                <w:rFonts w:ascii="Times New Roman" w:hAnsi="Times New Roman"/>
                <w:sz w:val="18"/>
                <w:szCs w:val="18"/>
              </w:rPr>
              <w:t> </w:t>
            </w:r>
          </w:p>
        </w:tc>
        <w:tc>
          <w:tcPr>
            <w:tcW w:w="13037" w:type="dxa"/>
            <w:gridSpan w:val="16"/>
            <w:tcBorders>
              <w:top w:val="single" w:sz="8" w:space="0" w:color="auto"/>
              <w:left w:val="single" w:sz="4" w:space="0" w:color="auto"/>
              <w:bottom w:val="single" w:sz="4" w:space="0" w:color="auto"/>
              <w:right w:val="single" w:sz="8" w:space="0" w:color="000000"/>
            </w:tcBorders>
            <w:noWrap/>
            <w:vAlign w:val="center"/>
          </w:tcPr>
          <w:p w:rsidR="0087529D" w:rsidRPr="00A658F3" w:rsidRDefault="0087529D" w:rsidP="001232C9">
            <w:pPr>
              <w:jc w:val="center"/>
              <w:rPr>
                <w:rFonts w:ascii="Times New Roman" w:hAnsi="Times New Roman"/>
                <w:b/>
                <w:sz w:val="20"/>
                <w:szCs w:val="20"/>
              </w:rPr>
            </w:pPr>
            <w:r w:rsidRPr="00A658F3">
              <w:rPr>
                <w:rFonts w:ascii="Times New Roman" w:hAnsi="Times New Roman"/>
                <w:b/>
                <w:sz w:val="20"/>
                <w:szCs w:val="20"/>
              </w:rPr>
              <w:t xml:space="preserve"> Реализация молодежной политики в Глазовском районе </w:t>
            </w:r>
          </w:p>
        </w:tc>
        <w:tc>
          <w:tcPr>
            <w:tcW w:w="567" w:type="dxa"/>
            <w:tcBorders>
              <w:top w:val="single" w:sz="8" w:space="0" w:color="auto"/>
              <w:left w:val="single" w:sz="4" w:space="0" w:color="auto"/>
              <w:bottom w:val="single" w:sz="4" w:space="0" w:color="auto"/>
              <w:right w:val="single" w:sz="8" w:space="0" w:color="000000"/>
            </w:tcBorders>
          </w:tcPr>
          <w:p w:rsidR="0087529D" w:rsidRPr="00070070" w:rsidRDefault="0087529D" w:rsidP="001232C9">
            <w:pPr>
              <w:jc w:val="center"/>
              <w:rPr>
                <w:rFonts w:ascii="Times New Roman" w:hAnsi="Times New Roman"/>
                <w:b/>
                <w:sz w:val="20"/>
                <w:szCs w:val="20"/>
              </w:rPr>
            </w:pPr>
          </w:p>
        </w:tc>
        <w:tc>
          <w:tcPr>
            <w:tcW w:w="851" w:type="dxa"/>
            <w:tcBorders>
              <w:top w:val="single" w:sz="8" w:space="0" w:color="auto"/>
              <w:left w:val="single" w:sz="4" w:space="0" w:color="auto"/>
              <w:bottom w:val="single" w:sz="4" w:space="0" w:color="auto"/>
              <w:right w:val="single" w:sz="8" w:space="0" w:color="000000"/>
            </w:tcBorders>
          </w:tcPr>
          <w:p w:rsidR="0087529D" w:rsidRPr="00070070" w:rsidRDefault="0087529D" w:rsidP="001232C9">
            <w:pPr>
              <w:jc w:val="center"/>
              <w:rPr>
                <w:rFonts w:ascii="Times New Roman" w:hAnsi="Times New Roman"/>
                <w:b/>
                <w:sz w:val="20"/>
                <w:szCs w:val="20"/>
              </w:rPr>
            </w:pPr>
          </w:p>
        </w:tc>
      </w:tr>
      <w:tr w:rsidR="0087529D" w:rsidRPr="00070070" w:rsidTr="001A286B">
        <w:tblPrEx>
          <w:tblLook w:val="00A0"/>
        </w:tblPrEx>
        <w:trPr>
          <w:trHeight w:val="1140"/>
        </w:trPr>
        <w:tc>
          <w:tcPr>
            <w:tcW w:w="581" w:type="dxa"/>
            <w:vMerge/>
            <w:tcBorders>
              <w:left w:val="single" w:sz="8" w:space="0" w:color="auto"/>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710" w:type="dxa"/>
            <w:gridSpan w:val="2"/>
            <w:vMerge/>
            <w:tcBorders>
              <w:left w:val="single" w:sz="4" w:space="0" w:color="auto"/>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429" w:type="dxa"/>
            <w:tcBorders>
              <w:top w:val="nil"/>
              <w:left w:val="nil"/>
              <w:bottom w:val="single" w:sz="4"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sidRPr="00070070">
              <w:rPr>
                <w:rFonts w:ascii="Times New Roman" w:hAnsi="Times New Roman"/>
                <w:sz w:val="18"/>
                <w:szCs w:val="18"/>
              </w:rPr>
              <w:t>1</w:t>
            </w:r>
          </w:p>
        </w:tc>
        <w:tc>
          <w:tcPr>
            <w:tcW w:w="2831" w:type="dxa"/>
            <w:gridSpan w:val="2"/>
            <w:tcBorders>
              <w:top w:val="nil"/>
              <w:left w:val="nil"/>
              <w:bottom w:val="single" w:sz="4" w:space="0" w:color="auto"/>
              <w:right w:val="single" w:sz="4" w:space="0" w:color="auto"/>
            </w:tcBorders>
            <w:noWrap/>
            <w:vAlign w:val="center"/>
          </w:tcPr>
          <w:p w:rsidR="0087529D" w:rsidRPr="00070070" w:rsidRDefault="0087529D" w:rsidP="001232C9">
            <w:pPr>
              <w:jc w:val="both"/>
              <w:rPr>
                <w:rFonts w:ascii="Times New Roman" w:hAnsi="Times New Roman"/>
                <w:sz w:val="18"/>
                <w:szCs w:val="18"/>
              </w:rPr>
            </w:pPr>
            <w:r w:rsidRPr="00070070">
              <w:rPr>
                <w:rFonts w:ascii="Times New Roman" w:hAnsi="Times New Roman"/>
                <w:color w:val="000000"/>
                <w:sz w:val="18"/>
                <w:szCs w:val="18"/>
              </w:rPr>
              <w:t>Количество молодежи, охваченной мероприятиями в сфере молодежной политики</w:t>
            </w:r>
          </w:p>
        </w:tc>
        <w:tc>
          <w:tcPr>
            <w:tcW w:w="1134" w:type="dxa"/>
            <w:tcBorders>
              <w:top w:val="nil"/>
              <w:left w:val="nil"/>
              <w:bottom w:val="single" w:sz="4"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sidRPr="00070070">
              <w:rPr>
                <w:rFonts w:ascii="Times New Roman" w:hAnsi="Times New Roman"/>
                <w:sz w:val="18"/>
                <w:szCs w:val="18"/>
              </w:rPr>
              <w:t>чел.</w:t>
            </w:r>
          </w:p>
        </w:tc>
        <w:tc>
          <w:tcPr>
            <w:tcW w:w="993" w:type="dxa"/>
            <w:gridSpan w:val="2"/>
            <w:tcBorders>
              <w:top w:val="nil"/>
              <w:left w:val="nil"/>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2800</w:t>
            </w:r>
          </w:p>
        </w:tc>
        <w:tc>
          <w:tcPr>
            <w:tcW w:w="708" w:type="dxa"/>
            <w:tcBorders>
              <w:top w:val="nil"/>
              <w:left w:val="nil"/>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2900</w:t>
            </w:r>
          </w:p>
        </w:tc>
        <w:tc>
          <w:tcPr>
            <w:tcW w:w="851" w:type="dxa"/>
            <w:tcBorders>
              <w:top w:val="nil"/>
              <w:left w:val="nil"/>
              <w:bottom w:val="single" w:sz="4" w:space="0" w:color="auto"/>
              <w:right w:val="single" w:sz="4" w:space="0" w:color="auto"/>
            </w:tcBorders>
            <w:noWrap/>
            <w:vAlign w:val="center"/>
          </w:tcPr>
          <w:p w:rsidR="0087529D" w:rsidRPr="004C0FFB" w:rsidRDefault="0087529D" w:rsidP="001232C9">
            <w:pPr>
              <w:jc w:val="center"/>
              <w:rPr>
                <w:rFonts w:ascii="Times New Roman" w:hAnsi="Times New Roman"/>
                <w:color w:val="000000"/>
                <w:sz w:val="20"/>
                <w:szCs w:val="20"/>
              </w:rPr>
            </w:pPr>
            <w:r w:rsidRPr="004C0FFB">
              <w:rPr>
                <w:rFonts w:ascii="Times New Roman" w:hAnsi="Times New Roman"/>
                <w:color w:val="000000"/>
                <w:sz w:val="20"/>
                <w:szCs w:val="20"/>
              </w:rPr>
              <w:t>3000</w:t>
            </w:r>
          </w:p>
        </w:tc>
        <w:tc>
          <w:tcPr>
            <w:tcW w:w="992" w:type="dxa"/>
            <w:tcBorders>
              <w:top w:val="nil"/>
              <w:left w:val="nil"/>
              <w:bottom w:val="single" w:sz="4" w:space="0" w:color="auto"/>
              <w:right w:val="single" w:sz="4" w:space="0" w:color="auto"/>
            </w:tcBorders>
            <w:noWrap/>
            <w:vAlign w:val="center"/>
          </w:tcPr>
          <w:p w:rsidR="0087529D" w:rsidRPr="004C0FFB" w:rsidRDefault="0087529D" w:rsidP="001232C9">
            <w:pPr>
              <w:jc w:val="center"/>
              <w:rPr>
                <w:rFonts w:ascii="Times New Roman" w:hAnsi="Times New Roman"/>
                <w:color w:val="000000"/>
                <w:sz w:val="20"/>
                <w:szCs w:val="20"/>
              </w:rPr>
            </w:pPr>
            <w:r w:rsidRPr="004C0FFB">
              <w:rPr>
                <w:rFonts w:ascii="Times New Roman" w:hAnsi="Times New Roman"/>
                <w:color w:val="000000"/>
                <w:sz w:val="20"/>
                <w:szCs w:val="20"/>
              </w:rPr>
              <w:t>3100</w:t>
            </w:r>
          </w:p>
        </w:tc>
        <w:tc>
          <w:tcPr>
            <w:tcW w:w="851" w:type="dxa"/>
            <w:tcBorders>
              <w:top w:val="nil"/>
              <w:left w:val="nil"/>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3200</w:t>
            </w:r>
          </w:p>
        </w:tc>
        <w:tc>
          <w:tcPr>
            <w:tcW w:w="850" w:type="dxa"/>
            <w:tcBorders>
              <w:top w:val="nil"/>
              <w:left w:val="nil"/>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3300</w:t>
            </w:r>
          </w:p>
        </w:tc>
        <w:tc>
          <w:tcPr>
            <w:tcW w:w="567" w:type="dxa"/>
            <w:tcBorders>
              <w:top w:val="nil"/>
              <w:left w:val="nil"/>
              <w:bottom w:val="single" w:sz="4" w:space="0" w:color="auto"/>
              <w:right w:val="single" w:sz="8" w:space="0" w:color="auto"/>
            </w:tcBorders>
            <w:noWrap/>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3300</w:t>
            </w:r>
          </w:p>
        </w:tc>
        <w:tc>
          <w:tcPr>
            <w:tcW w:w="851" w:type="dxa"/>
            <w:tcBorders>
              <w:top w:val="nil"/>
              <w:left w:val="nil"/>
              <w:bottom w:val="single" w:sz="4" w:space="0" w:color="auto"/>
              <w:right w:val="single" w:sz="8" w:space="0" w:color="auto"/>
            </w:tcBorders>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3400</w:t>
            </w:r>
          </w:p>
        </w:tc>
        <w:tc>
          <w:tcPr>
            <w:tcW w:w="567" w:type="dxa"/>
            <w:tcBorders>
              <w:top w:val="nil"/>
              <w:left w:val="nil"/>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3993</w:t>
            </w:r>
          </w:p>
        </w:tc>
        <w:tc>
          <w:tcPr>
            <w:tcW w:w="708" w:type="dxa"/>
            <w:tcBorders>
              <w:top w:val="nil"/>
              <w:left w:val="single" w:sz="4" w:space="0" w:color="auto"/>
              <w:bottom w:val="single" w:sz="4" w:space="0" w:color="auto"/>
              <w:right w:val="single" w:sz="4" w:space="0" w:color="auto"/>
            </w:tcBorders>
            <w:vAlign w:val="center"/>
          </w:tcPr>
          <w:p w:rsidR="0087529D" w:rsidRPr="00A658F3" w:rsidRDefault="0087529D" w:rsidP="001232C9">
            <w:pPr>
              <w:spacing w:before="40" w:after="40"/>
              <w:jc w:val="center"/>
              <w:rPr>
                <w:rFonts w:ascii="Times New Roman" w:hAnsi="Times New Roman"/>
                <w:sz w:val="20"/>
                <w:szCs w:val="20"/>
              </w:rPr>
            </w:pPr>
            <w:r w:rsidRPr="00A658F3">
              <w:rPr>
                <w:rFonts w:ascii="Times New Roman" w:hAnsi="Times New Roman"/>
                <w:sz w:val="20"/>
                <w:szCs w:val="20"/>
              </w:rPr>
              <w:t>3501</w:t>
            </w:r>
          </w:p>
        </w:tc>
        <w:tc>
          <w:tcPr>
            <w:tcW w:w="567" w:type="dxa"/>
            <w:tcBorders>
              <w:top w:val="nil"/>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3500</w:t>
            </w:r>
          </w:p>
        </w:tc>
        <w:tc>
          <w:tcPr>
            <w:tcW w:w="567" w:type="dxa"/>
            <w:tcBorders>
              <w:top w:val="nil"/>
              <w:left w:val="single" w:sz="4" w:space="0" w:color="auto"/>
              <w:bottom w:val="single" w:sz="4" w:space="0" w:color="auto"/>
              <w:right w:val="single" w:sz="8" w:space="0" w:color="auto"/>
            </w:tcBorders>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3500</w:t>
            </w:r>
          </w:p>
        </w:tc>
        <w:tc>
          <w:tcPr>
            <w:tcW w:w="567" w:type="dxa"/>
            <w:tcBorders>
              <w:top w:val="nil"/>
              <w:left w:val="single" w:sz="4" w:space="0" w:color="auto"/>
              <w:bottom w:val="single" w:sz="4" w:space="0" w:color="auto"/>
              <w:right w:val="single" w:sz="8" w:space="0" w:color="auto"/>
            </w:tcBorders>
            <w:vAlign w:val="center"/>
          </w:tcPr>
          <w:p w:rsidR="0087529D" w:rsidRPr="004C0FFB" w:rsidRDefault="0087529D" w:rsidP="001232C9">
            <w:pPr>
              <w:spacing w:before="40" w:after="40"/>
              <w:jc w:val="center"/>
              <w:rPr>
                <w:rFonts w:ascii="Times New Roman" w:hAnsi="Times New Roman"/>
                <w:sz w:val="20"/>
                <w:szCs w:val="20"/>
              </w:rPr>
            </w:pPr>
            <w:r w:rsidRPr="004C0FFB">
              <w:rPr>
                <w:rFonts w:ascii="Times New Roman" w:hAnsi="Times New Roman"/>
                <w:sz w:val="20"/>
                <w:szCs w:val="20"/>
              </w:rPr>
              <w:t>3500</w:t>
            </w:r>
          </w:p>
        </w:tc>
        <w:tc>
          <w:tcPr>
            <w:tcW w:w="851" w:type="dxa"/>
            <w:tcBorders>
              <w:top w:val="nil"/>
              <w:left w:val="single" w:sz="4" w:space="0" w:color="auto"/>
              <w:bottom w:val="single" w:sz="4" w:space="0" w:color="auto"/>
              <w:right w:val="single" w:sz="8" w:space="0" w:color="auto"/>
            </w:tcBorders>
            <w:vAlign w:val="center"/>
          </w:tcPr>
          <w:p w:rsidR="0087529D" w:rsidRPr="004C0FFB" w:rsidRDefault="0087529D" w:rsidP="001A286B">
            <w:pPr>
              <w:spacing w:before="40" w:after="40"/>
              <w:jc w:val="center"/>
              <w:rPr>
                <w:rFonts w:ascii="Times New Roman" w:hAnsi="Times New Roman"/>
                <w:sz w:val="20"/>
                <w:szCs w:val="20"/>
              </w:rPr>
            </w:pPr>
            <w:r w:rsidRPr="004C0FFB">
              <w:rPr>
                <w:rFonts w:ascii="Times New Roman" w:hAnsi="Times New Roman"/>
                <w:sz w:val="20"/>
                <w:szCs w:val="20"/>
              </w:rPr>
              <w:t>3500</w:t>
            </w:r>
          </w:p>
        </w:tc>
      </w:tr>
      <w:tr w:rsidR="0087529D" w:rsidRPr="00070070" w:rsidTr="001A286B">
        <w:tblPrEx>
          <w:tblLook w:val="00A0"/>
        </w:tblPrEx>
        <w:trPr>
          <w:trHeight w:val="282"/>
        </w:trPr>
        <w:tc>
          <w:tcPr>
            <w:tcW w:w="581" w:type="dxa"/>
            <w:vMerge/>
            <w:tcBorders>
              <w:left w:val="single" w:sz="8" w:space="0" w:color="auto"/>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710" w:type="dxa"/>
            <w:gridSpan w:val="2"/>
            <w:vMerge/>
            <w:tcBorders>
              <w:left w:val="single" w:sz="4" w:space="0" w:color="auto"/>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429" w:type="dxa"/>
            <w:tcBorders>
              <w:top w:val="single" w:sz="4" w:space="0" w:color="auto"/>
              <w:left w:val="nil"/>
              <w:bottom w:val="single" w:sz="4"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Pr>
                <w:rFonts w:ascii="Times New Roman" w:hAnsi="Times New Roman"/>
                <w:sz w:val="18"/>
                <w:szCs w:val="18"/>
              </w:rPr>
              <w:t>2</w:t>
            </w:r>
          </w:p>
        </w:tc>
        <w:tc>
          <w:tcPr>
            <w:tcW w:w="2831" w:type="dxa"/>
            <w:gridSpan w:val="2"/>
            <w:tcBorders>
              <w:top w:val="single" w:sz="4" w:space="0" w:color="auto"/>
              <w:left w:val="single" w:sz="4" w:space="0" w:color="auto"/>
              <w:bottom w:val="single" w:sz="4" w:space="0" w:color="auto"/>
              <w:right w:val="single" w:sz="4" w:space="0" w:color="auto"/>
            </w:tcBorders>
            <w:noWrap/>
            <w:vAlign w:val="center"/>
          </w:tcPr>
          <w:p w:rsidR="0087529D" w:rsidRPr="00070070" w:rsidRDefault="0087529D" w:rsidP="001232C9">
            <w:pPr>
              <w:jc w:val="both"/>
              <w:rPr>
                <w:rFonts w:ascii="Times New Roman" w:hAnsi="Times New Roman"/>
                <w:sz w:val="18"/>
                <w:szCs w:val="18"/>
              </w:rPr>
            </w:pPr>
            <w:r w:rsidRPr="00070070">
              <w:rPr>
                <w:rFonts w:ascii="Times New Roman" w:hAnsi="Times New Roman"/>
                <w:sz w:val="18"/>
                <w:szCs w:val="18"/>
              </w:rPr>
              <w:t>Количество подростков и молодежи, оказавшихся в трудной жизненной ситуации, трудоустроенных за счет бюджетных средств</w:t>
            </w:r>
          </w:p>
        </w:tc>
        <w:tc>
          <w:tcPr>
            <w:tcW w:w="1134" w:type="dxa"/>
            <w:tcBorders>
              <w:top w:val="single" w:sz="4" w:space="0" w:color="auto"/>
              <w:left w:val="single" w:sz="4" w:space="0" w:color="auto"/>
              <w:bottom w:val="single" w:sz="4" w:space="0" w:color="auto"/>
              <w:right w:val="single" w:sz="4" w:space="0" w:color="auto"/>
            </w:tcBorders>
            <w:noWrap/>
            <w:vAlign w:val="center"/>
          </w:tcPr>
          <w:p w:rsidR="0087529D" w:rsidRPr="00070070" w:rsidRDefault="0087529D" w:rsidP="001232C9">
            <w:pPr>
              <w:jc w:val="center"/>
              <w:rPr>
                <w:rFonts w:ascii="Times New Roman" w:hAnsi="Times New Roman"/>
                <w:sz w:val="18"/>
                <w:szCs w:val="18"/>
              </w:rPr>
            </w:pPr>
            <w:r w:rsidRPr="00070070">
              <w:rPr>
                <w:rFonts w:ascii="Times New Roman" w:hAnsi="Times New Roman"/>
                <w:sz w:val="18"/>
                <w:szCs w:val="18"/>
              </w:rPr>
              <w:t>чел.</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708"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jc w:val="center"/>
              <w:rPr>
                <w:rFonts w:ascii="Times New Roman" w:hAnsi="Times New Roman"/>
                <w:color w:val="000000"/>
                <w:sz w:val="18"/>
                <w:szCs w:val="18"/>
              </w:rPr>
            </w:pPr>
            <w:r w:rsidRPr="004C0FFB">
              <w:rPr>
                <w:rFonts w:ascii="Times New Roman" w:hAnsi="Times New Roman"/>
                <w:color w:val="000000"/>
                <w:sz w:val="18"/>
                <w:szCs w:val="18"/>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20</w:t>
            </w:r>
          </w:p>
        </w:tc>
        <w:tc>
          <w:tcPr>
            <w:tcW w:w="851"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25</w:t>
            </w:r>
          </w:p>
        </w:tc>
        <w:tc>
          <w:tcPr>
            <w:tcW w:w="850"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25</w:t>
            </w:r>
          </w:p>
        </w:tc>
        <w:tc>
          <w:tcPr>
            <w:tcW w:w="567"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12</w:t>
            </w:r>
          </w:p>
        </w:tc>
        <w:tc>
          <w:tcPr>
            <w:tcW w:w="708" w:type="dxa"/>
            <w:tcBorders>
              <w:top w:val="single" w:sz="4" w:space="0" w:color="auto"/>
              <w:left w:val="single" w:sz="4" w:space="0" w:color="auto"/>
              <w:bottom w:val="single" w:sz="4" w:space="0" w:color="auto"/>
              <w:right w:val="single" w:sz="4" w:space="0" w:color="auto"/>
            </w:tcBorders>
            <w:vAlign w:val="center"/>
          </w:tcPr>
          <w:p w:rsidR="0087529D" w:rsidRPr="00A658F3" w:rsidRDefault="0087529D" w:rsidP="001232C9">
            <w:pPr>
              <w:spacing w:before="40" w:after="40"/>
              <w:jc w:val="center"/>
              <w:rPr>
                <w:rFonts w:ascii="Times New Roman" w:hAnsi="Times New Roman"/>
                <w:sz w:val="18"/>
                <w:szCs w:val="18"/>
              </w:rPr>
            </w:pPr>
            <w:r w:rsidRPr="00A658F3">
              <w:rPr>
                <w:rFonts w:ascii="Times New Roman" w:hAnsi="Times New Roman"/>
                <w:sz w:val="18"/>
                <w:szCs w:val="18"/>
              </w:rPr>
              <w:t>36</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11</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A286B">
            <w:pPr>
              <w:spacing w:before="40" w:after="40"/>
              <w:jc w:val="center"/>
              <w:rPr>
                <w:rFonts w:ascii="Times New Roman" w:hAnsi="Times New Roman"/>
                <w:sz w:val="18"/>
                <w:szCs w:val="18"/>
              </w:rPr>
            </w:pPr>
            <w:r w:rsidRPr="004C0FFB">
              <w:rPr>
                <w:rFonts w:ascii="Times New Roman" w:hAnsi="Times New Roman"/>
                <w:sz w:val="18"/>
                <w:szCs w:val="18"/>
              </w:rPr>
              <w:t>11</w:t>
            </w:r>
          </w:p>
        </w:tc>
      </w:tr>
      <w:tr w:rsidR="0087529D" w:rsidRPr="009E6C9F" w:rsidTr="001A286B">
        <w:tblPrEx>
          <w:tblLook w:val="00A0"/>
        </w:tblPrEx>
        <w:trPr>
          <w:trHeight w:val="282"/>
        </w:trPr>
        <w:tc>
          <w:tcPr>
            <w:tcW w:w="581" w:type="dxa"/>
            <w:tcBorders>
              <w:top w:val="nil"/>
              <w:left w:val="single" w:sz="8" w:space="0" w:color="auto"/>
              <w:bottom w:val="nil"/>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710" w:type="dxa"/>
            <w:gridSpan w:val="2"/>
            <w:tcBorders>
              <w:top w:val="nil"/>
              <w:left w:val="single" w:sz="4" w:space="0" w:color="auto"/>
              <w:bottom w:val="nil"/>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429" w:type="dxa"/>
            <w:tcBorders>
              <w:top w:val="single" w:sz="4" w:space="0" w:color="auto"/>
              <w:left w:val="nil"/>
              <w:bottom w:val="single" w:sz="4"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Pr>
                <w:rFonts w:ascii="Times New Roman" w:hAnsi="Times New Roman"/>
                <w:sz w:val="18"/>
                <w:szCs w:val="18"/>
              </w:rPr>
              <w:t>3</w:t>
            </w:r>
          </w:p>
        </w:tc>
        <w:tc>
          <w:tcPr>
            <w:tcW w:w="2831" w:type="dxa"/>
            <w:gridSpan w:val="2"/>
            <w:tcBorders>
              <w:top w:val="single" w:sz="4" w:space="0" w:color="auto"/>
              <w:left w:val="single" w:sz="4" w:space="0" w:color="auto"/>
              <w:bottom w:val="single" w:sz="4" w:space="0" w:color="auto"/>
              <w:right w:val="single" w:sz="4" w:space="0" w:color="auto"/>
            </w:tcBorders>
            <w:noWrap/>
            <w:vAlign w:val="center"/>
          </w:tcPr>
          <w:p w:rsidR="0087529D" w:rsidRPr="00070070" w:rsidRDefault="0087529D" w:rsidP="001232C9">
            <w:pPr>
              <w:jc w:val="both"/>
              <w:rPr>
                <w:rFonts w:ascii="Times New Roman" w:hAnsi="Times New Roman"/>
                <w:sz w:val="18"/>
                <w:szCs w:val="18"/>
              </w:rPr>
            </w:pPr>
            <w:r w:rsidRPr="00070070">
              <w:rPr>
                <w:rFonts w:ascii="Times New Roman" w:hAnsi="Times New Roman"/>
                <w:sz w:val="18"/>
                <w:szCs w:val="18"/>
              </w:rPr>
              <w:t>Количество мероприятий для молодёжи допризывного возраста, 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87529D" w:rsidRPr="00070070" w:rsidRDefault="0087529D" w:rsidP="001232C9">
            <w:pPr>
              <w:jc w:val="center"/>
              <w:rPr>
                <w:rFonts w:ascii="Times New Roman" w:hAnsi="Times New Roman"/>
                <w:sz w:val="18"/>
                <w:szCs w:val="18"/>
              </w:rPr>
            </w:pPr>
            <w:r w:rsidRPr="00070070">
              <w:rPr>
                <w:rFonts w:ascii="Times New Roman" w:hAnsi="Times New Roman"/>
                <w:sz w:val="18"/>
                <w:szCs w:val="18"/>
              </w:rPr>
              <w:t>шт.</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10</w:t>
            </w:r>
          </w:p>
        </w:tc>
        <w:tc>
          <w:tcPr>
            <w:tcW w:w="708"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12</w:t>
            </w:r>
          </w:p>
        </w:tc>
        <w:tc>
          <w:tcPr>
            <w:tcW w:w="851" w:type="dxa"/>
            <w:tcBorders>
              <w:top w:val="single" w:sz="4" w:space="0" w:color="auto"/>
              <w:left w:val="single" w:sz="4" w:space="0" w:color="auto"/>
              <w:bottom w:val="single" w:sz="4" w:space="0" w:color="auto"/>
              <w:right w:val="single" w:sz="4" w:space="0" w:color="auto"/>
            </w:tcBorders>
            <w:noWrap/>
            <w:vAlign w:val="bottom"/>
          </w:tcPr>
          <w:p w:rsidR="0087529D" w:rsidRPr="004C0FFB" w:rsidRDefault="0087529D" w:rsidP="001232C9">
            <w:pPr>
              <w:jc w:val="center"/>
              <w:rPr>
                <w:rFonts w:ascii="Times New Roman" w:hAnsi="Times New Roman"/>
                <w:color w:val="000000"/>
                <w:sz w:val="18"/>
                <w:szCs w:val="18"/>
              </w:rPr>
            </w:pPr>
            <w:r w:rsidRPr="004C0FFB">
              <w:rPr>
                <w:rFonts w:ascii="Times New Roman" w:hAnsi="Times New Roman"/>
                <w:color w:val="000000"/>
                <w:sz w:val="18"/>
                <w:szCs w:val="18"/>
              </w:rPr>
              <w:t>12</w:t>
            </w:r>
          </w:p>
        </w:tc>
        <w:tc>
          <w:tcPr>
            <w:tcW w:w="992"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14</w:t>
            </w:r>
          </w:p>
        </w:tc>
        <w:tc>
          <w:tcPr>
            <w:tcW w:w="851"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15</w:t>
            </w:r>
          </w:p>
        </w:tc>
        <w:tc>
          <w:tcPr>
            <w:tcW w:w="850"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16</w:t>
            </w:r>
          </w:p>
        </w:tc>
        <w:tc>
          <w:tcPr>
            <w:tcW w:w="567"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17</w:t>
            </w:r>
          </w:p>
        </w:tc>
        <w:tc>
          <w:tcPr>
            <w:tcW w:w="851"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18</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16</w:t>
            </w:r>
          </w:p>
        </w:tc>
        <w:tc>
          <w:tcPr>
            <w:tcW w:w="708" w:type="dxa"/>
            <w:tcBorders>
              <w:top w:val="single" w:sz="4" w:space="0" w:color="auto"/>
              <w:left w:val="single" w:sz="4" w:space="0" w:color="auto"/>
              <w:bottom w:val="single" w:sz="4" w:space="0" w:color="auto"/>
              <w:right w:val="single" w:sz="4" w:space="0" w:color="auto"/>
            </w:tcBorders>
            <w:vAlign w:val="center"/>
          </w:tcPr>
          <w:p w:rsidR="0087529D" w:rsidRPr="00A658F3" w:rsidRDefault="0087529D" w:rsidP="001232C9">
            <w:pPr>
              <w:spacing w:before="40" w:after="40"/>
              <w:jc w:val="center"/>
              <w:rPr>
                <w:rFonts w:ascii="Times New Roman" w:hAnsi="Times New Roman"/>
                <w:sz w:val="18"/>
                <w:szCs w:val="18"/>
              </w:rPr>
            </w:pPr>
            <w:r w:rsidRPr="00A658F3">
              <w:rPr>
                <w:rFonts w:ascii="Times New Roman" w:hAnsi="Times New Roman"/>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19</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A286B">
            <w:pPr>
              <w:spacing w:before="40" w:after="40"/>
              <w:jc w:val="center"/>
              <w:rPr>
                <w:rFonts w:ascii="Times New Roman" w:hAnsi="Times New Roman"/>
                <w:sz w:val="18"/>
                <w:szCs w:val="18"/>
              </w:rPr>
            </w:pPr>
            <w:r w:rsidRPr="004C0FFB">
              <w:rPr>
                <w:rFonts w:ascii="Times New Roman" w:hAnsi="Times New Roman"/>
                <w:sz w:val="18"/>
                <w:szCs w:val="18"/>
              </w:rPr>
              <w:t>20</w:t>
            </w:r>
          </w:p>
        </w:tc>
      </w:tr>
      <w:tr w:rsidR="0087529D" w:rsidRPr="009E6C9F" w:rsidTr="001A286B">
        <w:tblPrEx>
          <w:tblLook w:val="00A0"/>
        </w:tblPrEx>
        <w:trPr>
          <w:trHeight w:val="282"/>
        </w:trPr>
        <w:tc>
          <w:tcPr>
            <w:tcW w:w="581" w:type="dxa"/>
            <w:tcBorders>
              <w:top w:val="nil"/>
              <w:left w:val="single" w:sz="8" w:space="0" w:color="auto"/>
              <w:bottom w:val="single" w:sz="4" w:space="0" w:color="auto"/>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710" w:type="dxa"/>
            <w:gridSpan w:val="2"/>
            <w:tcBorders>
              <w:top w:val="nil"/>
              <w:left w:val="single" w:sz="4" w:space="0" w:color="auto"/>
              <w:bottom w:val="single" w:sz="4" w:space="0" w:color="auto"/>
              <w:right w:val="single" w:sz="4" w:space="0" w:color="auto"/>
            </w:tcBorders>
            <w:vAlign w:val="center"/>
          </w:tcPr>
          <w:p w:rsidR="0087529D" w:rsidRPr="00070070" w:rsidRDefault="0087529D" w:rsidP="001232C9">
            <w:pPr>
              <w:spacing w:before="40" w:after="40"/>
              <w:rPr>
                <w:rFonts w:ascii="Times New Roman" w:hAnsi="Times New Roman"/>
                <w:sz w:val="18"/>
                <w:szCs w:val="18"/>
              </w:rPr>
            </w:pPr>
          </w:p>
        </w:tc>
        <w:tc>
          <w:tcPr>
            <w:tcW w:w="429" w:type="dxa"/>
            <w:tcBorders>
              <w:top w:val="single" w:sz="4" w:space="0" w:color="auto"/>
              <w:left w:val="nil"/>
              <w:bottom w:val="single" w:sz="4" w:space="0" w:color="auto"/>
              <w:right w:val="single" w:sz="4" w:space="0" w:color="auto"/>
            </w:tcBorders>
            <w:noWrap/>
            <w:vAlign w:val="center"/>
          </w:tcPr>
          <w:p w:rsidR="0087529D" w:rsidRPr="00070070" w:rsidRDefault="0087529D" w:rsidP="001232C9">
            <w:pPr>
              <w:spacing w:before="40" w:after="40"/>
              <w:jc w:val="center"/>
              <w:rPr>
                <w:rFonts w:ascii="Times New Roman" w:hAnsi="Times New Roman"/>
                <w:sz w:val="18"/>
                <w:szCs w:val="18"/>
              </w:rPr>
            </w:pPr>
            <w:r>
              <w:rPr>
                <w:rFonts w:ascii="Times New Roman" w:hAnsi="Times New Roman"/>
                <w:sz w:val="18"/>
                <w:szCs w:val="18"/>
              </w:rPr>
              <w:t>4</w:t>
            </w:r>
          </w:p>
        </w:tc>
        <w:tc>
          <w:tcPr>
            <w:tcW w:w="2831" w:type="dxa"/>
            <w:gridSpan w:val="2"/>
            <w:tcBorders>
              <w:top w:val="single" w:sz="4" w:space="0" w:color="auto"/>
              <w:left w:val="single" w:sz="4" w:space="0" w:color="auto"/>
              <w:bottom w:val="single" w:sz="4" w:space="0" w:color="auto"/>
              <w:right w:val="single" w:sz="4" w:space="0" w:color="auto"/>
            </w:tcBorders>
            <w:noWrap/>
            <w:vAlign w:val="center"/>
          </w:tcPr>
          <w:p w:rsidR="0087529D" w:rsidRPr="00CC100C" w:rsidRDefault="0087529D" w:rsidP="001232C9">
            <w:pPr>
              <w:jc w:val="both"/>
              <w:rPr>
                <w:rFonts w:ascii="Times New Roman" w:hAnsi="Times New Roman"/>
                <w:sz w:val="20"/>
                <w:szCs w:val="18"/>
              </w:rPr>
            </w:pPr>
            <w:r w:rsidRPr="00CC100C">
              <w:rPr>
                <w:rFonts w:ascii="Times New Roman" w:hAnsi="Times New Roman" w:cs="Times New Roman"/>
                <w:sz w:val="20"/>
              </w:rPr>
              <w:t>Количество мероприятий организованных для молодежи работающих на предприятиях района</w:t>
            </w:r>
          </w:p>
        </w:tc>
        <w:tc>
          <w:tcPr>
            <w:tcW w:w="1134" w:type="dxa"/>
            <w:tcBorders>
              <w:top w:val="single" w:sz="4" w:space="0" w:color="auto"/>
              <w:left w:val="single" w:sz="4" w:space="0" w:color="auto"/>
              <w:bottom w:val="single" w:sz="4" w:space="0" w:color="auto"/>
              <w:right w:val="single" w:sz="4" w:space="0" w:color="auto"/>
            </w:tcBorders>
            <w:noWrap/>
            <w:vAlign w:val="center"/>
          </w:tcPr>
          <w:p w:rsidR="0087529D" w:rsidRPr="00070070" w:rsidRDefault="0087529D" w:rsidP="001232C9">
            <w:pPr>
              <w:jc w:val="center"/>
              <w:rPr>
                <w:rFonts w:ascii="Times New Roman" w:hAnsi="Times New Roman"/>
                <w:sz w:val="18"/>
                <w:szCs w:val="18"/>
              </w:rPr>
            </w:pPr>
            <w:r>
              <w:rPr>
                <w:rFonts w:ascii="Times New Roman" w:hAnsi="Times New Roman"/>
                <w:sz w:val="18"/>
                <w:szCs w:val="18"/>
              </w:rPr>
              <w:t>Шт.</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708"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jc w:val="center"/>
              <w:rPr>
                <w:rFonts w:ascii="Times New Roman" w:hAnsi="Times New Roman"/>
                <w:color w:val="000000"/>
                <w:sz w:val="18"/>
                <w:szCs w:val="18"/>
              </w:rPr>
            </w:pPr>
            <w:r w:rsidRPr="004C0FFB">
              <w:rPr>
                <w:rFonts w:ascii="Times New Roman" w:hAnsi="Times New Roman"/>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567" w:type="dxa"/>
            <w:tcBorders>
              <w:top w:val="single" w:sz="4" w:space="0" w:color="auto"/>
              <w:left w:val="single" w:sz="4" w:space="0" w:color="auto"/>
              <w:bottom w:val="single" w:sz="4" w:space="0" w:color="auto"/>
              <w:right w:val="single" w:sz="4" w:space="0" w:color="auto"/>
            </w:tcBorders>
            <w:noWrap/>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708" w:type="dxa"/>
            <w:tcBorders>
              <w:top w:val="single" w:sz="4" w:space="0" w:color="auto"/>
              <w:left w:val="single" w:sz="4" w:space="0" w:color="auto"/>
              <w:bottom w:val="single" w:sz="4" w:space="0" w:color="auto"/>
              <w:right w:val="single" w:sz="4" w:space="0" w:color="auto"/>
            </w:tcBorders>
            <w:vAlign w:val="center"/>
          </w:tcPr>
          <w:p w:rsidR="0087529D" w:rsidRPr="00A658F3" w:rsidRDefault="0087529D" w:rsidP="001232C9">
            <w:pPr>
              <w:spacing w:before="40" w:after="40"/>
              <w:jc w:val="center"/>
              <w:rPr>
                <w:rFonts w:ascii="Times New Roman" w:hAnsi="Times New Roman"/>
                <w:sz w:val="18"/>
                <w:szCs w:val="18"/>
              </w:rPr>
            </w:pPr>
            <w:r w:rsidRPr="00A658F3">
              <w:rPr>
                <w:rFonts w:ascii="Times New Roman" w:hAnsi="Times New Roman"/>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6</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6</w:t>
            </w:r>
          </w:p>
        </w:tc>
        <w:tc>
          <w:tcPr>
            <w:tcW w:w="567"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232C9">
            <w:pPr>
              <w:spacing w:before="40" w:after="40"/>
              <w:jc w:val="center"/>
              <w:rPr>
                <w:rFonts w:ascii="Times New Roman" w:hAnsi="Times New Roman"/>
                <w:sz w:val="18"/>
                <w:szCs w:val="18"/>
              </w:rPr>
            </w:pPr>
            <w:r w:rsidRPr="004C0FFB">
              <w:rPr>
                <w:rFonts w:ascii="Times New Roman" w:hAnsi="Times New Roman"/>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87529D" w:rsidRPr="004C0FFB" w:rsidRDefault="0087529D" w:rsidP="001A286B">
            <w:pPr>
              <w:spacing w:before="40" w:after="40"/>
              <w:jc w:val="center"/>
              <w:rPr>
                <w:rFonts w:ascii="Times New Roman" w:hAnsi="Times New Roman"/>
                <w:sz w:val="18"/>
                <w:szCs w:val="18"/>
              </w:rPr>
            </w:pPr>
            <w:r w:rsidRPr="004C0FFB">
              <w:rPr>
                <w:rFonts w:ascii="Times New Roman" w:hAnsi="Times New Roman"/>
                <w:sz w:val="18"/>
                <w:szCs w:val="18"/>
              </w:rPr>
              <w:t>6</w:t>
            </w:r>
          </w:p>
        </w:tc>
      </w:tr>
    </w:tbl>
    <w:p w:rsidR="001232C9" w:rsidRPr="00536E4B" w:rsidRDefault="001232C9" w:rsidP="001232C9">
      <w:pPr>
        <w:pStyle w:val="ac"/>
      </w:pPr>
    </w:p>
    <w:tbl>
      <w:tblPr>
        <w:tblW w:w="16458" w:type="dxa"/>
        <w:tblInd w:w="93" w:type="dxa"/>
        <w:tblLayout w:type="fixed"/>
        <w:tblLook w:val="04A0"/>
      </w:tblPr>
      <w:tblGrid>
        <w:gridCol w:w="504"/>
        <w:gridCol w:w="30"/>
        <w:gridCol w:w="471"/>
        <w:gridCol w:w="539"/>
        <w:gridCol w:w="30"/>
        <w:gridCol w:w="426"/>
        <w:gridCol w:w="4905"/>
        <w:gridCol w:w="57"/>
        <w:gridCol w:w="1701"/>
        <w:gridCol w:w="6"/>
        <w:gridCol w:w="1254"/>
        <w:gridCol w:w="16"/>
        <w:gridCol w:w="4391"/>
        <w:gridCol w:w="67"/>
        <w:gridCol w:w="2061"/>
      </w:tblGrid>
      <w:tr w:rsidR="001232C9" w:rsidRPr="00536E4B" w:rsidTr="001232C9">
        <w:trPr>
          <w:trHeight w:val="300"/>
        </w:trPr>
        <w:tc>
          <w:tcPr>
            <w:tcW w:w="534" w:type="dxa"/>
            <w:gridSpan w:val="2"/>
            <w:noWrap/>
            <w:vAlign w:val="bottom"/>
            <w:hideMark/>
          </w:tcPr>
          <w:p w:rsidR="001232C9" w:rsidRPr="00536E4B" w:rsidRDefault="001232C9" w:rsidP="001232C9">
            <w:pPr>
              <w:spacing w:after="0" w:line="240" w:lineRule="auto"/>
              <w:rPr>
                <w:sz w:val="20"/>
                <w:szCs w:val="20"/>
              </w:rPr>
            </w:pPr>
          </w:p>
        </w:tc>
        <w:tc>
          <w:tcPr>
            <w:tcW w:w="471" w:type="dxa"/>
            <w:noWrap/>
            <w:vAlign w:val="bottom"/>
            <w:hideMark/>
          </w:tcPr>
          <w:p w:rsidR="001232C9" w:rsidRPr="00536E4B" w:rsidRDefault="001232C9" w:rsidP="001232C9">
            <w:pPr>
              <w:spacing w:after="0" w:line="240" w:lineRule="auto"/>
              <w:rPr>
                <w:sz w:val="20"/>
                <w:szCs w:val="20"/>
              </w:rPr>
            </w:pPr>
          </w:p>
        </w:tc>
        <w:tc>
          <w:tcPr>
            <w:tcW w:w="539" w:type="dxa"/>
            <w:noWrap/>
            <w:vAlign w:val="bottom"/>
            <w:hideMark/>
          </w:tcPr>
          <w:p w:rsidR="001232C9" w:rsidRPr="00536E4B" w:rsidRDefault="001232C9" w:rsidP="001232C9">
            <w:pPr>
              <w:spacing w:after="0" w:line="240" w:lineRule="auto"/>
              <w:rPr>
                <w:sz w:val="20"/>
                <w:szCs w:val="20"/>
              </w:rPr>
            </w:pPr>
          </w:p>
        </w:tc>
        <w:tc>
          <w:tcPr>
            <w:tcW w:w="456" w:type="dxa"/>
            <w:gridSpan w:val="2"/>
            <w:noWrap/>
            <w:vAlign w:val="bottom"/>
            <w:hideMark/>
          </w:tcPr>
          <w:p w:rsidR="001232C9" w:rsidRPr="00536E4B" w:rsidRDefault="001232C9" w:rsidP="001232C9">
            <w:pPr>
              <w:spacing w:after="0" w:line="240" w:lineRule="auto"/>
              <w:rPr>
                <w:sz w:val="20"/>
                <w:szCs w:val="20"/>
              </w:rPr>
            </w:pPr>
          </w:p>
        </w:tc>
        <w:tc>
          <w:tcPr>
            <w:tcW w:w="4905" w:type="dxa"/>
            <w:noWrap/>
            <w:vAlign w:val="bottom"/>
            <w:hideMark/>
          </w:tcPr>
          <w:p w:rsidR="001232C9" w:rsidRPr="00536E4B" w:rsidRDefault="001232C9" w:rsidP="001232C9">
            <w:pPr>
              <w:spacing w:after="0" w:line="240" w:lineRule="auto"/>
              <w:rPr>
                <w:sz w:val="20"/>
                <w:szCs w:val="20"/>
              </w:rPr>
            </w:pPr>
          </w:p>
        </w:tc>
        <w:tc>
          <w:tcPr>
            <w:tcW w:w="1764" w:type="dxa"/>
            <w:gridSpan w:val="3"/>
            <w:noWrap/>
            <w:vAlign w:val="bottom"/>
            <w:hideMark/>
          </w:tcPr>
          <w:p w:rsidR="001232C9" w:rsidRPr="00536E4B" w:rsidRDefault="001232C9" w:rsidP="001232C9">
            <w:pPr>
              <w:spacing w:after="0" w:line="240" w:lineRule="auto"/>
              <w:rPr>
                <w:sz w:val="20"/>
                <w:szCs w:val="20"/>
              </w:rPr>
            </w:pPr>
          </w:p>
        </w:tc>
        <w:tc>
          <w:tcPr>
            <w:tcW w:w="1254" w:type="dxa"/>
            <w:noWrap/>
            <w:vAlign w:val="bottom"/>
            <w:hideMark/>
          </w:tcPr>
          <w:p w:rsidR="001232C9" w:rsidRPr="00536E4B" w:rsidRDefault="001232C9" w:rsidP="001232C9">
            <w:pPr>
              <w:spacing w:after="0" w:line="240" w:lineRule="auto"/>
              <w:rPr>
                <w:sz w:val="20"/>
                <w:szCs w:val="20"/>
              </w:rPr>
            </w:pPr>
          </w:p>
        </w:tc>
        <w:tc>
          <w:tcPr>
            <w:tcW w:w="6535" w:type="dxa"/>
            <w:gridSpan w:val="4"/>
            <w:noWrap/>
            <w:vAlign w:val="bottom"/>
            <w:hideMark/>
          </w:tcPr>
          <w:p w:rsidR="001232C9" w:rsidRPr="00536E4B" w:rsidRDefault="001232C9" w:rsidP="001232C9">
            <w:pPr>
              <w:spacing w:after="0" w:line="240" w:lineRule="auto"/>
              <w:jc w:val="right"/>
              <w:rPr>
                <w:rFonts w:ascii="Times New Roman" w:eastAsia="Times New Roman" w:hAnsi="Times New Roman"/>
                <w:b/>
                <w:sz w:val="20"/>
                <w:szCs w:val="20"/>
              </w:rPr>
            </w:pPr>
          </w:p>
          <w:p w:rsidR="001232C9" w:rsidRPr="00536E4B" w:rsidRDefault="001232C9" w:rsidP="001232C9">
            <w:pPr>
              <w:spacing w:after="0" w:line="240" w:lineRule="auto"/>
              <w:jc w:val="right"/>
              <w:rPr>
                <w:rFonts w:ascii="Times New Roman" w:eastAsia="Times New Roman" w:hAnsi="Times New Roman"/>
                <w:b/>
                <w:sz w:val="20"/>
                <w:szCs w:val="20"/>
              </w:rPr>
            </w:pPr>
          </w:p>
          <w:p w:rsidR="001232C9" w:rsidRPr="00536E4B" w:rsidRDefault="001232C9" w:rsidP="001232C9">
            <w:pPr>
              <w:spacing w:after="0" w:line="240" w:lineRule="auto"/>
              <w:jc w:val="right"/>
              <w:rPr>
                <w:rFonts w:ascii="Times New Roman" w:eastAsia="Times New Roman" w:hAnsi="Times New Roman"/>
                <w:b/>
                <w:sz w:val="20"/>
                <w:szCs w:val="20"/>
              </w:rPr>
            </w:pPr>
          </w:p>
          <w:p w:rsidR="001232C9" w:rsidRDefault="001232C9" w:rsidP="001232C9">
            <w:pPr>
              <w:spacing w:after="0" w:line="240" w:lineRule="auto"/>
              <w:jc w:val="right"/>
              <w:rPr>
                <w:rFonts w:ascii="Times New Roman" w:eastAsia="Times New Roman" w:hAnsi="Times New Roman"/>
                <w:b/>
                <w:sz w:val="20"/>
                <w:szCs w:val="20"/>
              </w:rPr>
            </w:pPr>
          </w:p>
          <w:p w:rsidR="001232C9" w:rsidRDefault="001232C9" w:rsidP="001232C9">
            <w:pPr>
              <w:spacing w:after="0" w:line="240" w:lineRule="auto"/>
              <w:jc w:val="right"/>
              <w:rPr>
                <w:rFonts w:ascii="Times New Roman" w:eastAsia="Times New Roman" w:hAnsi="Times New Roman"/>
                <w:b/>
                <w:sz w:val="20"/>
                <w:szCs w:val="20"/>
              </w:rPr>
            </w:pPr>
          </w:p>
          <w:p w:rsidR="001232C9" w:rsidRDefault="001232C9" w:rsidP="001232C9">
            <w:pPr>
              <w:spacing w:after="0" w:line="240" w:lineRule="auto"/>
              <w:jc w:val="right"/>
              <w:rPr>
                <w:rFonts w:ascii="Times New Roman" w:eastAsia="Times New Roman" w:hAnsi="Times New Roman"/>
                <w:b/>
                <w:sz w:val="20"/>
                <w:szCs w:val="20"/>
              </w:rPr>
            </w:pPr>
          </w:p>
          <w:p w:rsidR="001232C9" w:rsidRPr="00536E4B" w:rsidRDefault="001232C9" w:rsidP="001232C9">
            <w:pPr>
              <w:spacing w:after="0" w:line="240" w:lineRule="auto"/>
              <w:jc w:val="right"/>
              <w:rPr>
                <w:rFonts w:ascii="Times New Roman" w:eastAsia="Times New Roman" w:hAnsi="Times New Roman"/>
                <w:b/>
                <w:sz w:val="20"/>
                <w:szCs w:val="20"/>
              </w:rPr>
            </w:pPr>
          </w:p>
          <w:p w:rsidR="001232C9" w:rsidRPr="00536E4B" w:rsidRDefault="001232C9" w:rsidP="001232C9">
            <w:pPr>
              <w:spacing w:after="0" w:line="240" w:lineRule="auto"/>
              <w:jc w:val="right"/>
              <w:rPr>
                <w:rFonts w:ascii="Times New Roman" w:eastAsia="Times New Roman" w:hAnsi="Times New Roman"/>
                <w:b/>
                <w:sz w:val="20"/>
                <w:szCs w:val="20"/>
              </w:rPr>
            </w:pPr>
          </w:p>
          <w:p w:rsidR="001232C9" w:rsidRPr="00536E4B" w:rsidRDefault="001232C9" w:rsidP="001232C9">
            <w:pPr>
              <w:spacing w:after="0" w:line="240" w:lineRule="auto"/>
              <w:jc w:val="right"/>
              <w:rPr>
                <w:rFonts w:ascii="Times New Roman" w:eastAsia="Times New Roman" w:hAnsi="Times New Roman"/>
                <w:b/>
                <w:sz w:val="20"/>
                <w:szCs w:val="20"/>
              </w:rPr>
            </w:pPr>
            <w:r w:rsidRPr="00536E4B">
              <w:rPr>
                <w:rFonts w:ascii="Times New Roman" w:eastAsia="Times New Roman" w:hAnsi="Times New Roman"/>
                <w:b/>
                <w:sz w:val="20"/>
                <w:szCs w:val="20"/>
              </w:rPr>
              <w:t>Приложение 2</w:t>
            </w:r>
          </w:p>
        </w:tc>
      </w:tr>
      <w:tr w:rsidR="001232C9" w:rsidRPr="00536E4B" w:rsidTr="001232C9">
        <w:trPr>
          <w:trHeight w:val="300"/>
        </w:trPr>
        <w:tc>
          <w:tcPr>
            <w:tcW w:w="534" w:type="dxa"/>
            <w:gridSpan w:val="2"/>
            <w:noWrap/>
            <w:vAlign w:val="bottom"/>
            <w:hideMark/>
          </w:tcPr>
          <w:p w:rsidR="001232C9" w:rsidRPr="00536E4B" w:rsidRDefault="001232C9" w:rsidP="001232C9">
            <w:pPr>
              <w:spacing w:after="0" w:line="240" w:lineRule="auto"/>
              <w:rPr>
                <w:sz w:val="20"/>
                <w:szCs w:val="20"/>
              </w:rPr>
            </w:pPr>
          </w:p>
        </w:tc>
        <w:tc>
          <w:tcPr>
            <w:tcW w:w="471" w:type="dxa"/>
            <w:noWrap/>
            <w:vAlign w:val="bottom"/>
            <w:hideMark/>
          </w:tcPr>
          <w:p w:rsidR="001232C9" w:rsidRPr="00536E4B" w:rsidRDefault="001232C9" w:rsidP="001232C9">
            <w:pPr>
              <w:spacing w:after="0" w:line="240" w:lineRule="auto"/>
              <w:rPr>
                <w:sz w:val="20"/>
                <w:szCs w:val="20"/>
              </w:rPr>
            </w:pPr>
          </w:p>
        </w:tc>
        <w:tc>
          <w:tcPr>
            <w:tcW w:w="539" w:type="dxa"/>
            <w:noWrap/>
            <w:vAlign w:val="bottom"/>
            <w:hideMark/>
          </w:tcPr>
          <w:p w:rsidR="001232C9" w:rsidRPr="00536E4B" w:rsidRDefault="001232C9" w:rsidP="001232C9">
            <w:pPr>
              <w:spacing w:after="0" w:line="240" w:lineRule="auto"/>
              <w:rPr>
                <w:sz w:val="20"/>
                <w:szCs w:val="20"/>
              </w:rPr>
            </w:pPr>
          </w:p>
        </w:tc>
        <w:tc>
          <w:tcPr>
            <w:tcW w:w="456" w:type="dxa"/>
            <w:gridSpan w:val="2"/>
            <w:noWrap/>
            <w:vAlign w:val="bottom"/>
            <w:hideMark/>
          </w:tcPr>
          <w:p w:rsidR="001232C9" w:rsidRPr="00536E4B" w:rsidRDefault="001232C9" w:rsidP="001232C9">
            <w:pPr>
              <w:spacing w:after="0" w:line="240" w:lineRule="auto"/>
              <w:rPr>
                <w:sz w:val="20"/>
                <w:szCs w:val="20"/>
              </w:rPr>
            </w:pPr>
          </w:p>
        </w:tc>
        <w:tc>
          <w:tcPr>
            <w:tcW w:w="4905" w:type="dxa"/>
            <w:noWrap/>
            <w:vAlign w:val="bottom"/>
            <w:hideMark/>
          </w:tcPr>
          <w:p w:rsidR="001232C9" w:rsidRPr="00536E4B" w:rsidRDefault="001232C9" w:rsidP="001232C9">
            <w:pPr>
              <w:spacing w:after="0" w:line="240" w:lineRule="auto"/>
              <w:rPr>
                <w:sz w:val="20"/>
                <w:szCs w:val="20"/>
              </w:rPr>
            </w:pPr>
          </w:p>
        </w:tc>
        <w:tc>
          <w:tcPr>
            <w:tcW w:w="1764" w:type="dxa"/>
            <w:gridSpan w:val="3"/>
            <w:noWrap/>
            <w:vAlign w:val="bottom"/>
            <w:hideMark/>
          </w:tcPr>
          <w:p w:rsidR="001232C9" w:rsidRPr="00536E4B" w:rsidRDefault="001232C9" w:rsidP="001232C9">
            <w:pPr>
              <w:spacing w:after="0" w:line="240" w:lineRule="auto"/>
              <w:rPr>
                <w:sz w:val="20"/>
                <w:szCs w:val="20"/>
              </w:rPr>
            </w:pPr>
          </w:p>
        </w:tc>
        <w:tc>
          <w:tcPr>
            <w:tcW w:w="1254" w:type="dxa"/>
            <w:noWrap/>
            <w:vAlign w:val="bottom"/>
            <w:hideMark/>
          </w:tcPr>
          <w:p w:rsidR="001232C9" w:rsidRPr="00536E4B" w:rsidRDefault="001232C9" w:rsidP="001232C9">
            <w:pPr>
              <w:spacing w:after="0" w:line="240" w:lineRule="auto"/>
              <w:rPr>
                <w:sz w:val="20"/>
                <w:szCs w:val="20"/>
              </w:rPr>
            </w:pPr>
          </w:p>
        </w:tc>
        <w:tc>
          <w:tcPr>
            <w:tcW w:w="6535" w:type="dxa"/>
            <w:gridSpan w:val="4"/>
            <w:noWrap/>
            <w:vAlign w:val="bottom"/>
            <w:hideMark/>
          </w:tcPr>
          <w:p w:rsidR="001232C9" w:rsidRPr="00536E4B" w:rsidRDefault="001232C9" w:rsidP="001232C9">
            <w:pPr>
              <w:spacing w:after="0" w:line="240" w:lineRule="auto"/>
              <w:ind w:right="-108"/>
              <w:jc w:val="right"/>
              <w:rPr>
                <w:rFonts w:ascii="Times New Roman" w:eastAsia="Times New Roman" w:hAnsi="Times New Roman"/>
                <w:b/>
                <w:sz w:val="20"/>
                <w:szCs w:val="20"/>
              </w:rPr>
            </w:pPr>
            <w:r w:rsidRPr="00536E4B">
              <w:rPr>
                <w:rFonts w:ascii="Times New Roman" w:eastAsia="Times New Roman" w:hAnsi="Times New Roman"/>
                <w:b/>
                <w:sz w:val="20"/>
                <w:szCs w:val="20"/>
              </w:rPr>
              <w:t>к муниципальной программе Глазовского района</w:t>
            </w:r>
          </w:p>
        </w:tc>
      </w:tr>
      <w:tr w:rsidR="001232C9" w:rsidRPr="00536E4B" w:rsidTr="001232C9">
        <w:trPr>
          <w:trHeight w:val="300"/>
        </w:trPr>
        <w:tc>
          <w:tcPr>
            <w:tcW w:w="534" w:type="dxa"/>
            <w:gridSpan w:val="2"/>
            <w:noWrap/>
            <w:vAlign w:val="bottom"/>
            <w:hideMark/>
          </w:tcPr>
          <w:p w:rsidR="001232C9" w:rsidRPr="00536E4B" w:rsidRDefault="001232C9" w:rsidP="001232C9">
            <w:pPr>
              <w:spacing w:after="0" w:line="240" w:lineRule="auto"/>
              <w:rPr>
                <w:sz w:val="20"/>
                <w:szCs w:val="20"/>
              </w:rPr>
            </w:pPr>
          </w:p>
        </w:tc>
        <w:tc>
          <w:tcPr>
            <w:tcW w:w="471" w:type="dxa"/>
            <w:noWrap/>
            <w:vAlign w:val="bottom"/>
            <w:hideMark/>
          </w:tcPr>
          <w:p w:rsidR="001232C9" w:rsidRPr="00536E4B" w:rsidRDefault="001232C9" w:rsidP="001232C9">
            <w:pPr>
              <w:spacing w:after="0" w:line="240" w:lineRule="auto"/>
              <w:rPr>
                <w:sz w:val="20"/>
                <w:szCs w:val="20"/>
              </w:rPr>
            </w:pPr>
          </w:p>
        </w:tc>
        <w:tc>
          <w:tcPr>
            <w:tcW w:w="539" w:type="dxa"/>
            <w:noWrap/>
            <w:vAlign w:val="bottom"/>
            <w:hideMark/>
          </w:tcPr>
          <w:p w:rsidR="001232C9" w:rsidRPr="00536E4B" w:rsidRDefault="001232C9" w:rsidP="001232C9">
            <w:pPr>
              <w:spacing w:after="0" w:line="240" w:lineRule="auto"/>
              <w:rPr>
                <w:sz w:val="20"/>
                <w:szCs w:val="20"/>
              </w:rPr>
            </w:pPr>
          </w:p>
        </w:tc>
        <w:tc>
          <w:tcPr>
            <w:tcW w:w="456" w:type="dxa"/>
            <w:gridSpan w:val="2"/>
            <w:noWrap/>
            <w:vAlign w:val="bottom"/>
            <w:hideMark/>
          </w:tcPr>
          <w:p w:rsidR="001232C9" w:rsidRPr="00536E4B" w:rsidRDefault="001232C9" w:rsidP="001232C9">
            <w:pPr>
              <w:spacing w:after="0" w:line="240" w:lineRule="auto"/>
              <w:rPr>
                <w:sz w:val="20"/>
                <w:szCs w:val="20"/>
              </w:rPr>
            </w:pPr>
          </w:p>
        </w:tc>
        <w:tc>
          <w:tcPr>
            <w:tcW w:w="4905" w:type="dxa"/>
            <w:noWrap/>
            <w:vAlign w:val="bottom"/>
            <w:hideMark/>
          </w:tcPr>
          <w:p w:rsidR="001232C9" w:rsidRPr="00536E4B" w:rsidRDefault="001232C9" w:rsidP="001232C9">
            <w:pPr>
              <w:spacing w:after="0" w:line="240" w:lineRule="auto"/>
              <w:rPr>
                <w:sz w:val="20"/>
                <w:szCs w:val="20"/>
              </w:rPr>
            </w:pPr>
          </w:p>
        </w:tc>
        <w:tc>
          <w:tcPr>
            <w:tcW w:w="1764" w:type="dxa"/>
            <w:gridSpan w:val="3"/>
            <w:noWrap/>
            <w:vAlign w:val="bottom"/>
            <w:hideMark/>
          </w:tcPr>
          <w:p w:rsidR="001232C9" w:rsidRPr="00536E4B" w:rsidRDefault="001232C9" w:rsidP="001232C9">
            <w:pPr>
              <w:spacing w:after="0" w:line="240" w:lineRule="auto"/>
              <w:rPr>
                <w:sz w:val="20"/>
                <w:szCs w:val="20"/>
              </w:rPr>
            </w:pPr>
          </w:p>
        </w:tc>
        <w:tc>
          <w:tcPr>
            <w:tcW w:w="1254" w:type="dxa"/>
            <w:noWrap/>
            <w:vAlign w:val="bottom"/>
            <w:hideMark/>
          </w:tcPr>
          <w:p w:rsidR="001232C9" w:rsidRPr="00536E4B" w:rsidRDefault="001232C9" w:rsidP="001232C9">
            <w:pPr>
              <w:spacing w:after="0" w:line="240" w:lineRule="auto"/>
              <w:rPr>
                <w:sz w:val="20"/>
                <w:szCs w:val="20"/>
              </w:rPr>
            </w:pPr>
          </w:p>
        </w:tc>
        <w:tc>
          <w:tcPr>
            <w:tcW w:w="6535" w:type="dxa"/>
            <w:gridSpan w:val="4"/>
            <w:noWrap/>
            <w:vAlign w:val="bottom"/>
            <w:hideMark/>
          </w:tcPr>
          <w:p w:rsidR="001232C9" w:rsidRPr="00536E4B" w:rsidRDefault="001232C9" w:rsidP="001232C9">
            <w:pPr>
              <w:spacing w:after="0" w:line="240" w:lineRule="auto"/>
              <w:jc w:val="right"/>
              <w:rPr>
                <w:rFonts w:ascii="Times New Roman" w:eastAsia="Times New Roman" w:hAnsi="Times New Roman"/>
                <w:b/>
                <w:sz w:val="20"/>
                <w:szCs w:val="20"/>
              </w:rPr>
            </w:pPr>
            <w:r w:rsidRPr="00536E4B">
              <w:rPr>
                <w:rFonts w:ascii="Times New Roman" w:eastAsia="Times New Roman" w:hAnsi="Times New Roman"/>
                <w:b/>
                <w:sz w:val="20"/>
                <w:szCs w:val="20"/>
              </w:rPr>
              <w:t>"Развитие образования и воспитание</w:t>
            </w:r>
          </w:p>
        </w:tc>
      </w:tr>
      <w:tr w:rsidR="001232C9" w:rsidRPr="00536E4B" w:rsidTr="001232C9">
        <w:trPr>
          <w:trHeight w:val="300"/>
        </w:trPr>
        <w:tc>
          <w:tcPr>
            <w:tcW w:w="534" w:type="dxa"/>
            <w:gridSpan w:val="2"/>
            <w:noWrap/>
            <w:vAlign w:val="bottom"/>
            <w:hideMark/>
          </w:tcPr>
          <w:p w:rsidR="001232C9" w:rsidRPr="00536E4B" w:rsidRDefault="001232C9" w:rsidP="001232C9">
            <w:pPr>
              <w:spacing w:after="0" w:line="240" w:lineRule="auto"/>
              <w:rPr>
                <w:sz w:val="20"/>
                <w:szCs w:val="20"/>
              </w:rPr>
            </w:pPr>
          </w:p>
        </w:tc>
        <w:tc>
          <w:tcPr>
            <w:tcW w:w="471" w:type="dxa"/>
            <w:noWrap/>
            <w:vAlign w:val="bottom"/>
            <w:hideMark/>
          </w:tcPr>
          <w:p w:rsidR="001232C9" w:rsidRPr="00536E4B" w:rsidRDefault="001232C9" w:rsidP="001232C9">
            <w:pPr>
              <w:spacing w:after="0" w:line="240" w:lineRule="auto"/>
              <w:rPr>
                <w:sz w:val="20"/>
                <w:szCs w:val="20"/>
              </w:rPr>
            </w:pPr>
          </w:p>
        </w:tc>
        <w:tc>
          <w:tcPr>
            <w:tcW w:w="539" w:type="dxa"/>
            <w:noWrap/>
            <w:vAlign w:val="bottom"/>
            <w:hideMark/>
          </w:tcPr>
          <w:p w:rsidR="001232C9" w:rsidRPr="00536E4B" w:rsidRDefault="001232C9" w:rsidP="001232C9">
            <w:pPr>
              <w:spacing w:after="0" w:line="240" w:lineRule="auto"/>
              <w:rPr>
                <w:sz w:val="20"/>
                <w:szCs w:val="20"/>
              </w:rPr>
            </w:pPr>
          </w:p>
        </w:tc>
        <w:tc>
          <w:tcPr>
            <w:tcW w:w="456" w:type="dxa"/>
            <w:gridSpan w:val="2"/>
            <w:noWrap/>
            <w:vAlign w:val="bottom"/>
            <w:hideMark/>
          </w:tcPr>
          <w:p w:rsidR="001232C9" w:rsidRPr="00536E4B" w:rsidRDefault="001232C9" w:rsidP="001232C9">
            <w:pPr>
              <w:spacing w:after="0" w:line="240" w:lineRule="auto"/>
              <w:rPr>
                <w:sz w:val="20"/>
                <w:szCs w:val="20"/>
              </w:rPr>
            </w:pPr>
          </w:p>
        </w:tc>
        <w:tc>
          <w:tcPr>
            <w:tcW w:w="12330" w:type="dxa"/>
            <w:gridSpan w:val="7"/>
            <w:noWrap/>
            <w:vAlign w:val="bottom"/>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Перечень основных мероприятий муниципальной программы</w:t>
            </w:r>
          </w:p>
          <w:p w:rsidR="001232C9" w:rsidRPr="00536E4B" w:rsidRDefault="001232C9" w:rsidP="001232C9">
            <w:pPr>
              <w:spacing w:after="0" w:line="240" w:lineRule="auto"/>
              <w:jc w:val="center"/>
              <w:rPr>
                <w:rFonts w:ascii="Times New Roman" w:eastAsia="Times New Roman" w:hAnsi="Times New Roman"/>
                <w:b/>
                <w:bCs/>
                <w:sz w:val="20"/>
                <w:szCs w:val="20"/>
              </w:rPr>
            </w:pPr>
          </w:p>
        </w:tc>
        <w:tc>
          <w:tcPr>
            <w:tcW w:w="2128" w:type="dxa"/>
            <w:gridSpan w:val="2"/>
            <w:noWrap/>
            <w:vAlign w:val="bottom"/>
            <w:hideMark/>
          </w:tcPr>
          <w:p w:rsidR="001232C9" w:rsidRPr="00536E4B" w:rsidRDefault="001232C9" w:rsidP="001232C9">
            <w:pPr>
              <w:spacing w:after="0" w:line="240" w:lineRule="auto"/>
              <w:rPr>
                <w:sz w:val="20"/>
                <w:szCs w:val="20"/>
              </w:rPr>
            </w:pPr>
          </w:p>
        </w:tc>
      </w:tr>
      <w:tr w:rsidR="001232C9" w:rsidRPr="00536E4B" w:rsidTr="001232C9">
        <w:trPr>
          <w:trHeight w:val="70"/>
        </w:trPr>
        <w:tc>
          <w:tcPr>
            <w:tcW w:w="2000" w:type="dxa"/>
            <w:gridSpan w:val="6"/>
            <w:tcBorders>
              <w:top w:val="single" w:sz="4" w:space="0" w:color="auto"/>
              <w:left w:val="single" w:sz="4" w:space="0" w:color="auto"/>
              <w:bottom w:val="single" w:sz="4" w:space="0" w:color="auto"/>
              <w:right w:val="single" w:sz="4" w:space="0" w:color="000000"/>
            </w:tcBorders>
            <w:vAlign w:val="bottom"/>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Код аналитической программной классификации</w:t>
            </w:r>
          </w:p>
        </w:tc>
        <w:tc>
          <w:tcPr>
            <w:tcW w:w="4962" w:type="dxa"/>
            <w:gridSpan w:val="2"/>
            <w:vMerge w:val="restart"/>
            <w:tcBorders>
              <w:top w:val="single" w:sz="4" w:space="0" w:color="auto"/>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Наименование подпрограммы, основного мероприятия, мероприятия</w:t>
            </w:r>
          </w:p>
        </w:tc>
        <w:tc>
          <w:tcPr>
            <w:tcW w:w="1701" w:type="dxa"/>
            <w:vMerge w:val="restart"/>
            <w:tcBorders>
              <w:top w:val="single" w:sz="4" w:space="0" w:color="auto"/>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Ответственный исполнитель, соисполнители</w:t>
            </w:r>
          </w:p>
        </w:tc>
        <w:tc>
          <w:tcPr>
            <w:tcW w:w="1276" w:type="dxa"/>
            <w:gridSpan w:val="3"/>
            <w:vMerge w:val="restart"/>
            <w:tcBorders>
              <w:top w:val="single" w:sz="4" w:space="0" w:color="auto"/>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Срок выполнения</w:t>
            </w:r>
          </w:p>
        </w:tc>
        <w:tc>
          <w:tcPr>
            <w:tcW w:w="4391" w:type="dxa"/>
            <w:vMerge w:val="restart"/>
            <w:tcBorders>
              <w:top w:val="single" w:sz="4" w:space="0" w:color="auto"/>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Ожидаемый непосредственный результат</w:t>
            </w:r>
          </w:p>
        </w:tc>
        <w:tc>
          <w:tcPr>
            <w:tcW w:w="2128" w:type="dxa"/>
            <w:gridSpan w:val="2"/>
            <w:vMerge w:val="restart"/>
            <w:tcBorders>
              <w:top w:val="single" w:sz="4" w:space="0" w:color="auto"/>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Взаимо</w:t>
            </w:r>
            <w:r w:rsidRPr="00536E4B">
              <w:rPr>
                <w:rFonts w:ascii="Times New Roman" w:eastAsia="Times New Roman" w:hAnsi="Times New Roman"/>
                <w:sz w:val="20"/>
                <w:szCs w:val="20"/>
              </w:rPr>
              <w:t>связь с целевыми</w:t>
            </w:r>
            <w:r>
              <w:rPr>
                <w:rFonts w:ascii="Times New Roman" w:eastAsia="Times New Roman" w:hAnsi="Times New Roman"/>
                <w:sz w:val="20"/>
                <w:szCs w:val="20"/>
              </w:rPr>
              <w:t xml:space="preserve"> показате</w:t>
            </w:r>
            <w:r w:rsidRPr="00536E4B">
              <w:rPr>
                <w:rFonts w:ascii="Times New Roman" w:eastAsia="Times New Roman" w:hAnsi="Times New Roman"/>
                <w:sz w:val="20"/>
                <w:szCs w:val="20"/>
              </w:rPr>
              <w:t>лями (индика-торами)</w:t>
            </w:r>
          </w:p>
        </w:tc>
      </w:tr>
      <w:tr w:rsidR="001232C9" w:rsidRPr="00536E4B" w:rsidTr="001232C9">
        <w:trPr>
          <w:trHeight w:val="7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МП</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Пп</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ОМ</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М</w:t>
            </w:r>
          </w:p>
        </w:tc>
        <w:tc>
          <w:tcPr>
            <w:tcW w:w="4962" w:type="dxa"/>
            <w:gridSpan w:val="2"/>
            <w:vMerge/>
            <w:tcBorders>
              <w:top w:val="single" w:sz="4" w:space="0" w:color="auto"/>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4391" w:type="dxa"/>
            <w:vMerge/>
            <w:tcBorders>
              <w:top w:val="single" w:sz="4" w:space="0" w:color="auto"/>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2128" w:type="dxa"/>
            <w:gridSpan w:val="2"/>
            <w:vMerge/>
            <w:tcBorders>
              <w:top w:val="single" w:sz="4" w:space="0" w:color="auto"/>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noWrap/>
            <w:vAlign w:val="bottom"/>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01</w:t>
            </w:r>
          </w:p>
        </w:tc>
        <w:tc>
          <w:tcPr>
            <w:tcW w:w="47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1</w:t>
            </w:r>
          </w:p>
        </w:tc>
        <w:tc>
          <w:tcPr>
            <w:tcW w:w="569"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62"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b/>
                <w:bCs/>
                <w:sz w:val="20"/>
                <w:szCs w:val="20"/>
              </w:rPr>
            </w:pPr>
            <w:r w:rsidRPr="00536E4B">
              <w:rPr>
                <w:rFonts w:ascii="Times New Roman" w:eastAsia="Times New Roman" w:hAnsi="Times New Roman"/>
                <w:b/>
                <w:bCs/>
                <w:sz w:val="20"/>
                <w:szCs w:val="20"/>
              </w:rPr>
              <w:t>Подпрограмма "Развитие дошкольного образования"</w:t>
            </w:r>
          </w:p>
        </w:tc>
        <w:tc>
          <w:tcPr>
            <w:tcW w:w="170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76"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39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128"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15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Оказание муниципальной услуги «Прием заявлений, постановка на учет и выдача путевок в общеобразовательные учреждения, реализующие основную образовательную программу дошкольного образования  в </w:t>
            </w:r>
            <w:r>
              <w:rPr>
                <w:rFonts w:ascii="Times New Roman" w:eastAsia="Times New Roman" w:hAnsi="Times New Roman"/>
                <w:sz w:val="20"/>
                <w:szCs w:val="20"/>
              </w:rPr>
              <w:t>Глазовском районе</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001232C9"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Учет детей, претендующих на получение дошкольного образования, предоставление путевок в общеобразовательные учреждения, реализующие основную общеобразовательную программу дошкольного образования</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01.1.2; 01.1.3, 01.1.4, 01.1.5, 01.1.15, 01.1.16</w:t>
            </w: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128"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15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Субвенция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общеобразовательных учреждениях</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01.1.1, 01.1.9, 01.1.15, 01.1.16, 01.1.17</w:t>
            </w:r>
          </w:p>
        </w:tc>
      </w:tr>
      <w:tr w:rsidR="001232C9" w:rsidRPr="00536E4B" w:rsidTr="001232C9">
        <w:trPr>
          <w:trHeight w:val="23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Средства бюджета муниципального образования «</w:t>
            </w:r>
            <w:r>
              <w:rPr>
                <w:rFonts w:ascii="Times New Roman" w:eastAsia="Times New Roman" w:hAnsi="Times New Roman"/>
                <w:sz w:val="20"/>
                <w:szCs w:val="20"/>
              </w:rPr>
              <w:t xml:space="preserve">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на обеспечение деятельности подведомственных учреждений;</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создание условий для осуществления присмотра и ухода за детьми, содержания детей в муниципальных общеобразовательных учреждениях</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23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Мероприятия, направленные на обеспечение безопасности условий обучения и воспитания детей в муниципальных общеобразовательных учреждениях</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в соответствии с требованиями к безопасности, создание условий для осуществления присмотра и ухода за детьми, содержания детей в муниципальных общеобразовательных учреждениях</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13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4</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01.1.1, 01.1.9, 01.1.15, 01.1.16, 01.1.17</w:t>
            </w:r>
          </w:p>
        </w:tc>
      </w:tr>
      <w:tr w:rsidR="001232C9" w:rsidRPr="00536E4B" w:rsidTr="001232C9">
        <w:trPr>
          <w:trHeight w:val="23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за счет родительской платы за содержание ребенка в образовательном учреждении</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создание условий для осуществления присмотра и ухода за детьми, содержания детей в муниципальных общеобразовательных учреждениях</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8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Подготовка дошкольных групп к новому учебному году</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01.1.7, 01.1.15, 01.1.16, 01.1.17</w:t>
            </w:r>
          </w:p>
        </w:tc>
      </w:tr>
      <w:tr w:rsidR="001232C9" w:rsidRPr="00536E4B" w:rsidTr="001232C9">
        <w:trPr>
          <w:trHeight w:val="8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7</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Расходы за счет средств от предпринимательской и от иной приносящей доход  деятельности </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76"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2017-202</w:t>
            </w:r>
            <w:r w:rsidR="0087529D">
              <w:rPr>
                <w:rFonts w:ascii="Times New Roman" w:eastAsia="Times New Roman" w:hAnsi="Times New Roman"/>
                <w:sz w:val="20"/>
                <w:szCs w:val="20"/>
              </w:rPr>
              <w:t>6</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Расходы за счет средств от предпринимательской и от иной приносящей доход деятельности </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01.1.1, 01.1.3, 01.1.4, 01.1.5, 01.1.17</w:t>
            </w:r>
          </w:p>
        </w:tc>
      </w:tr>
      <w:tr w:rsidR="001232C9" w:rsidRPr="00536E4B" w:rsidTr="001232C9">
        <w:trPr>
          <w:trHeight w:val="6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Укрепление материально-технической базы муниципальных  общеобразовательных учреждений</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Приобретение мебели, оборудования</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01.1.7, 01.1.15, 01.1.16, 01.1.17</w:t>
            </w:r>
          </w:p>
        </w:tc>
      </w:tr>
      <w:tr w:rsidR="001232C9" w:rsidRPr="00536E4B" w:rsidTr="001232C9">
        <w:trPr>
          <w:trHeight w:val="5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Модернизация пищеблоков в муниципальных общеобразовательных учреждениях </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Модернизация пищеблоков, создание условия для обеспечения детей полноценным питанием</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01.1.7, 01.1.17</w:t>
            </w:r>
          </w:p>
        </w:tc>
      </w:tr>
      <w:tr w:rsidR="001232C9" w:rsidRPr="00536E4B" w:rsidTr="001232C9">
        <w:trPr>
          <w:trHeight w:val="8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62"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Обустройство прилегающих территорий к зданиям и сооружениям муниципальных  общеобразовательных учреждений</w:t>
            </w:r>
          </w:p>
        </w:tc>
        <w:tc>
          <w:tcPr>
            <w:tcW w:w="170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76" w:type="dxa"/>
            <w:gridSpan w:val="3"/>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391"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Обустройство прилегающих территорий к зданиям и сооружениям муниципальных общеобразовательных учреждений</w:t>
            </w:r>
          </w:p>
        </w:tc>
        <w:tc>
          <w:tcPr>
            <w:tcW w:w="2128"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01.1.16, 01.1.17</w:t>
            </w:r>
          </w:p>
        </w:tc>
      </w:tr>
      <w:tr w:rsidR="001232C9" w:rsidRPr="00536E4B" w:rsidTr="001232C9">
        <w:trPr>
          <w:trHeight w:val="5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vAlign w:val="bottom"/>
            <w:hideMark/>
          </w:tcPr>
          <w:p w:rsidR="001232C9" w:rsidRPr="00536E4B" w:rsidRDefault="001232C9" w:rsidP="0087529D">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Капитальный, текущий ремонт и  реконструкция зданий муниципальных общеобразовательных учреждений </w:t>
            </w:r>
            <w:r w:rsidR="0087529D">
              <w:rPr>
                <w:rFonts w:ascii="Times New Roman" w:eastAsia="Times New Roman" w:hAnsi="Times New Roman"/>
                <w:sz w:val="20"/>
                <w:szCs w:val="20"/>
              </w:rPr>
              <w:t>Глазовского района</w:t>
            </w:r>
          </w:p>
        </w:tc>
      </w:tr>
      <w:tr w:rsidR="001232C9" w:rsidRPr="00536E4B" w:rsidTr="001232C9">
        <w:trPr>
          <w:trHeight w:val="129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здания дошкольных групп МОУ "Октябрьская СОШ"</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здания дошкольных групп МОУ "Октябрьская СОШ". Создание безопасных условий для воспитанников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8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4905" w:type="dxa"/>
            <w:tcBorders>
              <w:top w:val="single" w:sz="8" w:space="0" w:color="808080"/>
              <w:left w:val="single" w:sz="8" w:space="0" w:color="808080"/>
              <w:bottom w:val="single" w:sz="8" w:space="0" w:color="808080"/>
              <w:right w:val="single" w:sz="8" w:space="0" w:color="80808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Текущий  ремонт мягкой кровли, вентиляционных шахт здания дошкольных групп МОУ "Кожильская  СОШ с/х-ого направления"</w:t>
            </w:r>
          </w:p>
        </w:tc>
        <w:tc>
          <w:tcPr>
            <w:tcW w:w="1764" w:type="dxa"/>
            <w:gridSpan w:val="3"/>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Текущий ремонт мягкой кровли, вентиляционных шахт здания дошкольных групп МОУ "Кожильская  СОШ с/х-ого направления". Создание безопасных условий для воспитанников в соответствии с требованиями действующего законодательства</w:t>
            </w:r>
          </w:p>
        </w:tc>
        <w:tc>
          <w:tcPr>
            <w:tcW w:w="2061" w:type="dxa"/>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020"/>
        </w:trPr>
        <w:tc>
          <w:tcPr>
            <w:tcW w:w="534" w:type="dxa"/>
            <w:gridSpan w:val="2"/>
            <w:tcBorders>
              <w:top w:val="single" w:sz="4" w:space="0" w:color="auto"/>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4905"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Текущий ремонт здания дошкольных групп Муниципального общеобразовательного учреждения "Октябрьская средняя общеобразовательная школа" </w:t>
            </w:r>
          </w:p>
        </w:tc>
        <w:tc>
          <w:tcPr>
            <w:tcW w:w="176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w:t>
            </w:r>
          </w:p>
        </w:tc>
        <w:tc>
          <w:tcPr>
            <w:tcW w:w="4474" w:type="dxa"/>
            <w:gridSpan w:val="3"/>
            <w:tcBorders>
              <w:top w:val="single" w:sz="4" w:space="0" w:color="auto"/>
              <w:bottom w:val="single" w:sz="4" w:space="0" w:color="auto"/>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Создание безопасных условий для воспитанников в соответствии с требованиями действующего законодательства</w:t>
            </w:r>
          </w:p>
        </w:tc>
        <w:tc>
          <w:tcPr>
            <w:tcW w:w="2061" w:type="dxa"/>
            <w:tcBorders>
              <w:top w:val="single" w:sz="4" w:space="0" w:color="auto"/>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4</w:t>
            </w:r>
          </w:p>
        </w:tc>
        <w:tc>
          <w:tcPr>
            <w:tcW w:w="4905"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оконных блоков здания детского сада МОУ «Качкашурская СОШ» в д. КачкашурГлазовского района Удмуртской Республики</w:t>
            </w:r>
          </w:p>
        </w:tc>
        <w:tc>
          <w:tcPr>
            <w:tcW w:w="176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2019</w:t>
            </w:r>
          </w:p>
        </w:tc>
        <w:tc>
          <w:tcPr>
            <w:tcW w:w="4474" w:type="dxa"/>
            <w:gridSpan w:val="3"/>
            <w:tcBorders>
              <w:top w:val="single" w:sz="4" w:space="0" w:color="auto"/>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Создание безопасных и комфортных условий  для воспитанников в соответствии с требованиями действующего законодательства</w:t>
            </w:r>
          </w:p>
        </w:tc>
        <w:tc>
          <w:tcPr>
            <w:tcW w:w="2061" w:type="dxa"/>
            <w:tcBorders>
              <w:top w:val="single" w:sz="4" w:space="0" w:color="auto"/>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5</w:t>
            </w:r>
          </w:p>
        </w:tc>
        <w:tc>
          <w:tcPr>
            <w:tcW w:w="4905"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Капитальный ремонт инженерных систем здания детского сада МОУ «Адамская СОШ»</w:t>
            </w:r>
          </w:p>
        </w:tc>
        <w:tc>
          <w:tcPr>
            <w:tcW w:w="176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Управление</w:t>
            </w:r>
            <w:r w:rsidRPr="00536E4B">
              <w:rPr>
                <w:rFonts w:ascii="Times New Roman" w:eastAsia="Times New Roman" w:hAnsi="Times New Roman"/>
                <w:sz w:val="20"/>
                <w:szCs w:val="20"/>
              </w:rPr>
              <w:t xml:space="preserve"> образования </w:t>
            </w:r>
          </w:p>
        </w:tc>
        <w:tc>
          <w:tcPr>
            <w:tcW w:w="1254"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w:t>
            </w:r>
            <w:r>
              <w:rPr>
                <w:rFonts w:ascii="Times New Roman" w:eastAsia="Times New Roman" w:hAnsi="Times New Roman"/>
                <w:sz w:val="20"/>
                <w:szCs w:val="20"/>
              </w:rPr>
              <w:t>21</w:t>
            </w:r>
          </w:p>
        </w:tc>
        <w:tc>
          <w:tcPr>
            <w:tcW w:w="4474" w:type="dxa"/>
            <w:gridSpan w:val="3"/>
            <w:tcBorders>
              <w:top w:val="single" w:sz="4" w:space="0" w:color="auto"/>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Создание безопасных и комфортных условий  для воспитанников в соответствии с требованиями действующего законодательства</w:t>
            </w:r>
          </w:p>
        </w:tc>
        <w:tc>
          <w:tcPr>
            <w:tcW w:w="2061" w:type="dxa"/>
            <w:tcBorders>
              <w:top w:val="single" w:sz="4" w:space="0" w:color="auto"/>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6</w:t>
            </w:r>
          </w:p>
        </w:tc>
        <w:tc>
          <w:tcPr>
            <w:tcW w:w="4905"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Капитальный ремонт инженерных систем здания детского сада МОУ «Качкашурская  СОШ»</w:t>
            </w:r>
          </w:p>
        </w:tc>
        <w:tc>
          <w:tcPr>
            <w:tcW w:w="176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Управление</w:t>
            </w:r>
            <w:r w:rsidRPr="00536E4B">
              <w:rPr>
                <w:rFonts w:ascii="Times New Roman" w:eastAsia="Times New Roman" w:hAnsi="Times New Roman"/>
                <w:sz w:val="20"/>
                <w:szCs w:val="20"/>
              </w:rPr>
              <w:t xml:space="preserve"> образования </w:t>
            </w:r>
          </w:p>
        </w:tc>
        <w:tc>
          <w:tcPr>
            <w:tcW w:w="1254"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w:t>
            </w:r>
            <w:r>
              <w:rPr>
                <w:rFonts w:ascii="Times New Roman" w:eastAsia="Times New Roman" w:hAnsi="Times New Roman"/>
                <w:sz w:val="20"/>
                <w:szCs w:val="20"/>
              </w:rPr>
              <w:t>21</w:t>
            </w:r>
          </w:p>
        </w:tc>
        <w:tc>
          <w:tcPr>
            <w:tcW w:w="4474" w:type="dxa"/>
            <w:gridSpan w:val="3"/>
            <w:tcBorders>
              <w:top w:val="single" w:sz="4" w:space="0" w:color="auto"/>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Создание безопасных и комфортных условий  для воспитанников в соответствии с требованиями действующего законодательства</w:t>
            </w:r>
          </w:p>
        </w:tc>
        <w:tc>
          <w:tcPr>
            <w:tcW w:w="2061" w:type="dxa"/>
            <w:tcBorders>
              <w:top w:val="single" w:sz="4" w:space="0" w:color="auto"/>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Строительство здания дошкольных групп МОУ "Ключевская СОШ" на территории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w:t>
            </w:r>
          </w:p>
        </w:tc>
        <w:tc>
          <w:tcPr>
            <w:tcW w:w="447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Строительство здания для дошкольных групп МОУ "Ключевская СОШ" на 40 мест. Исчезнет дефицит мест в дошкольных группах, позволит привлечь молодых специалистов в сельское хозяйство.</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01.1.1, 01.1.2, 01.1.3, 01.1.4, 01.1.5, 01.1.8, 01.1.16, 01.1.17</w:t>
            </w:r>
          </w:p>
        </w:tc>
      </w:tr>
      <w:tr w:rsidR="001232C9" w:rsidRPr="00536E4B" w:rsidTr="001232C9">
        <w:trPr>
          <w:trHeight w:val="13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Формирование нормативной правовой базы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 год</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Уточнение перечня муниципальных услуг, уточнение методики расчета нормативных затрат на оказание муниципальных услуг по предоставлению дошкольного образования, присмотру и уходу за ребенком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01.01.2006</w:t>
            </w:r>
          </w:p>
        </w:tc>
      </w:tr>
      <w:tr w:rsidR="001232C9" w:rsidRPr="00536E4B" w:rsidTr="001232C9">
        <w:trPr>
          <w:trHeight w:val="4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Внедрение федеральных государственных образовательных стандартов дошкольного образования</w:t>
            </w:r>
          </w:p>
        </w:tc>
      </w:tr>
      <w:tr w:rsidR="001232C9" w:rsidRPr="00536E4B" w:rsidTr="001232C9">
        <w:trPr>
          <w:trHeight w:val="130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работы районных  методических площадок по федеральным государственным стандартам  дошкольного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2015-2025</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Апробация региональной составляющей на городских методических площадках и распространение успешного опыта в муниципальные общеобразовательные учреждения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01.1.7, 01.1.15, 01.1.16, 01.1.17</w:t>
            </w:r>
          </w:p>
        </w:tc>
      </w:tr>
      <w:tr w:rsidR="001232C9" w:rsidRPr="00536E4B" w:rsidTr="001232C9">
        <w:trPr>
          <w:trHeight w:val="10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Утверждение перечня требований к условиям организации дошкольного образования, соответствующим федеральным государственным стандартам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 год</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Муниципальный правовой акт</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01.1.7, 01.1.15, 01.1.16, 01.1.17</w:t>
            </w:r>
          </w:p>
        </w:tc>
      </w:tr>
      <w:tr w:rsidR="001232C9" w:rsidRPr="00536E4B" w:rsidTr="001232C9">
        <w:trPr>
          <w:trHeight w:val="16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 (в целях реализации требований  к условиям организации дошкольного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Увеличение нормативных затрат,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 осуществления присмотра и ухода за детьми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01.1.7, 01.1.15, 01.1.16, 01.1.17</w:t>
            </w:r>
          </w:p>
        </w:tc>
      </w:tr>
      <w:tr w:rsidR="001232C9" w:rsidRPr="00536E4B" w:rsidTr="001232C9">
        <w:trPr>
          <w:trHeight w:val="8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Актуализация (разработка) образовательных программ в соответствии с федеральными стандартами дошкольного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Актуализированные образовательные программы дошкольного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01.1.7, 01.1.15, 01.1.16, 01.1.17</w:t>
            </w:r>
          </w:p>
        </w:tc>
      </w:tr>
      <w:tr w:rsidR="001232C9" w:rsidRPr="00536E4B" w:rsidTr="001232C9">
        <w:trPr>
          <w:trHeight w:val="18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Муниципальные правовые акты</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01.01.2014</w:t>
            </w:r>
          </w:p>
        </w:tc>
      </w:tr>
      <w:tr w:rsidR="001232C9" w:rsidRPr="00536E4B" w:rsidTr="001232C9">
        <w:trPr>
          <w:trHeight w:val="6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подготовки и повышения квалификации кадров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Целевой набор. Повышение квалификации кадров.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01..1.10, 01.1.11</w:t>
            </w:r>
          </w:p>
        </w:tc>
      </w:tr>
      <w:tr w:rsidR="001232C9" w:rsidRPr="00536E4B" w:rsidTr="001232C9">
        <w:trPr>
          <w:trHeight w:val="4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7923" w:type="dxa"/>
            <w:gridSpan w:val="5"/>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внедрение системы независимой оценки качества дошкольного образования</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Улучшение качества образовательной деятельности</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6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vAlign w:val="bottom"/>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w:t>
            </w:r>
          </w:p>
        </w:tc>
      </w:tr>
      <w:tr w:rsidR="001232C9" w:rsidRPr="00536E4B" w:rsidTr="001232C9">
        <w:trPr>
          <w:trHeight w:val="13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показателей оценки эффективности деятельности руководителей и педагогических работников  дошкольных групп муниципальных общеобразовательных учреждений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Муниципальные правовые акты</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01.1.9, 01.1.10, 01.1.12, 01.1.13, 01.1.15, 01.1.16, 01.1.17</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Заключение эффективных контрактов с руководителями  дошкольных групп муниципальных общеобразовательных учреждений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Заключение эффективных контрактов с руководителями дошкольных групп муниципальных общеобразовательных учреждений муниципального образования "Глазовский район"</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01.1.9, 01.1.10, 01.1.12, 01.1.13, 01.1.15, 01.1.16, 01.1.17</w:t>
            </w:r>
          </w:p>
        </w:tc>
      </w:tr>
      <w:tr w:rsidR="001232C9" w:rsidRPr="00536E4B" w:rsidTr="001232C9">
        <w:trPr>
          <w:trHeight w:val="15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работы по заключению эффективных контрактов с педагогическими работниками  дошкольных групп общеобразовательных учреждений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Заключение эффективных контрактов с педагогическими работниками дошкольных  групп муниципальных общеобразовательных учреждений  муниципального образования "Глазовский район"</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01.1.9, 01.1.10, 01.1.12, 01.1.13, 01.1.15, 01.1.16, 01.1.17</w:t>
            </w:r>
          </w:p>
        </w:tc>
      </w:tr>
      <w:tr w:rsidR="001232C9" w:rsidRPr="00536E4B" w:rsidTr="001232C9">
        <w:trPr>
          <w:trHeight w:val="8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Информационное сопровождение внедрения эффективного контракта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разъяснительной работы в трудовых коллективах, проведение семинаров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01.1.12, 01.1.13</w:t>
            </w:r>
          </w:p>
        </w:tc>
      </w:tr>
      <w:tr w:rsidR="001232C9" w:rsidRPr="00536E4B" w:rsidTr="001232C9">
        <w:trPr>
          <w:trHeight w:val="4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Информирование населения об организации предоставления дошкольного образования в муниципальном образовании "Глазовский район"</w:t>
            </w:r>
          </w:p>
        </w:tc>
      </w:tr>
      <w:tr w:rsidR="001232C9" w:rsidRPr="00536E4B" w:rsidTr="001232C9">
        <w:trPr>
          <w:trHeight w:val="10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Взаимодействие со СМИ в целях публикации информации о дошкольном образовании в печатных СМИ, а также подготовки сюжетов длятеле- и радиопередач</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Публикации о дошкольном образовании в СМИ, сюжеты на радио и телевидении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01.1.10, 01.1.17</w:t>
            </w:r>
          </w:p>
        </w:tc>
      </w:tr>
      <w:tr w:rsidR="001232C9" w:rsidRPr="00536E4B" w:rsidTr="001232C9">
        <w:trPr>
          <w:trHeight w:val="23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Подготовка и публикация информации на официальном сайте Администрации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об организации предоставления дошкольного образования в  муниципальном образовании "</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муниципальных правовых актах, регламентирующих деятельность в сфере дошкольного образования, муниципальных общеобразовательных учреждениях , предоставляющих услуги дошкольного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Актуальные сведения об организации дошкольного образования в  </w:t>
            </w:r>
            <w:r>
              <w:rPr>
                <w:rFonts w:ascii="Times New Roman" w:eastAsia="Times New Roman" w:hAnsi="Times New Roman"/>
                <w:sz w:val="20"/>
                <w:szCs w:val="20"/>
              </w:rPr>
              <w:t>Глазовском районе</w:t>
            </w:r>
            <w:r w:rsidRPr="00536E4B">
              <w:rPr>
                <w:rFonts w:ascii="Times New Roman" w:eastAsia="Times New Roman" w:hAnsi="Times New Roman"/>
                <w:sz w:val="20"/>
                <w:szCs w:val="20"/>
              </w:rPr>
              <w:t xml:space="preserve"> на официальном сайте Администрации  муниципального образования "</w:t>
            </w:r>
            <w:r>
              <w:rPr>
                <w:rFonts w:ascii="Times New Roman" w:eastAsia="Times New Roman" w:hAnsi="Times New Roman"/>
                <w:sz w:val="20"/>
                <w:szCs w:val="20"/>
              </w:rPr>
              <w:t xml:space="preserve">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в сети Интернет</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01.1.10, 01.1.17</w:t>
            </w:r>
          </w:p>
        </w:tc>
      </w:tr>
      <w:tr w:rsidR="001232C9" w:rsidRPr="00536E4B" w:rsidTr="001232C9">
        <w:trPr>
          <w:trHeight w:val="15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Осуществление контроля  за публикацией информации о деятельности муниципальных общеобразовательных учреждений  муниципального образования "</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предусмотренной законодательством Российской Федерации, на официальных сайтах соответствующих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Актуальные сведения о деятельности дошкольных групп  муниципальных общеобразовательных учреждений  на официальных сайтах соответствующих учреждения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01.1.10, 01.1.17</w:t>
            </w: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и развитие системы  обратной связи с потребителями муниципальных услуг в сфере дошкольного образования</w:t>
            </w:r>
          </w:p>
        </w:tc>
      </w:tr>
      <w:tr w:rsidR="001232C9" w:rsidRPr="00536E4B" w:rsidTr="001232C9">
        <w:trPr>
          <w:trHeight w:val="16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системы регулярного мониторинга удовлетворенности потребителей муниципальных услуг в сфере дошкольного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Оценка качества оказания муниципальных услуг в сфере дошкольного образования потребителями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01.1.15, 01.1.16, 01.1.17</w:t>
            </w:r>
          </w:p>
        </w:tc>
      </w:tr>
      <w:tr w:rsidR="001232C9" w:rsidRPr="00536E4B" w:rsidTr="001232C9">
        <w:trPr>
          <w:trHeight w:val="8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по вопросам предоставления дошкольного образования, принятие мер реагирования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01.1.15, 01.1.16, 01.1.17</w:t>
            </w:r>
          </w:p>
        </w:tc>
      </w:tr>
      <w:tr w:rsidR="001232C9" w:rsidRPr="00536E4B" w:rsidTr="001232C9">
        <w:trPr>
          <w:trHeight w:val="23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Публикация на официальном сайте Администрации  муниципального образования "</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и поддержание в актуальном состоянии информации об Управлении образования Администрации  муниципального образования "</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его структурных подразделениях, а также  в дошкольных группах муниципальных общеобразовательных учреждений контактных телефонах и адресах электронной почты</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Доступность сведений о структурах и должностных лицах, отвечающих за организацию и предоставление муниципальных услуг в сфере дошкольного образования, для населения (потребителей услуг)</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01.1.15, 01.1.16, 01.1.17</w:t>
            </w:r>
          </w:p>
        </w:tc>
      </w:tr>
      <w:tr w:rsidR="001232C9" w:rsidRPr="00536E4B" w:rsidTr="001232C9">
        <w:trPr>
          <w:trHeight w:val="4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Материальная поддержка семей с детьми дошкольного возраста</w:t>
            </w:r>
          </w:p>
        </w:tc>
      </w:tr>
      <w:tr w:rsidR="001232C9" w:rsidRPr="00536E4B" w:rsidTr="001232C9">
        <w:trPr>
          <w:trHeight w:val="207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Выплата компенсации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Выплата компенсации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01.1.1, 01.1.3, 01.1.4, 01.1.5, 01.1.17</w:t>
            </w:r>
          </w:p>
        </w:tc>
      </w:tr>
      <w:tr w:rsidR="001232C9" w:rsidRPr="00536E4B" w:rsidTr="001232C9">
        <w:trPr>
          <w:trHeight w:val="2460"/>
        </w:trPr>
        <w:tc>
          <w:tcPr>
            <w:tcW w:w="534" w:type="dxa"/>
            <w:gridSpan w:val="2"/>
            <w:tcBorders>
              <w:top w:val="nil"/>
              <w:left w:val="single" w:sz="4" w:space="0" w:color="auto"/>
              <w:bottom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nil"/>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764" w:type="dxa"/>
            <w:gridSpan w:val="3"/>
            <w:tcBorders>
              <w:top w:val="nil"/>
              <w:left w:val="nil"/>
              <w:bottom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nil"/>
              <w:right w:val="single" w:sz="4" w:space="0" w:color="auto"/>
            </w:tcBorders>
            <w:hideMark/>
          </w:tcPr>
          <w:p w:rsidR="001232C9" w:rsidRPr="00536E4B" w:rsidRDefault="0087529D"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nil"/>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мер социальной поддержки, реализация переданных государственных полномочий Удмуртской Республики</w:t>
            </w:r>
          </w:p>
        </w:tc>
        <w:tc>
          <w:tcPr>
            <w:tcW w:w="2061" w:type="dxa"/>
            <w:tcBorders>
              <w:top w:val="nil"/>
              <w:left w:val="nil"/>
              <w:bottom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01.1.1, 01.1.3, 01.1.4, 01.1.5, 01.1.17</w:t>
            </w:r>
          </w:p>
        </w:tc>
      </w:tr>
      <w:tr w:rsidR="001232C9" w:rsidRPr="00536E4B" w:rsidTr="001232C9">
        <w:trPr>
          <w:trHeight w:val="1620"/>
        </w:trPr>
        <w:tc>
          <w:tcPr>
            <w:tcW w:w="534" w:type="dxa"/>
            <w:gridSpan w:val="2"/>
            <w:tcBorders>
              <w:top w:val="single" w:sz="4" w:space="0" w:color="auto"/>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обучающимися в муниципальных организациях, находящихся на территории УР, реализующих программу дошкольного образования</w:t>
            </w:r>
          </w:p>
        </w:tc>
        <w:tc>
          <w:tcPr>
            <w:tcW w:w="176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2016-202</w:t>
            </w:r>
            <w:r w:rsidR="0087529D">
              <w:rPr>
                <w:rFonts w:ascii="Times New Roman" w:eastAsia="Times New Roman" w:hAnsi="Times New Roman"/>
                <w:sz w:val="20"/>
                <w:szCs w:val="20"/>
              </w:rPr>
              <w:t>6</w:t>
            </w:r>
          </w:p>
        </w:tc>
        <w:tc>
          <w:tcPr>
            <w:tcW w:w="447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мер социальной поддержки, реализация переданных государственных полномочий Удмуртской Республики</w:t>
            </w:r>
          </w:p>
        </w:tc>
        <w:tc>
          <w:tcPr>
            <w:tcW w:w="2061" w:type="dxa"/>
            <w:tcBorders>
              <w:top w:val="single" w:sz="4" w:space="0" w:color="auto"/>
              <w:left w:val="nil"/>
              <w:bottom w:val="single" w:sz="4" w:space="0" w:color="auto"/>
              <w:right w:val="single" w:sz="4" w:space="0" w:color="auto"/>
            </w:tcBorders>
            <w:hideMark/>
          </w:tcPr>
          <w:p w:rsidR="001232C9" w:rsidRPr="00536E4B" w:rsidRDefault="001232C9" w:rsidP="001232C9">
            <w:pPr>
              <w:spacing w:after="24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01.1.1, 01.1.3, 01.1.4, 01.1.5, 01.1.17</w:t>
            </w:r>
          </w:p>
        </w:tc>
      </w:tr>
      <w:tr w:rsidR="001232C9" w:rsidRPr="00536E4B" w:rsidTr="001232C9">
        <w:trPr>
          <w:trHeight w:val="4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17</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 на имущество и земельного налога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прочих налогов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за счет средств от предпринимательской и от иной приносящей доход деятельности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2017-2026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за счет средств от предпринимательской и от иной приносящей доход деятельности</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01.1.1,</w:t>
            </w:r>
          </w:p>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01.1.3,</w:t>
            </w:r>
          </w:p>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01.1.4,</w:t>
            </w:r>
          </w:p>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01.1.5,</w:t>
            </w:r>
          </w:p>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антитеррористической защищенности объектов (территорий) образования Глазовского района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Круглосуточная охрана объектов (территорий) сотрудниками частных охранных предприятий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Установка системы видеонаблюдения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объектов (территорий) системами экстренного оповещения работников, обучающихся и иных лиц, находящихся на объектах (территории), о потенциальной угрозе возникновения или возникновения чрезвычайной ситуации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(модернизация) наружного освещения на территории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87529D"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(ремонт) АПС и СОУЭ</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Приведение к нормативным требованиям по огнезащитной обработке деревянных конструкций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входных дверей (в том числе дверей запасных выходов на железные и антивандальные), дверей на противопожарные</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системы контроля и управления доступом (турникеты)</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образовательных объектов системами охранной сигнализации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7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Ограждение территории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nil"/>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дошкольного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01.1.1, 01.1.15, 01.1.16, 01.1.17</w:t>
            </w: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b/>
                <w:bCs/>
                <w:sz w:val="20"/>
                <w:szCs w:val="20"/>
              </w:rPr>
            </w:pPr>
            <w:r w:rsidRPr="00536E4B">
              <w:rPr>
                <w:rFonts w:ascii="Times New Roman" w:eastAsia="Times New Roman" w:hAnsi="Times New Roman"/>
                <w:b/>
                <w:bCs/>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2</w:t>
            </w:r>
          </w:p>
        </w:tc>
        <w:tc>
          <w:tcPr>
            <w:tcW w:w="569"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b/>
                <w:bCs/>
                <w:sz w:val="20"/>
                <w:szCs w:val="20"/>
              </w:rPr>
            </w:pPr>
            <w:r w:rsidRPr="00536E4B">
              <w:rPr>
                <w:rFonts w:ascii="Times New Roman" w:eastAsia="Times New Roman" w:hAnsi="Times New Roman"/>
                <w:b/>
                <w:bCs/>
                <w:sz w:val="20"/>
                <w:szCs w:val="20"/>
              </w:rPr>
              <w:t>Подпрограмма "Развитие общего образования"</w:t>
            </w:r>
          </w:p>
        </w:tc>
        <w:tc>
          <w:tcPr>
            <w:tcW w:w="176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397" w:type="dxa"/>
            <w:gridSpan w:val="8"/>
            <w:tcBorders>
              <w:top w:val="single" w:sz="4" w:space="0" w:color="auto"/>
              <w:left w:val="nil"/>
              <w:bottom w:val="single" w:sz="4" w:space="0" w:color="auto"/>
              <w:right w:val="single" w:sz="4" w:space="0" w:color="000000"/>
            </w:tcBorders>
            <w:vAlign w:val="bottom"/>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Оказание муниципальных услуг  по предоставлению общедоступного и бесплатного дошкольного, начального общего, основного общего, среднего общего образования</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189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10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Средства бюджета  муниципального образования «</w:t>
            </w:r>
            <w:r>
              <w:rPr>
                <w:rFonts w:ascii="Times New Roman" w:eastAsia="Times New Roman" w:hAnsi="Times New Roman"/>
                <w:sz w:val="20"/>
                <w:szCs w:val="20"/>
              </w:rPr>
              <w:t xml:space="preserve">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на обеспечение деятельности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184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Обеспечение учащихся общеобразовательных учреждений качественным сбалансированным питанием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завтраком обучающихся 1-4 классов общеобразовательных учреждений, обе</w:t>
            </w:r>
            <w:r>
              <w:rPr>
                <w:rFonts w:ascii="Times New Roman" w:eastAsia="Times New Roman" w:hAnsi="Times New Roman"/>
                <w:sz w:val="20"/>
                <w:szCs w:val="20"/>
              </w:rPr>
              <w:t>спечение питанием  обучающихся  5</w:t>
            </w:r>
            <w:r w:rsidRPr="00536E4B">
              <w:rPr>
                <w:rFonts w:ascii="Times New Roman" w:eastAsia="Times New Roman" w:hAnsi="Times New Roman"/>
                <w:sz w:val="20"/>
                <w:szCs w:val="20"/>
              </w:rPr>
              <w:t>-11 классов общеобразовательных учреждений  из  малообеспеченных семей (кроме детей из многодетных малообеспеченных  семей), в том числе из неполных семей, обеспечение питанием детей с ОВЗ</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01.2.7, 01.2.9, 01.2.18</w:t>
            </w:r>
          </w:p>
        </w:tc>
      </w:tr>
      <w:tr w:rsidR="001232C9" w:rsidRPr="00536E4B" w:rsidTr="001232C9">
        <w:trPr>
          <w:trHeight w:val="15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Мероприятия, направленные на обеспечение безопасности условий обучения детей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Повышение пожарной безопасности, повышение безопасности движения при перевозке детей, аттестация рабочих мест по условиям труда и приведение их в соответствие с установленными требованиями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100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Расходы за счет средств от предпринимательской и иной приносящей доход деятельности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10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за счет родительской платы за содержание ребенка в образовательном учреждении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10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Средства республиканского бюджета на обеспечение деятельности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10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09</w:t>
            </w:r>
          </w:p>
        </w:tc>
        <w:tc>
          <w:tcPr>
            <w:tcW w:w="4905"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sidRPr="00F305A5">
              <w:rPr>
                <w:rFonts w:ascii="Times New Roman" w:eastAsia="Times New Roman" w:hAnsi="Times New Roman" w:cs="Times New Roman"/>
                <w:bCs/>
                <w:sz w:val="20"/>
                <w:szCs w:val="20"/>
              </w:rPr>
              <w:t xml:space="preserve">Обеспечение выплат ежемесячного </w:t>
            </w:r>
            <w:r>
              <w:rPr>
                <w:rFonts w:ascii="Times New Roman" w:eastAsia="Times New Roman" w:hAnsi="Times New Roman" w:cs="Times New Roman"/>
                <w:bCs/>
                <w:sz w:val="20"/>
                <w:szCs w:val="20"/>
              </w:rPr>
              <w:t>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2020-2026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Предоставление педагогическим работникам государственных и муниципальных образовательных организаций в УР, реализующих образовательные программы </w:t>
            </w:r>
            <w:r>
              <w:rPr>
                <w:rFonts w:ascii="Times New Roman" w:eastAsia="Times New Roman" w:hAnsi="Times New Roman" w:cs="Times New Roman"/>
                <w:bCs/>
                <w:sz w:val="20"/>
                <w:szCs w:val="20"/>
              </w:rPr>
              <w:t>начального общего, основного общего и среднего общего образования, в том числе адаптированные образовательные программы, ежемесячного вознаграждения за классное руководство</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1080"/>
        </w:trPr>
        <w:tc>
          <w:tcPr>
            <w:tcW w:w="534" w:type="dxa"/>
            <w:gridSpan w:val="2"/>
            <w:tcBorders>
              <w:top w:val="nil"/>
              <w:left w:val="single" w:sz="4" w:space="0" w:color="auto"/>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sidRPr="00F305A5">
              <w:rPr>
                <w:rFonts w:ascii="Times New Roman" w:eastAsia="Times New Roman" w:hAnsi="Times New Roman" w:cs="Times New Roman"/>
                <w:bCs/>
                <w:sz w:val="20"/>
                <w:szCs w:val="20"/>
              </w:rPr>
              <w:t>01</w:t>
            </w:r>
          </w:p>
        </w:tc>
        <w:tc>
          <w:tcPr>
            <w:tcW w:w="471"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sidRPr="00F305A5">
              <w:rPr>
                <w:rFonts w:ascii="Times New Roman" w:eastAsia="Times New Roman" w:hAnsi="Times New Roman" w:cs="Times New Roman"/>
                <w:bCs/>
                <w:sz w:val="20"/>
                <w:szCs w:val="20"/>
              </w:rPr>
              <w:t>2</w:t>
            </w:r>
          </w:p>
        </w:tc>
        <w:tc>
          <w:tcPr>
            <w:tcW w:w="569" w:type="dxa"/>
            <w:gridSpan w:val="2"/>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sidRPr="00F305A5">
              <w:rPr>
                <w:rFonts w:ascii="Times New Roman" w:eastAsia="Times New Roman" w:hAnsi="Times New Roman" w:cs="Times New Roman"/>
                <w:bCs/>
                <w:sz w:val="20"/>
                <w:szCs w:val="20"/>
              </w:rPr>
              <w:t>01</w:t>
            </w:r>
          </w:p>
        </w:tc>
        <w:tc>
          <w:tcPr>
            <w:tcW w:w="426"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sidRPr="00F305A5">
              <w:rPr>
                <w:rFonts w:ascii="Times New Roman" w:eastAsia="Times New Roman" w:hAnsi="Times New Roman" w:cs="Times New Roman"/>
                <w:bCs/>
                <w:sz w:val="20"/>
                <w:szCs w:val="20"/>
              </w:rPr>
              <w:t>10</w:t>
            </w:r>
          </w:p>
        </w:tc>
        <w:tc>
          <w:tcPr>
            <w:tcW w:w="4905"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субъекта РФ</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2020-2026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vAlign w:val="bottom"/>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Обеспечение всех обучающихся, получающих начальное общее образование в государственных и муниципальных образовательных организациях в УР, бесплатным горячим питанием</w:t>
            </w:r>
          </w:p>
        </w:tc>
        <w:tc>
          <w:tcPr>
            <w:tcW w:w="2061" w:type="dxa"/>
            <w:tcBorders>
              <w:top w:val="nil"/>
              <w:left w:val="nil"/>
              <w:bottom w:val="single" w:sz="4" w:space="0" w:color="auto"/>
              <w:right w:val="single" w:sz="4" w:space="0" w:color="auto"/>
            </w:tcBorders>
            <w:vAlign w:val="bottom"/>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01.2.6, 01.2.8</w:t>
            </w:r>
          </w:p>
        </w:tc>
      </w:tr>
      <w:tr w:rsidR="001232C9" w:rsidRPr="00536E4B" w:rsidTr="001232C9">
        <w:trPr>
          <w:trHeight w:val="1080"/>
        </w:trPr>
        <w:tc>
          <w:tcPr>
            <w:tcW w:w="534" w:type="dxa"/>
            <w:gridSpan w:val="2"/>
            <w:tcBorders>
              <w:top w:val="nil"/>
              <w:left w:val="single" w:sz="4" w:space="0" w:color="auto"/>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01</w:t>
            </w:r>
          </w:p>
        </w:tc>
        <w:tc>
          <w:tcPr>
            <w:tcW w:w="471"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w:t>
            </w:r>
          </w:p>
        </w:tc>
        <w:tc>
          <w:tcPr>
            <w:tcW w:w="569" w:type="dxa"/>
            <w:gridSpan w:val="2"/>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01</w:t>
            </w:r>
          </w:p>
        </w:tc>
        <w:tc>
          <w:tcPr>
            <w:tcW w:w="426"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w:t>
            </w:r>
          </w:p>
        </w:tc>
        <w:tc>
          <w:tcPr>
            <w:tcW w:w="4905" w:type="dxa"/>
            <w:tcBorders>
              <w:top w:val="nil"/>
              <w:left w:val="nil"/>
              <w:bottom w:val="single" w:sz="4" w:space="0" w:color="auto"/>
              <w:right w:val="single" w:sz="4" w:space="0" w:color="auto"/>
            </w:tcBorders>
            <w:vAlign w:val="center"/>
            <w:hideMark/>
          </w:tcPr>
          <w:p w:rsidR="001232C9"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Исполнение наказов избирателей депутатами Государственного Совета УР</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2020-2026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01.2.1, 01.2.2, 01.2.4, 01.2.16, 01.2.17, 01.2.18</w:t>
            </w:r>
          </w:p>
        </w:tc>
      </w:tr>
      <w:tr w:rsidR="001232C9" w:rsidRPr="00536E4B" w:rsidTr="001232C9">
        <w:trPr>
          <w:trHeight w:val="5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Оказание муниципальных услуг для детей</w:t>
            </w:r>
            <w:r>
              <w:rPr>
                <w:rFonts w:ascii="Times New Roman" w:eastAsia="Times New Roman" w:hAnsi="Times New Roman"/>
                <w:sz w:val="20"/>
                <w:szCs w:val="20"/>
              </w:rPr>
              <w:t>-</w:t>
            </w:r>
            <w:r w:rsidRPr="00536E4B">
              <w:rPr>
                <w:rFonts w:ascii="Times New Roman" w:eastAsia="Times New Roman" w:hAnsi="Times New Roman"/>
                <w:sz w:val="20"/>
                <w:szCs w:val="20"/>
              </w:rPr>
              <w:t xml:space="preserve"> сирот и детей, оставшихся без попечения родителей по предоставлению общедоступного и бесплатного дошкольного, начального общего, основного общего  образования</w:t>
            </w:r>
          </w:p>
        </w:tc>
      </w:tr>
      <w:tr w:rsidR="001232C9" w:rsidRPr="00536E4B" w:rsidTr="001232C9">
        <w:trPr>
          <w:trHeight w:val="34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Социальная поддержка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общеобразовательных учреждениях для детей-сирот и детей, оставшихся без попечения родителей (выполнение переданных государственных полномочийУдмуртской Республики)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Выполнение переданных государственных полномочий Удмуртской Республики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7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за счет средств от предпринимательской и иной приносящей доход деятельности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Организация предоставления начального общего, основного общего, среднего общего образования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7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9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Укрепление материально-технической базы муниципальных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Приобретение учебно-лабораторного, спортивного оборудования. Возможность обучения по ФГОС</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01.2.1, 01.2.2, 01.2.3, 01.2.4, 01.2.6, 01.2.16, 01.2.17, 01.2.18</w:t>
            </w: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Формирование и развитие современной информационной образовательной среды в муниципальных общеобразовательных учреждениях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Возможность использования информационно-коммуникационных технологий в образовательном процессе. Возможность обучения по ФГОС</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01.2.1, 01.2.2, 01.2.3, 01.2.4, 01.2.6, 01.2.16, 01.2.17, 01.2.18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Модернизация пищеблоков муниципальных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A286B">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sidR="001A286B">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sidR="001A286B">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noWrap/>
            <w:vAlign w:val="bottom"/>
            <w:hideMark/>
          </w:tcPr>
          <w:p w:rsidR="001232C9" w:rsidRPr="00536E4B" w:rsidRDefault="001A286B" w:rsidP="001A286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01.2.6, 01.2.7, 01.2.9, 01.2.18</w:t>
            </w:r>
          </w:p>
        </w:tc>
      </w:tr>
      <w:tr w:rsidR="001232C9" w:rsidRPr="00536E4B" w:rsidTr="001232C9">
        <w:trPr>
          <w:trHeight w:val="8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Обустройство прилегающих территорий к зданиям и сооружениям муниципальных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Благоустроенные прилегающие территории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01.2.17, 01.2.18</w:t>
            </w:r>
          </w:p>
        </w:tc>
      </w:tr>
      <w:tr w:rsidR="001232C9" w:rsidRPr="00536E4B" w:rsidTr="001232C9">
        <w:trPr>
          <w:trHeight w:val="4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Подготовка образовательных учреждений муниципального образования "</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 к новому учебному году</w:t>
            </w:r>
          </w:p>
        </w:tc>
      </w:tr>
      <w:tr w:rsidR="001232C9" w:rsidRPr="00536E4B" w:rsidTr="001232C9">
        <w:trPr>
          <w:trHeight w:val="4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строительство и реконструкция учреждений общего образования на территории муниципального образования "</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кровли МОУ "Кочишевская НШДС" с заменой плоской крыши на скатную</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кровли МОУ "Дондыкарская СОШ" с заменой плоской крыши на скатную</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30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кровли МОУ "Золотаревская НШДС" с заменой плоской крыши на скатную</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кровли МОУ "Люмская НШДС" с заменой плоской крыши на скатную</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00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кровли МОУ "Адамская СОШ" с заменой плоской крыши на скатную на здании школы и столовой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кровли МОУ "Дзякинская  СОШ" с заменой плоской крыши на скатную</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0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МОУ "Кожильская   СОШ сельскохозяйственного направления" с заменой плоской крыши на скатную</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Будут созданы условия для образовательного процесса в соответствии с требованиями, действующего законодательства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00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спального корпуса МОУ "Понинский детский дом-школа"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Улучшение жилищно-бытовых условий воспитанников, соответствующих требованиям ОГПН, Роспотребнадзора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77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Строительство пристроя  к зданию МОУ "Гулёковская НШДС"</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Администрация  муниципального образования "Глазовский район"</w:t>
            </w:r>
            <w:r>
              <w:rPr>
                <w:rFonts w:ascii="Times New Roman" w:eastAsia="Times New Roman" w:hAnsi="Times New Roman"/>
                <w:sz w:val="20"/>
                <w:szCs w:val="20"/>
              </w:rPr>
              <w:t xml:space="preserve"> («Муниципаль-ный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Размещение спортивного зала и столовой. Будут созданы условия для образовательного процесса в соответствии с требованиями ФГОС. Будут обеспечены безопасные условия питания в соответствии с требованиями действующего санитарного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Капитальный ремонт здания МОУ «Ключевская СОШ»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2015-2025</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образовательного процесса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здания МОУ "Понинский детский дом" (жилые помещения)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образовательного процесса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9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социально-культурного центра с размещением дошкольной группы и пищеблока в с. Люм</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образовательного процесса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9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905" w:type="dxa"/>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Реконструкция  здания  МОУ «Октябрьская СОШ»</w:t>
            </w:r>
          </w:p>
        </w:tc>
        <w:tc>
          <w:tcPr>
            <w:tcW w:w="1764" w:type="dxa"/>
            <w:gridSpan w:val="3"/>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w:t>
            </w:r>
          </w:p>
        </w:tc>
        <w:tc>
          <w:tcPr>
            <w:tcW w:w="4474" w:type="dxa"/>
            <w:gridSpan w:val="3"/>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образовательного процесса в соответствии с требованиями, действующего законодательства</w:t>
            </w:r>
          </w:p>
        </w:tc>
        <w:tc>
          <w:tcPr>
            <w:tcW w:w="2061" w:type="dxa"/>
            <w:tcBorders>
              <w:top w:val="single" w:sz="8" w:space="0" w:color="808080"/>
              <w:left w:val="nil"/>
              <w:bottom w:val="single" w:sz="8" w:space="0" w:color="808080"/>
              <w:right w:val="single" w:sz="8" w:space="0" w:color="80808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905"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Ремонт здания школы Муниципального общеобразовательного учреждения "Куреговская средняя общеобразовательная школа" </w:t>
            </w:r>
          </w:p>
        </w:tc>
        <w:tc>
          <w:tcPr>
            <w:tcW w:w="176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w:t>
            </w:r>
          </w:p>
        </w:tc>
        <w:tc>
          <w:tcPr>
            <w:tcW w:w="4474" w:type="dxa"/>
            <w:gridSpan w:val="3"/>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single" w:sz="4" w:space="0" w:color="auto"/>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Реконструкция здания школы и пристрояСлудской НШДС под размещение дошкольной группы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Ремонт здания школы МОУ "Золотаревская НШДС"</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0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учебного корпуса МКУ "Понинский детский дом" в с.ПониноГлазовского района УР (ПИР)</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18</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крыши и замена оконных блоков здания МОУ"Адамская СОШ" в д.АдамГлазовского района Удмуртской Республики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19</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здания МОУ "Ключевская СОШ" под размещение медицинского кабинета в д.Удм.КлючиГлазовского района Удмуртской Республики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2017-2019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Капитальный ремонт кровли и замена оконных блоков здания школы МОУ «Качкашурская СОШ» в д. КачкашурГлазовского района Удмуртской Республики</w:t>
            </w:r>
          </w:p>
          <w:p w:rsidR="001232C9" w:rsidRPr="00536E4B" w:rsidRDefault="001232C9" w:rsidP="001232C9">
            <w:pPr>
              <w:spacing w:after="0" w:line="240" w:lineRule="auto"/>
              <w:rPr>
                <w:rFonts w:ascii="Times New Roman" w:eastAsia="Times New Roman" w:hAnsi="Times New Roman"/>
                <w:sz w:val="20"/>
                <w:szCs w:val="20"/>
              </w:rPr>
            </w:pP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Капиальный ремонт крыши здания МОУ "ПонинскаяСОШ"в с Понино Глазовского района</w:t>
            </w:r>
            <w:r w:rsidRPr="00536E4B">
              <w:rPr>
                <w:rFonts w:ascii="Arial" w:hAnsi="Arial" w:cs="Arial"/>
                <w:b/>
                <w:bCs/>
                <w:sz w:val="23"/>
              </w:rPr>
              <w:t>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22</w:t>
            </w:r>
          </w:p>
        </w:tc>
        <w:tc>
          <w:tcPr>
            <w:tcW w:w="4905" w:type="dxa"/>
            <w:tcBorders>
              <w:top w:val="nil"/>
              <w:left w:val="nil"/>
              <w:bottom w:val="single" w:sz="4" w:space="0" w:color="auto"/>
              <w:right w:val="single" w:sz="4" w:space="0" w:color="auto"/>
            </w:tcBorders>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Капитальный ремонт кровли здания школы МОУ «Дондыкарская СОШ» в д.ДондыкарГлазовского района УР </w:t>
            </w:r>
          </w:p>
        </w:tc>
        <w:tc>
          <w:tcPr>
            <w:tcW w:w="1764" w:type="dxa"/>
            <w:gridSpan w:val="3"/>
            <w:tcBorders>
              <w:top w:val="nil"/>
              <w:left w:val="nil"/>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2019</w:t>
            </w:r>
          </w:p>
        </w:tc>
        <w:tc>
          <w:tcPr>
            <w:tcW w:w="4474" w:type="dxa"/>
            <w:gridSpan w:val="3"/>
            <w:tcBorders>
              <w:top w:val="nil"/>
              <w:left w:val="nil"/>
              <w:bottom w:val="single" w:sz="4" w:space="0" w:color="auto"/>
              <w:right w:val="single" w:sz="4" w:space="0" w:color="auto"/>
            </w:tcBorders>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sz w:val="20"/>
                <w:szCs w:val="20"/>
              </w:rPr>
            </w:pPr>
            <w:r w:rsidRPr="00305A4F">
              <w:rPr>
                <w:rFonts w:ascii="Times New Roman" w:eastAsia="Times New Roman" w:hAnsi="Times New Roman"/>
                <w:sz w:val="20"/>
                <w:szCs w:val="20"/>
              </w:rPr>
              <w:t>23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оконных блоков здания школы МОУ «Понинская СОШ» в с.ПониноГлазовского района Удмуртской Республики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Администрация  </w:t>
            </w:r>
            <w:r>
              <w:rPr>
                <w:rFonts w:ascii="Times New Roman" w:eastAsia="Times New Roman" w:hAnsi="Times New Roman"/>
                <w:sz w:val="20"/>
                <w:szCs w:val="20"/>
              </w:rPr>
              <w:t>Глазовского</w:t>
            </w:r>
            <w:r w:rsidRPr="00536E4B">
              <w:rPr>
                <w:rFonts w:ascii="Times New Roman" w:eastAsia="Times New Roman" w:hAnsi="Times New Roman"/>
                <w:sz w:val="20"/>
                <w:szCs w:val="20"/>
              </w:rPr>
              <w:t xml:space="preserve"> район</w:t>
            </w:r>
            <w:r>
              <w:rPr>
                <w:rFonts w:ascii="Times New Roman" w:eastAsia="Times New Roman" w:hAnsi="Times New Roman"/>
                <w:sz w:val="20"/>
                <w:szCs w:val="20"/>
              </w:rPr>
              <w:t>а</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cs="Times New Roman"/>
                <w:sz w:val="20"/>
                <w:szCs w:val="20"/>
              </w:rPr>
            </w:pPr>
            <w:r w:rsidRPr="00305A4F">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cs="Times New Roman"/>
                <w:sz w:val="20"/>
                <w:szCs w:val="20"/>
              </w:rPr>
            </w:pPr>
            <w:r w:rsidRPr="00305A4F">
              <w:rPr>
                <w:rFonts w:ascii="Times New Roman" w:eastAsia="Times New Roman" w:hAnsi="Times New Roman" w:cs="Times New Roman"/>
                <w:sz w:val="20"/>
                <w:szCs w:val="20"/>
              </w:rPr>
              <w:t>24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Капитальный ремонт здания школы МОУ «Дзякинская СОШ», УР, Глазовский район, с.Дзякино, ул.Кирова, д.2</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cs="Times New Roman"/>
                <w:sz w:val="20"/>
                <w:szCs w:val="20"/>
              </w:rPr>
            </w:pPr>
            <w:r w:rsidRPr="00305A4F">
              <w:rPr>
                <w:rFonts w:ascii="Times New Roman" w:eastAsia="Times New Roman" w:hAnsi="Times New Roman" w:cs="Times New Roman"/>
                <w:sz w:val="20"/>
                <w:szCs w:val="20"/>
              </w:rPr>
              <w:t>25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Капитальный ремонт здания школы МОУ «Понинская СОШ», УР, Глазовский район, с.Понино, ул.Коммунальная, 3</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2019</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cs="Times New Roman"/>
                <w:sz w:val="20"/>
                <w:szCs w:val="20"/>
              </w:rPr>
            </w:pPr>
            <w:r w:rsidRPr="00305A4F">
              <w:rPr>
                <w:rFonts w:ascii="Times New Roman" w:eastAsia="Times New Roman" w:hAnsi="Times New Roman" w:cs="Times New Roman"/>
                <w:sz w:val="20"/>
                <w:szCs w:val="20"/>
              </w:rPr>
              <w:t>2</w:t>
            </w:r>
            <w:r>
              <w:rPr>
                <w:rFonts w:ascii="Times New Roman" w:eastAsia="Times New Roman" w:hAnsi="Times New Roman" w:cs="Times New Roman"/>
                <w:sz w:val="20"/>
                <w:szCs w:val="20"/>
              </w:rPr>
              <w:t>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Строительство основной общеобразовательной школы на 110 мест в д.Штанигурт</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w:t>
            </w:r>
            <w:r>
              <w:rPr>
                <w:rFonts w:ascii="Times New Roman" w:eastAsia="Times New Roman" w:hAnsi="Times New Roman" w:cs="Times New Roman"/>
                <w:sz w:val="20"/>
                <w:szCs w:val="20"/>
              </w:rPr>
              <w:t>21</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cs="Times New Roman"/>
                <w:sz w:val="20"/>
                <w:szCs w:val="20"/>
              </w:rPr>
            </w:pPr>
            <w:r w:rsidRPr="00305A4F">
              <w:rPr>
                <w:rFonts w:ascii="Times New Roman" w:eastAsia="Times New Roman" w:hAnsi="Times New Roman" w:cs="Times New Roman"/>
                <w:sz w:val="20"/>
                <w:szCs w:val="20"/>
              </w:rPr>
              <w:t>2</w:t>
            </w:r>
            <w:r>
              <w:rPr>
                <w:rFonts w:ascii="Times New Roman" w:eastAsia="Times New Roman" w:hAnsi="Times New Roman" w:cs="Times New Roman"/>
                <w:sz w:val="20"/>
                <w:szCs w:val="20"/>
              </w:rPr>
              <w:t>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«Развитие образования» по реализации регионального проекта «Капитальный ремонт и модернизация общеобразовательных организаций Удмуртской Республики» МОУ «Понинская СОШ», УР, Глазовский район, с.Понино, ул.Коммунальная, 3</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w:t>
            </w:r>
            <w:r>
              <w:rPr>
                <w:rFonts w:ascii="Times New Roman" w:eastAsia="Times New Roman" w:hAnsi="Times New Roman" w:cs="Times New Roman"/>
                <w:sz w:val="20"/>
                <w:szCs w:val="20"/>
              </w:rPr>
              <w:t>22-2023</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Pr="00305A4F"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4905" w:type="dxa"/>
            <w:tcBorders>
              <w:top w:val="nil"/>
              <w:left w:val="nil"/>
              <w:bottom w:val="single" w:sz="4" w:space="0" w:color="auto"/>
              <w:right w:val="single" w:sz="4" w:space="0" w:color="auto"/>
            </w:tcBorders>
            <w:hideMark/>
          </w:tcPr>
          <w:p w:rsidR="001232C9" w:rsidRDefault="001232C9" w:rsidP="001232C9">
            <w:pPr>
              <w:spacing w:after="0" w:line="240" w:lineRule="auto"/>
              <w:rPr>
                <w:rFonts w:ascii="Times New Roman" w:eastAsia="Times New Roman" w:hAnsi="Times New Roman" w:cs="Times New Roman"/>
                <w:sz w:val="20"/>
                <w:szCs w:val="20"/>
              </w:rPr>
            </w:pPr>
            <w:r w:rsidRPr="00E0675A">
              <w:rPr>
                <w:rFonts w:ascii="Times New Roman" w:eastAsia="Times New Roman" w:hAnsi="Times New Roman" w:cs="Times New Roman"/>
                <w:sz w:val="20"/>
                <w:szCs w:val="20"/>
              </w:rPr>
              <w:t>Капитальный ремонт МОУ «Понинская СОШ», УР, Глазовский район, с.Понино, ул.Коммунальная, 3</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w:t>
            </w:r>
            <w:r>
              <w:rPr>
                <w:rFonts w:ascii="Times New Roman" w:eastAsia="Times New Roman" w:hAnsi="Times New Roman" w:cs="Times New Roman"/>
                <w:sz w:val="20"/>
                <w:szCs w:val="20"/>
              </w:rPr>
              <w:t>22-2023</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p>
        </w:tc>
        <w:tc>
          <w:tcPr>
            <w:tcW w:w="471" w:type="dxa"/>
            <w:tcBorders>
              <w:top w:val="nil"/>
              <w:left w:val="nil"/>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4905" w:type="dxa"/>
            <w:tcBorders>
              <w:top w:val="nil"/>
              <w:left w:val="nil"/>
              <w:bottom w:val="single" w:sz="4" w:space="0" w:color="auto"/>
              <w:right w:val="single" w:sz="4" w:space="0" w:color="auto"/>
            </w:tcBorders>
            <w:hideMark/>
          </w:tcPr>
          <w:p w:rsidR="001232C9" w:rsidRPr="00E0675A" w:rsidRDefault="001232C9" w:rsidP="001232C9">
            <w:pPr>
              <w:spacing w:after="0" w:line="240" w:lineRule="auto"/>
              <w:rPr>
                <w:rFonts w:ascii="Times New Roman" w:eastAsia="Times New Roman" w:hAnsi="Times New Roman" w:cs="Times New Roman"/>
                <w:sz w:val="20"/>
                <w:szCs w:val="20"/>
              </w:rPr>
            </w:pPr>
            <w:r w:rsidRPr="00E0675A">
              <w:rPr>
                <w:rFonts w:ascii="Times New Roman" w:eastAsia="Times New Roman" w:hAnsi="Times New Roman" w:cs="Times New Roman"/>
                <w:sz w:val="20"/>
                <w:szCs w:val="20"/>
              </w:rPr>
              <w:t>Строительство столовой и спортзала на территории МОУ «Адамская СОШ»</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w:t>
            </w:r>
            <w:r>
              <w:rPr>
                <w:rFonts w:ascii="Times New Roman" w:eastAsia="Times New Roman" w:hAnsi="Times New Roman" w:cs="Times New Roman"/>
                <w:sz w:val="20"/>
                <w:szCs w:val="20"/>
              </w:rPr>
              <w:t>22-2023</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p>
        </w:tc>
        <w:tc>
          <w:tcPr>
            <w:tcW w:w="471" w:type="dxa"/>
            <w:tcBorders>
              <w:top w:val="nil"/>
              <w:left w:val="nil"/>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p>
        </w:tc>
        <w:tc>
          <w:tcPr>
            <w:tcW w:w="426" w:type="dxa"/>
            <w:tcBorders>
              <w:top w:val="nil"/>
              <w:left w:val="nil"/>
              <w:bottom w:val="single" w:sz="4" w:space="0" w:color="auto"/>
              <w:right w:val="single" w:sz="4" w:space="0" w:color="auto"/>
            </w:tcBorders>
            <w:hideMark/>
          </w:tcPr>
          <w:p w:rsidR="001232C9" w:rsidRDefault="001232C9" w:rsidP="001232C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4905" w:type="dxa"/>
            <w:tcBorders>
              <w:top w:val="nil"/>
              <w:left w:val="nil"/>
              <w:bottom w:val="single" w:sz="4" w:space="0" w:color="auto"/>
              <w:right w:val="single" w:sz="4" w:space="0" w:color="auto"/>
            </w:tcBorders>
            <w:vAlign w:val="center"/>
            <w:hideMark/>
          </w:tcPr>
          <w:p w:rsidR="001232C9" w:rsidRPr="00E0675A" w:rsidRDefault="001232C9" w:rsidP="001232C9">
            <w:pPr>
              <w:spacing w:after="0" w:line="240" w:lineRule="auto"/>
              <w:jc w:val="both"/>
              <w:rPr>
                <w:rFonts w:ascii="Times New Roman" w:hAnsi="Times New Roman"/>
                <w:bCs/>
                <w:sz w:val="20"/>
                <w:szCs w:val="20"/>
              </w:rPr>
            </w:pPr>
            <w:r w:rsidRPr="00E0675A">
              <w:rPr>
                <w:rFonts w:ascii="Times New Roman" w:hAnsi="Times New Roman"/>
                <w:bCs/>
                <w:sz w:val="20"/>
                <w:szCs w:val="20"/>
              </w:rPr>
              <w:t>Капитальный ремонт здания МОУ «Парзинская СОШ», Глазовский район, д.Парзи, ул.Школьная, д.3</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20</w:t>
            </w:r>
            <w:r>
              <w:rPr>
                <w:rFonts w:ascii="Times New Roman" w:eastAsia="Times New Roman" w:hAnsi="Times New Roman" w:cs="Times New Roman"/>
                <w:sz w:val="20"/>
                <w:szCs w:val="20"/>
              </w:rPr>
              <w:t>22-2023</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Будут созданы условия для образовательной деятельности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cs="Times New Roman"/>
                <w:sz w:val="20"/>
                <w:szCs w:val="20"/>
              </w:rPr>
            </w:pPr>
            <w:r w:rsidRPr="00536E4B">
              <w:rPr>
                <w:rFonts w:ascii="Times New Roman" w:eastAsia="Times New Roman" w:hAnsi="Times New Roman" w:cs="Times New Roman"/>
                <w:sz w:val="20"/>
                <w:szCs w:val="20"/>
              </w:rPr>
              <w:t>01.2.1, 01.2.2, 01.2.5, 01.2.6, 01.2.8, 01.2.16, 01.2.17, 01.2.18</w:t>
            </w:r>
          </w:p>
        </w:tc>
      </w:tr>
      <w:tr w:rsidR="001232C9" w:rsidRPr="00536E4B" w:rsidTr="001232C9">
        <w:trPr>
          <w:trHeight w:val="8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и проведение олимпиад и соревнований школьников на муниципальном и республиканском уровнях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2015-2025</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олимпиад и соревнований школьников. Выявление одаренных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01.2.1, 01.2.2, 01.2.3, 01.2.17, 01.2.18</w:t>
            </w: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Формирование системы мониторинга уровня подготовки и социализации школьников</w:t>
            </w:r>
          </w:p>
        </w:tc>
      </w:tr>
      <w:tr w:rsidR="001232C9" w:rsidRPr="00536E4B" w:rsidTr="001232C9">
        <w:trPr>
          <w:trHeight w:val="11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мониторинга готовности обучающихся к освоению программ начального, основного, среднего общего образования и профессионального образования на регулярной основе</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Результаты мониторинга, характеризующие качество образования.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01.2.1, 01.2.2, 01.2.3, 01.2.17, 01.2.18</w:t>
            </w:r>
          </w:p>
        </w:tc>
      </w:tr>
      <w:tr w:rsidR="001232C9" w:rsidRPr="00536E4B" w:rsidTr="001232C9">
        <w:trPr>
          <w:trHeight w:val="13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мониторинга готовности учащихся основной школы (8 класс) к выбору образовательной и профессиональной траектории, а также мониторинга уровня социализации выпускников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Результаты мониторинга, характеризующие качество образования.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01.2.1, 01.2.2, 01.2.3, 01.2.17, 01.2.18</w:t>
            </w:r>
          </w:p>
        </w:tc>
      </w:tr>
      <w:tr w:rsidR="001232C9" w:rsidRPr="00536E4B" w:rsidTr="001232C9">
        <w:trPr>
          <w:trHeight w:val="5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Подготовка и переподготовка кадров для муниципальных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Целевой набор. Повышение квалификации кадров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01.2.11, 01.2.12</w:t>
            </w:r>
          </w:p>
        </w:tc>
      </w:tr>
      <w:tr w:rsidR="001232C9" w:rsidRPr="00536E4B" w:rsidTr="001232C9">
        <w:trPr>
          <w:trHeight w:val="5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6669" w:type="dxa"/>
            <w:gridSpan w:val="4"/>
            <w:tcBorders>
              <w:top w:val="single" w:sz="4" w:space="0" w:color="auto"/>
              <w:left w:val="nil"/>
              <w:bottom w:val="single" w:sz="4" w:space="0" w:color="auto"/>
              <w:right w:val="single" w:sz="4" w:space="0" w:color="00000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Разработка и внедрение системы независимой оценки качества общего образования</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показателей эффективности деятельности руководителей и педагогических работников муниципальных общеобразовательных учреждений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 год</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Муниципальный правовой акт (акты), устанавливающий показатели эффективности деятельности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01.2.1, 01.2.2, 01,2.3, 01.2.6, 01.2.9, 01.2.10, 01.2.13, 01.2.14, 01.2.17, 01.2.18</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Заключение эффективных контрактов с руководителями муниципальных общеобразовательных учреждений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Заключенные эффективные трудовые контракты с руководителями муниципальных общеобразовательных учреждений муниципального образования "Глазовский район"</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01.2.1, 01.2.2, 01,2.3, 01.2.6, 01.2.9, 01.2.10, 01.2.13, 01.2.14, 01.2.17, 01.2.18</w:t>
            </w:r>
          </w:p>
        </w:tc>
      </w:tr>
      <w:tr w:rsidR="001232C9" w:rsidRPr="00536E4B" w:rsidTr="001232C9">
        <w:trPr>
          <w:trHeight w:val="13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работы по заключению эффективных контрактов с педагогическими работниками муниципальных общеобразовательных учреждений  муниципального образования "Глазовский район"</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Заключенные эффективные трудовые контракты с педагогическими работниками муниципальных общеобразовательных учреждений  муниципального образования "Глазовский район"</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01.2.1, 01.2.2, 01,2.3, 01.2.10, 01.2.14, 01.2.17, 01.2.18</w:t>
            </w:r>
          </w:p>
        </w:tc>
      </w:tr>
      <w:tr w:rsidR="001232C9" w:rsidRPr="00536E4B" w:rsidTr="001232C9">
        <w:trPr>
          <w:trHeight w:val="10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Информационное сопровождение мероприятий по внедрению эффективного контракта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232C9" w:rsidP="001A286B">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w:t>
            </w:r>
            <w:r w:rsidR="001A286B">
              <w:rPr>
                <w:rFonts w:ascii="Times New Roman" w:eastAsia="Times New Roman" w:hAnsi="Times New Roman"/>
                <w:sz w:val="20"/>
                <w:szCs w:val="20"/>
              </w:rPr>
              <w:t>16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Семинары, совещания с руководителями муниципальных учреждений, разъяснительная работа в трудовых коллективах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01.2.13, 01.2.14</w:t>
            </w:r>
          </w:p>
        </w:tc>
      </w:tr>
      <w:tr w:rsidR="001232C9" w:rsidRPr="00536E4B" w:rsidTr="001232C9">
        <w:trPr>
          <w:trHeight w:val="15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Муниципальный правовой акт о порядке расчета нормативных затрат. Повышение эффективности использования бюджетных средств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01.2.1, 01.2.2., 01.2.3, 01.2.6, 01.2.10, 01.2.15, 01.2.17, 01.2.18</w:t>
            </w:r>
          </w:p>
        </w:tc>
      </w:tr>
      <w:tr w:rsidR="001A286B" w:rsidRPr="00536E4B" w:rsidTr="001A286B">
        <w:trPr>
          <w:trHeight w:val="315"/>
        </w:trPr>
        <w:tc>
          <w:tcPr>
            <w:tcW w:w="534" w:type="dxa"/>
            <w:gridSpan w:val="2"/>
            <w:tcBorders>
              <w:top w:val="nil"/>
              <w:left w:val="single" w:sz="4" w:space="0" w:color="auto"/>
              <w:bottom w:val="single" w:sz="4" w:space="0" w:color="auto"/>
              <w:right w:val="single" w:sz="4" w:space="0" w:color="auto"/>
            </w:tcBorders>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noWrap/>
            <w:vAlign w:val="bottom"/>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auto"/>
            </w:tcBorders>
            <w:noWrap/>
            <w:vAlign w:val="bottom"/>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Информирование населения об организации предоставления общего образования в муниципальном образовании "</w:t>
            </w:r>
            <w:r>
              <w:rPr>
                <w:rFonts w:ascii="Times New Roman" w:eastAsia="Times New Roman" w:hAnsi="Times New Roman"/>
                <w:sz w:val="20"/>
                <w:szCs w:val="20"/>
              </w:rPr>
              <w:t xml:space="preserve">Муниципальный округ </w:t>
            </w:r>
            <w:r w:rsidRPr="00536E4B">
              <w:rPr>
                <w:rFonts w:ascii="Times New Roman" w:eastAsia="Times New Roman" w:hAnsi="Times New Roman"/>
                <w:sz w:val="20"/>
                <w:szCs w:val="20"/>
              </w:rPr>
              <w:t>Глазовский район</w:t>
            </w:r>
            <w:r>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w:t>
            </w:r>
          </w:p>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10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Взаимодействие со СМИ в целях публикации информации об общем образовании в печатных средствах массовой информации, а также подготовки сюжетов длятеле- и радиопередач</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Публикации об общем образовании в СМИ, сюжеты на радио и телевидении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01.2.11, 01.1.18</w:t>
            </w:r>
          </w:p>
        </w:tc>
      </w:tr>
      <w:tr w:rsidR="001232C9" w:rsidRPr="00536E4B" w:rsidTr="001232C9">
        <w:trPr>
          <w:trHeight w:val="214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Подготовка и публикация информации на официальном сайте Администрации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 xml:space="preserve"> об организации предоставления общего образования в  </w:t>
            </w:r>
            <w:r>
              <w:rPr>
                <w:rFonts w:ascii="Times New Roman" w:eastAsia="Times New Roman" w:hAnsi="Times New Roman"/>
                <w:sz w:val="20"/>
                <w:szCs w:val="20"/>
              </w:rPr>
              <w:t>Глазовском районе в</w:t>
            </w:r>
            <w:r w:rsidRPr="00536E4B">
              <w:rPr>
                <w:rFonts w:ascii="Times New Roman" w:eastAsia="Times New Roman" w:hAnsi="Times New Roman"/>
                <w:sz w:val="20"/>
                <w:szCs w:val="20"/>
              </w:rPr>
              <w:t xml:space="preserve"> муниципальных правовых актах, регламентирующих деятельность в сфере общего образования, муниципальных общеобразовательных учреждениях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Публикация актуальных сведений на официальном сайте Администрации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Обеспечение открытости данных об организации общего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01.2.11, 01.1.18</w:t>
            </w:r>
          </w:p>
        </w:tc>
      </w:tr>
      <w:tr w:rsidR="001232C9" w:rsidRPr="00536E4B" w:rsidTr="001232C9">
        <w:trPr>
          <w:trHeight w:val="16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Осуществление контроля за публикацией информации о деятельности муниципальных общеобразовательных учреждений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предусмотренной законодательством Российской Федерации, на официальных сайтах соответствующих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Публикация данных о деятельности муниципальных общеобразовательных учреждений. Обеспечение открытости данных в соответствии с законодательством</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01.2.3, 01.2.11, 01.1.18</w:t>
            </w:r>
          </w:p>
        </w:tc>
      </w:tr>
      <w:tr w:rsidR="001232C9" w:rsidRPr="00536E4B" w:rsidTr="001232C9">
        <w:trPr>
          <w:trHeight w:val="43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397" w:type="dxa"/>
            <w:gridSpan w:val="8"/>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и развитие системы обратной связи с потребителями муниципальных услуг в сфере общего образования</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12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Организация системы регулярного мониторинга удовлетворенности потребителей муниципальных услуг в сфере общего образования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01.02.18</w:t>
            </w:r>
          </w:p>
        </w:tc>
      </w:tr>
      <w:tr w:rsidR="001232C9" w:rsidRPr="00536E4B" w:rsidTr="001232C9">
        <w:trPr>
          <w:trHeight w:val="8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по вопросам предоставления общего образования, принятие мер реагирования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01.02.18</w:t>
            </w:r>
          </w:p>
        </w:tc>
      </w:tr>
      <w:tr w:rsidR="001232C9" w:rsidRPr="00536E4B" w:rsidTr="001232C9">
        <w:trPr>
          <w:trHeight w:val="237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Публикация на официальном сайте Администрации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и поддержание в актуальном состоянии информации об Управлении образования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его структурных подразделениях, а также муниципальных общеобразовательных учреждениях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контактных телефонах и адресах электронной почты</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Доступность сведений о структурах и должностных лицах, отвечающих за организацию и предоставление муниципальных услуг в сфере общего образования, для населения (потребителей услуг)</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01.02.18</w:t>
            </w:r>
          </w:p>
        </w:tc>
      </w:tr>
      <w:tr w:rsidR="001232C9" w:rsidRPr="00536E4B" w:rsidTr="001232C9">
        <w:trPr>
          <w:trHeight w:val="8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Реализация комплекса мер по внедрению механизма получения  государственных и муниципальных услуг в электронной форме.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получения государственных и муниципальных услуг в электронной форме</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01.02.19</w:t>
            </w:r>
          </w:p>
        </w:tc>
      </w:tr>
      <w:tr w:rsidR="001232C9" w:rsidRPr="00536E4B" w:rsidTr="001232C9">
        <w:trPr>
          <w:trHeight w:val="1635"/>
        </w:trPr>
        <w:tc>
          <w:tcPr>
            <w:tcW w:w="534" w:type="dxa"/>
            <w:gridSpan w:val="2"/>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18</w:t>
            </w:r>
          </w:p>
        </w:tc>
        <w:tc>
          <w:tcPr>
            <w:tcW w:w="426" w:type="dxa"/>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Реализация комплекса мер по организации инклюзивного образования</w:t>
            </w:r>
          </w:p>
        </w:tc>
        <w:tc>
          <w:tcPr>
            <w:tcW w:w="1764" w:type="dxa"/>
            <w:gridSpan w:val="3"/>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single" w:sz="4" w:space="0" w:color="auto"/>
              <w:bottom w:val="single" w:sz="4" w:space="0" w:color="000000"/>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начального общего, основного общего, среднего общего образования в муниципальных общеобразовательных учреждениях для детей-инвалидов и детей с ограниченными возможностями здоровья</w:t>
            </w:r>
          </w:p>
        </w:tc>
        <w:tc>
          <w:tcPr>
            <w:tcW w:w="2061" w:type="dxa"/>
            <w:tcBorders>
              <w:top w:val="nil"/>
              <w:left w:val="nil"/>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01.2.4, </w:t>
            </w:r>
          </w:p>
          <w:p w:rsidR="001232C9"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01.02.</w:t>
            </w:r>
          </w:p>
          <w:p w:rsidR="001232C9" w:rsidRPr="00536E4B" w:rsidRDefault="001232C9" w:rsidP="001232C9">
            <w:pPr>
              <w:spacing w:after="0" w:line="240" w:lineRule="auto"/>
              <w:jc w:val="center"/>
              <w:rPr>
                <w:rFonts w:ascii="Times New Roman" w:eastAsia="Times New Roman" w:hAnsi="Times New Roman"/>
                <w:sz w:val="20"/>
                <w:szCs w:val="20"/>
              </w:rPr>
            </w:pP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7F1AE4" w:rsidRDefault="001232C9" w:rsidP="001232C9">
            <w:pPr>
              <w:spacing w:after="0" w:line="240" w:lineRule="auto"/>
              <w:jc w:val="center"/>
              <w:rPr>
                <w:rFonts w:ascii="Times New Roman" w:eastAsia="Times New Roman" w:hAnsi="Times New Roman"/>
                <w:sz w:val="20"/>
                <w:szCs w:val="20"/>
              </w:rPr>
            </w:pPr>
            <w:r w:rsidRPr="007F1AE4">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7F1AE4" w:rsidRDefault="001232C9" w:rsidP="001232C9">
            <w:pPr>
              <w:spacing w:after="0" w:line="240" w:lineRule="auto"/>
              <w:jc w:val="center"/>
              <w:rPr>
                <w:rFonts w:ascii="Times New Roman" w:eastAsia="Times New Roman" w:hAnsi="Times New Roman"/>
                <w:sz w:val="20"/>
                <w:szCs w:val="20"/>
              </w:rPr>
            </w:pPr>
            <w:r w:rsidRPr="007F1AE4">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7F1AE4" w:rsidRDefault="001232C9" w:rsidP="001232C9">
            <w:pPr>
              <w:spacing w:after="0" w:line="240" w:lineRule="auto"/>
              <w:jc w:val="center"/>
              <w:rPr>
                <w:rFonts w:ascii="Times New Roman" w:eastAsia="Times New Roman" w:hAnsi="Times New Roman"/>
                <w:sz w:val="20"/>
                <w:szCs w:val="20"/>
              </w:rPr>
            </w:pPr>
            <w:r w:rsidRPr="007F1AE4">
              <w:rPr>
                <w:rFonts w:ascii="Times New Roman" w:eastAsia="Times New Roman" w:hAnsi="Times New Roman"/>
                <w:sz w:val="20"/>
                <w:szCs w:val="20"/>
              </w:rPr>
              <w:t>19</w:t>
            </w:r>
          </w:p>
        </w:tc>
        <w:tc>
          <w:tcPr>
            <w:tcW w:w="426" w:type="dxa"/>
            <w:tcBorders>
              <w:top w:val="nil"/>
              <w:left w:val="nil"/>
              <w:bottom w:val="single" w:sz="4" w:space="0" w:color="auto"/>
              <w:right w:val="single" w:sz="4" w:space="0" w:color="auto"/>
            </w:tcBorders>
            <w:hideMark/>
          </w:tcPr>
          <w:p w:rsidR="001232C9" w:rsidRPr="0064531E" w:rsidRDefault="001232C9" w:rsidP="001232C9">
            <w:pPr>
              <w:spacing w:after="0" w:line="240" w:lineRule="auto"/>
              <w:jc w:val="center"/>
              <w:rPr>
                <w:rFonts w:ascii="Times New Roman" w:eastAsia="Times New Roman" w:hAnsi="Times New Roman"/>
                <w:color w:val="FF0000"/>
                <w:sz w:val="20"/>
                <w:szCs w:val="20"/>
              </w:rPr>
            </w:pPr>
            <w:r w:rsidRPr="0064531E">
              <w:rPr>
                <w:rFonts w:ascii="Times New Roman" w:eastAsia="Times New Roman" w:hAnsi="Times New Roman"/>
                <w:color w:val="FF0000"/>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Реализация комплекса мер по организации условий для занятия физической культурой и спортом в общеобразовательных учреждениях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Создание условий для  получения образования  в соответствии с требованиями, действующего законодательства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01.2.5, 01.2.6, 01.2.7</w:t>
            </w:r>
          </w:p>
        </w:tc>
      </w:tr>
      <w:tr w:rsidR="001232C9" w:rsidRPr="00536E4B" w:rsidTr="001232C9">
        <w:trPr>
          <w:trHeight w:val="464"/>
        </w:trPr>
        <w:tc>
          <w:tcPr>
            <w:tcW w:w="534" w:type="dxa"/>
            <w:gridSpan w:val="2"/>
            <w:tcBorders>
              <w:top w:val="nil"/>
              <w:left w:val="single" w:sz="4" w:space="0" w:color="auto"/>
              <w:bottom w:val="single" w:sz="4" w:space="0" w:color="auto"/>
              <w:right w:val="single" w:sz="4" w:space="0" w:color="auto"/>
            </w:tcBorders>
          </w:tcPr>
          <w:p w:rsidR="001232C9" w:rsidRPr="007F6FAF" w:rsidRDefault="001232C9" w:rsidP="001232C9">
            <w:pPr>
              <w:spacing w:after="0" w:line="240" w:lineRule="auto"/>
              <w:jc w:val="center"/>
              <w:rPr>
                <w:rFonts w:ascii="Times New Roman" w:eastAsia="Times New Roman" w:hAnsi="Times New Roman"/>
                <w:sz w:val="20"/>
                <w:szCs w:val="20"/>
              </w:rPr>
            </w:pPr>
            <w:r w:rsidRPr="007F6FAF">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tcPr>
          <w:p w:rsidR="001232C9" w:rsidRPr="007F6FAF" w:rsidRDefault="001232C9" w:rsidP="001232C9">
            <w:pPr>
              <w:spacing w:after="0" w:line="240" w:lineRule="auto"/>
              <w:jc w:val="center"/>
              <w:rPr>
                <w:rFonts w:ascii="Times New Roman" w:eastAsia="Times New Roman" w:hAnsi="Times New Roman"/>
                <w:sz w:val="20"/>
                <w:szCs w:val="20"/>
              </w:rPr>
            </w:pPr>
            <w:r w:rsidRPr="007F6FAF">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tcPr>
          <w:p w:rsidR="001232C9" w:rsidRPr="007F6FAF" w:rsidRDefault="001232C9" w:rsidP="001232C9">
            <w:pPr>
              <w:spacing w:after="0" w:line="240" w:lineRule="auto"/>
              <w:jc w:val="center"/>
              <w:rPr>
                <w:rFonts w:ascii="Times New Roman" w:eastAsia="Times New Roman" w:hAnsi="Times New Roman"/>
                <w:sz w:val="20"/>
                <w:szCs w:val="20"/>
              </w:rPr>
            </w:pPr>
            <w:r w:rsidRPr="007F6FAF">
              <w:rPr>
                <w:rFonts w:ascii="Times New Roman" w:eastAsia="Times New Roman" w:hAnsi="Times New Roman"/>
                <w:sz w:val="20"/>
                <w:szCs w:val="20"/>
              </w:rPr>
              <w:t>Е2</w:t>
            </w:r>
          </w:p>
        </w:tc>
        <w:tc>
          <w:tcPr>
            <w:tcW w:w="426" w:type="dxa"/>
            <w:tcBorders>
              <w:top w:val="nil"/>
              <w:left w:val="nil"/>
              <w:bottom w:val="single" w:sz="4" w:space="0" w:color="auto"/>
              <w:right w:val="single" w:sz="4" w:space="0" w:color="auto"/>
            </w:tcBorders>
          </w:tcPr>
          <w:p w:rsidR="001232C9" w:rsidRPr="007F6FAF" w:rsidRDefault="001232C9" w:rsidP="001232C9">
            <w:pPr>
              <w:spacing w:after="0" w:line="240" w:lineRule="auto"/>
              <w:jc w:val="center"/>
              <w:rPr>
                <w:rFonts w:ascii="Times New Roman" w:eastAsia="Times New Roman" w:hAnsi="Times New Roman"/>
                <w:sz w:val="20"/>
                <w:szCs w:val="20"/>
              </w:rPr>
            </w:pPr>
          </w:p>
        </w:tc>
        <w:tc>
          <w:tcPr>
            <w:tcW w:w="4905" w:type="dxa"/>
            <w:tcBorders>
              <w:top w:val="nil"/>
              <w:left w:val="nil"/>
              <w:bottom w:val="single" w:sz="4" w:space="0" w:color="auto"/>
              <w:right w:val="single" w:sz="4" w:space="0" w:color="auto"/>
            </w:tcBorders>
          </w:tcPr>
          <w:p w:rsidR="001232C9" w:rsidRPr="007F6FAF" w:rsidRDefault="001232C9" w:rsidP="001232C9">
            <w:pPr>
              <w:spacing w:after="0" w:line="240" w:lineRule="auto"/>
              <w:rPr>
                <w:rFonts w:ascii="Times New Roman" w:eastAsia="Times New Roman" w:hAnsi="Times New Roman"/>
                <w:sz w:val="20"/>
                <w:szCs w:val="20"/>
              </w:rPr>
            </w:pPr>
            <w:r w:rsidRPr="007F6FAF">
              <w:rPr>
                <w:rFonts w:ascii="Times New Roman" w:eastAsia="Times New Roman" w:hAnsi="Times New Roman"/>
                <w:sz w:val="20"/>
                <w:szCs w:val="20"/>
              </w:rPr>
              <w:t>Федеральная программа «Успех каждого ребенка»</w:t>
            </w:r>
          </w:p>
        </w:tc>
        <w:tc>
          <w:tcPr>
            <w:tcW w:w="1764" w:type="dxa"/>
            <w:gridSpan w:val="3"/>
            <w:tcBorders>
              <w:top w:val="nil"/>
              <w:left w:val="nil"/>
              <w:bottom w:val="single" w:sz="4" w:space="0" w:color="auto"/>
              <w:right w:val="single" w:sz="4" w:space="0" w:color="auto"/>
            </w:tcBorders>
          </w:tcPr>
          <w:p w:rsidR="001232C9" w:rsidRPr="007F6FAF" w:rsidRDefault="001232C9" w:rsidP="001232C9">
            <w:pPr>
              <w:spacing w:after="0" w:line="240" w:lineRule="auto"/>
              <w:jc w:val="center"/>
              <w:rPr>
                <w:rFonts w:ascii="Times New Roman" w:eastAsia="Times New Roman" w:hAnsi="Times New Roman"/>
                <w:sz w:val="20"/>
                <w:szCs w:val="20"/>
              </w:rPr>
            </w:pPr>
            <w:r w:rsidRPr="007F6FAF">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tcPr>
          <w:p w:rsidR="001232C9" w:rsidRPr="007F6FAF"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2020-2026</w:t>
            </w:r>
            <w:r w:rsidR="001232C9" w:rsidRPr="007F6FAF">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tcPr>
          <w:p w:rsidR="001232C9" w:rsidRPr="007F6FAF" w:rsidRDefault="001232C9" w:rsidP="001232C9">
            <w:pPr>
              <w:spacing w:after="0" w:line="240" w:lineRule="auto"/>
              <w:rPr>
                <w:rFonts w:ascii="Times New Roman" w:eastAsia="Times New Roman" w:hAnsi="Times New Roman"/>
                <w:sz w:val="20"/>
                <w:szCs w:val="20"/>
              </w:rPr>
            </w:pPr>
            <w:r w:rsidRPr="007F6FAF">
              <w:rPr>
                <w:rFonts w:ascii="Times New Roman" w:eastAsia="Times New Roman" w:hAnsi="Times New Roman"/>
                <w:sz w:val="20"/>
                <w:szCs w:val="20"/>
              </w:rPr>
              <w:t xml:space="preserve">Создание условий для  получения образования  в соответствии с требованиями, действующего </w:t>
            </w:r>
            <w:r w:rsidRPr="007F6FAF">
              <w:rPr>
                <w:rFonts w:ascii="Times New Roman" w:eastAsia="Times New Roman" w:hAnsi="Times New Roman"/>
                <w:sz w:val="20"/>
                <w:szCs w:val="20"/>
              </w:rPr>
              <w:lastRenderedPageBreak/>
              <w:t>законодательства</w:t>
            </w:r>
          </w:p>
        </w:tc>
        <w:tc>
          <w:tcPr>
            <w:tcW w:w="2061" w:type="dxa"/>
            <w:tcBorders>
              <w:top w:val="nil"/>
              <w:left w:val="nil"/>
              <w:bottom w:val="single" w:sz="4" w:space="0" w:color="auto"/>
              <w:right w:val="single" w:sz="4" w:space="0" w:color="auto"/>
            </w:tcBorders>
          </w:tcPr>
          <w:p w:rsidR="001232C9" w:rsidRPr="007F6FAF" w:rsidRDefault="001232C9" w:rsidP="001232C9">
            <w:pPr>
              <w:spacing w:after="0" w:line="240" w:lineRule="auto"/>
              <w:jc w:val="center"/>
              <w:rPr>
                <w:rFonts w:ascii="Times New Roman" w:eastAsia="Times New Roman" w:hAnsi="Times New Roman"/>
                <w:sz w:val="20"/>
                <w:szCs w:val="20"/>
              </w:rPr>
            </w:pPr>
            <w:r w:rsidRPr="007F6FAF">
              <w:rPr>
                <w:rFonts w:ascii="Times New Roman" w:eastAsia="Times New Roman" w:hAnsi="Times New Roman"/>
                <w:sz w:val="20"/>
                <w:szCs w:val="20"/>
              </w:rPr>
              <w:lastRenderedPageBreak/>
              <w:t>01.2.3, 01.2.20, 01.2.21</w:t>
            </w:r>
          </w:p>
        </w:tc>
      </w:tr>
      <w:tr w:rsidR="001232C9" w:rsidRPr="00536E4B" w:rsidTr="001232C9">
        <w:trPr>
          <w:trHeight w:val="464"/>
        </w:trPr>
        <w:tc>
          <w:tcPr>
            <w:tcW w:w="534" w:type="dxa"/>
            <w:gridSpan w:val="2"/>
            <w:tcBorders>
              <w:top w:val="nil"/>
              <w:left w:val="single" w:sz="4" w:space="0" w:color="auto"/>
              <w:bottom w:val="single" w:sz="4" w:space="0" w:color="auto"/>
              <w:right w:val="single" w:sz="4" w:space="0" w:color="auto"/>
            </w:tcBorders>
          </w:tcPr>
          <w:p w:rsidR="001232C9" w:rsidRPr="007F1AE4" w:rsidRDefault="001232C9" w:rsidP="001232C9">
            <w:pPr>
              <w:spacing w:after="0" w:line="240" w:lineRule="auto"/>
              <w:jc w:val="center"/>
              <w:rPr>
                <w:rFonts w:ascii="Times New Roman" w:eastAsia="Times New Roman" w:hAnsi="Times New Roman"/>
                <w:sz w:val="20"/>
                <w:szCs w:val="20"/>
              </w:rPr>
            </w:pPr>
            <w:r w:rsidRPr="007F1AE4">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tcPr>
          <w:p w:rsidR="001232C9" w:rsidRPr="007F1AE4" w:rsidRDefault="001232C9" w:rsidP="001232C9">
            <w:pPr>
              <w:spacing w:after="0" w:line="240" w:lineRule="auto"/>
              <w:jc w:val="center"/>
              <w:rPr>
                <w:rFonts w:ascii="Times New Roman" w:eastAsia="Times New Roman" w:hAnsi="Times New Roman"/>
                <w:sz w:val="20"/>
                <w:szCs w:val="20"/>
              </w:rPr>
            </w:pPr>
            <w:r w:rsidRPr="007F1AE4">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tcPr>
          <w:p w:rsidR="001232C9" w:rsidRPr="007F1AE4" w:rsidRDefault="001232C9" w:rsidP="001232C9">
            <w:pPr>
              <w:spacing w:after="0" w:line="240" w:lineRule="auto"/>
              <w:jc w:val="center"/>
              <w:rPr>
                <w:rFonts w:ascii="Times New Roman" w:eastAsia="Times New Roman" w:hAnsi="Times New Roman"/>
                <w:sz w:val="20"/>
                <w:szCs w:val="20"/>
              </w:rPr>
            </w:pPr>
            <w:r w:rsidRPr="007F1AE4">
              <w:rPr>
                <w:rFonts w:ascii="Times New Roman" w:eastAsia="Times New Roman" w:hAnsi="Times New Roman"/>
                <w:sz w:val="20"/>
                <w:szCs w:val="20"/>
              </w:rPr>
              <w:t>Е1</w:t>
            </w:r>
          </w:p>
        </w:tc>
        <w:tc>
          <w:tcPr>
            <w:tcW w:w="426" w:type="dxa"/>
            <w:tcBorders>
              <w:top w:val="nil"/>
              <w:left w:val="nil"/>
              <w:bottom w:val="single" w:sz="4" w:space="0" w:color="auto"/>
              <w:right w:val="single" w:sz="4" w:space="0" w:color="auto"/>
            </w:tcBorders>
          </w:tcPr>
          <w:p w:rsidR="001232C9" w:rsidRPr="007F1AE4" w:rsidRDefault="001232C9" w:rsidP="001232C9">
            <w:pPr>
              <w:spacing w:after="0" w:line="240" w:lineRule="auto"/>
              <w:jc w:val="center"/>
              <w:rPr>
                <w:rFonts w:ascii="Times New Roman" w:eastAsia="Times New Roman" w:hAnsi="Times New Roman"/>
                <w:sz w:val="20"/>
                <w:szCs w:val="20"/>
              </w:rPr>
            </w:pPr>
          </w:p>
        </w:tc>
        <w:tc>
          <w:tcPr>
            <w:tcW w:w="4905" w:type="dxa"/>
            <w:tcBorders>
              <w:top w:val="nil"/>
              <w:left w:val="nil"/>
              <w:bottom w:val="single" w:sz="4" w:space="0" w:color="auto"/>
              <w:right w:val="single" w:sz="4" w:space="0" w:color="auto"/>
            </w:tcBorders>
          </w:tcPr>
          <w:p w:rsidR="001232C9"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Федеральный проект «Современная школа»</w:t>
            </w:r>
          </w:p>
        </w:tc>
        <w:tc>
          <w:tcPr>
            <w:tcW w:w="1764" w:type="dxa"/>
            <w:gridSpan w:val="3"/>
            <w:tcBorders>
              <w:top w:val="nil"/>
              <w:left w:val="nil"/>
              <w:bottom w:val="single" w:sz="4" w:space="0" w:color="auto"/>
              <w:right w:val="single" w:sz="4" w:space="0" w:color="auto"/>
            </w:tcBorders>
          </w:tcPr>
          <w:p w:rsidR="001232C9"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tcPr>
          <w:p w:rsidR="001232C9"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2020-2026</w:t>
            </w:r>
            <w:r w:rsidR="001232C9">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w:t>
            </w:r>
          </w:p>
        </w:tc>
        <w:tc>
          <w:tcPr>
            <w:tcW w:w="2061" w:type="dxa"/>
            <w:tcBorders>
              <w:top w:val="nil"/>
              <w:left w:val="nil"/>
              <w:bottom w:val="single" w:sz="4" w:space="0" w:color="auto"/>
              <w:right w:val="single" w:sz="4" w:space="0" w:color="auto"/>
            </w:tcBorders>
          </w:tcPr>
          <w:p w:rsidR="001232C9"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01.2.3</w:t>
            </w:r>
            <w:r w:rsidRPr="00536E4B">
              <w:rPr>
                <w:rFonts w:ascii="Times New Roman" w:eastAsia="Times New Roman" w:hAnsi="Times New Roman"/>
                <w:sz w:val="20"/>
                <w:szCs w:val="20"/>
              </w:rPr>
              <w:t>, 01.2.</w:t>
            </w:r>
            <w:r>
              <w:rPr>
                <w:rFonts w:ascii="Times New Roman" w:eastAsia="Times New Roman" w:hAnsi="Times New Roman"/>
                <w:sz w:val="20"/>
                <w:szCs w:val="20"/>
              </w:rPr>
              <w:t>20, 01.2.21</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176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 на имущество и земельного налога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прочих налогов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антитеррористической защищенности объектов (территорий) образования Глазовского района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Круглосуточная охрана объектов (территорий) сотрудниками частных охранных предприятий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Установка системы видеонаблюдения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объектов (территорий) системами экстренного оповещения работников, обучающихся и иных лиц, находящихся на объектах (территории), о потенциальной угрозе возникновения или возникновения чрезвычайной ситуации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(модернизация) наружного освещения на территории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(ремонт) АПС и СОУЭ</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w:t>
            </w:r>
            <w:r w:rsidRPr="00536E4B">
              <w:rPr>
                <w:rFonts w:ascii="Times New Roman" w:eastAsia="Times New Roman" w:hAnsi="Times New Roman"/>
                <w:sz w:val="20"/>
                <w:szCs w:val="20"/>
              </w:rPr>
              <w:lastRenderedPageBreak/>
              <w:t>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Приведение к нормативным требованиям по огнезащитной обработке деревянных конструкций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входных дверей (в том числе дверей запасных выходов на железные и антивандальные), дверей на противопожарные</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системы контроля и управления доступом (турникеты)</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образовательных объектов системами охранной сигнализации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Ограждение территории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образования в муниципальных образовательных организациях в соответствии с требованиями к антитеррористической защищенности объектов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01.2.1, 01.2.2, 01.2.4, 01.2.10, 01.2.16, 01.2.17, 01.2.18</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Создание и функционирование Центров образования цифрового, естественнонаучного и гуманитарного профилей «Точка роста»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2020-2026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«Образование»</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01.2.20, 01.2.21</w:t>
            </w:r>
          </w:p>
        </w:tc>
      </w:tr>
      <w:tr w:rsidR="001A286B" w:rsidRPr="00536E4B" w:rsidTr="001A286B">
        <w:trPr>
          <w:trHeight w:val="300"/>
        </w:trPr>
        <w:tc>
          <w:tcPr>
            <w:tcW w:w="534" w:type="dxa"/>
            <w:gridSpan w:val="2"/>
            <w:tcBorders>
              <w:top w:val="nil"/>
              <w:left w:val="single" w:sz="4" w:space="0" w:color="auto"/>
              <w:bottom w:val="single" w:sz="4" w:space="0" w:color="auto"/>
              <w:right w:val="single" w:sz="4" w:space="0" w:color="auto"/>
            </w:tcBorders>
            <w:hideMark/>
          </w:tcPr>
          <w:p w:rsidR="001A286B" w:rsidRPr="00536E4B" w:rsidRDefault="001A286B"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01</w:t>
            </w:r>
          </w:p>
        </w:tc>
        <w:tc>
          <w:tcPr>
            <w:tcW w:w="471" w:type="dxa"/>
            <w:tcBorders>
              <w:top w:val="nil"/>
              <w:left w:val="nil"/>
              <w:bottom w:val="single" w:sz="4" w:space="0" w:color="auto"/>
              <w:right w:val="single" w:sz="4" w:space="0" w:color="auto"/>
            </w:tcBorders>
            <w:hideMark/>
          </w:tcPr>
          <w:p w:rsidR="001A286B" w:rsidRPr="00536E4B" w:rsidRDefault="001A286B"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3</w:t>
            </w:r>
          </w:p>
        </w:tc>
        <w:tc>
          <w:tcPr>
            <w:tcW w:w="569" w:type="dxa"/>
            <w:gridSpan w:val="2"/>
            <w:tcBorders>
              <w:top w:val="nil"/>
              <w:left w:val="nil"/>
              <w:bottom w:val="single" w:sz="4" w:space="0" w:color="auto"/>
              <w:right w:val="single" w:sz="4" w:space="0" w:color="auto"/>
            </w:tcBorders>
            <w:noWrap/>
            <w:vAlign w:val="bottom"/>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26" w:type="dxa"/>
            <w:tcBorders>
              <w:top w:val="nil"/>
              <w:left w:val="nil"/>
              <w:bottom w:val="single" w:sz="4" w:space="0" w:color="auto"/>
              <w:right w:val="single" w:sz="4" w:space="0" w:color="auto"/>
            </w:tcBorders>
            <w:noWrap/>
            <w:vAlign w:val="bottom"/>
            <w:hideMark/>
          </w:tcPr>
          <w:p w:rsidR="001A286B" w:rsidRPr="00536E4B" w:rsidRDefault="001A286B"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auto"/>
            </w:tcBorders>
            <w:hideMark/>
          </w:tcPr>
          <w:p w:rsidR="001A286B" w:rsidRPr="001A286B" w:rsidRDefault="001A286B" w:rsidP="001232C9">
            <w:pPr>
              <w:spacing w:after="0" w:line="240" w:lineRule="auto"/>
              <w:rPr>
                <w:rFonts w:ascii="Times New Roman" w:eastAsia="Times New Roman" w:hAnsi="Times New Roman"/>
                <w:b/>
                <w:bCs/>
                <w:sz w:val="20"/>
                <w:szCs w:val="20"/>
              </w:rPr>
            </w:pPr>
            <w:r w:rsidRPr="00536E4B">
              <w:rPr>
                <w:rFonts w:ascii="Times New Roman" w:eastAsia="Times New Roman" w:hAnsi="Times New Roman"/>
                <w:b/>
                <w:bCs/>
                <w:sz w:val="20"/>
                <w:szCs w:val="20"/>
              </w:rPr>
              <w:t>Подпрограмма "Развитие дополнительного  образования детей"</w:t>
            </w:r>
          </w:p>
        </w:tc>
      </w:tr>
      <w:tr w:rsidR="001232C9" w:rsidRPr="00536E4B" w:rsidTr="001232C9">
        <w:trPr>
          <w:trHeight w:val="27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Реализация дополнительных образовательных программ</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подведомственными Управлению образования (спортивная и иная направленность)</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01.3.1, 01.3.2, 01.3.3, 01.3.4, 01.3.13</w:t>
            </w:r>
          </w:p>
        </w:tc>
      </w:tr>
      <w:tr w:rsidR="001232C9" w:rsidRPr="00536E4B" w:rsidTr="001232C9">
        <w:trPr>
          <w:trHeight w:val="27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на оказание муниципальной услуги по предоставлению дополнительного образования детям ДДТ</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подведомственными Управлению образования (спортивная и иная направленность)</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01.3.1, 01.3.2, 01.3.3, 01.3.4, 01.3.13</w:t>
            </w:r>
          </w:p>
        </w:tc>
      </w:tr>
      <w:tr w:rsidR="001232C9" w:rsidRPr="00536E4B" w:rsidTr="001232C9">
        <w:trPr>
          <w:trHeight w:val="25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на оказание муниципальной услуги по предоставлению дополнительного образования детям ДЮСШ</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подведомственными Управлению образования (спортивная и иная направленность)</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01.3.1, 01.3.2, 01.3.3, 01.3.4, 01.3.13</w:t>
            </w:r>
          </w:p>
        </w:tc>
      </w:tr>
      <w:tr w:rsidR="001232C9" w:rsidRPr="00536E4B" w:rsidTr="001232C9">
        <w:trPr>
          <w:trHeight w:val="26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учреждениями, подведомственными Управлению образования (спортивная и иная направленность)</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01.3.1, 01.3.2, 01.3.3, 01.3.4, 01.3.13</w:t>
            </w:r>
          </w:p>
        </w:tc>
      </w:tr>
      <w:tr w:rsidR="001232C9" w:rsidRPr="00536E4B" w:rsidTr="001232C9">
        <w:trPr>
          <w:trHeight w:val="25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Расходы на оказание муниципальной услуги по предоставлению дополнительного образования детям Понинской детской школы искусств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детей учреждениями, подведомственными Управлению образования (спортивная и иная направленность)</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01.3.1, 01.3.2, 01.3.3, 01.3.4, 01.3.13</w:t>
            </w:r>
          </w:p>
        </w:tc>
      </w:tr>
      <w:tr w:rsidR="001232C9" w:rsidRPr="00536E4B" w:rsidTr="001232C9">
        <w:trPr>
          <w:trHeight w:val="25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hAnsi="Times New Roman" w:cs="Times New Roman"/>
                <w:sz w:val="20"/>
                <w:szCs w:val="20"/>
                <w:shd w:val="clear" w:color="auto" w:fill="F9F9F9"/>
              </w:rPr>
              <w:t>Расходы по обеспечению персонифицированного финансирования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2019-202</w:t>
            </w:r>
            <w:r w:rsidR="001A286B">
              <w:rPr>
                <w:rFonts w:ascii="Times New Roman" w:eastAsia="Times New Roman" w:hAnsi="Times New Roman"/>
                <w:sz w:val="20"/>
                <w:szCs w:val="20"/>
              </w:rPr>
              <w:t>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hAnsi="Times New Roman" w:cs="Times New Roman"/>
                <w:sz w:val="20"/>
                <w:szCs w:val="20"/>
                <w:shd w:val="clear" w:color="auto" w:fill="F9F9F9"/>
              </w:rPr>
              <w:t>Обеспечение персонифицированного финансирования дополнительного образования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01.3.14</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01.3.15</w:t>
            </w:r>
          </w:p>
          <w:p w:rsidR="001232C9" w:rsidRPr="00536E4B" w:rsidRDefault="001232C9" w:rsidP="001232C9">
            <w:pPr>
              <w:spacing w:after="0" w:line="240" w:lineRule="auto"/>
              <w:jc w:val="center"/>
              <w:rPr>
                <w:rFonts w:ascii="Times New Roman" w:eastAsia="Times New Roman" w:hAnsi="Times New Roman"/>
                <w:sz w:val="20"/>
                <w:szCs w:val="20"/>
              </w:rPr>
            </w:pPr>
          </w:p>
          <w:p w:rsidR="001232C9" w:rsidRPr="00536E4B" w:rsidRDefault="001232C9" w:rsidP="001232C9">
            <w:pPr>
              <w:spacing w:after="0" w:line="240" w:lineRule="auto"/>
              <w:jc w:val="center"/>
              <w:rPr>
                <w:rFonts w:ascii="Times New Roman" w:eastAsia="Times New Roman" w:hAnsi="Times New Roman"/>
                <w:sz w:val="20"/>
                <w:szCs w:val="20"/>
              </w:rPr>
            </w:pPr>
          </w:p>
        </w:tc>
      </w:tr>
      <w:tr w:rsidR="001232C9" w:rsidRPr="00536E4B" w:rsidTr="001232C9">
        <w:trPr>
          <w:trHeight w:val="2595"/>
        </w:trPr>
        <w:tc>
          <w:tcPr>
            <w:tcW w:w="534" w:type="dxa"/>
            <w:gridSpan w:val="2"/>
            <w:tcBorders>
              <w:top w:val="nil"/>
              <w:left w:val="single" w:sz="4" w:space="0" w:color="auto"/>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01</w:t>
            </w:r>
          </w:p>
        </w:tc>
        <w:tc>
          <w:tcPr>
            <w:tcW w:w="471"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569" w:type="dxa"/>
            <w:gridSpan w:val="2"/>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01</w:t>
            </w:r>
          </w:p>
        </w:tc>
        <w:tc>
          <w:tcPr>
            <w:tcW w:w="426" w:type="dxa"/>
            <w:tcBorders>
              <w:top w:val="nil"/>
              <w:left w:val="nil"/>
              <w:bottom w:val="single" w:sz="4" w:space="0" w:color="auto"/>
              <w:right w:val="single" w:sz="4" w:space="0" w:color="auto"/>
            </w:tcBorders>
            <w:vAlign w:val="center"/>
            <w:hideMark/>
          </w:tcPr>
          <w:p w:rsidR="001232C9" w:rsidRPr="00F305A5"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06</w:t>
            </w:r>
          </w:p>
        </w:tc>
        <w:tc>
          <w:tcPr>
            <w:tcW w:w="4905" w:type="dxa"/>
            <w:tcBorders>
              <w:top w:val="nil"/>
              <w:left w:val="nil"/>
              <w:bottom w:val="single" w:sz="4" w:space="0" w:color="auto"/>
              <w:right w:val="single" w:sz="4" w:space="0" w:color="auto"/>
            </w:tcBorders>
            <w:vAlign w:val="center"/>
            <w:hideMark/>
          </w:tcPr>
          <w:p w:rsidR="001232C9" w:rsidRDefault="001232C9" w:rsidP="001232C9">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Исполнение наказов избирателей депутатами Государственного Совета УР</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2020-2026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подведомственными Управлению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01.3.1, 01.3.2, 01.3.3, 01.3.4, 01.3.13</w:t>
            </w:r>
          </w:p>
        </w:tc>
      </w:tr>
      <w:tr w:rsidR="001232C9" w:rsidRPr="00536E4B" w:rsidTr="001232C9">
        <w:trPr>
          <w:trHeight w:val="26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Обеспечение участия представителей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в конкурсах, смотрах, соревнованиях, турнирах  и т.п. мероприятиях на районном, республиканском, межрегиональном и российском уровнях</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Участие представителей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в конкурсах, смотрах, соревнованиях, турнирах  и т.п. мероприятиях на муниципальном, республиканском, межрегиональном и российском уровнях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01.3.3, 01.3.4, 01.3.5</w:t>
            </w: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Обновление содержания программ и технологий дополнительного образования детей, распространение успешного опыта</w:t>
            </w:r>
          </w:p>
        </w:tc>
      </w:tr>
      <w:tr w:rsidR="001232C9" w:rsidRPr="00536E4B" w:rsidTr="001232C9">
        <w:trPr>
          <w:trHeight w:val="25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новых образовательных программ и проектов в сфере дополнительного образования детей в соответствии с тенденцией развития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Новые образовательные программы и проекты в сфере образования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26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семинаров, совещаний по распространению успешного опыта организации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Методическое сопровождение дополнительного образования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Укрепление материально-технической базы муниципальных образовательных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Отдел  культуры и молодежной политики, Муниципальные образовательные учреждения дополнительного образования, Администрация </w:t>
            </w:r>
            <w:r>
              <w:rPr>
                <w:rFonts w:ascii="Times New Roman" w:eastAsia="Times New Roman" w:hAnsi="Times New Roman"/>
                <w:sz w:val="20"/>
                <w:szCs w:val="20"/>
              </w:rPr>
              <w:t>Глазовского района</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Приобретение оборудования, инвентаря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26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Мероприятия,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(ВЦП «Безопасность образовательного учреждения»)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Повышение пожарной безопасности, аттестация рабочих мест по условиям труда и приведение их в соответствие с установленными требованиями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26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Обустройство прилегающих территорий к зданиям и сооружениям муниципальных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Благоустройство прилегающих территорий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01.3.13, 01.3.14</w:t>
            </w:r>
          </w:p>
        </w:tc>
      </w:tr>
      <w:tr w:rsidR="001232C9" w:rsidRPr="00536E4B" w:rsidTr="001232C9">
        <w:trPr>
          <w:trHeight w:val="26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Косметический ремонт зданий и помещений муниципальных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 </w:t>
            </w:r>
            <w:r w:rsidR="001A286B">
              <w:rPr>
                <w:rFonts w:ascii="Times New Roman" w:eastAsia="Times New Roman" w:hAnsi="Times New Roman"/>
                <w:sz w:val="20"/>
                <w:szCs w:val="20"/>
              </w:rPr>
              <w:t>2015-2026</w:t>
            </w:r>
            <w:r w:rsidR="001A286B"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Благоустройство зданий и помещений муниципальных организаций  дополнительного образования детей</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01.3.13, 01.3.14</w:t>
            </w:r>
          </w:p>
        </w:tc>
      </w:tr>
      <w:tr w:rsidR="001232C9" w:rsidRPr="00536E4B" w:rsidTr="001232C9">
        <w:trPr>
          <w:trHeight w:val="5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Внедрение организационно-финансовых механизмов, направленных на повышение эффективности деятельности муниципальных организаций дополнительного образования детей</w:t>
            </w:r>
          </w:p>
        </w:tc>
      </w:tr>
      <w:tr w:rsidR="001232C9" w:rsidRPr="00536E4B" w:rsidTr="001232C9">
        <w:trPr>
          <w:trHeight w:val="13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Уточнение ведомственных перечней муниципальных услуг в сфере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Отдел  культуры и молодежной политики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 год</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Муниципальные правовые акты. Обеспечение единых методических подходов к определению муниципальных услуг в сфере дополнительного образования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01.3.1,01.3.2,01.3.12,01.3.13,01.3.14</w:t>
            </w:r>
          </w:p>
        </w:tc>
      </w:tr>
      <w:tr w:rsidR="001232C9" w:rsidRPr="00536E4B" w:rsidTr="001232C9">
        <w:trPr>
          <w:trHeight w:val="17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(с учетом направленности дополнительного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2016-2017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Муниципальный правовой акт. Уточнение перечня муниципальных услуг в целях возможности установления четкого задания и контроля за его выполнением, расчета финансового обеспечения задания.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01.3.6,01.3.7,01.3.8.01.3.9,01.3.10</w:t>
            </w:r>
          </w:p>
        </w:tc>
      </w:tr>
      <w:tr w:rsidR="001232C9" w:rsidRPr="00536E4B" w:rsidTr="001232C9">
        <w:trPr>
          <w:trHeight w:val="3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внедрение системы независимой оценки качества дополнительного образования детей</w:t>
            </w:r>
          </w:p>
        </w:tc>
      </w:tr>
      <w:tr w:rsidR="001232C9" w:rsidRPr="00536E4B" w:rsidTr="001232C9">
        <w:trPr>
          <w:trHeight w:val="13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утверждение муниципальной модели (методики) независимой оценки качества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 год</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Методика проведения оценки качества дополнительного образования детей, порядок проведения такой оценки. Муниципальный правовой акт (акты)</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01.3.1, 01.3.2, 01.3.3, 01.3.4, 01.3.5, 01.3.6, 01.3.9, 01.3.13, 01.3.14</w:t>
            </w:r>
          </w:p>
        </w:tc>
      </w:tr>
      <w:tr w:rsidR="001232C9" w:rsidRPr="00536E4B" w:rsidTr="001232C9">
        <w:trPr>
          <w:trHeight w:val="160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внедрение  независимой оценки качества дополнительного образования детей в разрезе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Результаты оценки качества дополнительного образования детей в разрезе организаций. Публикация сведений на официальном сайте Администрации  муниципального образования «</w:t>
            </w:r>
            <w:r w:rsidR="00AD675F">
              <w:rPr>
                <w:rFonts w:ascii="Times New Roman" w:eastAsia="Times New Roman" w:hAnsi="Times New Roman"/>
                <w:sz w:val="20"/>
                <w:szCs w:val="20"/>
              </w:rPr>
              <w:t xml:space="preserve">Муниципальный округ </w:t>
            </w:r>
            <w:r w:rsidRPr="00536E4B">
              <w:rPr>
                <w:rFonts w:ascii="Times New Roman" w:eastAsia="Times New Roman" w:hAnsi="Times New Roman"/>
                <w:sz w:val="20"/>
                <w:szCs w:val="20"/>
              </w:rPr>
              <w:t>Глазовский район</w:t>
            </w:r>
            <w:r w:rsidR="00AD675F">
              <w:rPr>
                <w:rFonts w:ascii="Times New Roman" w:eastAsia="Times New Roman" w:hAnsi="Times New Roman"/>
                <w:sz w:val="20"/>
                <w:szCs w:val="20"/>
              </w:rPr>
              <w:t xml:space="preserve"> Удмуртской Республики</w:t>
            </w:r>
            <w:r w:rsidRPr="00536E4B">
              <w:rPr>
                <w:rFonts w:ascii="Times New Roman" w:eastAsia="Times New Roman" w:hAnsi="Times New Roman"/>
                <w:sz w:val="20"/>
                <w:szCs w:val="20"/>
              </w:rPr>
              <w:t>»</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01.3.1, 01.3.2, 01.3.3, 01.3.4, 01.3.5, 01.3.6, 01.3.9, 01.3.13, 01.3.14</w:t>
            </w:r>
          </w:p>
        </w:tc>
      </w:tr>
      <w:tr w:rsidR="001232C9" w:rsidRPr="00536E4B" w:rsidTr="001232C9">
        <w:trPr>
          <w:trHeight w:val="13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Подготовка и переподготовка кадров для муниципальных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Целевой набор. Повышение квалификации кадров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01.3.1, 01.3.2, 01.3.3, 01.3.4, 01.3.5, 01.3.6, 01.3.8, 01.3.9, 01.3.13, 01.3.14</w:t>
            </w:r>
          </w:p>
        </w:tc>
      </w:tr>
      <w:tr w:rsidR="001232C9" w:rsidRPr="00536E4B" w:rsidTr="001232C9">
        <w:trPr>
          <w:trHeight w:val="18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и реализация комплекса мер по внедрению эффективных контрактов с руководителями и педагогическими работниками муниципальных  образовательных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Повышение качества предоставления дополнительного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01.3.1, 01.3.2, 01.3.3, 01.3.4, 01.3.5, 01.3.6, 01.3.8, 01.3.9, 01.3.13, 01.3.14</w:t>
            </w:r>
          </w:p>
        </w:tc>
      </w:tr>
      <w:tr w:rsidR="001232C9" w:rsidRPr="00536E4B" w:rsidTr="001232C9">
        <w:trPr>
          <w:trHeight w:val="26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Разработка показателей эффективности деятельности руководителей и педагогических работников муниципальных образовательных организаций  дополнительного образования детей (с учетом направленности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 год</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Муниципальные правовые акты, устанавливающие показатели эффективности деятельности (с учетом направленности дополнительного образования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01.3.1, 01.3.2, 01.3.3, 01.3.4, 01.3.5, 01.3.6, 01.3.10, 01.3.11, 01.3.13, 01.3.14</w:t>
            </w:r>
          </w:p>
        </w:tc>
      </w:tr>
      <w:tr w:rsidR="001232C9" w:rsidRPr="00536E4B" w:rsidTr="001232C9">
        <w:trPr>
          <w:trHeight w:val="13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Заключение эффективных контрактов с руководителями муниципальных образовательных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Отдел  культуры и молодежной политики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Заключенные эффективные трудовые контракты с руководителями муниципальных общеобразовательных  </w:t>
            </w:r>
            <w:r>
              <w:rPr>
                <w:rFonts w:ascii="Times New Roman" w:eastAsia="Times New Roman" w:hAnsi="Times New Roman"/>
                <w:sz w:val="20"/>
                <w:szCs w:val="20"/>
              </w:rPr>
              <w:t>учреждений Глазовского района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01.3.1, 01.3.2, 01.3.3, 01.3.4, 01.3.5, 01.3.6, 01.3.10, 01.3.11, 01.3.13, 01.3.14</w:t>
            </w:r>
          </w:p>
        </w:tc>
      </w:tr>
      <w:tr w:rsidR="001232C9" w:rsidRPr="00536E4B" w:rsidTr="001232C9">
        <w:trPr>
          <w:trHeight w:val="13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работы по заключению эффективных контрактов с педагогическими работниками муниципальных образовательных организаций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Отдел  культуры и молодежной политики </w:t>
            </w: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2015-2016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Заключенные эффективные трудовые контракты с педагогическими работниками муниципальных общеобразовательных учреждений  </w:t>
            </w:r>
            <w:r>
              <w:rPr>
                <w:rFonts w:ascii="Times New Roman" w:eastAsia="Times New Roman" w:hAnsi="Times New Roman"/>
                <w:sz w:val="20"/>
                <w:szCs w:val="20"/>
              </w:rPr>
              <w:t>Глазовского района</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01.3.1, 01.3.2, 01.3.3, 01.3.4, 01.3.5, 01.3.6, 01.3.11, 01.3.13, 01.3.14</w:t>
            </w:r>
          </w:p>
        </w:tc>
      </w:tr>
      <w:tr w:rsidR="001232C9" w:rsidRPr="00536E4B" w:rsidTr="001232C9">
        <w:trPr>
          <w:trHeight w:val="10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Информационное сопровождение мероприятий по внедрению эффективного контракта</w:t>
            </w:r>
          </w:p>
        </w:tc>
        <w:tc>
          <w:tcPr>
            <w:tcW w:w="3018" w:type="dxa"/>
            <w:gridSpan w:val="4"/>
            <w:tcBorders>
              <w:top w:val="single" w:sz="4" w:space="0" w:color="auto"/>
              <w:left w:val="nil"/>
              <w:bottom w:val="single" w:sz="4" w:space="0" w:color="auto"/>
              <w:right w:val="single" w:sz="4" w:space="0" w:color="000000"/>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Отдел  культуры и молодежной политики </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Семинары, совещания с руководителями муниципальных учреждений, разъяснительная работа в трудовых коллективах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01.3.10, 01.3.11</w:t>
            </w:r>
          </w:p>
        </w:tc>
      </w:tr>
      <w:tr w:rsidR="001232C9" w:rsidRPr="00536E4B" w:rsidTr="001232C9">
        <w:trPr>
          <w:trHeight w:val="8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Информирование населения об организации предоставления дополнительного образования детей </w:t>
            </w:r>
            <w:r>
              <w:rPr>
                <w:rFonts w:ascii="Times New Roman" w:eastAsia="Times New Roman" w:hAnsi="Times New Roman"/>
                <w:sz w:val="20"/>
                <w:szCs w:val="20"/>
              </w:rPr>
              <w:t>Глазовского района</w:t>
            </w:r>
          </w:p>
        </w:tc>
        <w:tc>
          <w:tcPr>
            <w:tcW w:w="7492" w:type="dxa"/>
            <w:gridSpan w:val="7"/>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Муниципальные образовательные учреждения дополнительного образования</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26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Взаимодействие со СМИ в целях публикации информации о дополнительном образовании детей в печатных средствах массовой информации , а также подготовки сюжетов для теле- и радиопередач;</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1A286B"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w:t>
            </w:r>
            <w:r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Публикации о дополнительном образовании в СМИ, сюжеты на радио и телевидении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01.3.1, 01.3.2, 01.3.3, 01.3.4, 01.3.5, 01.3.6, 01.3.8, 01.3.13, 01.3.14</w:t>
            </w:r>
          </w:p>
        </w:tc>
      </w:tr>
      <w:tr w:rsidR="001232C9" w:rsidRPr="00536E4B" w:rsidTr="001232C9">
        <w:trPr>
          <w:trHeight w:val="26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Подготовка и публикация информации на официальном сайте Администрации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об организации предоставления дополнительного образования детей в  </w:t>
            </w:r>
            <w:r>
              <w:rPr>
                <w:rFonts w:ascii="Times New Roman" w:eastAsia="Times New Roman" w:hAnsi="Times New Roman"/>
                <w:sz w:val="20"/>
                <w:szCs w:val="20"/>
              </w:rPr>
              <w:t xml:space="preserve">Глазовском районе, </w:t>
            </w:r>
            <w:r w:rsidRPr="00536E4B">
              <w:rPr>
                <w:rFonts w:ascii="Times New Roman" w:eastAsia="Times New Roman" w:hAnsi="Times New Roman"/>
                <w:sz w:val="20"/>
                <w:szCs w:val="20"/>
              </w:rPr>
              <w:t xml:space="preserve"> муниципальных правовых актах, регламентирующих деятельность в сфере дополнительного образования детей, муниципальных учреждениях  дополнительного образования детей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Публикация актуальных сведений на официальном сайте Администрации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 Обеспечение открытости данных об учреждениях дополнительного образования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01.3.1, 01.3.2, 01.3.3, 01.3.4, 01.3.5, 01.3.6, 01.3.8, 01.3.13, 01.3.14</w:t>
            </w:r>
          </w:p>
        </w:tc>
      </w:tr>
      <w:tr w:rsidR="001232C9" w:rsidRPr="00536E4B" w:rsidTr="001232C9">
        <w:trPr>
          <w:trHeight w:val="17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Осуществление контроля за публикацией информации о деятельности муниципальных организаций дополнительного образования детей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 предусмотренной законодательством Российской Федерации, на официальных сайтах соответствующих организаций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Публикация данных о деятельности муниципальных учреждений  дополнительного образования детей. Обеспечение открытости данных в соответствии с законодательством</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01.3.1, 01.3.2, 01.3.3, 01.3.4, 01.3.5, 01.3.6, 01.3.8, 01.3.13, 01.3.14</w:t>
            </w:r>
          </w:p>
        </w:tc>
      </w:tr>
      <w:tr w:rsidR="001232C9" w:rsidRPr="00536E4B" w:rsidTr="001232C9">
        <w:trPr>
          <w:trHeight w:val="8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и развитие системы обратной связи с потребителями муниципальных услуг в сфере дополнительного образования детей</w:t>
            </w:r>
          </w:p>
        </w:tc>
        <w:tc>
          <w:tcPr>
            <w:tcW w:w="9553" w:type="dxa"/>
            <w:gridSpan w:val="8"/>
            <w:tcBorders>
              <w:top w:val="single" w:sz="4" w:space="0" w:color="auto"/>
              <w:left w:val="nil"/>
              <w:bottom w:val="single" w:sz="4" w:space="0" w:color="auto"/>
              <w:right w:val="single" w:sz="4" w:space="0" w:color="000000"/>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r>
      <w:tr w:rsidR="001232C9" w:rsidRPr="00536E4B" w:rsidTr="001232C9">
        <w:trPr>
          <w:trHeight w:val="26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системы регулярного мониторинга удовлетворенности потребителей муниципальных услуг в сфере дополнительного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01.3.1, 01.3.2, 01.3.3, 01.3.4, 01.3.5, 01.3.6, 01.3.8, 01.3.13, 01.3.14</w:t>
            </w:r>
          </w:p>
        </w:tc>
      </w:tr>
      <w:tr w:rsidR="001232C9" w:rsidRPr="00536E4B" w:rsidTr="001232C9">
        <w:trPr>
          <w:trHeight w:val="27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по вопросам предоставления дополнительного образования детей, принятие мер реагирования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  Муниципальные образовательные учреждения дополнительного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01.3.1, 01.3.2, 01.3.3, 01.3.4, 01.3.5, 01.3.6, 01.3.8, 01.3.13, 01.3.14</w:t>
            </w:r>
          </w:p>
        </w:tc>
      </w:tr>
      <w:tr w:rsidR="001232C9" w:rsidRPr="00536E4B" w:rsidTr="001232C9">
        <w:trPr>
          <w:trHeight w:val="29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Публикация на официальном сайте Администрации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 xml:space="preserve">» и поддержание в актуальном состоянии информации о структурных подразделениях и должностных лицах Администрации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организующих предоставление дополнительного образования детей, а также муниципальных образовательных учреждениях  дополнительного образования детей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их контактных телефонах и адресах электронной почты</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 Отдел  культуры и молодежной политики</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Доступность сведений о структурах и должностных лицах, отвечающих за организацию и предоставление муниципальных услуг в сфере дополнительного образования детей, для населения (потребителей услуг)</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01.3.1, 01.3.2, 01.3.3, 01.3.4, 01.3.5, 01.3.6, 01.3.8, 01.3.13, 01.3.14</w:t>
            </w: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176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 на имущество и земельного налога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прочих налогов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антитеррористической защищенности объектов (территорий) образования Глазовского района</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c>
          <w:tcPr>
            <w:tcW w:w="1254"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Круглосуточная охрана объектов (территорий) сотрудниками частных охранных предприятий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 </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Установка системы видеонаблюдения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объектов (территорий) системами экстренного оповещения работников, обучающихся и иных лиц, находящихся на объектах (территории), о потенциальной угрозе возникновения или возникновения чрезвычайной ситуации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Оборудование (модернизация) наружного освещения на территории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Замена (ремонт) АПС и СОУЭ</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Приведение к нормативным требованиям по огнезащитной обработке деревянных конструкций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3</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Ограждение территории</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дополнительного образования детям  учреждениями дополнительного 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01.3.1, 01.3.2, 01.3.3, 01.3.4, 01.3.5, 01.3.6, 01.3.13, 01.3.14</w:t>
            </w:r>
          </w:p>
        </w:tc>
      </w:tr>
      <w:tr w:rsidR="001232C9" w:rsidRPr="00536E4B" w:rsidTr="001232C9">
        <w:trPr>
          <w:trHeight w:val="39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5</w:t>
            </w:r>
          </w:p>
        </w:tc>
        <w:tc>
          <w:tcPr>
            <w:tcW w:w="569"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b/>
                <w:bCs/>
                <w:sz w:val="20"/>
                <w:szCs w:val="20"/>
              </w:rPr>
            </w:pPr>
            <w:r w:rsidRPr="00536E4B">
              <w:rPr>
                <w:rFonts w:ascii="Times New Roman" w:eastAsia="Times New Roman" w:hAnsi="Times New Roman"/>
                <w:b/>
                <w:bCs/>
                <w:sz w:val="20"/>
                <w:szCs w:val="20"/>
              </w:rPr>
              <w:t>Подпрограмма "Управление системой образования"</w:t>
            </w:r>
          </w:p>
        </w:tc>
        <w:tc>
          <w:tcPr>
            <w:tcW w:w="176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13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Реализация установленных полномочий (функций) Управлением образования Администрации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организация управления муниципальной программой «Развитие образования и воспитания»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Реализация установленных полномочий (функций), организация управления муниципальной программой «Развитие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01.5.1, 01.5.10</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бухгалтерского учета в общеобразовательных учреждениях, подведомственных Управлению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Осуществление бухгалтерского учета в муниципальных общеобразовательных учреждениях, подведомственных Управлению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01.05.2001</w:t>
            </w:r>
          </w:p>
        </w:tc>
      </w:tr>
      <w:tr w:rsidR="001232C9" w:rsidRPr="00536E4B" w:rsidTr="001232C9">
        <w:trPr>
          <w:trHeight w:val="93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Организационно-методическое и информационное обеспечение деятельности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Методическое и информационное сопровождение деятельности общеобразовательных учреждений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01.05.</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2001</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Подготовка и переподготовка работников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учреждений квалифицированными кадрами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01.5.1, 01.5.2, 01.5.3, 01.5.8, 01.5.9, 01.5.10</w:t>
            </w:r>
          </w:p>
        </w:tc>
      </w:tr>
      <w:tr w:rsidR="001232C9" w:rsidRPr="00536E4B" w:rsidTr="001232C9">
        <w:trPr>
          <w:trHeight w:val="9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и проведение аттестации руководителей муниципальных общеобразовательных учреждений, подведомственных Управлению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муниципальных общеобразовательных учреждений квалифицированными кадрами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01.5.1, 01.5.9, 01.5.10</w:t>
            </w:r>
          </w:p>
        </w:tc>
      </w:tr>
      <w:tr w:rsidR="001232C9" w:rsidRPr="00536E4B" w:rsidTr="001232C9">
        <w:trPr>
          <w:trHeight w:val="11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районных конкурсов и профессиональных праздников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01.5.3, 01.5.8</w:t>
            </w:r>
          </w:p>
        </w:tc>
      </w:tr>
      <w:tr w:rsidR="001232C9" w:rsidRPr="00536E4B" w:rsidTr="001232C9">
        <w:trPr>
          <w:trHeight w:val="5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 по повышению эффективности деятельности общеобразовательных учреждений, создание условий для развития негосударственного сектора в сфере образования</w:t>
            </w:r>
          </w:p>
        </w:tc>
      </w:tr>
      <w:tr w:rsidR="001232C9" w:rsidRPr="00536E4B" w:rsidTr="001232C9">
        <w:trPr>
          <w:trHeight w:val="14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 по уточнению ведомственного перечня муниципальных услуг в сфере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Муниципальный правовой акт. Уточнение перечня муниципальных услуг в целях возможности установления четкого задания и контроля  за его выполнением, расчета финансового обеспечения задания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01.5.1, 01.5.10</w:t>
            </w:r>
          </w:p>
        </w:tc>
      </w:tr>
      <w:tr w:rsidR="001232C9" w:rsidRPr="00536E4B" w:rsidTr="001232C9">
        <w:trPr>
          <w:trHeight w:val="208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Внедрение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Повышение эффективности деятельности муниципальных общеобразовательных учреждений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01.5.1, 01.5,9, 01.5.10</w:t>
            </w:r>
          </w:p>
        </w:tc>
      </w:tr>
      <w:tr w:rsidR="001232C9" w:rsidRPr="00536E4B" w:rsidTr="001232C9">
        <w:trPr>
          <w:trHeight w:val="217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w:t>
            </w:r>
            <w:r>
              <w:rPr>
                <w:rFonts w:ascii="Times New Roman" w:eastAsia="Times New Roman" w:hAnsi="Times New Roman"/>
                <w:sz w:val="20"/>
                <w:szCs w:val="20"/>
              </w:rPr>
              <w:t>олнительного образования детей</w:t>
            </w:r>
            <w:r w:rsidRPr="00536E4B">
              <w:rPr>
                <w:rFonts w:ascii="Times New Roman" w:eastAsia="Times New Roman" w:hAnsi="Times New Roman"/>
                <w:sz w:val="20"/>
                <w:szCs w:val="20"/>
              </w:rPr>
              <w:t>; размещение муниципального заказа на оказание соответствующих услуг на конкурсной основе, в том числе – в негосударственном секторе</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Развитие негосударственного сектора в сфере образования (дошкольное образование, дополнительное образование детей). Создание конкурентной среды, способствующей повышению эффективности деятельности муниципальных общеобразовательных учреждений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01.5.1, 01.5,9, 01.5.10</w:t>
            </w:r>
          </w:p>
        </w:tc>
      </w:tr>
      <w:tr w:rsidR="001232C9" w:rsidRPr="00536E4B" w:rsidTr="001232C9">
        <w:trPr>
          <w:trHeight w:val="216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общеобразовательных учреждений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Заключение эффективных контрактов с руководителями и педагогическими работниками муниципальных образовательных учреждений. Повышение эффективности и результативности деятельности системы образования, привлечение в сферу квалифицированных и инициативных специалистов</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01.5.1, 01.5.4, 01.5.6, 01.5.7, 01.5.8, 01.5.9, 01.5.10</w:t>
            </w:r>
          </w:p>
        </w:tc>
      </w:tr>
      <w:tr w:rsidR="001232C9" w:rsidRPr="00536E4B" w:rsidTr="001232C9">
        <w:trPr>
          <w:trHeight w:val="13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 по разработке и внедрению системы независимой оценки качества образования (по ступеням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независимой оценки качества образования (по ступеням образования). Разработка и реализации по результатам оценки мер, направленных на повышение качества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01.5.1, 01.5.2, 01.5.4, 01.5.4, 01.5.10</w:t>
            </w:r>
          </w:p>
        </w:tc>
      </w:tr>
      <w:tr w:rsidR="001232C9" w:rsidRPr="00536E4B" w:rsidTr="001232C9">
        <w:trPr>
          <w:trHeight w:val="108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10</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Организация работ по информированию населения об организации предоставления дошкольного, общего, дополнительного образования детей в </w:t>
            </w:r>
            <w:r>
              <w:rPr>
                <w:rFonts w:ascii="Times New Roman" w:eastAsia="Times New Roman" w:hAnsi="Times New Roman"/>
                <w:sz w:val="20"/>
                <w:szCs w:val="20"/>
              </w:rPr>
              <w:t>Глазовском районе</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открытости данных в сфере образования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01.5.1, 01.5.2, 01.5.4, 01.5.5, 01.5.10</w:t>
            </w:r>
          </w:p>
        </w:tc>
      </w:tr>
      <w:tr w:rsidR="001232C9" w:rsidRPr="00536E4B" w:rsidTr="001232C9">
        <w:trPr>
          <w:trHeight w:val="106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работ по развитию системы и обеспечению обратной связи с потребителями муниципальных услуг, оказываемых в сфере образования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взаимосвязи с потребителями муниципальных услуг. Разработка и реализация мер реагирования на жалобы и предложения потребителей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01.5.1, 01.5.2, 01.5.4, 01.5.5, 01.5.10</w:t>
            </w:r>
          </w:p>
        </w:tc>
      </w:tr>
      <w:tr w:rsidR="001232C9" w:rsidRPr="00536E4B" w:rsidTr="001232C9">
        <w:trPr>
          <w:trHeight w:val="30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176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254"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474" w:type="dxa"/>
            <w:gridSpan w:val="3"/>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 на имущество</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12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прочих налогов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Уплата налогов</w:t>
            </w:r>
          </w:p>
        </w:tc>
        <w:tc>
          <w:tcPr>
            <w:tcW w:w="2061"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r>
      <w:tr w:rsidR="001232C9" w:rsidRPr="00536E4B" w:rsidTr="001232C9">
        <w:trPr>
          <w:trHeight w:val="51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5</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Круглосуточная охрана объектов (территорий) сотрудниками частных охранных предприятий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Управление образования</w:t>
            </w:r>
          </w:p>
        </w:tc>
        <w:tc>
          <w:tcPr>
            <w:tcW w:w="1254" w:type="dxa"/>
            <w:tcBorders>
              <w:top w:val="nil"/>
              <w:left w:val="nil"/>
              <w:bottom w:val="single" w:sz="4" w:space="0" w:color="auto"/>
              <w:right w:val="single" w:sz="4" w:space="0" w:color="auto"/>
            </w:tcBorders>
            <w:hideMark/>
          </w:tcPr>
          <w:p w:rsidR="00AD675F" w:rsidRDefault="001232C9"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2022-</w:t>
            </w:r>
          </w:p>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2026</w:t>
            </w:r>
            <w:r w:rsidR="001232C9" w:rsidRPr="00536E4B">
              <w:rPr>
                <w:rFonts w:ascii="Times New Roman" w:eastAsia="Times New Roman" w:hAnsi="Times New Roman"/>
                <w:sz w:val="20"/>
                <w:szCs w:val="20"/>
              </w:rPr>
              <w:t xml:space="preserve">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Предоставление </w:t>
            </w:r>
            <w:r>
              <w:rPr>
                <w:rFonts w:ascii="Times New Roman" w:eastAsia="Times New Roman" w:hAnsi="Times New Roman"/>
                <w:sz w:val="20"/>
                <w:szCs w:val="20"/>
              </w:rPr>
              <w:t xml:space="preserve">дошкольного, общего и </w:t>
            </w:r>
            <w:r w:rsidRPr="00536E4B">
              <w:rPr>
                <w:rFonts w:ascii="Times New Roman" w:eastAsia="Times New Roman" w:hAnsi="Times New Roman"/>
                <w:sz w:val="20"/>
                <w:szCs w:val="20"/>
              </w:rPr>
              <w:t xml:space="preserve">дополнительного образования детям  учреждениями </w:t>
            </w:r>
            <w:r>
              <w:rPr>
                <w:rFonts w:ascii="Times New Roman" w:eastAsia="Times New Roman" w:hAnsi="Times New Roman"/>
                <w:sz w:val="20"/>
                <w:szCs w:val="20"/>
              </w:rPr>
              <w:t xml:space="preserve">(организациями) </w:t>
            </w:r>
            <w:r w:rsidRPr="00536E4B">
              <w:rPr>
                <w:rFonts w:ascii="Times New Roman" w:eastAsia="Times New Roman" w:hAnsi="Times New Roman"/>
                <w:sz w:val="20"/>
                <w:szCs w:val="20"/>
              </w:rPr>
              <w:t xml:space="preserve">образования, подведомственными Управлению образования, в соответствие с требованиями к антитеррористической защищенности объектов (территорий) образования </w:t>
            </w:r>
          </w:p>
        </w:tc>
        <w:tc>
          <w:tcPr>
            <w:tcW w:w="2061" w:type="dxa"/>
            <w:tcBorders>
              <w:top w:val="nil"/>
              <w:left w:val="nil"/>
              <w:bottom w:val="single" w:sz="4" w:space="0" w:color="auto"/>
              <w:right w:val="single" w:sz="4" w:space="0" w:color="auto"/>
            </w:tcBorders>
            <w:noWrap/>
            <w:hideMark/>
          </w:tcPr>
          <w:p w:rsidR="001232C9" w:rsidRPr="00535F6F" w:rsidRDefault="001232C9" w:rsidP="001232C9">
            <w:pPr>
              <w:spacing w:after="0" w:line="240" w:lineRule="auto"/>
              <w:jc w:val="center"/>
              <w:rPr>
                <w:rFonts w:ascii="Times New Roman" w:eastAsia="Times New Roman" w:hAnsi="Times New Roman"/>
                <w:sz w:val="20"/>
                <w:szCs w:val="20"/>
              </w:rPr>
            </w:pPr>
            <w:r w:rsidRPr="00535F6F">
              <w:rPr>
                <w:rFonts w:ascii="Times New Roman" w:eastAsia="Times New Roman" w:hAnsi="Times New Roman"/>
                <w:sz w:val="20"/>
                <w:szCs w:val="20"/>
              </w:rPr>
              <w:t>01.1.1, 01.2.3,01.3.1. 01.6.1</w:t>
            </w:r>
          </w:p>
        </w:tc>
      </w:tr>
      <w:tr w:rsidR="001232C9" w:rsidRPr="00536E4B" w:rsidTr="001232C9">
        <w:trPr>
          <w:trHeight w:val="45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b/>
                <w:bCs/>
                <w:sz w:val="20"/>
                <w:szCs w:val="20"/>
              </w:rPr>
            </w:pPr>
            <w:r w:rsidRPr="00536E4B">
              <w:rPr>
                <w:rFonts w:ascii="Times New Roman" w:eastAsia="Times New Roman" w:hAnsi="Times New Roman"/>
                <w:b/>
                <w:bCs/>
                <w:sz w:val="20"/>
                <w:szCs w:val="20"/>
              </w:rPr>
              <w:t>6</w:t>
            </w:r>
          </w:p>
        </w:tc>
        <w:tc>
          <w:tcPr>
            <w:tcW w:w="569" w:type="dxa"/>
            <w:gridSpan w:val="2"/>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noWrap/>
            <w:vAlign w:val="bottom"/>
            <w:hideMark/>
          </w:tcPr>
          <w:p w:rsidR="001232C9" w:rsidRPr="00536E4B" w:rsidRDefault="001232C9" w:rsidP="001232C9">
            <w:pPr>
              <w:spacing w:after="0" w:line="240" w:lineRule="auto"/>
              <w:rPr>
                <w:rFonts w:ascii="Times New Roman" w:eastAsia="Times New Roman" w:hAnsi="Times New Roman"/>
                <w:b/>
                <w:bCs/>
                <w:sz w:val="20"/>
                <w:szCs w:val="20"/>
              </w:rPr>
            </w:pPr>
            <w:r w:rsidRPr="00536E4B">
              <w:rPr>
                <w:rFonts w:ascii="Times New Roman" w:eastAsia="Times New Roman" w:hAnsi="Times New Roman"/>
                <w:b/>
                <w:bCs/>
                <w:sz w:val="20"/>
                <w:szCs w:val="20"/>
              </w:rPr>
              <w:t>Подпрограмма "Организация отдыха, оздоровления и занятости детей в каникулярное время"</w:t>
            </w:r>
          </w:p>
        </w:tc>
      </w:tr>
      <w:tr w:rsidR="001232C9" w:rsidRPr="00536E4B" w:rsidTr="001232C9">
        <w:trPr>
          <w:trHeight w:val="4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noWrap/>
            <w:vAlign w:val="bottom"/>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14458" w:type="dxa"/>
            <w:gridSpan w:val="9"/>
            <w:tcBorders>
              <w:top w:val="single" w:sz="4" w:space="0" w:color="auto"/>
              <w:left w:val="nil"/>
              <w:bottom w:val="single" w:sz="4" w:space="0" w:color="auto"/>
              <w:right w:val="single" w:sz="4" w:space="0" w:color="000000"/>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отдыха детей в каникулярное время</w:t>
            </w:r>
          </w:p>
        </w:tc>
      </w:tr>
      <w:tr w:rsidR="001232C9" w:rsidRPr="00536E4B" w:rsidTr="001232C9">
        <w:trPr>
          <w:trHeight w:val="229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оздоровления и отдыха детей и подростков.</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hideMark/>
          </w:tcPr>
          <w:p w:rsidR="001232C9" w:rsidRPr="00536E4B" w:rsidRDefault="00AD675F"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Увеличение числа детей и подростков, обучающихся в общеобразовательных учреждениях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 xml:space="preserve">охваченных разными формами отдыха, оздоровления и занятости в каникулярное время.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r w:rsidRPr="00536E4B">
              <w:rPr>
                <w:rFonts w:ascii="Times New Roman" w:eastAsia="Times New Roman" w:hAnsi="Times New Roman"/>
                <w:sz w:val="20"/>
                <w:szCs w:val="20"/>
                <w:lang w:val="en-US"/>
              </w:rPr>
              <w:t>6</w:t>
            </w:r>
            <w:r w:rsidRPr="00536E4B">
              <w:rPr>
                <w:rFonts w:ascii="Times New Roman" w:eastAsia="Times New Roman" w:hAnsi="Times New Roman"/>
                <w:sz w:val="20"/>
                <w:szCs w:val="20"/>
              </w:rPr>
              <w:t>.1,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r w:rsidRPr="00536E4B">
              <w:rPr>
                <w:rFonts w:ascii="Times New Roman" w:eastAsia="Times New Roman" w:hAnsi="Times New Roman"/>
                <w:sz w:val="20"/>
                <w:szCs w:val="20"/>
                <w:lang w:val="en-US"/>
              </w:rPr>
              <w:t>6</w:t>
            </w:r>
            <w:r w:rsidRPr="00536E4B">
              <w:rPr>
                <w:rFonts w:ascii="Times New Roman" w:eastAsia="Times New Roman" w:hAnsi="Times New Roman"/>
                <w:sz w:val="20"/>
                <w:szCs w:val="20"/>
              </w:rPr>
              <w:t>.2,</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r w:rsidRPr="00536E4B">
              <w:rPr>
                <w:rFonts w:ascii="Times New Roman" w:eastAsia="Times New Roman" w:hAnsi="Times New Roman"/>
                <w:sz w:val="20"/>
                <w:szCs w:val="20"/>
                <w:lang w:val="en-US"/>
              </w:rPr>
              <w:t>6</w:t>
            </w:r>
            <w:r w:rsidRPr="00536E4B">
              <w:rPr>
                <w:rFonts w:ascii="Times New Roman" w:eastAsia="Times New Roman" w:hAnsi="Times New Roman"/>
                <w:sz w:val="20"/>
                <w:szCs w:val="20"/>
              </w:rPr>
              <w:t>.3,01.6.4,01.6.501.6.6,</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01.6.7,01.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6.8,01.6.9</w:t>
            </w:r>
          </w:p>
        </w:tc>
      </w:tr>
      <w:tr w:rsidR="001232C9" w:rsidRPr="00536E4B" w:rsidTr="001232C9">
        <w:trPr>
          <w:trHeight w:val="23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отдыха детей в профильных лагерях</w:t>
            </w:r>
            <w:r w:rsidRPr="00536E4B">
              <w:rPr>
                <w:rFonts w:ascii="Times New Roman" w:eastAsia="Times New Roman" w:hAnsi="Times New Roman"/>
                <w:b/>
                <w:bCs/>
                <w:sz w:val="20"/>
                <w:szCs w:val="20"/>
              </w:rPr>
              <w:t xml:space="preserve">.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 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участия детей в профильных лагерях и профильных сменах.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r w:rsidRPr="00536E4B">
              <w:rPr>
                <w:rFonts w:ascii="Times New Roman" w:eastAsia="Times New Roman" w:hAnsi="Times New Roman"/>
                <w:sz w:val="20"/>
                <w:szCs w:val="20"/>
                <w:lang w:val="en-US"/>
              </w:rPr>
              <w:t>6</w:t>
            </w:r>
            <w:r w:rsidRPr="00536E4B">
              <w:rPr>
                <w:rFonts w:ascii="Times New Roman" w:eastAsia="Times New Roman" w:hAnsi="Times New Roman"/>
                <w:sz w:val="20"/>
                <w:szCs w:val="20"/>
              </w:rPr>
              <w:t>.1,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r w:rsidRPr="00536E4B">
              <w:rPr>
                <w:rFonts w:ascii="Times New Roman" w:eastAsia="Times New Roman" w:hAnsi="Times New Roman"/>
                <w:sz w:val="20"/>
                <w:szCs w:val="20"/>
                <w:lang w:val="en-US"/>
              </w:rPr>
              <w:t>6</w:t>
            </w:r>
            <w:r w:rsidRPr="00536E4B">
              <w:rPr>
                <w:rFonts w:ascii="Times New Roman" w:eastAsia="Times New Roman" w:hAnsi="Times New Roman"/>
                <w:sz w:val="20"/>
                <w:szCs w:val="20"/>
              </w:rPr>
              <w:t>.2</w:t>
            </w:r>
          </w:p>
          <w:p w:rsidR="001232C9" w:rsidRPr="00536E4B" w:rsidRDefault="001232C9" w:rsidP="001232C9">
            <w:pPr>
              <w:spacing w:after="0" w:line="240" w:lineRule="auto"/>
              <w:jc w:val="center"/>
              <w:rPr>
                <w:rFonts w:ascii="Times New Roman" w:eastAsia="Times New Roman" w:hAnsi="Times New Roman"/>
                <w:sz w:val="20"/>
                <w:szCs w:val="20"/>
              </w:rPr>
            </w:pPr>
          </w:p>
        </w:tc>
      </w:tr>
      <w:tr w:rsidR="001232C9" w:rsidRPr="00536E4B" w:rsidTr="001232C9">
        <w:trPr>
          <w:trHeight w:val="23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Организация спортивно-оздоровительных лагерей и спортивных мероприятий.</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 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участия  детей в спортивно- оздоровительных лагерях и спортивных мероприятиях.</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01.6.1,01.6,2.01.6.5</w:t>
            </w:r>
          </w:p>
        </w:tc>
      </w:tr>
      <w:tr w:rsidR="001232C9" w:rsidRPr="00536E4B" w:rsidTr="001232C9">
        <w:trPr>
          <w:trHeight w:val="23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04</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Организация трудоустройства подростков в летний период.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ГКУ «Центр занятости населения города Глазова», Администрация </w:t>
            </w:r>
            <w:r>
              <w:rPr>
                <w:rFonts w:ascii="Times New Roman" w:eastAsia="Times New Roman" w:hAnsi="Times New Roman"/>
                <w:sz w:val="20"/>
                <w:szCs w:val="20"/>
              </w:rPr>
              <w:t>Глазовского района</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Обеспечение временного трудоустройства несовершеннолетних граждан.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01.6.1,01.6.2.,01.6.4,01.6.6,01.6.7</w:t>
            </w:r>
          </w:p>
        </w:tc>
      </w:tr>
      <w:tr w:rsidR="001232C9" w:rsidRPr="00536E4B" w:rsidTr="001232C9">
        <w:trPr>
          <w:trHeight w:val="1290"/>
        </w:trPr>
        <w:tc>
          <w:tcPr>
            <w:tcW w:w="534" w:type="dxa"/>
            <w:gridSpan w:val="2"/>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05</w:t>
            </w:r>
          </w:p>
        </w:tc>
        <w:tc>
          <w:tcPr>
            <w:tcW w:w="426" w:type="dxa"/>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Укрепление материально-технической базы учреждений, организующих отдых и оздоровление несовершеннолетних;</w:t>
            </w:r>
          </w:p>
        </w:tc>
        <w:tc>
          <w:tcPr>
            <w:tcW w:w="1764" w:type="dxa"/>
            <w:gridSpan w:val="3"/>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муниципальные организации, предоставляющие такие услуги</w:t>
            </w:r>
          </w:p>
        </w:tc>
        <w:tc>
          <w:tcPr>
            <w:tcW w:w="1254" w:type="dxa"/>
            <w:vMerge w:val="restart"/>
            <w:tcBorders>
              <w:top w:val="nil"/>
              <w:left w:val="single" w:sz="4" w:space="0" w:color="auto"/>
              <w:bottom w:val="single" w:sz="4" w:space="0" w:color="000000"/>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капитального и косметического ремонта, приобретение технологического оборудования, инвентаря.</w:t>
            </w:r>
          </w:p>
        </w:tc>
        <w:tc>
          <w:tcPr>
            <w:tcW w:w="2061" w:type="dxa"/>
            <w:vMerge w:val="restart"/>
            <w:tcBorders>
              <w:top w:val="nil"/>
              <w:left w:val="single" w:sz="4" w:space="0" w:color="auto"/>
              <w:bottom w:val="single" w:sz="4" w:space="0" w:color="000000"/>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01.6.1,01.6.2,01.6.6,01.6.7</w:t>
            </w:r>
          </w:p>
        </w:tc>
      </w:tr>
      <w:tr w:rsidR="001232C9" w:rsidRPr="00536E4B" w:rsidTr="001232C9">
        <w:trPr>
          <w:trHeight w:val="2040"/>
        </w:trPr>
        <w:tc>
          <w:tcPr>
            <w:tcW w:w="534" w:type="dxa"/>
            <w:gridSpan w:val="2"/>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471" w:type="dxa"/>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569" w:type="dxa"/>
            <w:gridSpan w:val="2"/>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426" w:type="dxa"/>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4905" w:type="dxa"/>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1764" w:type="dxa"/>
            <w:gridSpan w:val="3"/>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1254" w:type="dxa"/>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4474" w:type="dxa"/>
            <w:gridSpan w:val="3"/>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c>
          <w:tcPr>
            <w:tcW w:w="2061" w:type="dxa"/>
            <w:vMerge/>
            <w:tcBorders>
              <w:top w:val="nil"/>
              <w:left w:val="single" w:sz="4" w:space="0" w:color="auto"/>
              <w:bottom w:val="single" w:sz="4" w:space="0" w:color="000000"/>
              <w:right w:val="single" w:sz="4" w:space="0" w:color="auto"/>
            </w:tcBorders>
            <w:vAlign w:val="center"/>
            <w:hideMark/>
          </w:tcPr>
          <w:p w:rsidR="001232C9" w:rsidRPr="00536E4B" w:rsidRDefault="001232C9" w:rsidP="001232C9">
            <w:pPr>
              <w:spacing w:after="0" w:line="240" w:lineRule="auto"/>
              <w:rPr>
                <w:rFonts w:ascii="Times New Roman" w:eastAsia="Times New Roman" w:hAnsi="Times New Roman"/>
                <w:sz w:val="20"/>
                <w:szCs w:val="20"/>
              </w:rPr>
            </w:pPr>
          </w:p>
        </w:tc>
      </w:tr>
      <w:tr w:rsidR="001232C9" w:rsidRPr="00536E4B" w:rsidTr="001232C9">
        <w:trPr>
          <w:trHeight w:val="232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06</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Мероприятия, направленные на обеспечение безопасности условий для  организации деятельности детских оздоровительных лагерей и лагерей труда и отдыха с дневным пребыванием детей.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r w:rsidRPr="00536E4B">
              <w:rPr>
                <w:rFonts w:ascii="Times New Roman" w:eastAsia="Times New Roman" w:hAnsi="Times New Roman"/>
                <w:sz w:val="20"/>
                <w:szCs w:val="20"/>
              </w:rPr>
              <w:t>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Обеспечение  безопасности,  приведение их в соответствие с установленными требованиями муниципальных организаций, занимающихся организацией летнего отдыха и оздоровления детей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01.6.2.,</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01.6.3,</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01.6.6,01.6.7</w:t>
            </w:r>
          </w:p>
        </w:tc>
      </w:tr>
      <w:tr w:rsidR="001232C9" w:rsidRPr="00536E4B" w:rsidTr="001232C9">
        <w:trPr>
          <w:trHeight w:val="13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07</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Оказание муниципальной услуги «Предоставление частичного возмещения (компенсации) стоимости путевки для детей в загородные детские оздоровительные лагеря»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Возмещение (компенсации) стоимости путевки для детей в загородные детские оздоровительные лагеря, повышение удовлетворенности населения предоставляемой услугой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01.6.1,01.6.2,01.6.7,01.6.8,</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01.6.9</w:t>
            </w:r>
          </w:p>
        </w:tc>
      </w:tr>
      <w:tr w:rsidR="001232C9" w:rsidRPr="00536E4B" w:rsidTr="001232C9">
        <w:trPr>
          <w:trHeight w:val="246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08</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Мониторинг деятельности детских оздоровительных лагерей и лагерей труда и отдыха с дневным пребыванием детей.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Предоставление информации о деятельности оздоровительных лагерей с дневным пребыванием начальниками лагерей.</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01.6.2, 01.6.3,01.6.4,01.6.9</w:t>
            </w:r>
          </w:p>
        </w:tc>
      </w:tr>
      <w:tr w:rsidR="001232C9" w:rsidRPr="00536E4B" w:rsidTr="001232C9">
        <w:trPr>
          <w:trHeight w:val="234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Обеспечение и развитие системы обратной связи с  гражданами  по организации отдыха детей.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noWrap/>
            <w:vAlign w:val="bottom"/>
            <w:hideMark/>
          </w:tcPr>
          <w:p w:rsidR="001232C9" w:rsidRPr="00536E4B" w:rsidRDefault="001772AA" w:rsidP="001232C9">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Проведение  опроса населения (родителей) о деятельности детских оздоровительных лагерей и лагерей труда и отдыха с дневным пребыванием детей, обработка полученных результатов, принятие мер реагирования. </w:t>
            </w:r>
          </w:p>
        </w:tc>
        <w:tc>
          <w:tcPr>
            <w:tcW w:w="2061" w:type="dxa"/>
            <w:tcBorders>
              <w:top w:val="nil"/>
              <w:left w:val="nil"/>
              <w:bottom w:val="single" w:sz="4" w:space="0" w:color="auto"/>
              <w:right w:val="single" w:sz="4" w:space="0" w:color="auto"/>
            </w:tcBorders>
            <w:noWrap/>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01.6.2, 01.6.3,01.6.4,01.6.9</w:t>
            </w:r>
          </w:p>
        </w:tc>
      </w:tr>
      <w:tr w:rsidR="001232C9" w:rsidRPr="00536E4B" w:rsidTr="001232C9">
        <w:trPr>
          <w:trHeight w:val="235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lastRenderedPageBreak/>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Организация системы регулярного мониторинга удовлетворенности граждан  по организации отдыха детей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 xml:space="preserve">Глазовского района, </w:t>
            </w:r>
            <w:r w:rsidRPr="00536E4B">
              <w:rPr>
                <w:rFonts w:ascii="Times New Roman" w:eastAsia="Times New Roman" w:hAnsi="Times New Roman"/>
                <w:sz w:val="20"/>
                <w:szCs w:val="20"/>
              </w:rPr>
              <w:t>муниципальные организации, предоставляющие такие услуги</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Проведение регулярного мониторинга удовлетворенности граждан организацией отдыха детей, обработка полученных результатов,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01.6.2, 01.6.3,01.6.4,01.6.9</w:t>
            </w:r>
          </w:p>
        </w:tc>
      </w:tr>
      <w:tr w:rsidR="001232C9" w:rsidRPr="00536E4B" w:rsidTr="001232C9">
        <w:trPr>
          <w:trHeight w:val="1815"/>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02</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Рассмотрение обращений граждан по вопросам организации отдыха детей, принятие мер реагирования; </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Рассмотрение обращений граждан, принятие мер реагирования</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01.6.2, 01.6.3,01.6.4,01.6.9</w:t>
            </w:r>
          </w:p>
        </w:tc>
      </w:tr>
      <w:tr w:rsidR="001232C9" w:rsidRPr="00536E4B" w:rsidTr="001232C9">
        <w:trPr>
          <w:trHeight w:val="1920"/>
        </w:trPr>
        <w:tc>
          <w:tcPr>
            <w:tcW w:w="534" w:type="dxa"/>
            <w:gridSpan w:val="2"/>
            <w:tcBorders>
              <w:top w:val="nil"/>
              <w:left w:val="single" w:sz="4" w:space="0" w:color="auto"/>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w:t>
            </w:r>
          </w:p>
        </w:tc>
        <w:tc>
          <w:tcPr>
            <w:tcW w:w="47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6</w:t>
            </w:r>
          </w:p>
        </w:tc>
        <w:tc>
          <w:tcPr>
            <w:tcW w:w="569" w:type="dxa"/>
            <w:gridSpan w:val="2"/>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09</w:t>
            </w:r>
          </w:p>
        </w:tc>
        <w:tc>
          <w:tcPr>
            <w:tcW w:w="426"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03</w:t>
            </w:r>
          </w:p>
        </w:tc>
        <w:tc>
          <w:tcPr>
            <w:tcW w:w="4905" w:type="dxa"/>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Публикация на официальном сайтах Администрации муниципального образования «Глазовский район»,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«Глазовский район», организующих отдых детей в каникулярное время</w:t>
            </w:r>
          </w:p>
        </w:tc>
        <w:tc>
          <w:tcPr>
            <w:tcW w:w="176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Управление образования </w:t>
            </w:r>
            <w:r>
              <w:rPr>
                <w:rFonts w:ascii="Times New Roman" w:eastAsia="Times New Roman" w:hAnsi="Times New Roman"/>
                <w:sz w:val="20"/>
                <w:szCs w:val="20"/>
              </w:rPr>
              <w:t>Глазовского района</w:t>
            </w:r>
          </w:p>
        </w:tc>
        <w:tc>
          <w:tcPr>
            <w:tcW w:w="1254" w:type="dxa"/>
            <w:tcBorders>
              <w:top w:val="nil"/>
              <w:left w:val="nil"/>
              <w:bottom w:val="single" w:sz="4" w:space="0" w:color="auto"/>
              <w:right w:val="single" w:sz="4" w:space="0" w:color="auto"/>
            </w:tcBorders>
            <w:hideMark/>
          </w:tcPr>
          <w:p w:rsidR="001232C9" w:rsidRPr="00536E4B" w:rsidRDefault="001772AA" w:rsidP="001232C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2015-2026 годы</w:t>
            </w:r>
          </w:p>
        </w:tc>
        <w:tc>
          <w:tcPr>
            <w:tcW w:w="4474" w:type="dxa"/>
            <w:gridSpan w:val="3"/>
            <w:tcBorders>
              <w:top w:val="nil"/>
              <w:left w:val="nil"/>
              <w:bottom w:val="single" w:sz="4" w:space="0" w:color="auto"/>
              <w:right w:val="single" w:sz="4" w:space="0" w:color="auto"/>
            </w:tcBorders>
            <w:hideMark/>
          </w:tcPr>
          <w:p w:rsidR="001232C9" w:rsidRPr="00536E4B" w:rsidRDefault="001232C9" w:rsidP="001232C9">
            <w:pPr>
              <w:spacing w:after="0" w:line="240" w:lineRule="auto"/>
              <w:rPr>
                <w:rFonts w:ascii="Times New Roman" w:eastAsia="Times New Roman" w:hAnsi="Times New Roman"/>
                <w:sz w:val="20"/>
                <w:szCs w:val="20"/>
              </w:rPr>
            </w:pPr>
            <w:r w:rsidRPr="00536E4B">
              <w:rPr>
                <w:rFonts w:ascii="Times New Roman" w:eastAsia="Times New Roman" w:hAnsi="Times New Roman"/>
                <w:sz w:val="20"/>
                <w:szCs w:val="20"/>
              </w:rPr>
              <w:t xml:space="preserve">Доступность сведений о структурах и должностных лицах, отвечающих за организацию  отдыха и оздоровление несовершеннолетних для населения. </w:t>
            </w:r>
          </w:p>
        </w:tc>
        <w:tc>
          <w:tcPr>
            <w:tcW w:w="2061" w:type="dxa"/>
            <w:tcBorders>
              <w:top w:val="nil"/>
              <w:left w:val="nil"/>
              <w:bottom w:val="single" w:sz="4" w:space="0" w:color="auto"/>
              <w:right w:val="single" w:sz="4" w:space="0" w:color="auto"/>
            </w:tcBorders>
            <w:hideMark/>
          </w:tcPr>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01.6.1,</w:t>
            </w:r>
          </w:p>
          <w:p w:rsidR="001232C9" w:rsidRPr="00536E4B" w:rsidRDefault="001232C9" w:rsidP="001232C9">
            <w:pPr>
              <w:spacing w:after="0" w:line="240" w:lineRule="auto"/>
              <w:jc w:val="center"/>
              <w:rPr>
                <w:rFonts w:ascii="Times New Roman" w:eastAsia="Times New Roman" w:hAnsi="Times New Roman"/>
                <w:sz w:val="20"/>
                <w:szCs w:val="20"/>
              </w:rPr>
            </w:pPr>
            <w:r w:rsidRPr="00536E4B">
              <w:rPr>
                <w:rFonts w:ascii="Times New Roman" w:eastAsia="Times New Roman" w:hAnsi="Times New Roman"/>
                <w:sz w:val="20"/>
                <w:szCs w:val="20"/>
              </w:rPr>
              <w:t>01.6.2, 01.6.3,01.6.4,01.6.5 01.6.6, 01.6.7, 01.6.8, 01.6.9</w:t>
            </w:r>
          </w:p>
        </w:tc>
      </w:tr>
      <w:tr w:rsidR="001232C9" w:rsidRPr="004C0FFB" w:rsidTr="001232C9">
        <w:tblPrEx>
          <w:tblLook w:val="00A0"/>
        </w:tblPrEx>
        <w:trPr>
          <w:trHeight w:val="402"/>
        </w:trPr>
        <w:tc>
          <w:tcPr>
            <w:tcW w:w="504" w:type="dxa"/>
            <w:tcBorders>
              <w:top w:val="single" w:sz="4" w:space="0" w:color="auto"/>
              <w:left w:val="single" w:sz="8" w:space="0" w:color="auto"/>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p>
        </w:tc>
        <w:tc>
          <w:tcPr>
            <w:tcW w:w="426" w:type="dxa"/>
            <w:tcBorders>
              <w:top w:val="single" w:sz="4" w:space="0" w:color="auto"/>
              <w:left w:val="nil"/>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p>
        </w:tc>
        <w:tc>
          <w:tcPr>
            <w:tcW w:w="4962" w:type="dxa"/>
            <w:gridSpan w:val="2"/>
            <w:tcBorders>
              <w:top w:val="single" w:sz="8" w:space="0" w:color="auto"/>
              <w:left w:val="single" w:sz="4" w:space="0" w:color="auto"/>
              <w:bottom w:val="single" w:sz="8" w:space="0" w:color="000000"/>
              <w:right w:val="single" w:sz="4" w:space="0" w:color="auto"/>
            </w:tcBorders>
            <w:vAlign w:val="center"/>
          </w:tcPr>
          <w:p w:rsidR="001232C9" w:rsidRPr="004C0FFB" w:rsidRDefault="001232C9" w:rsidP="001232C9">
            <w:pPr>
              <w:spacing w:before="40" w:after="40"/>
              <w:rPr>
                <w:rFonts w:ascii="Times New Roman" w:hAnsi="Times New Roman"/>
                <w:b/>
                <w:sz w:val="18"/>
                <w:szCs w:val="18"/>
              </w:rPr>
            </w:pPr>
            <w:r w:rsidRPr="004C0FFB">
              <w:rPr>
                <w:rFonts w:ascii="Times New Roman" w:hAnsi="Times New Roman"/>
                <w:b/>
                <w:sz w:val="18"/>
                <w:szCs w:val="18"/>
              </w:rPr>
              <w:t>«Реализация молодежной политики»</w:t>
            </w:r>
          </w:p>
        </w:tc>
        <w:tc>
          <w:tcPr>
            <w:tcW w:w="1701" w:type="dxa"/>
            <w:tcBorders>
              <w:top w:val="single" w:sz="8" w:space="0" w:color="auto"/>
              <w:left w:val="single" w:sz="4" w:space="0" w:color="auto"/>
              <w:bottom w:val="single" w:sz="8" w:space="0" w:color="000000"/>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single" w:sz="8" w:space="0" w:color="auto"/>
              <w:left w:val="single" w:sz="4" w:space="0" w:color="auto"/>
              <w:bottom w:val="single" w:sz="8" w:space="0" w:color="000000"/>
              <w:right w:val="single" w:sz="4" w:space="0" w:color="auto"/>
            </w:tcBorders>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single" w:sz="8" w:space="0" w:color="auto"/>
              <w:left w:val="single" w:sz="4" w:space="0" w:color="auto"/>
              <w:bottom w:val="single" w:sz="8" w:space="0" w:color="000000"/>
              <w:right w:val="single" w:sz="8" w:space="0" w:color="auto"/>
            </w:tcBorders>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tc>
      </w:tr>
      <w:tr w:rsidR="001232C9" w:rsidRPr="004C0FFB" w:rsidTr="001232C9">
        <w:tblPrEx>
          <w:tblLook w:val="00A0"/>
        </w:tblPrEx>
        <w:trPr>
          <w:trHeight w:val="402"/>
        </w:trPr>
        <w:tc>
          <w:tcPr>
            <w:tcW w:w="504" w:type="dxa"/>
            <w:tcBorders>
              <w:top w:val="nil"/>
              <w:left w:val="single" w:sz="8" w:space="0" w:color="auto"/>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26" w:type="dxa"/>
            <w:tcBorders>
              <w:top w:val="nil"/>
              <w:left w:val="nil"/>
              <w:bottom w:val="single" w:sz="8" w:space="0" w:color="auto"/>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p>
        </w:tc>
        <w:tc>
          <w:tcPr>
            <w:tcW w:w="4962" w:type="dxa"/>
            <w:gridSpan w:val="2"/>
            <w:tcBorders>
              <w:top w:val="single" w:sz="8" w:space="0" w:color="auto"/>
              <w:left w:val="single" w:sz="4" w:space="0" w:color="auto"/>
              <w:bottom w:val="single" w:sz="8" w:space="0" w:color="000000"/>
              <w:right w:val="single" w:sz="4" w:space="0" w:color="auto"/>
            </w:tcBorders>
            <w:vAlign w:val="center"/>
          </w:tcPr>
          <w:p w:rsidR="001232C9" w:rsidRPr="004C0FFB" w:rsidRDefault="001232C9" w:rsidP="001232C9">
            <w:pPr>
              <w:spacing w:before="40" w:after="40"/>
              <w:rPr>
                <w:rFonts w:ascii="Times New Roman" w:hAnsi="Times New Roman"/>
                <w:b/>
                <w:sz w:val="18"/>
                <w:szCs w:val="18"/>
              </w:rPr>
            </w:pPr>
            <w:r w:rsidRPr="004C0FFB">
              <w:rPr>
                <w:rFonts w:ascii="Times New Roman" w:hAnsi="Times New Roman"/>
                <w:b/>
                <w:sz w:val="18"/>
                <w:szCs w:val="18"/>
              </w:rPr>
              <w:t>Трудоустройство подростков и молодежи, оказавшихся в трудной жизненной ситуации</w:t>
            </w:r>
          </w:p>
        </w:tc>
        <w:tc>
          <w:tcPr>
            <w:tcW w:w="1701" w:type="dxa"/>
            <w:tcBorders>
              <w:top w:val="single" w:sz="8" w:space="0" w:color="auto"/>
              <w:left w:val="single" w:sz="4" w:space="0" w:color="auto"/>
              <w:bottom w:val="single" w:sz="8" w:space="0" w:color="000000"/>
              <w:right w:val="single" w:sz="4" w:space="0" w:color="auto"/>
            </w:tcBorders>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МЦ «Диалог» МБУК «Центр КиТ», Управление образования, МБУК «Центр КиТ Глазовского района», образовательные учреждения Глазовского района</w:t>
            </w:r>
          </w:p>
          <w:p w:rsidR="001232C9" w:rsidRPr="004C0FFB" w:rsidRDefault="001232C9" w:rsidP="001232C9">
            <w:pPr>
              <w:spacing w:before="40" w:after="40"/>
              <w:jc w:val="center"/>
              <w:rPr>
                <w:rFonts w:ascii="Times New Roman" w:hAnsi="Times New Roman"/>
                <w:sz w:val="18"/>
                <w:szCs w:val="18"/>
              </w:rPr>
            </w:pPr>
          </w:p>
        </w:tc>
        <w:tc>
          <w:tcPr>
            <w:tcW w:w="1276" w:type="dxa"/>
            <w:gridSpan w:val="3"/>
            <w:tcBorders>
              <w:top w:val="single" w:sz="8" w:space="0" w:color="auto"/>
              <w:left w:val="single" w:sz="4" w:space="0" w:color="auto"/>
              <w:bottom w:val="single" w:sz="8" w:space="0" w:color="000000"/>
              <w:right w:val="single" w:sz="4" w:space="0" w:color="auto"/>
            </w:tcBorders>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single" w:sz="8" w:space="0" w:color="auto"/>
              <w:left w:val="single" w:sz="4" w:space="0" w:color="auto"/>
              <w:bottom w:val="single" w:sz="8" w:space="0" w:color="000000"/>
              <w:right w:val="single" w:sz="8" w:space="0" w:color="auto"/>
            </w:tcBorders>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Трудоустройство за счет бюджетных ассигнований подростков и молодежи, оказавшихся в трудной жизненной ситуации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 xml:space="preserve">Содействие временному трудоустройству и занятости </w:t>
            </w:r>
            <w:r w:rsidRPr="004C0FFB">
              <w:rPr>
                <w:rFonts w:ascii="Times New Roman" w:hAnsi="Times New Roman"/>
                <w:sz w:val="18"/>
                <w:szCs w:val="18"/>
              </w:rPr>
              <w:lastRenderedPageBreak/>
              <w:t>учащихся  в возрасте от 14 до 18 лет, студентов в свободное от учебы время и незанятой молодежи</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 xml:space="preserve">МЦ «Диалог» </w:t>
            </w:r>
            <w:r w:rsidRPr="004C0FFB">
              <w:rPr>
                <w:rFonts w:ascii="Times New Roman" w:hAnsi="Times New Roman"/>
                <w:sz w:val="18"/>
                <w:szCs w:val="18"/>
              </w:rPr>
              <w:lastRenderedPageBreak/>
              <w:t>МБУК «Центр КиТ», Управление образования, МБУК «Центр КиТ Глазовского района», образовательные учреждения Глазовского района</w:t>
            </w:r>
          </w:p>
          <w:p w:rsidR="001232C9" w:rsidRPr="004C0FFB" w:rsidRDefault="001232C9" w:rsidP="001232C9">
            <w:pPr>
              <w:spacing w:before="40" w:after="40"/>
              <w:jc w:val="center"/>
              <w:rPr>
                <w:rFonts w:ascii="Times New Roman" w:hAnsi="Times New Roman"/>
                <w:sz w:val="18"/>
                <w:szCs w:val="18"/>
              </w:rPr>
            </w:pP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lastRenderedPageBreak/>
              <w:t xml:space="preserve">2015-2026 </w:t>
            </w:r>
            <w:r>
              <w:rPr>
                <w:rFonts w:ascii="Times New Roman" w:eastAsia="Times New Roman" w:hAnsi="Times New Roman"/>
                <w:sz w:val="20"/>
                <w:szCs w:val="20"/>
              </w:rPr>
              <w:lastRenderedPageBreak/>
              <w:t>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lastRenderedPageBreak/>
              <w:t xml:space="preserve">Трудоустройство за счет бюджетных ассигнований подростков и молодежи, </w:t>
            </w:r>
            <w:r w:rsidRPr="004C0FFB">
              <w:rPr>
                <w:rFonts w:ascii="Times New Roman" w:hAnsi="Times New Roman"/>
                <w:sz w:val="18"/>
                <w:szCs w:val="18"/>
              </w:rPr>
              <w:lastRenderedPageBreak/>
              <w:t>оказавшихся в трудной жизненной ситуации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b/>
                <w:sz w:val="18"/>
                <w:szCs w:val="18"/>
              </w:rPr>
            </w:pPr>
            <w:r w:rsidRPr="004C0FFB">
              <w:rPr>
                <w:rFonts w:ascii="Times New Roman" w:hAnsi="Times New Roman"/>
                <w:b/>
                <w:sz w:val="18"/>
                <w:szCs w:val="18"/>
              </w:rPr>
              <w:t>Работа с детьми, подростками и молодежью</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  их самореализация в интересах общества и государства</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Паспортизация молодых семей</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социального паспорта молодых семей</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Районный конкурс подворий молодых семей «Мой дом – моя гордость»</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2015-2021</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 Повышение престижа ведения личного подсобного хозяйства и индивидуального жилищного строительства в молодежной среде района</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Участие в республиканском фестивале клубов молодых семей «Под крышей дома своего»</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2016, 2018, 2020, 2024</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Повышение престижа семейных клубных формирований</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04</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Проведение мероприятий, направленных на знакомство холостых молодых людей среди работающей молодежи «Вечерка», «Ныл брага» и т.п.</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2015-2020</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Улучшение демографических показателей в районе</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Работа клубов «Молодая семья» и  семейных объединений во всех муниципальных образованиях Глазовского района</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w:t>
            </w:r>
            <w:r w:rsidR="00B72BD5">
              <w:rPr>
                <w:rFonts w:ascii="Times New Roman" w:hAnsi="Times New Roman"/>
                <w:sz w:val="18"/>
                <w:szCs w:val="18"/>
              </w:rPr>
              <w:t>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Повышение престижа семейных клубных формирований</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06</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 xml:space="preserve">Организация и проведение мероприятий, посвященных Дню </w:t>
            </w:r>
            <w:r w:rsidRPr="004C0FFB">
              <w:rPr>
                <w:rFonts w:ascii="Times New Roman" w:hAnsi="Times New Roman"/>
                <w:sz w:val="18"/>
                <w:szCs w:val="18"/>
              </w:rPr>
              <w:lastRenderedPageBreak/>
              <w:t>молодежи</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 xml:space="preserve">Сектор культуры и </w:t>
            </w:r>
            <w:r w:rsidRPr="004C0FFB">
              <w:rPr>
                <w:rFonts w:ascii="Times New Roman" w:hAnsi="Times New Roman"/>
                <w:sz w:val="18"/>
                <w:szCs w:val="18"/>
              </w:rPr>
              <w:lastRenderedPageBreak/>
              <w:t>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lastRenderedPageBreak/>
              <w:t xml:space="preserve">2015-2026 </w:t>
            </w:r>
            <w:r>
              <w:rPr>
                <w:rFonts w:ascii="Times New Roman" w:eastAsia="Times New Roman" w:hAnsi="Times New Roman"/>
                <w:sz w:val="20"/>
                <w:szCs w:val="20"/>
              </w:rPr>
              <w:lastRenderedPageBreak/>
              <w:t>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lastRenderedPageBreak/>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07</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Организация и проведение районного фестиваля работающей молодежи КВН</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B72BD5">
            <w:pPr>
              <w:spacing w:before="40" w:after="40"/>
              <w:jc w:val="center"/>
              <w:rPr>
                <w:rFonts w:ascii="Times New Roman" w:hAnsi="Times New Roman"/>
                <w:sz w:val="18"/>
                <w:szCs w:val="18"/>
              </w:rPr>
            </w:pPr>
            <w:r w:rsidRPr="004C0FFB">
              <w:rPr>
                <w:rFonts w:ascii="Times New Roman" w:hAnsi="Times New Roman"/>
                <w:sz w:val="18"/>
                <w:szCs w:val="18"/>
              </w:rPr>
              <w:t>2015-2020</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single" w:sz="8" w:space="0" w:color="auto"/>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08</w:t>
            </w:r>
          </w:p>
        </w:tc>
        <w:tc>
          <w:tcPr>
            <w:tcW w:w="4962" w:type="dxa"/>
            <w:gridSpan w:val="2"/>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 xml:space="preserve">Организация и проведение районной интеллектуальной игры </w:t>
            </w:r>
          </w:p>
        </w:tc>
        <w:tc>
          <w:tcPr>
            <w:tcW w:w="1701" w:type="dxa"/>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single" w:sz="8" w:space="0" w:color="auto"/>
              <w:left w:val="nil"/>
              <w:bottom w:val="single" w:sz="4" w:space="0" w:color="auto"/>
              <w:right w:val="single" w:sz="4" w:space="0" w:color="auto"/>
            </w:tcBorders>
            <w:noWrap/>
            <w:vAlign w:val="center"/>
          </w:tcPr>
          <w:p w:rsidR="001232C9" w:rsidRPr="004C0FFB" w:rsidRDefault="001232C9" w:rsidP="00B72BD5">
            <w:pPr>
              <w:spacing w:before="40" w:after="40"/>
              <w:jc w:val="center"/>
              <w:rPr>
                <w:rFonts w:ascii="Times New Roman" w:hAnsi="Times New Roman"/>
                <w:sz w:val="18"/>
                <w:szCs w:val="18"/>
              </w:rPr>
            </w:pPr>
            <w:r w:rsidRPr="004C0FFB">
              <w:rPr>
                <w:rFonts w:ascii="Times New Roman" w:hAnsi="Times New Roman"/>
                <w:sz w:val="18"/>
                <w:szCs w:val="18"/>
              </w:rPr>
              <w:t>2015-202</w:t>
            </w:r>
            <w:r w:rsidR="00B72BD5">
              <w:rPr>
                <w:rFonts w:ascii="Times New Roman" w:hAnsi="Times New Roman"/>
                <w:sz w:val="18"/>
                <w:szCs w:val="18"/>
              </w:rPr>
              <w:t>1</w:t>
            </w:r>
            <w:r w:rsidR="001772AA">
              <w:rPr>
                <w:rFonts w:ascii="Times New Roman" w:hAnsi="Times New Roman"/>
                <w:sz w:val="18"/>
                <w:szCs w:val="18"/>
              </w:rPr>
              <w:t xml:space="preserve"> годы</w:t>
            </w:r>
          </w:p>
        </w:tc>
        <w:tc>
          <w:tcPr>
            <w:tcW w:w="6519" w:type="dxa"/>
            <w:gridSpan w:val="3"/>
            <w:tcBorders>
              <w:top w:val="single" w:sz="8" w:space="0" w:color="auto"/>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09</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Туристический слет работающей молодежи</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A31B22">
            <w:pPr>
              <w:spacing w:before="40" w:after="40"/>
              <w:jc w:val="center"/>
              <w:rPr>
                <w:rFonts w:ascii="Times New Roman" w:hAnsi="Times New Roman"/>
                <w:sz w:val="18"/>
                <w:szCs w:val="18"/>
              </w:rPr>
            </w:pPr>
            <w:r w:rsidRPr="004C0FFB">
              <w:rPr>
                <w:rFonts w:ascii="Times New Roman" w:hAnsi="Times New Roman"/>
                <w:sz w:val="18"/>
                <w:szCs w:val="18"/>
              </w:rPr>
              <w:t>2015-2017</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здорового образа жизни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10</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Районный конкурс вокалистов «Я мир сберегу и сыну завещаю»</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11</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Молодежный спортивный фестиваль «На районе»</w:t>
            </w:r>
          </w:p>
        </w:tc>
        <w:tc>
          <w:tcPr>
            <w:tcW w:w="1701" w:type="dxa"/>
            <w:tcBorders>
              <w:top w:val="nil"/>
              <w:left w:val="nil"/>
              <w:bottom w:val="single" w:sz="4" w:space="0" w:color="auto"/>
              <w:right w:val="single" w:sz="4" w:space="0" w:color="auto"/>
            </w:tcBorders>
            <w:noWrap/>
          </w:tcPr>
          <w:p w:rsidR="001232C9" w:rsidRPr="004C0FFB" w:rsidRDefault="001232C9" w:rsidP="001232C9">
            <w:pPr>
              <w:spacing w:before="20" w:after="2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p w:rsidR="001232C9" w:rsidRPr="004C0FFB" w:rsidRDefault="001232C9" w:rsidP="001232C9">
            <w:pPr>
              <w:jc w:val="center"/>
              <w:rPr>
                <w:rFonts w:ascii="Times New Roman" w:hAnsi="Times New Roman"/>
              </w:rPr>
            </w:pPr>
            <w:r w:rsidRPr="004C0FFB">
              <w:rPr>
                <w:rFonts w:ascii="Times New Roman" w:hAnsi="Times New Roman"/>
                <w:sz w:val="18"/>
                <w:szCs w:val="18"/>
              </w:rPr>
              <w:t>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A31B22">
            <w:pPr>
              <w:spacing w:before="40" w:after="40"/>
              <w:jc w:val="center"/>
              <w:rPr>
                <w:rFonts w:ascii="Times New Roman" w:hAnsi="Times New Roman"/>
                <w:sz w:val="18"/>
                <w:szCs w:val="18"/>
              </w:rPr>
            </w:pPr>
            <w:r w:rsidRPr="004C0FFB">
              <w:rPr>
                <w:rFonts w:ascii="Times New Roman" w:hAnsi="Times New Roman"/>
                <w:sz w:val="18"/>
                <w:szCs w:val="18"/>
              </w:rPr>
              <w:t>2015-2020</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sz w:val="18"/>
                <w:szCs w:val="18"/>
              </w:rPr>
              <w:t>Формирование здорового образа жизни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12</w:t>
            </w:r>
          </w:p>
        </w:tc>
        <w:tc>
          <w:tcPr>
            <w:tcW w:w="4962" w:type="dxa"/>
            <w:gridSpan w:val="2"/>
            <w:tcBorders>
              <w:top w:val="nil"/>
              <w:left w:val="nil"/>
              <w:bottom w:val="single" w:sz="4" w:space="0" w:color="auto"/>
              <w:right w:val="single" w:sz="4" w:space="0" w:color="auto"/>
            </w:tcBorders>
            <w:noWrap/>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Издание молодежного печатного средства массовой информации «Газета молодежи Глазовского района «Я молодой!»</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Освещение деятельности органов по работе с молодежью в СМИ, развитие журналистских навыков среди подростков и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13</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Районный конкурс патриотической песни</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20" w:after="20"/>
              <w:rPr>
                <w:rFonts w:ascii="Times New Roman" w:hAnsi="Times New Roman"/>
                <w:sz w:val="18"/>
                <w:szCs w:val="18"/>
              </w:rPr>
            </w:pPr>
            <w:r w:rsidRPr="004C0FFB">
              <w:rPr>
                <w:rFonts w:ascii="Times New Roman" w:hAnsi="Times New Roman"/>
                <w:sz w:val="18"/>
                <w:szCs w:val="18"/>
              </w:rPr>
              <w:t xml:space="preserve">Сектор культуры и молодежной политики, МБУК «ЦКТ Глазовского района» </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14</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Актив работающей молодежи Глазовского района</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20" w:after="20"/>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2015-2018, 2020- 202</w:t>
            </w:r>
            <w:r w:rsidR="001772AA">
              <w:rPr>
                <w:rFonts w:ascii="Times New Roman" w:hAnsi="Times New Roman"/>
                <w:sz w:val="18"/>
                <w:szCs w:val="18"/>
              </w:rPr>
              <w:t>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lastRenderedPageBreak/>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15</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 xml:space="preserve">Участие молодежи Глазовского района в федеральных, межрегиональных, республиканских и межрайонных мероприятиях </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20" w:after="20"/>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w:t>
            </w:r>
            <w:r w:rsidR="001772AA">
              <w:rPr>
                <w:rFonts w:ascii="Times New Roman" w:hAnsi="Times New Roman"/>
                <w:sz w:val="18"/>
                <w:szCs w:val="18"/>
              </w:rPr>
              <w:t>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молодежных инициатив, </w:t>
            </w:r>
            <w:r w:rsidRPr="004C0FFB">
              <w:rPr>
                <w:rFonts w:ascii="Times New Roman" w:hAnsi="Times New Roman"/>
                <w:sz w:val="18"/>
                <w:szCs w:val="18"/>
              </w:rPr>
              <w:t>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7"/>
                <w:szCs w:val="17"/>
              </w:rPr>
            </w:pPr>
            <w:r w:rsidRPr="004C0FFB">
              <w:rPr>
                <w:rFonts w:ascii="Times New Roman" w:hAnsi="Times New Roman"/>
                <w:sz w:val="17"/>
                <w:szCs w:val="17"/>
              </w:rPr>
              <w:t>16</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Районный конкурс клубов молодых семей</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20" w:after="20"/>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A31B22">
            <w:pPr>
              <w:spacing w:before="40" w:after="40"/>
              <w:jc w:val="center"/>
              <w:rPr>
                <w:rFonts w:ascii="Times New Roman" w:hAnsi="Times New Roman"/>
                <w:sz w:val="18"/>
                <w:szCs w:val="18"/>
              </w:rPr>
            </w:pPr>
            <w:r w:rsidRPr="004C0FFB">
              <w:rPr>
                <w:rFonts w:ascii="Times New Roman" w:hAnsi="Times New Roman"/>
                <w:sz w:val="18"/>
                <w:szCs w:val="18"/>
              </w:rPr>
              <w:t>2015-202</w:t>
            </w:r>
            <w:r w:rsidR="00A31B22">
              <w:rPr>
                <w:rFonts w:ascii="Times New Roman" w:hAnsi="Times New Roman"/>
                <w:sz w:val="18"/>
                <w:szCs w:val="18"/>
              </w:rPr>
              <w:t>2</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инициатив молодых семей, </w:t>
            </w:r>
            <w:r w:rsidRPr="004C0FFB">
              <w:rPr>
                <w:rFonts w:ascii="Times New Roman" w:hAnsi="Times New Roman"/>
                <w:sz w:val="18"/>
                <w:szCs w:val="18"/>
              </w:rPr>
              <w:t>реализация их творческого потенциала</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17</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Образовательный корпус Банка молодежных инициатив</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Pr>
                <w:rFonts w:ascii="Times New Roman" w:hAnsi="Times New Roman"/>
                <w:sz w:val="18"/>
                <w:szCs w:val="18"/>
              </w:rPr>
              <w:t>2020-2</w:t>
            </w:r>
            <w:r w:rsidR="001772AA">
              <w:rPr>
                <w:rFonts w:ascii="Times New Roman" w:hAnsi="Times New Roman"/>
                <w:sz w:val="18"/>
                <w:szCs w:val="18"/>
              </w:rPr>
              <w:t>026</w:t>
            </w:r>
          </w:p>
          <w:p w:rsidR="001232C9" w:rsidRPr="004C0FFB" w:rsidRDefault="001232C9" w:rsidP="001232C9">
            <w:pPr>
              <w:spacing w:before="40" w:after="40"/>
              <w:jc w:val="center"/>
              <w:rPr>
                <w:rFonts w:ascii="Times New Roman" w:hAnsi="Times New Roman"/>
                <w:sz w:val="18"/>
                <w:szCs w:val="18"/>
              </w:rPr>
            </w:pP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активной гражданской позиции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18</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Развитие медиа-волонтёрства в районе</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2021-202</w:t>
            </w:r>
            <w:r w:rsidR="001772AA">
              <w:rPr>
                <w:rFonts w:ascii="Times New Roman" w:hAnsi="Times New Roman" w:cs="Times New Roman"/>
                <w:sz w:val="20"/>
                <w:szCs w:val="24"/>
              </w:rPr>
              <w:t>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Выявление и развитие навыков работы в медиа-пространстве</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19</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Школа актива молодежи  Глазовского района</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A31B22">
            <w:pPr>
              <w:spacing w:before="40" w:after="40"/>
              <w:rPr>
                <w:rFonts w:ascii="Times New Roman" w:hAnsi="Times New Roman" w:cs="Times New Roman"/>
                <w:sz w:val="20"/>
                <w:szCs w:val="24"/>
              </w:rPr>
            </w:pPr>
            <w:r w:rsidRPr="004C0FFB">
              <w:rPr>
                <w:rFonts w:ascii="Times New Roman" w:hAnsi="Times New Roman" w:cs="Times New Roman"/>
                <w:sz w:val="20"/>
                <w:szCs w:val="24"/>
              </w:rPr>
              <w:t>2020-202</w:t>
            </w:r>
            <w:r w:rsidR="00A31B22">
              <w:rPr>
                <w:rFonts w:ascii="Times New Roman" w:hAnsi="Times New Roman" w:cs="Times New Roman"/>
                <w:sz w:val="20"/>
                <w:szCs w:val="24"/>
              </w:rPr>
              <w:t>1</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Выявление, поддержка, развитие молодежных инициатив, творческой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20</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Организация деятельности ВДРК («Сводных отрядов»)</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A31B22">
            <w:pPr>
              <w:spacing w:before="40" w:after="40"/>
              <w:rPr>
                <w:rFonts w:ascii="Times New Roman" w:hAnsi="Times New Roman" w:cs="Times New Roman"/>
                <w:sz w:val="20"/>
                <w:szCs w:val="24"/>
              </w:rPr>
            </w:pPr>
            <w:r w:rsidRPr="004C0FFB">
              <w:rPr>
                <w:rFonts w:ascii="Times New Roman" w:hAnsi="Times New Roman" w:cs="Times New Roman"/>
                <w:sz w:val="20"/>
                <w:szCs w:val="24"/>
              </w:rPr>
              <w:t>2015-202</w:t>
            </w:r>
            <w:r w:rsidR="00A31B22">
              <w:rPr>
                <w:rFonts w:ascii="Times New Roman" w:hAnsi="Times New Roman" w:cs="Times New Roman"/>
                <w:sz w:val="20"/>
                <w:szCs w:val="24"/>
              </w:rPr>
              <w:t>3</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Снижение социального напряжения в подростково-молодежной среде, ресоциализация подростков с аддиктивным поведением</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21</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Организация и проведение профильных лагерных смен</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rPr>
                <w:rFonts w:ascii="Times New Roman" w:hAnsi="Times New Roman" w:cs="Times New Roman"/>
                <w:sz w:val="20"/>
                <w:szCs w:val="24"/>
              </w:rPr>
            </w:pPr>
            <w:r>
              <w:rPr>
                <w:rFonts w:ascii="Times New Roman" w:eastAsia="Times New Roman" w:hAnsi="Times New Roman"/>
                <w:sz w:val="20"/>
                <w:szCs w:val="20"/>
              </w:rPr>
              <w:t>2015-2026 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Снижение социального напряжения в подростково-молодежной среде, ресоциализация подростков с аддиктивным поведением</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22</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Районный заочный семейный фотоконкурс</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2022-202</w:t>
            </w:r>
            <w:r w:rsidR="001772AA">
              <w:rPr>
                <w:rFonts w:ascii="Times New Roman" w:hAnsi="Times New Roman" w:cs="Times New Roman"/>
                <w:sz w:val="20"/>
                <w:szCs w:val="24"/>
              </w:rPr>
              <w:t>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bCs/>
                <w:sz w:val="18"/>
                <w:szCs w:val="18"/>
              </w:rPr>
              <w:t xml:space="preserve">Выявление, поддержка, развитие </w:t>
            </w:r>
            <w:r w:rsidRPr="004C0FFB">
              <w:rPr>
                <w:rFonts w:ascii="Times New Roman" w:hAnsi="Times New Roman"/>
                <w:sz w:val="18"/>
                <w:szCs w:val="18"/>
              </w:rPr>
              <w:t>творческого потенциала</w:t>
            </w:r>
            <w:r w:rsidRPr="004C0FFB">
              <w:rPr>
                <w:rFonts w:ascii="Times New Roman" w:hAnsi="Times New Roman"/>
                <w:bCs/>
                <w:sz w:val="18"/>
                <w:szCs w:val="18"/>
              </w:rPr>
              <w:t xml:space="preserve"> молодых семей</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lastRenderedPageBreak/>
              <w:t>01</w:t>
            </w:r>
          </w:p>
        </w:tc>
        <w:tc>
          <w:tcPr>
            <w:tcW w:w="501" w:type="dxa"/>
            <w:gridSpan w:val="2"/>
            <w:tcBorders>
              <w:top w:val="nil"/>
              <w:left w:val="nil"/>
              <w:bottom w:val="single" w:sz="4" w:space="0" w:color="auto"/>
              <w:right w:val="single" w:sz="4" w:space="0" w:color="auto"/>
            </w:tcBorders>
            <w:noWrap/>
          </w:tcPr>
          <w:p w:rsidR="001232C9" w:rsidRPr="004C0FFB" w:rsidRDefault="001232C9" w:rsidP="001232C9">
            <w:pPr>
              <w:rPr>
                <w:rFonts w:ascii="Times New Roman" w:hAnsi="Times New Roman"/>
                <w:bCs/>
                <w:sz w:val="17"/>
                <w:szCs w:val="17"/>
              </w:rPr>
            </w:pPr>
            <w:r w:rsidRPr="004C0FFB">
              <w:rPr>
                <w:rFonts w:ascii="Times New Roman" w:hAnsi="Times New Roman"/>
                <w:bCs/>
                <w:sz w:val="17"/>
                <w:szCs w:val="17"/>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eastAsia="Times New Roman" w:hAnsi="Times New Roman" w:cs="Times New Roman"/>
                <w:sz w:val="18"/>
                <w:szCs w:val="18"/>
              </w:rPr>
            </w:pPr>
            <w:r w:rsidRPr="004C0FFB">
              <w:rPr>
                <w:rFonts w:ascii="Times New Roman" w:eastAsia="Times New Roman" w:hAnsi="Times New Roman" w:cs="Times New Roman"/>
                <w:sz w:val="18"/>
                <w:szCs w:val="18"/>
              </w:rPr>
              <w:t>23</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Школа «</w:t>
            </w:r>
            <w:r w:rsidRPr="004C0FFB">
              <w:rPr>
                <w:rFonts w:ascii="Times New Roman" w:hAnsi="Times New Roman" w:cs="Times New Roman"/>
                <w:sz w:val="20"/>
                <w:szCs w:val="24"/>
                <w:lang w:val="en-US"/>
              </w:rPr>
              <w:t>PROfamily</w:t>
            </w:r>
            <w:r w:rsidRPr="004C0FFB">
              <w:rPr>
                <w:rFonts w:ascii="Times New Roman" w:hAnsi="Times New Roman" w:cs="Times New Roman"/>
                <w:sz w:val="20"/>
                <w:szCs w:val="24"/>
              </w:rPr>
              <w:t>»</w:t>
            </w:r>
          </w:p>
        </w:tc>
        <w:tc>
          <w:tcPr>
            <w:tcW w:w="1701" w:type="dxa"/>
            <w:tcBorders>
              <w:top w:val="nil"/>
              <w:left w:val="nil"/>
              <w:bottom w:val="single" w:sz="4" w:space="0" w:color="auto"/>
              <w:right w:val="single" w:sz="4" w:space="0" w:color="auto"/>
            </w:tcBorders>
            <w:noWrap/>
          </w:tcPr>
          <w:p w:rsidR="001232C9" w:rsidRPr="004C0FFB" w:rsidRDefault="001232C9" w:rsidP="001232C9">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cs="Times New Roman"/>
                <w:sz w:val="20"/>
                <w:szCs w:val="24"/>
              </w:rPr>
            </w:pPr>
            <w:r w:rsidRPr="004C0FFB">
              <w:rPr>
                <w:rFonts w:ascii="Times New Roman" w:hAnsi="Times New Roman" w:cs="Times New Roman"/>
                <w:sz w:val="20"/>
                <w:szCs w:val="24"/>
              </w:rPr>
              <w:t>2022-202</w:t>
            </w:r>
            <w:r>
              <w:rPr>
                <w:rFonts w:ascii="Times New Roman" w:hAnsi="Times New Roman" w:cs="Times New Roman"/>
                <w:sz w:val="20"/>
                <w:szCs w:val="24"/>
              </w:rPr>
              <w:t>5</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инициатив молодых семей, </w:t>
            </w:r>
            <w:r w:rsidRPr="004C0FFB">
              <w:rPr>
                <w:rFonts w:ascii="Times New Roman" w:hAnsi="Times New Roman"/>
                <w:sz w:val="18"/>
                <w:szCs w:val="18"/>
              </w:rPr>
              <w:t>реализация их творческого потенциала, информирование о государственных мерах социальной поддержки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24</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Районные мероприятия, направленные на повышение экологической культуры</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экологического сознания молодежи</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25</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Районный фестиваль инициатив</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2022-</w:t>
            </w:r>
            <w:r>
              <w:rPr>
                <w:rFonts w:ascii="Times New Roman" w:hAnsi="Times New Roman"/>
                <w:sz w:val="18"/>
                <w:szCs w:val="18"/>
              </w:rPr>
              <w:t>202</w:t>
            </w:r>
            <w:r w:rsidR="001772AA">
              <w:rPr>
                <w:rFonts w:ascii="Times New Roman" w:hAnsi="Times New Roman"/>
                <w:sz w:val="18"/>
                <w:szCs w:val="18"/>
              </w:rPr>
              <w:t>6</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инициатив молодых семей, </w:t>
            </w:r>
            <w:r w:rsidRPr="004C0FFB">
              <w:rPr>
                <w:rFonts w:ascii="Times New Roman" w:hAnsi="Times New Roman"/>
                <w:sz w:val="18"/>
                <w:szCs w:val="18"/>
              </w:rPr>
              <w:t>реализация их творческого потенциала</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26</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Информационная кампания «Молодёжный навигатор»</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1232C9" w:rsidRPr="004C0FFB" w:rsidRDefault="001232C9" w:rsidP="005E2E44">
            <w:pPr>
              <w:spacing w:before="40" w:after="40"/>
              <w:jc w:val="center"/>
              <w:rPr>
                <w:rFonts w:ascii="Times New Roman" w:hAnsi="Times New Roman"/>
                <w:sz w:val="18"/>
                <w:szCs w:val="18"/>
              </w:rPr>
            </w:pPr>
            <w:r w:rsidRPr="004C0FFB">
              <w:rPr>
                <w:rFonts w:ascii="Times New Roman" w:hAnsi="Times New Roman"/>
                <w:sz w:val="18"/>
                <w:szCs w:val="18"/>
              </w:rPr>
              <w:t>2022</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инициатив молодёжи, </w:t>
            </w:r>
            <w:r w:rsidRPr="004C0FFB">
              <w:rPr>
                <w:rFonts w:ascii="Times New Roman" w:hAnsi="Times New Roman"/>
                <w:sz w:val="18"/>
                <w:szCs w:val="18"/>
              </w:rPr>
              <w:t>реализация их творческого потенциала, формирование активной гражданской позиции, формирование навыков профессионально-прикладной подготовки</w:t>
            </w:r>
          </w:p>
        </w:tc>
      </w:tr>
      <w:tr w:rsidR="005E2E44"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Pr>
                <w:rFonts w:ascii="Times New Roman" w:hAnsi="Times New Roman"/>
                <w:sz w:val="18"/>
                <w:szCs w:val="18"/>
              </w:rPr>
              <w:t>27</w:t>
            </w:r>
          </w:p>
        </w:tc>
        <w:tc>
          <w:tcPr>
            <w:tcW w:w="4962" w:type="dxa"/>
            <w:gridSpan w:val="2"/>
            <w:tcBorders>
              <w:top w:val="nil"/>
              <w:left w:val="nil"/>
              <w:bottom w:val="single" w:sz="4" w:space="0" w:color="auto"/>
              <w:right w:val="single" w:sz="4" w:space="0" w:color="auto"/>
            </w:tcBorders>
            <w:noWrap/>
            <w:vAlign w:val="center"/>
          </w:tcPr>
          <w:p w:rsidR="005E2E44" w:rsidRPr="004C0FFB" w:rsidRDefault="005E2E44" w:rsidP="001232C9">
            <w:pPr>
              <w:spacing w:line="240" w:lineRule="auto"/>
              <w:jc w:val="both"/>
              <w:rPr>
                <w:rFonts w:ascii="Times New Roman" w:hAnsi="Times New Roman"/>
                <w:sz w:val="18"/>
                <w:szCs w:val="18"/>
              </w:rPr>
            </w:pPr>
            <w:r>
              <w:rPr>
                <w:rFonts w:ascii="Times New Roman" w:hAnsi="Times New Roman"/>
                <w:sz w:val="18"/>
                <w:szCs w:val="18"/>
              </w:rPr>
              <w:t>Районные коммунарские сборы для активистов детского движения</w:t>
            </w:r>
          </w:p>
        </w:tc>
        <w:tc>
          <w:tcPr>
            <w:tcW w:w="1701" w:type="dxa"/>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Pr>
                <w:rFonts w:ascii="Times New Roman" w:hAnsi="Times New Roman"/>
                <w:sz w:val="18"/>
                <w:szCs w:val="18"/>
              </w:rPr>
              <w:t>2023</w:t>
            </w:r>
          </w:p>
        </w:tc>
        <w:tc>
          <w:tcPr>
            <w:tcW w:w="6519" w:type="dxa"/>
            <w:gridSpan w:val="3"/>
            <w:tcBorders>
              <w:top w:val="nil"/>
              <w:left w:val="nil"/>
              <w:bottom w:val="single" w:sz="4" w:space="0" w:color="auto"/>
              <w:right w:val="single" w:sz="8" w:space="0" w:color="auto"/>
            </w:tcBorders>
            <w:noWrap/>
          </w:tcPr>
          <w:p w:rsidR="005E2E44" w:rsidRPr="004C0FFB" w:rsidRDefault="005E2E44" w:rsidP="006C2A0C">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инициатив молодёжи, </w:t>
            </w:r>
            <w:r w:rsidRPr="004C0FFB">
              <w:rPr>
                <w:rFonts w:ascii="Times New Roman" w:hAnsi="Times New Roman"/>
                <w:sz w:val="18"/>
                <w:szCs w:val="18"/>
              </w:rPr>
              <w:t>реализация их творческого потенциала, формирование активной гражданской позиции, формирование навыков профессионально-прикладной подготовки</w:t>
            </w:r>
          </w:p>
        </w:tc>
      </w:tr>
      <w:tr w:rsidR="005E2E44"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Pr>
                <w:rFonts w:ascii="Times New Roman" w:hAnsi="Times New Roman"/>
                <w:sz w:val="18"/>
                <w:szCs w:val="18"/>
              </w:rPr>
              <w:t>28</w:t>
            </w:r>
          </w:p>
        </w:tc>
        <w:tc>
          <w:tcPr>
            <w:tcW w:w="4962" w:type="dxa"/>
            <w:gridSpan w:val="2"/>
            <w:tcBorders>
              <w:top w:val="nil"/>
              <w:left w:val="nil"/>
              <w:bottom w:val="single" w:sz="4" w:space="0" w:color="auto"/>
              <w:right w:val="single" w:sz="4" w:space="0" w:color="auto"/>
            </w:tcBorders>
            <w:noWrap/>
            <w:vAlign w:val="center"/>
          </w:tcPr>
          <w:p w:rsidR="005E2E44" w:rsidRPr="004C0FFB" w:rsidRDefault="005E2E44" w:rsidP="001232C9">
            <w:pPr>
              <w:spacing w:line="240" w:lineRule="auto"/>
              <w:jc w:val="both"/>
              <w:rPr>
                <w:rFonts w:ascii="Times New Roman" w:hAnsi="Times New Roman"/>
                <w:sz w:val="18"/>
                <w:szCs w:val="18"/>
              </w:rPr>
            </w:pPr>
            <w:r>
              <w:rPr>
                <w:rFonts w:ascii="Times New Roman" w:hAnsi="Times New Roman"/>
                <w:sz w:val="18"/>
                <w:szCs w:val="18"/>
              </w:rPr>
              <w:t>Турслет «Вектор здоровья»</w:t>
            </w:r>
          </w:p>
        </w:tc>
        <w:tc>
          <w:tcPr>
            <w:tcW w:w="1701" w:type="dxa"/>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Pr>
                <w:rFonts w:ascii="Times New Roman" w:hAnsi="Times New Roman"/>
                <w:sz w:val="18"/>
                <w:szCs w:val="18"/>
              </w:rPr>
              <w:t>2023</w:t>
            </w:r>
          </w:p>
        </w:tc>
        <w:tc>
          <w:tcPr>
            <w:tcW w:w="6519" w:type="dxa"/>
            <w:gridSpan w:val="3"/>
            <w:tcBorders>
              <w:top w:val="nil"/>
              <w:left w:val="nil"/>
              <w:bottom w:val="single" w:sz="4" w:space="0" w:color="auto"/>
              <w:right w:val="single" w:sz="8" w:space="0" w:color="auto"/>
            </w:tcBorders>
            <w:noWrap/>
          </w:tcPr>
          <w:p w:rsidR="005E2E44" w:rsidRPr="004C0FFB" w:rsidRDefault="005E2E44" w:rsidP="001232C9">
            <w:pPr>
              <w:spacing w:before="40" w:after="40"/>
              <w:rPr>
                <w:rFonts w:ascii="Times New Roman" w:hAnsi="Times New Roman"/>
                <w:bCs/>
                <w:sz w:val="18"/>
                <w:szCs w:val="18"/>
              </w:rPr>
            </w:pPr>
            <w:r w:rsidRPr="004C0FFB">
              <w:rPr>
                <w:rFonts w:ascii="Times New Roman" w:hAnsi="Times New Roman"/>
                <w:sz w:val="18"/>
                <w:szCs w:val="18"/>
              </w:rPr>
              <w:t>Формирование здорового образа жизни</w:t>
            </w:r>
          </w:p>
        </w:tc>
      </w:tr>
      <w:tr w:rsidR="005E2E44"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eastAsia="Times New Roman" w:hAnsi="Times New Roman" w:cs="Times New Roman"/>
                <w:sz w:val="18"/>
                <w:szCs w:val="18"/>
              </w:rPr>
              <w:t>02</w:t>
            </w:r>
          </w:p>
        </w:tc>
        <w:tc>
          <w:tcPr>
            <w:tcW w:w="426" w:type="dxa"/>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Pr>
                <w:rFonts w:ascii="Times New Roman" w:hAnsi="Times New Roman"/>
                <w:sz w:val="18"/>
                <w:szCs w:val="18"/>
              </w:rPr>
              <w:t>29</w:t>
            </w:r>
          </w:p>
        </w:tc>
        <w:tc>
          <w:tcPr>
            <w:tcW w:w="4962" w:type="dxa"/>
            <w:gridSpan w:val="2"/>
            <w:tcBorders>
              <w:top w:val="nil"/>
              <w:left w:val="nil"/>
              <w:bottom w:val="single" w:sz="4" w:space="0" w:color="auto"/>
              <w:right w:val="single" w:sz="4" w:space="0" w:color="auto"/>
            </w:tcBorders>
            <w:noWrap/>
            <w:vAlign w:val="center"/>
          </w:tcPr>
          <w:p w:rsidR="005E2E44" w:rsidRPr="004C0FFB" w:rsidRDefault="005E2E44" w:rsidP="001232C9">
            <w:pPr>
              <w:spacing w:line="240" w:lineRule="auto"/>
              <w:jc w:val="both"/>
              <w:rPr>
                <w:rFonts w:ascii="Times New Roman" w:hAnsi="Times New Roman"/>
                <w:sz w:val="18"/>
                <w:szCs w:val="18"/>
              </w:rPr>
            </w:pPr>
            <w:r>
              <w:rPr>
                <w:rFonts w:ascii="Times New Roman" w:hAnsi="Times New Roman"/>
                <w:sz w:val="18"/>
                <w:szCs w:val="18"/>
              </w:rPr>
              <w:t>Конкурс на лучшую организацию молодежной политики среди территориальных отделов</w:t>
            </w:r>
          </w:p>
        </w:tc>
        <w:tc>
          <w:tcPr>
            <w:tcW w:w="1701" w:type="dxa"/>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4" w:space="0" w:color="auto"/>
              <w:right w:val="single" w:sz="4" w:space="0" w:color="auto"/>
            </w:tcBorders>
            <w:noWrap/>
            <w:vAlign w:val="center"/>
          </w:tcPr>
          <w:p w:rsidR="005E2E44" w:rsidRPr="004C0FFB" w:rsidRDefault="005E2E44" w:rsidP="006C2A0C">
            <w:pPr>
              <w:spacing w:before="40" w:after="40"/>
              <w:jc w:val="center"/>
              <w:rPr>
                <w:rFonts w:ascii="Times New Roman" w:hAnsi="Times New Roman"/>
                <w:sz w:val="18"/>
                <w:szCs w:val="18"/>
              </w:rPr>
            </w:pPr>
            <w:r>
              <w:rPr>
                <w:rFonts w:ascii="Times New Roman" w:hAnsi="Times New Roman"/>
                <w:sz w:val="18"/>
                <w:szCs w:val="18"/>
              </w:rPr>
              <w:t>2023</w:t>
            </w:r>
          </w:p>
        </w:tc>
        <w:tc>
          <w:tcPr>
            <w:tcW w:w="6519" w:type="dxa"/>
            <w:gridSpan w:val="3"/>
            <w:tcBorders>
              <w:top w:val="nil"/>
              <w:left w:val="nil"/>
              <w:bottom w:val="single" w:sz="4" w:space="0" w:color="auto"/>
              <w:right w:val="single" w:sz="8" w:space="0" w:color="auto"/>
            </w:tcBorders>
            <w:noWrap/>
          </w:tcPr>
          <w:p w:rsidR="005E2E44" w:rsidRPr="004C0FFB" w:rsidRDefault="005E2E44" w:rsidP="006C2A0C">
            <w:pPr>
              <w:spacing w:before="40" w:after="40"/>
              <w:rPr>
                <w:rFonts w:ascii="Times New Roman" w:hAnsi="Times New Roman"/>
                <w:bCs/>
                <w:sz w:val="18"/>
                <w:szCs w:val="18"/>
              </w:rPr>
            </w:pPr>
            <w:r w:rsidRPr="004C0FFB">
              <w:rPr>
                <w:rFonts w:ascii="Times New Roman" w:hAnsi="Times New Roman"/>
                <w:bCs/>
                <w:sz w:val="18"/>
                <w:szCs w:val="18"/>
              </w:rPr>
              <w:t xml:space="preserve">Выявление, поддержка, развитие инициатив молодёжи, </w:t>
            </w:r>
            <w:r w:rsidRPr="004C0FFB">
              <w:rPr>
                <w:rFonts w:ascii="Times New Roman" w:hAnsi="Times New Roman"/>
                <w:sz w:val="18"/>
                <w:szCs w:val="18"/>
              </w:rPr>
              <w:t>реализация их творческого потенциала, формирование активной гражданской позиции, формирование навыков профессионально-прикладной подготовки</w:t>
            </w:r>
          </w:p>
        </w:tc>
      </w:tr>
      <w:tr w:rsidR="001232C9" w:rsidRPr="004C0FFB" w:rsidTr="001232C9">
        <w:tblPrEx>
          <w:tblLook w:val="00A0"/>
        </w:tblPrEx>
        <w:trPr>
          <w:trHeight w:val="282"/>
        </w:trPr>
        <w:tc>
          <w:tcPr>
            <w:tcW w:w="504" w:type="dxa"/>
            <w:tcBorders>
              <w:top w:val="nil"/>
              <w:left w:val="single" w:sz="8" w:space="0" w:color="auto"/>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p>
        </w:tc>
        <w:tc>
          <w:tcPr>
            <w:tcW w:w="4962" w:type="dxa"/>
            <w:gridSpan w:val="2"/>
            <w:tcBorders>
              <w:top w:val="nil"/>
              <w:left w:val="nil"/>
              <w:bottom w:val="single" w:sz="8" w:space="0" w:color="auto"/>
              <w:right w:val="single" w:sz="4" w:space="0" w:color="auto"/>
            </w:tcBorders>
            <w:noWrap/>
            <w:vAlign w:val="center"/>
          </w:tcPr>
          <w:p w:rsidR="001232C9" w:rsidRPr="004C0FFB" w:rsidRDefault="001232C9" w:rsidP="001232C9">
            <w:pPr>
              <w:spacing w:before="40" w:after="40"/>
              <w:rPr>
                <w:rFonts w:ascii="Times New Roman" w:hAnsi="Times New Roman"/>
                <w:b/>
                <w:sz w:val="18"/>
                <w:szCs w:val="18"/>
              </w:rPr>
            </w:pPr>
            <w:r w:rsidRPr="004C0FFB">
              <w:rPr>
                <w:rFonts w:ascii="Times New Roman" w:hAnsi="Times New Roman"/>
                <w:b/>
                <w:sz w:val="18"/>
                <w:szCs w:val="18"/>
              </w:rPr>
              <w:t>Патриотическое воспитание граждан</w:t>
            </w:r>
          </w:p>
        </w:tc>
        <w:tc>
          <w:tcPr>
            <w:tcW w:w="1701" w:type="dxa"/>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 xml:space="preserve">Сектор культуры и молодежной политики, МЦ «Диалог» МБУК «Центр КиТ», МБУК «ЦКТ </w:t>
            </w:r>
            <w:r w:rsidRPr="004C0FFB">
              <w:rPr>
                <w:rFonts w:ascii="Times New Roman" w:hAnsi="Times New Roman"/>
                <w:sz w:val="18"/>
                <w:szCs w:val="18"/>
              </w:rPr>
              <w:lastRenderedPageBreak/>
              <w:t>Глазовского района»</w:t>
            </w:r>
          </w:p>
        </w:tc>
        <w:tc>
          <w:tcPr>
            <w:tcW w:w="1276" w:type="dxa"/>
            <w:gridSpan w:val="3"/>
            <w:tcBorders>
              <w:top w:val="nil"/>
              <w:left w:val="nil"/>
              <w:bottom w:val="single" w:sz="8"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lastRenderedPageBreak/>
              <w:t>2015-2026 годы</w:t>
            </w:r>
          </w:p>
        </w:tc>
        <w:tc>
          <w:tcPr>
            <w:tcW w:w="6519" w:type="dxa"/>
            <w:gridSpan w:val="3"/>
            <w:tcBorders>
              <w:top w:val="nil"/>
              <w:left w:val="nil"/>
              <w:bottom w:val="single" w:sz="8" w:space="0" w:color="auto"/>
              <w:right w:val="single" w:sz="8"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Совершенствование системы гражданско-патриотического воспитания, способствующего вовлечению подростков и молодежи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tc>
      </w:tr>
      <w:tr w:rsidR="001232C9" w:rsidRPr="004C0FFB" w:rsidTr="001232C9">
        <w:tblPrEx>
          <w:tblLook w:val="00A0"/>
        </w:tblPrEx>
        <w:trPr>
          <w:trHeight w:val="282"/>
        </w:trPr>
        <w:tc>
          <w:tcPr>
            <w:tcW w:w="504" w:type="dxa"/>
            <w:tcBorders>
              <w:top w:val="nil"/>
              <w:left w:val="single" w:sz="8" w:space="0" w:color="auto"/>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01</w:t>
            </w:r>
          </w:p>
        </w:tc>
        <w:tc>
          <w:tcPr>
            <w:tcW w:w="501" w:type="dxa"/>
            <w:gridSpan w:val="2"/>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962" w:type="dxa"/>
            <w:gridSpan w:val="2"/>
            <w:tcBorders>
              <w:top w:val="nil"/>
              <w:left w:val="nil"/>
              <w:bottom w:val="single" w:sz="8"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Организация и проведение военно-спортивной игры «Зарница»</w:t>
            </w:r>
          </w:p>
          <w:p w:rsidR="001232C9" w:rsidRPr="004C0FFB" w:rsidRDefault="001232C9" w:rsidP="001232C9">
            <w:pPr>
              <w:spacing w:before="40" w:after="40"/>
              <w:rPr>
                <w:rFonts w:ascii="Times New Roman" w:hAnsi="Times New Roman"/>
                <w:sz w:val="18"/>
                <w:szCs w:val="18"/>
              </w:rPr>
            </w:pPr>
          </w:p>
        </w:tc>
        <w:tc>
          <w:tcPr>
            <w:tcW w:w="1701" w:type="dxa"/>
            <w:tcBorders>
              <w:top w:val="nil"/>
              <w:left w:val="nil"/>
              <w:bottom w:val="single" w:sz="8"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single" w:sz="8"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t>2015-202</w:t>
            </w:r>
            <w:r w:rsidR="005E2E44">
              <w:rPr>
                <w:rFonts w:ascii="Times New Roman" w:eastAsia="Times New Roman" w:hAnsi="Times New Roman"/>
                <w:sz w:val="20"/>
                <w:szCs w:val="20"/>
              </w:rPr>
              <w:t>3</w:t>
            </w:r>
            <w:r>
              <w:rPr>
                <w:rFonts w:ascii="Times New Roman" w:eastAsia="Times New Roman" w:hAnsi="Times New Roman"/>
                <w:sz w:val="20"/>
                <w:szCs w:val="20"/>
              </w:rPr>
              <w:t xml:space="preserve"> годы</w:t>
            </w:r>
          </w:p>
        </w:tc>
        <w:tc>
          <w:tcPr>
            <w:tcW w:w="6519" w:type="dxa"/>
            <w:gridSpan w:val="3"/>
            <w:tcBorders>
              <w:top w:val="nil"/>
              <w:left w:val="nil"/>
              <w:bottom w:val="single" w:sz="8" w:space="0" w:color="auto"/>
              <w:right w:val="single" w:sz="8"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Формирование здорового образа жизни, формирование навыков профессионально-прикладной подготовки</w:t>
            </w:r>
          </w:p>
        </w:tc>
      </w:tr>
      <w:tr w:rsidR="001232C9" w:rsidRPr="004C0FFB" w:rsidTr="001232C9">
        <w:tblPrEx>
          <w:tblLook w:val="00A0"/>
        </w:tblPrEx>
        <w:trPr>
          <w:trHeight w:val="282"/>
        </w:trPr>
        <w:tc>
          <w:tcPr>
            <w:tcW w:w="504" w:type="dxa"/>
            <w:tcBorders>
              <w:top w:val="nil"/>
              <w:left w:val="single" w:sz="8" w:space="0" w:color="auto"/>
              <w:bottom w:val="nil"/>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nil"/>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nil"/>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nil"/>
              <w:left w:val="nil"/>
              <w:bottom w:val="nil"/>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962" w:type="dxa"/>
            <w:gridSpan w:val="2"/>
            <w:tcBorders>
              <w:top w:val="nil"/>
              <w:left w:val="nil"/>
              <w:bottom w:val="nil"/>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Районная гражданско-патриотическая акция «Во славу Отечества»</w:t>
            </w:r>
          </w:p>
        </w:tc>
        <w:tc>
          <w:tcPr>
            <w:tcW w:w="1701" w:type="dxa"/>
            <w:tcBorders>
              <w:top w:val="nil"/>
              <w:left w:val="nil"/>
              <w:bottom w:val="nil"/>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nil"/>
              <w:left w:val="nil"/>
              <w:bottom w:val="nil"/>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2015-2020</w:t>
            </w:r>
          </w:p>
        </w:tc>
        <w:tc>
          <w:tcPr>
            <w:tcW w:w="6519" w:type="dxa"/>
            <w:gridSpan w:val="3"/>
            <w:tcBorders>
              <w:top w:val="nil"/>
              <w:left w:val="nil"/>
              <w:bottom w:val="nil"/>
              <w:right w:val="single" w:sz="8"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Формирование активной гражданской позиции</w:t>
            </w:r>
          </w:p>
        </w:tc>
      </w:tr>
      <w:tr w:rsidR="001232C9" w:rsidRPr="004C0FFB" w:rsidTr="001232C9">
        <w:tblPrEx>
          <w:tblLook w:val="00A0"/>
        </w:tblPrEx>
        <w:trPr>
          <w:trHeight w:val="282"/>
        </w:trPr>
        <w:tc>
          <w:tcPr>
            <w:tcW w:w="504" w:type="dxa"/>
            <w:tcBorders>
              <w:top w:val="single" w:sz="8" w:space="0" w:color="auto"/>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962" w:type="dxa"/>
            <w:gridSpan w:val="2"/>
            <w:tcBorders>
              <w:top w:val="single" w:sz="8" w:space="0" w:color="auto"/>
              <w:left w:val="nil"/>
              <w:bottom w:val="single" w:sz="4" w:space="0" w:color="auto"/>
              <w:right w:val="single" w:sz="4" w:space="0" w:color="auto"/>
            </w:tcBorders>
            <w:noWrap/>
            <w:vAlign w:val="center"/>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Проведение социологических исследований:</w:t>
            </w:r>
          </w:p>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«Гражданская позиция молодежи»</w:t>
            </w:r>
          </w:p>
        </w:tc>
        <w:tc>
          <w:tcPr>
            <w:tcW w:w="1701" w:type="dxa"/>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8"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2015-2016</w:t>
            </w:r>
          </w:p>
        </w:tc>
        <w:tc>
          <w:tcPr>
            <w:tcW w:w="6519" w:type="dxa"/>
            <w:gridSpan w:val="3"/>
            <w:tcBorders>
              <w:top w:val="single" w:sz="8" w:space="0" w:color="auto"/>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Выявление уровня гражданственности в молодежной среде</w:t>
            </w:r>
          </w:p>
        </w:tc>
      </w:tr>
      <w:tr w:rsidR="001232C9" w:rsidRPr="004C0FFB" w:rsidTr="001232C9">
        <w:tblPrEx>
          <w:tblLook w:val="00A0"/>
        </w:tblPrEx>
        <w:trPr>
          <w:trHeight w:val="282"/>
        </w:trPr>
        <w:tc>
          <w:tcPr>
            <w:tcW w:w="504" w:type="dxa"/>
            <w:tcBorders>
              <w:top w:val="nil"/>
              <w:left w:val="single" w:sz="8"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04</w:t>
            </w:r>
          </w:p>
        </w:tc>
        <w:tc>
          <w:tcPr>
            <w:tcW w:w="4962" w:type="dxa"/>
            <w:gridSpan w:val="2"/>
            <w:tcBorders>
              <w:top w:val="nil"/>
              <w:left w:val="nil"/>
              <w:bottom w:val="single" w:sz="4" w:space="0" w:color="auto"/>
              <w:right w:val="single" w:sz="4" w:space="0" w:color="auto"/>
            </w:tcBorders>
            <w:noWrap/>
            <w:vAlign w:val="center"/>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Работа Молодежного парламента при Глазовском Районном Совете депутатов</w:t>
            </w:r>
          </w:p>
        </w:tc>
        <w:tc>
          <w:tcPr>
            <w:tcW w:w="1701" w:type="dxa"/>
            <w:tcBorders>
              <w:top w:val="nil"/>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nil"/>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nil"/>
              <w:left w:val="nil"/>
              <w:bottom w:val="single" w:sz="4" w:space="0" w:color="auto"/>
              <w:right w:val="single" w:sz="8"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гражданской инициативы</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Организация и проведение семинара по подготовке к участию в выборах в представительные органы муниципальных образований Глазовского района</w:t>
            </w:r>
          </w:p>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«Россия сильна молодыми»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2015- 2017, 2020</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гражданско-патриотической, политической инициативы среди молодежи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06</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Конкурс для подростков «Моя Родина», посвященный государственной символике РФ, УР</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2015-2016</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политической культуры подростков</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07</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Конкурс проектов «Я – президент»</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2015-2016</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политической культуры молодежи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08</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Проведение спецкурса «Система государственности России, Удмуртии»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2015-2017</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правовой культуры молодежи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09</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Районная экологическая акция «Чистая планета»</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2015-2021</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экологического сознания молодежи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10</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Районный конкурс удмуртских красавиц «Чеберай»</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 xml:space="preserve">Сектор культуры и молодежной политики, МБУК «ЦКТ Глазовского </w:t>
            </w:r>
            <w:r w:rsidRPr="004C0FFB">
              <w:rPr>
                <w:rFonts w:ascii="Times New Roman" w:hAnsi="Times New Roman"/>
                <w:sz w:val="18"/>
                <w:szCs w:val="18"/>
              </w:rPr>
              <w:lastRenderedPageBreak/>
              <w:t>района»</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2015-2019</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этнической культуры</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11</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Молодежный фестиваль традиционной культуры «Юмшан»</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2015-2021</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этнической культуры</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12</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Районный День призывника</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уважения к службе в ВС РФ</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13</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Районный конкурс патриотической песни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МБУК «ЦКТ Глазовского района»</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2015-2017</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bCs/>
                <w:sz w:val="18"/>
                <w:szCs w:val="18"/>
              </w:rPr>
              <w:t>Воспитание патриотизма посредством народного творчества</w:t>
            </w:r>
          </w:p>
        </w:tc>
      </w:tr>
      <w:tr w:rsidR="001232C9" w:rsidRPr="004C0FFB" w:rsidTr="001232C9">
        <w:tblPrEx>
          <w:tblLook w:val="00A0"/>
        </w:tblPrEx>
        <w:trPr>
          <w:trHeight w:val="1155"/>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14</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Участие молодежи Глазовского района в межрайонных турслетах и экспедициях, проведение исторических квестов</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 xml:space="preserve">Формирование экологического сознания молодежи и ЗОЖ </w:t>
            </w:r>
          </w:p>
          <w:p w:rsidR="001232C9" w:rsidRPr="004C0FFB" w:rsidRDefault="001232C9" w:rsidP="001232C9">
            <w:pPr>
              <w:spacing w:before="40" w:after="40"/>
              <w:rPr>
                <w:rFonts w:ascii="Times New Roman" w:hAnsi="Times New Roman"/>
                <w:sz w:val="18"/>
                <w:szCs w:val="18"/>
              </w:rPr>
            </w:pPr>
          </w:p>
          <w:p w:rsidR="001232C9" w:rsidRPr="004C0FFB" w:rsidRDefault="001232C9" w:rsidP="001232C9">
            <w:pPr>
              <w:spacing w:before="40" w:after="40"/>
              <w:rPr>
                <w:rFonts w:ascii="Times New Roman" w:hAnsi="Times New Roman"/>
                <w:sz w:val="18"/>
                <w:szCs w:val="18"/>
              </w:rPr>
            </w:pPr>
          </w:p>
          <w:p w:rsidR="001232C9" w:rsidRPr="004C0FFB" w:rsidRDefault="001232C9" w:rsidP="001232C9">
            <w:pPr>
              <w:spacing w:before="40" w:after="40"/>
              <w:rPr>
                <w:rFonts w:ascii="Times New Roman" w:hAnsi="Times New Roman"/>
                <w:bCs/>
                <w:sz w:val="18"/>
                <w:szCs w:val="18"/>
              </w:rPr>
            </w:pPr>
          </w:p>
        </w:tc>
      </w:tr>
      <w:tr w:rsidR="001232C9" w:rsidRPr="004C0FFB" w:rsidTr="001232C9">
        <w:tblPrEx>
          <w:tblLook w:val="00A0"/>
        </w:tblPrEx>
        <w:trPr>
          <w:trHeight w:val="260"/>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15</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sz w:val="18"/>
                <w:szCs w:val="18"/>
              </w:rPr>
            </w:pPr>
            <w:r w:rsidRPr="004C0FFB">
              <w:rPr>
                <w:rFonts w:ascii="Times New Roman" w:hAnsi="Times New Roman"/>
                <w:sz w:val="18"/>
                <w:szCs w:val="18"/>
              </w:rPr>
              <w:t>Туристический слет Мира для активистов детского движения</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t>2015-202</w:t>
            </w:r>
            <w:r w:rsidR="005E2E44">
              <w:rPr>
                <w:rFonts w:ascii="Times New Roman" w:eastAsia="Times New Roman" w:hAnsi="Times New Roman"/>
                <w:sz w:val="20"/>
                <w:szCs w:val="20"/>
              </w:rPr>
              <w:t>1</w:t>
            </w:r>
            <w:r>
              <w:rPr>
                <w:rFonts w:ascii="Times New Roman" w:eastAsia="Times New Roman" w:hAnsi="Times New Roman"/>
                <w:sz w:val="20"/>
                <w:szCs w:val="20"/>
              </w:rPr>
              <w:t xml:space="preserve">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активной гражданской позиции</w:t>
            </w:r>
          </w:p>
        </w:tc>
      </w:tr>
      <w:tr w:rsidR="001232C9" w:rsidRPr="004C0FFB" w:rsidTr="001232C9">
        <w:tblPrEx>
          <w:tblLook w:val="00A0"/>
        </w:tblPrEx>
        <w:trPr>
          <w:trHeight w:val="260"/>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16</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cs="Times New Roman"/>
                <w:color w:val="000000"/>
                <w:sz w:val="20"/>
              </w:rPr>
            </w:pPr>
            <w:r w:rsidRPr="004C0FFB">
              <w:rPr>
                <w:rFonts w:ascii="Times New Roman" w:hAnsi="Times New Roman" w:cs="Times New Roman"/>
                <w:sz w:val="20"/>
                <w:szCs w:val="24"/>
              </w:rPr>
              <w:t>Районный гражданско-патриотический конкурс песни и строя для активистов движения «Юнармия»</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Управление образования, МЦ «Диалог» МБУК «Центр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2020-2021</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активной гражданской позиции</w:t>
            </w:r>
          </w:p>
          <w:p w:rsidR="001232C9" w:rsidRPr="004C0FFB" w:rsidRDefault="001232C9" w:rsidP="001232C9">
            <w:pPr>
              <w:spacing w:before="40" w:after="40"/>
              <w:rPr>
                <w:rFonts w:ascii="Times New Roman" w:hAnsi="Times New Roman"/>
                <w:sz w:val="18"/>
                <w:szCs w:val="18"/>
              </w:rPr>
            </w:pPr>
          </w:p>
        </w:tc>
      </w:tr>
      <w:tr w:rsidR="001232C9" w:rsidRPr="004C0FFB" w:rsidTr="001232C9">
        <w:tblPrEx>
          <w:tblLook w:val="00A0"/>
        </w:tblPrEx>
        <w:trPr>
          <w:trHeight w:val="260"/>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17</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cs="Times New Roman"/>
                <w:sz w:val="20"/>
                <w:szCs w:val="24"/>
              </w:rPr>
            </w:pPr>
            <w:r w:rsidRPr="004C0FFB">
              <w:rPr>
                <w:rFonts w:ascii="Times New Roman" w:hAnsi="Times New Roman" w:cs="Times New Roman"/>
                <w:sz w:val="20"/>
                <w:szCs w:val="24"/>
              </w:rPr>
              <w:t>Спартакиада Юнармейцев на Кубок Совета депутатов</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МБУК «ЦКТ Глазовского района»</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hAnsi="Times New Roman"/>
                <w:sz w:val="18"/>
                <w:szCs w:val="18"/>
              </w:rPr>
              <w:t>2022-2026</w:t>
            </w:r>
          </w:p>
          <w:p w:rsidR="001232C9" w:rsidRPr="004C0FFB" w:rsidRDefault="001232C9" w:rsidP="001232C9">
            <w:pPr>
              <w:spacing w:before="40" w:after="40"/>
              <w:jc w:val="center"/>
              <w:rPr>
                <w:rFonts w:ascii="Times New Roman" w:hAnsi="Times New Roman"/>
                <w:sz w:val="18"/>
                <w:szCs w:val="18"/>
              </w:rPr>
            </w:pP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активной гражданской позиции</w:t>
            </w:r>
          </w:p>
        </w:tc>
      </w:tr>
      <w:tr w:rsidR="001232C9" w:rsidRPr="004C0FFB" w:rsidTr="001232C9">
        <w:tblPrEx>
          <w:tblLook w:val="00A0"/>
        </w:tblPrEx>
        <w:trPr>
          <w:trHeight w:val="260"/>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18</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cs="Times New Roman"/>
                <w:sz w:val="20"/>
                <w:szCs w:val="24"/>
              </w:rPr>
            </w:pPr>
            <w:r w:rsidRPr="004C0FFB">
              <w:rPr>
                <w:rFonts w:ascii="Times New Roman" w:hAnsi="Times New Roman" w:cs="Times New Roman"/>
                <w:sz w:val="20"/>
                <w:szCs w:val="24"/>
              </w:rPr>
              <w:t>Деятельность Координационного совета по гражданскому и  патриотическому воспитанию при Главе администрации Глазовского района</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Управление ПДКМПФКиС</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2021-</w:t>
            </w:r>
            <w:r>
              <w:rPr>
                <w:rFonts w:ascii="Times New Roman" w:hAnsi="Times New Roman"/>
                <w:sz w:val="18"/>
                <w:szCs w:val="18"/>
              </w:rPr>
              <w:t>202</w:t>
            </w:r>
            <w:r w:rsidR="001772AA">
              <w:rPr>
                <w:rFonts w:ascii="Times New Roman" w:hAnsi="Times New Roman"/>
                <w:sz w:val="18"/>
                <w:szCs w:val="18"/>
              </w:rPr>
              <w:t>6</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Формирование активной гражданской позиции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color w:val="000000"/>
                <w:sz w:val="18"/>
                <w:szCs w:val="18"/>
              </w:rPr>
            </w:pPr>
            <w:r w:rsidRPr="004C0FFB">
              <w:rPr>
                <w:rFonts w:ascii="Times New Roman" w:hAnsi="Times New Roman"/>
                <w:b/>
                <w:bCs/>
                <w:sz w:val="18"/>
                <w:szCs w:val="18"/>
              </w:rPr>
              <w:t>Развитие системы отдыха и оздоровления детей, подростков и молодежи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 xml:space="preserve">Сектор культуры и молодежной политики, Управление образования, МЦ «Диалог» МБУК </w:t>
            </w:r>
            <w:r w:rsidRPr="004C0FFB">
              <w:rPr>
                <w:rFonts w:ascii="Times New Roman" w:hAnsi="Times New Roman"/>
                <w:sz w:val="18"/>
                <w:szCs w:val="18"/>
              </w:rPr>
              <w:lastRenderedPageBreak/>
              <w:t>«Центр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lastRenderedPageBreak/>
              <w:t>2015-202</w:t>
            </w:r>
            <w:r w:rsidR="005E2E44">
              <w:rPr>
                <w:rFonts w:ascii="Times New Roman" w:eastAsia="Times New Roman" w:hAnsi="Times New Roman"/>
                <w:sz w:val="20"/>
                <w:szCs w:val="20"/>
              </w:rPr>
              <w:t>2</w:t>
            </w:r>
            <w:r>
              <w:rPr>
                <w:rFonts w:ascii="Times New Roman" w:eastAsia="Times New Roman" w:hAnsi="Times New Roman"/>
                <w:sz w:val="20"/>
                <w:szCs w:val="20"/>
              </w:rPr>
              <w:t xml:space="preserve">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 xml:space="preserve">Создание условий для реализации вариативных программ в сфере отдыха детей и подростков, по организации временного трудоустройства подростков, организации временных детских разновозрастных коллективов </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lastRenderedPageBreak/>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line="240" w:lineRule="auto"/>
              <w:jc w:val="both"/>
              <w:rPr>
                <w:rFonts w:ascii="Times New Roman" w:hAnsi="Times New Roman"/>
                <w:color w:val="000000"/>
                <w:sz w:val="18"/>
                <w:szCs w:val="18"/>
              </w:rPr>
            </w:pPr>
            <w:r w:rsidRPr="004C0FFB">
              <w:rPr>
                <w:rFonts w:ascii="Times New Roman" w:hAnsi="Times New Roman"/>
                <w:sz w:val="18"/>
                <w:szCs w:val="18"/>
              </w:rPr>
              <w:t>Разработка проектов на конкурс вариативных программ по организации летнего отдыха и занятости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Управление образования, МЦ «Диалог» МБУК «Центр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t>2015-202</w:t>
            </w:r>
            <w:r w:rsidR="005E2E44">
              <w:rPr>
                <w:rFonts w:ascii="Times New Roman" w:eastAsia="Times New Roman" w:hAnsi="Times New Roman"/>
                <w:sz w:val="20"/>
                <w:szCs w:val="20"/>
              </w:rPr>
              <w:t>2</w:t>
            </w:r>
            <w:r>
              <w:rPr>
                <w:rFonts w:ascii="Times New Roman" w:eastAsia="Times New Roman" w:hAnsi="Times New Roman"/>
                <w:sz w:val="20"/>
                <w:szCs w:val="20"/>
              </w:rPr>
              <w:t xml:space="preserve">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Снижение социального напряжения в подростковой, молодежной среде</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962" w:type="dxa"/>
            <w:gridSpan w:val="2"/>
            <w:tcBorders>
              <w:top w:val="single" w:sz="4" w:space="0" w:color="auto"/>
              <w:left w:val="nil"/>
              <w:bottom w:val="single" w:sz="4" w:space="0" w:color="auto"/>
              <w:right w:val="single" w:sz="4" w:space="0" w:color="auto"/>
            </w:tcBorders>
            <w:noWrap/>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Организация и проведение методических семинаров для организаторов отдыха детей и молодежи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Управление образования</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t>2015-202</w:t>
            </w:r>
            <w:r w:rsidR="005E2E44">
              <w:rPr>
                <w:rFonts w:ascii="Times New Roman" w:eastAsia="Times New Roman" w:hAnsi="Times New Roman"/>
                <w:sz w:val="20"/>
                <w:szCs w:val="20"/>
              </w:rPr>
              <w:t>2</w:t>
            </w:r>
            <w:r>
              <w:rPr>
                <w:rFonts w:ascii="Times New Roman" w:eastAsia="Times New Roman" w:hAnsi="Times New Roman"/>
                <w:sz w:val="20"/>
                <w:szCs w:val="20"/>
              </w:rPr>
              <w:t xml:space="preserve"> годы</w:t>
            </w:r>
          </w:p>
        </w:tc>
        <w:tc>
          <w:tcPr>
            <w:tcW w:w="6519"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Нормативно-правовое просвещение организаторов отдыха и занятости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03</w:t>
            </w:r>
          </w:p>
        </w:tc>
        <w:tc>
          <w:tcPr>
            <w:tcW w:w="4962" w:type="dxa"/>
            <w:gridSpan w:val="2"/>
            <w:tcBorders>
              <w:top w:val="single" w:sz="4" w:space="0" w:color="auto"/>
              <w:left w:val="nil"/>
              <w:bottom w:val="single" w:sz="4" w:space="0" w:color="auto"/>
              <w:right w:val="single" w:sz="4" w:space="0" w:color="auto"/>
            </w:tcBorders>
            <w:noWrap/>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Участие в республиканских конференциях и семинарах по вопросам каникулярного отдыха</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Управление образования</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t>2015-202</w:t>
            </w:r>
            <w:r w:rsidR="005E2E44">
              <w:rPr>
                <w:rFonts w:ascii="Times New Roman" w:eastAsia="Times New Roman" w:hAnsi="Times New Roman"/>
                <w:sz w:val="20"/>
                <w:szCs w:val="20"/>
              </w:rPr>
              <w:t>2</w:t>
            </w:r>
            <w:r>
              <w:rPr>
                <w:rFonts w:ascii="Times New Roman" w:eastAsia="Times New Roman" w:hAnsi="Times New Roman"/>
                <w:sz w:val="20"/>
                <w:szCs w:val="20"/>
              </w:rPr>
              <w:t xml:space="preserve"> годы</w:t>
            </w:r>
          </w:p>
        </w:tc>
        <w:tc>
          <w:tcPr>
            <w:tcW w:w="6519"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Нормативно-правовое просвещение организаторов отдыха и занятости</w:t>
            </w:r>
          </w:p>
        </w:tc>
      </w:tr>
      <w:tr w:rsidR="001232C9" w:rsidRPr="004C0FFB" w:rsidTr="001232C9">
        <w:tblPrEx>
          <w:tblLook w:val="00A0"/>
        </w:tblPrEx>
        <w:trPr>
          <w:trHeight w:val="2550"/>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05</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04</w:t>
            </w:r>
          </w:p>
        </w:tc>
        <w:tc>
          <w:tcPr>
            <w:tcW w:w="4962"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rPr>
                <w:rFonts w:ascii="Times New Roman" w:hAnsi="Times New Roman"/>
                <w:sz w:val="18"/>
                <w:szCs w:val="18"/>
              </w:rPr>
            </w:pPr>
            <w:r w:rsidRPr="004C0FFB">
              <w:rPr>
                <w:rFonts w:ascii="Times New Roman" w:hAnsi="Times New Roman"/>
                <w:sz w:val="18"/>
                <w:szCs w:val="18"/>
              </w:rPr>
              <w:t xml:space="preserve">Организация и проведение профильной лагерной смены, для подростков, оказавшихся в трудной жизненной ситуации </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 Управление образования</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5E2E44">
            <w:pPr>
              <w:spacing w:before="40" w:after="40"/>
              <w:jc w:val="center"/>
              <w:rPr>
                <w:rFonts w:ascii="Times New Roman" w:hAnsi="Times New Roman"/>
                <w:sz w:val="18"/>
                <w:szCs w:val="18"/>
              </w:rPr>
            </w:pPr>
            <w:r>
              <w:rPr>
                <w:rFonts w:ascii="Times New Roman" w:eastAsia="Times New Roman" w:hAnsi="Times New Roman"/>
                <w:sz w:val="20"/>
                <w:szCs w:val="20"/>
              </w:rPr>
              <w:t>2015-202</w:t>
            </w:r>
            <w:r w:rsidR="005E2E44">
              <w:rPr>
                <w:rFonts w:ascii="Times New Roman" w:eastAsia="Times New Roman" w:hAnsi="Times New Roman"/>
                <w:sz w:val="20"/>
                <w:szCs w:val="20"/>
              </w:rPr>
              <w:t>2</w:t>
            </w:r>
            <w:r>
              <w:rPr>
                <w:rFonts w:ascii="Times New Roman" w:eastAsia="Times New Roman" w:hAnsi="Times New Roman"/>
                <w:sz w:val="20"/>
                <w:szCs w:val="20"/>
              </w:rPr>
              <w:t xml:space="preserve"> годы</w:t>
            </w:r>
          </w:p>
        </w:tc>
        <w:tc>
          <w:tcPr>
            <w:tcW w:w="6519" w:type="dxa"/>
            <w:gridSpan w:val="3"/>
            <w:tcBorders>
              <w:top w:val="single" w:sz="4" w:space="0" w:color="auto"/>
              <w:left w:val="nil"/>
              <w:bottom w:val="single" w:sz="4" w:space="0" w:color="auto"/>
              <w:right w:val="single" w:sz="4" w:space="0" w:color="auto"/>
            </w:tcBorders>
            <w:noWrap/>
            <w:vAlign w:val="center"/>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Снижение социального напряжения в подростково-молодежной среде, ресоциализация подростков с аддиктивным поведением</w:t>
            </w:r>
          </w:p>
          <w:p w:rsidR="001232C9" w:rsidRPr="004C0FFB" w:rsidRDefault="001232C9" w:rsidP="001232C9">
            <w:pPr>
              <w:autoSpaceDE w:val="0"/>
              <w:autoSpaceDN w:val="0"/>
              <w:adjustRightInd w:val="0"/>
              <w:rPr>
                <w:rFonts w:ascii="Times New Roman" w:hAnsi="Times New Roman"/>
                <w:sz w:val="18"/>
                <w:szCs w:val="18"/>
              </w:rPr>
            </w:pPr>
          </w:p>
          <w:p w:rsidR="001232C9" w:rsidRPr="004C0FFB" w:rsidRDefault="001232C9" w:rsidP="001232C9">
            <w:pPr>
              <w:autoSpaceDE w:val="0"/>
              <w:autoSpaceDN w:val="0"/>
              <w:adjustRightInd w:val="0"/>
              <w:rPr>
                <w:rFonts w:ascii="Times New Roman" w:hAnsi="Times New Roman"/>
                <w:sz w:val="18"/>
                <w:szCs w:val="18"/>
              </w:rPr>
            </w:pPr>
          </w:p>
          <w:p w:rsidR="001232C9" w:rsidRPr="004C0FFB" w:rsidRDefault="001232C9" w:rsidP="001232C9">
            <w:pPr>
              <w:autoSpaceDE w:val="0"/>
              <w:autoSpaceDN w:val="0"/>
              <w:adjustRightInd w:val="0"/>
              <w:rPr>
                <w:rFonts w:ascii="Times New Roman" w:hAnsi="Times New Roman"/>
                <w:sz w:val="18"/>
                <w:szCs w:val="18"/>
              </w:rPr>
            </w:pPr>
          </w:p>
          <w:p w:rsidR="001232C9" w:rsidRPr="004C0FFB" w:rsidRDefault="001232C9" w:rsidP="001232C9">
            <w:pPr>
              <w:autoSpaceDE w:val="0"/>
              <w:autoSpaceDN w:val="0"/>
              <w:adjustRightInd w:val="0"/>
              <w:rPr>
                <w:rFonts w:ascii="Times New Roman" w:hAnsi="Times New Roman"/>
                <w:sz w:val="18"/>
                <w:szCs w:val="18"/>
              </w:rPr>
            </w:pPr>
          </w:p>
          <w:p w:rsidR="001232C9" w:rsidRPr="004C0FFB" w:rsidRDefault="001232C9" w:rsidP="001232C9">
            <w:pPr>
              <w:autoSpaceDE w:val="0"/>
              <w:autoSpaceDN w:val="0"/>
              <w:adjustRightInd w:val="0"/>
              <w:rPr>
                <w:rFonts w:ascii="Times New Roman" w:hAnsi="Times New Roman"/>
                <w:sz w:val="18"/>
                <w:szCs w:val="18"/>
              </w:rPr>
            </w:pP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06</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p>
        </w:tc>
        <w:tc>
          <w:tcPr>
            <w:tcW w:w="4962" w:type="dxa"/>
            <w:gridSpan w:val="2"/>
            <w:tcBorders>
              <w:top w:val="single" w:sz="4" w:space="0" w:color="auto"/>
              <w:left w:val="nil"/>
              <w:bottom w:val="single" w:sz="4" w:space="0" w:color="auto"/>
              <w:right w:val="single" w:sz="4" w:space="0" w:color="auto"/>
            </w:tcBorders>
            <w:noWrap/>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b/>
                <w:bCs/>
                <w:sz w:val="18"/>
                <w:szCs w:val="18"/>
              </w:rPr>
              <w:t>Информационное обеспечение молодежи и молодежной политики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Освещение деятельности органов по работе с молодежью в СМИ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06</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4962" w:type="dxa"/>
            <w:gridSpan w:val="2"/>
            <w:tcBorders>
              <w:top w:val="single" w:sz="4" w:space="0" w:color="auto"/>
              <w:left w:val="nil"/>
              <w:bottom w:val="single" w:sz="4" w:space="0" w:color="auto"/>
              <w:right w:val="single" w:sz="4" w:space="0" w:color="auto"/>
            </w:tcBorders>
            <w:noWrap/>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Интерактивная работа с молодежью посредством социальных сетей «ВКонтакте»</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Сектор культуры и молодежной политики, МЦ «Диалог» МБУК «Центр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t>2015-2026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Освещение деятельности органов по работе с молодежью в СМИ</w:t>
            </w:r>
          </w:p>
        </w:tc>
      </w:tr>
      <w:tr w:rsidR="001232C9" w:rsidRPr="004C0FFB" w:rsidTr="001232C9">
        <w:tblPrEx>
          <w:tblLook w:val="00A0"/>
        </w:tblPrEx>
        <w:trPr>
          <w:trHeight w:val="282"/>
        </w:trPr>
        <w:tc>
          <w:tcPr>
            <w:tcW w:w="504" w:type="dxa"/>
            <w:tcBorders>
              <w:top w:val="single" w:sz="4" w:space="0" w:color="auto"/>
              <w:left w:val="single" w:sz="4" w:space="0" w:color="auto"/>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01</w:t>
            </w:r>
          </w:p>
        </w:tc>
        <w:tc>
          <w:tcPr>
            <w:tcW w:w="501"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4</w:t>
            </w:r>
          </w:p>
        </w:tc>
        <w:tc>
          <w:tcPr>
            <w:tcW w:w="569" w:type="dxa"/>
            <w:gridSpan w:val="2"/>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06</w:t>
            </w:r>
          </w:p>
        </w:tc>
        <w:tc>
          <w:tcPr>
            <w:tcW w:w="426"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02</w:t>
            </w:r>
          </w:p>
        </w:tc>
        <w:tc>
          <w:tcPr>
            <w:tcW w:w="4962" w:type="dxa"/>
            <w:gridSpan w:val="2"/>
            <w:tcBorders>
              <w:top w:val="single" w:sz="4" w:space="0" w:color="auto"/>
              <w:left w:val="nil"/>
              <w:bottom w:val="single" w:sz="4" w:space="0" w:color="auto"/>
              <w:right w:val="single" w:sz="4" w:space="0" w:color="auto"/>
            </w:tcBorders>
            <w:noWrap/>
          </w:tcPr>
          <w:p w:rsidR="001232C9" w:rsidRPr="004C0FFB" w:rsidRDefault="001232C9" w:rsidP="001232C9">
            <w:pPr>
              <w:autoSpaceDE w:val="0"/>
              <w:autoSpaceDN w:val="0"/>
              <w:adjustRightInd w:val="0"/>
              <w:rPr>
                <w:rFonts w:ascii="Times New Roman" w:hAnsi="Times New Roman"/>
                <w:sz w:val="18"/>
                <w:szCs w:val="18"/>
              </w:rPr>
            </w:pPr>
            <w:r w:rsidRPr="004C0FFB">
              <w:rPr>
                <w:rFonts w:ascii="Times New Roman" w:hAnsi="Times New Roman"/>
                <w:sz w:val="18"/>
                <w:szCs w:val="18"/>
              </w:rPr>
              <w:t>Освещение деятельности органов по работе с молодежью в местных СМИ</w:t>
            </w:r>
          </w:p>
        </w:tc>
        <w:tc>
          <w:tcPr>
            <w:tcW w:w="1701" w:type="dxa"/>
            <w:tcBorders>
              <w:top w:val="single" w:sz="4" w:space="0" w:color="auto"/>
              <w:left w:val="nil"/>
              <w:bottom w:val="single" w:sz="4" w:space="0" w:color="auto"/>
              <w:right w:val="single" w:sz="4" w:space="0" w:color="auto"/>
            </w:tcBorders>
            <w:noWrap/>
            <w:vAlign w:val="center"/>
          </w:tcPr>
          <w:p w:rsidR="001232C9" w:rsidRPr="004C0FFB" w:rsidRDefault="001232C9" w:rsidP="001232C9">
            <w:pPr>
              <w:spacing w:before="40" w:after="40"/>
              <w:jc w:val="center"/>
              <w:rPr>
                <w:rFonts w:ascii="Times New Roman" w:hAnsi="Times New Roman"/>
                <w:sz w:val="18"/>
                <w:szCs w:val="18"/>
              </w:rPr>
            </w:pPr>
            <w:r w:rsidRPr="004C0FFB">
              <w:rPr>
                <w:rFonts w:ascii="Times New Roman" w:hAnsi="Times New Roman"/>
                <w:sz w:val="18"/>
                <w:szCs w:val="18"/>
              </w:rPr>
              <w:t xml:space="preserve">Сектор культуры и молодежной </w:t>
            </w:r>
            <w:r w:rsidRPr="004C0FFB">
              <w:rPr>
                <w:rFonts w:ascii="Times New Roman" w:hAnsi="Times New Roman"/>
                <w:sz w:val="18"/>
                <w:szCs w:val="18"/>
              </w:rPr>
              <w:lastRenderedPageBreak/>
              <w:t>политики, МЦ «Диалог» МБУК «Центр КиТ»</w:t>
            </w:r>
          </w:p>
        </w:tc>
        <w:tc>
          <w:tcPr>
            <w:tcW w:w="1276" w:type="dxa"/>
            <w:gridSpan w:val="3"/>
            <w:tcBorders>
              <w:top w:val="single" w:sz="4" w:space="0" w:color="auto"/>
              <w:left w:val="nil"/>
              <w:bottom w:val="single" w:sz="4" w:space="0" w:color="auto"/>
              <w:right w:val="single" w:sz="4" w:space="0" w:color="auto"/>
            </w:tcBorders>
            <w:noWrap/>
            <w:vAlign w:val="center"/>
          </w:tcPr>
          <w:p w:rsidR="001232C9" w:rsidRPr="004C0FFB" w:rsidRDefault="001772AA" w:rsidP="001232C9">
            <w:pPr>
              <w:spacing w:before="40" w:after="40"/>
              <w:jc w:val="center"/>
              <w:rPr>
                <w:rFonts w:ascii="Times New Roman" w:hAnsi="Times New Roman"/>
                <w:sz w:val="18"/>
                <w:szCs w:val="18"/>
              </w:rPr>
            </w:pPr>
            <w:r>
              <w:rPr>
                <w:rFonts w:ascii="Times New Roman" w:eastAsia="Times New Roman" w:hAnsi="Times New Roman"/>
                <w:sz w:val="20"/>
                <w:szCs w:val="20"/>
              </w:rPr>
              <w:lastRenderedPageBreak/>
              <w:t>2015-2026 годы</w:t>
            </w:r>
          </w:p>
        </w:tc>
        <w:tc>
          <w:tcPr>
            <w:tcW w:w="6519" w:type="dxa"/>
            <w:gridSpan w:val="3"/>
            <w:tcBorders>
              <w:top w:val="single" w:sz="4" w:space="0" w:color="auto"/>
              <w:left w:val="nil"/>
              <w:bottom w:val="single" w:sz="4" w:space="0" w:color="auto"/>
              <w:right w:val="single" w:sz="4" w:space="0" w:color="auto"/>
            </w:tcBorders>
            <w:noWrap/>
          </w:tcPr>
          <w:p w:rsidR="001232C9" w:rsidRPr="004C0FFB" w:rsidRDefault="001232C9" w:rsidP="001232C9">
            <w:pPr>
              <w:spacing w:before="40" w:after="40"/>
              <w:rPr>
                <w:rFonts w:ascii="Times New Roman" w:hAnsi="Times New Roman"/>
                <w:sz w:val="18"/>
                <w:szCs w:val="18"/>
              </w:rPr>
            </w:pPr>
            <w:r w:rsidRPr="004C0FFB">
              <w:rPr>
                <w:rFonts w:ascii="Times New Roman" w:hAnsi="Times New Roman"/>
                <w:sz w:val="18"/>
                <w:szCs w:val="18"/>
              </w:rPr>
              <w:t>Освещение деятельности органов по работе с молодежью в СМИ</w:t>
            </w:r>
          </w:p>
        </w:tc>
      </w:tr>
    </w:tbl>
    <w:p w:rsidR="001232C9" w:rsidRPr="005E2E44" w:rsidRDefault="00567444" w:rsidP="005E2E44">
      <w:pPr>
        <w:suppressAutoHyphens/>
        <w:rPr>
          <w:rFonts w:ascii="Times New Roman" w:hAnsi="Times New Roman" w:cs="Times New Roman"/>
        </w:rPr>
      </w:pPr>
      <w:r>
        <w:rPr>
          <w:rFonts w:ascii="Times New Roman" w:hAnsi="Times New Roman" w:cs="Times New Roman"/>
          <w:noProof/>
        </w:rPr>
        <w:lastRenderedPageBreak/>
        <w:pict>
          <v:shape id="Text Box 2" o:spid="_x0000_s1029" type="#_x0000_t202" style="position:absolute;margin-left:210.15pt;margin-top:1.85pt;width:53.35pt;height:61.2pt;z-index:251661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" stroked="f">
            <v:fill opacity="0"/>
            <v:textbox style="mso-next-textbox:#Text Box 2" inset="0,0,0,0">
              <w:txbxContent>
                <w:p w:rsidR="00B734C6" w:rsidRDefault="00B734C6" w:rsidP="001232C9"/>
              </w:txbxContent>
            </v:textbox>
          </v:shape>
        </w:pict>
      </w:r>
      <w:r w:rsidRPr="00567444">
        <w:rPr>
          <w:noProof/>
        </w:rPr>
        <w:pict>
          <v:shape id="Text Box 4" o:spid="_x0000_s1028" type="#_x0000_t202" style="position:absolute;margin-left:210.15pt;margin-top:1.85pt;width:53.35pt;height:61.2pt;z-index:25166028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" stroked="f">
            <v:fill opacity="0"/>
            <v:textbox style="mso-next-textbox:#Text Box 4" inset="0,0,0,0">
              <w:txbxContent>
                <w:p w:rsidR="00B734C6" w:rsidRDefault="00B734C6" w:rsidP="001232C9"/>
              </w:txbxContent>
            </v:textbox>
          </v:shape>
        </w:pict>
      </w:r>
    </w:p>
    <w:p w:rsidR="001232C9" w:rsidRDefault="001232C9" w:rsidP="001232C9">
      <w:pPr>
        <w:spacing w:after="0" w:line="240" w:lineRule="auto"/>
        <w:rPr>
          <w:b/>
          <w:sz w:val="18"/>
          <w:szCs w:val="18"/>
        </w:rPr>
      </w:pPr>
    </w:p>
    <w:p w:rsidR="001232C9" w:rsidRDefault="001232C9" w:rsidP="001232C9">
      <w:pPr>
        <w:spacing w:after="0" w:line="240" w:lineRule="auto"/>
        <w:rPr>
          <w:b/>
          <w:sz w:val="18"/>
          <w:szCs w:val="18"/>
        </w:rPr>
      </w:pPr>
    </w:p>
    <w:p w:rsidR="001232C9" w:rsidRDefault="001232C9" w:rsidP="001232C9">
      <w:pPr>
        <w:spacing w:after="0" w:line="240" w:lineRule="auto"/>
        <w:rPr>
          <w:b/>
          <w:sz w:val="18"/>
          <w:szCs w:val="18"/>
        </w:rPr>
      </w:pPr>
    </w:p>
    <w:p w:rsidR="001232C9" w:rsidRDefault="001232C9" w:rsidP="001232C9">
      <w:pPr>
        <w:spacing w:after="0" w:line="240" w:lineRule="auto"/>
        <w:ind w:left="11340"/>
        <w:rPr>
          <w:b/>
          <w:sz w:val="18"/>
          <w:szCs w:val="18"/>
        </w:rPr>
      </w:pPr>
    </w:p>
    <w:p w:rsidR="001232C9" w:rsidRPr="001772AA" w:rsidRDefault="001232C9" w:rsidP="001232C9">
      <w:pPr>
        <w:spacing w:after="0" w:line="240" w:lineRule="auto"/>
        <w:ind w:left="11340"/>
        <w:rPr>
          <w:rFonts w:ascii="Times New Roman" w:hAnsi="Times New Roman" w:cs="Times New Roman"/>
          <w:b/>
          <w:color w:val="FF0000"/>
          <w:sz w:val="18"/>
          <w:szCs w:val="18"/>
        </w:rPr>
      </w:pPr>
      <w:r w:rsidRPr="001772AA">
        <w:rPr>
          <w:rFonts w:ascii="Times New Roman" w:hAnsi="Times New Roman" w:cs="Times New Roman"/>
          <w:b/>
          <w:color w:val="FF0000"/>
          <w:sz w:val="18"/>
          <w:szCs w:val="18"/>
        </w:rPr>
        <w:t xml:space="preserve">Приложение 4 </w:t>
      </w:r>
    </w:p>
    <w:p w:rsidR="001232C9" w:rsidRPr="001772AA" w:rsidRDefault="001232C9" w:rsidP="001232C9">
      <w:pPr>
        <w:spacing w:after="0" w:line="240" w:lineRule="auto"/>
        <w:ind w:left="11340"/>
        <w:rPr>
          <w:rFonts w:ascii="Times New Roman" w:hAnsi="Times New Roman" w:cs="Times New Roman"/>
          <w:b/>
          <w:color w:val="FF0000"/>
          <w:sz w:val="18"/>
          <w:szCs w:val="18"/>
        </w:rPr>
      </w:pPr>
      <w:r w:rsidRPr="001772AA">
        <w:rPr>
          <w:rFonts w:ascii="Times New Roman" w:hAnsi="Times New Roman" w:cs="Times New Roman"/>
          <w:b/>
          <w:color w:val="FF0000"/>
          <w:sz w:val="18"/>
          <w:szCs w:val="18"/>
        </w:rPr>
        <w:t>к  муниципальной программе</w:t>
      </w:r>
    </w:p>
    <w:p w:rsidR="001232C9" w:rsidRPr="001772AA" w:rsidRDefault="001232C9" w:rsidP="001232C9">
      <w:pPr>
        <w:spacing w:after="0" w:line="240" w:lineRule="auto"/>
        <w:ind w:left="11340"/>
        <w:rPr>
          <w:rFonts w:ascii="Times New Roman" w:hAnsi="Times New Roman" w:cs="Times New Roman"/>
          <w:b/>
          <w:color w:val="FF0000"/>
          <w:sz w:val="18"/>
          <w:szCs w:val="18"/>
        </w:rPr>
      </w:pPr>
      <w:r w:rsidRPr="001772AA">
        <w:rPr>
          <w:rFonts w:ascii="Times New Roman" w:hAnsi="Times New Roman" w:cs="Times New Roman"/>
          <w:b/>
          <w:color w:val="FF0000"/>
          <w:sz w:val="18"/>
          <w:szCs w:val="18"/>
        </w:rPr>
        <w:t xml:space="preserve">Глазовского района </w:t>
      </w:r>
    </w:p>
    <w:p w:rsidR="001232C9" w:rsidRPr="001772AA" w:rsidRDefault="001232C9" w:rsidP="001232C9">
      <w:pPr>
        <w:spacing w:after="0" w:line="240" w:lineRule="auto"/>
        <w:ind w:left="11340"/>
        <w:rPr>
          <w:rFonts w:ascii="Times New Roman" w:hAnsi="Times New Roman" w:cs="Times New Roman"/>
          <w:b/>
          <w:color w:val="FF0000"/>
          <w:sz w:val="18"/>
          <w:szCs w:val="18"/>
        </w:rPr>
      </w:pPr>
      <w:r w:rsidRPr="001772AA">
        <w:rPr>
          <w:rFonts w:ascii="Times New Roman" w:hAnsi="Times New Roman" w:cs="Times New Roman"/>
          <w:b/>
          <w:color w:val="FF0000"/>
          <w:sz w:val="18"/>
          <w:szCs w:val="18"/>
        </w:rPr>
        <w:t>«Развитие образования и воспитание»</w:t>
      </w:r>
    </w:p>
    <w:p w:rsidR="001232C9" w:rsidRPr="001772AA" w:rsidRDefault="001232C9" w:rsidP="001232C9">
      <w:pPr>
        <w:spacing w:after="0" w:line="240" w:lineRule="auto"/>
        <w:ind w:left="11340"/>
        <w:rPr>
          <w:rFonts w:ascii="Times New Roman" w:hAnsi="Times New Roman" w:cs="Times New Roman"/>
          <w:b/>
          <w:color w:val="FF0000"/>
          <w:sz w:val="18"/>
          <w:szCs w:val="18"/>
        </w:rPr>
      </w:pPr>
    </w:p>
    <w:p w:rsidR="001232C9" w:rsidRPr="00521058" w:rsidRDefault="001232C9" w:rsidP="001232C9">
      <w:pPr>
        <w:jc w:val="center"/>
        <w:rPr>
          <w:rFonts w:ascii="Times New Roman" w:hAnsi="Times New Roman" w:cs="Times New Roman"/>
          <w:b/>
        </w:rPr>
      </w:pPr>
      <w:r w:rsidRPr="00521058">
        <w:rPr>
          <w:rFonts w:ascii="Times New Roman" w:hAnsi="Times New Roman" w:cs="Times New Roman"/>
          <w:b/>
        </w:rPr>
        <w:t>Форма 4. Прогноз сводных показателей муниципальных заданий на оказание муниципальных услуг (выполнение работ) в сфере реализации муниципальной программы</w:t>
      </w:r>
    </w:p>
    <w:tbl>
      <w:tblPr>
        <w:tblW w:w="15466" w:type="dxa"/>
        <w:tblInd w:w="93" w:type="dxa"/>
        <w:tblLayout w:type="fixed"/>
        <w:tblLook w:val="04A0"/>
      </w:tblPr>
      <w:tblGrid>
        <w:gridCol w:w="427"/>
        <w:gridCol w:w="413"/>
        <w:gridCol w:w="419"/>
        <w:gridCol w:w="428"/>
        <w:gridCol w:w="570"/>
        <w:gridCol w:w="1981"/>
        <w:gridCol w:w="2113"/>
        <w:gridCol w:w="20"/>
        <w:gridCol w:w="547"/>
        <w:gridCol w:w="20"/>
        <w:gridCol w:w="714"/>
        <w:gridCol w:w="709"/>
        <w:gridCol w:w="708"/>
        <w:gridCol w:w="709"/>
        <w:gridCol w:w="716"/>
        <w:gridCol w:w="13"/>
        <w:gridCol w:w="694"/>
        <w:gridCol w:w="711"/>
        <w:gridCol w:w="709"/>
        <w:gridCol w:w="714"/>
        <w:gridCol w:w="709"/>
        <w:gridCol w:w="693"/>
        <w:gridCol w:w="20"/>
        <w:gridCol w:w="709"/>
      </w:tblGrid>
      <w:tr w:rsidR="00B734C6" w:rsidRPr="00B734C6" w:rsidTr="0088674C">
        <w:trPr>
          <w:trHeight w:val="945"/>
          <w:tblHeader/>
        </w:trPr>
        <w:tc>
          <w:tcPr>
            <w:tcW w:w="1687" w:type="dxa"/>
            <w:gridSpan w:val="4"/>
            <w:tcBorders>
              <w:top w:val="single" w:sz="8" w:space="0" w:color="auto"/>
              <w:left w:val="single" w:sz="8"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Код аналитической программной классификации</w:t>
            </w:r>
          </w:p>
        </w:tc>
        <w:tc>
          <w:tcPr>
            <w:tcW w:w="570" w:type="dxa"/>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ГРБС</w:t>
            </w:r>
          </w:p>
        </w:tc>
        <w:tc>
          <w:tcPr>
            <w:tcW w:w="1981" w:type="dxa"/>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Наименование муниципальной услуги (работы)</w:t>
            </w:r>
          </w:p>
        </w:tc>
        <w:tc>
          <w:tcPr>
            <w:tcW w:w="2113" w:type="dxa"/>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w:t>
            </w:r>
          </w:p>
        </w:tc>
        <w:tc>
          <w:tcPr>
            <w:tcW w:w="56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Ед.измерения</w:t>
            </w:r>
          </w:p>
        </w:tc>
        <w:tc>
          <w:tcPr>
            <w:tcW w:w="734"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 xml:space="preserve">2015 </w:t>
            </w:r>
          </w:p>
        </w:tc>
        <w:tc>
          <w:tcPr>
            <w:tcW w:w="709" w:type="dxa"/>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 xml:space="preserve">2016 </w:t>
            </w:r>
          </w:p>
        </w:tc>
        <w:tc>
          <w:tcPr>
            <w:tcW w:w="708" w:type="dxa"/>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 xml:space="preserve">2017 </w:t>
            </w:r>
          </w:p>
        </w:tc>
        <w:tc>
          <w:tcPr>
            <w:tcW w:w="709" w:type="dxa"/>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2018</w:t>
            </w:r>
          </w:p>
        </w:tc>
        <w:tc>
          <w:tcPr>
            <w:tcW w:w="729" w:type="dxa"/>
            <w:gridSpan w:val="2"/>
            <w:vMerge w:val="restart"/>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 xml:space="preserve">2019 </w:t>
            </w:r>
          </w:p>
        </w:tc>
        <w:tc>
          <w:tcPr>
            <w:tcW w:w="694" w:type="dxa"/>
            <w:vMerge w:val="restart"/>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2020</w:t>
            </w:r>
          </w:p>
        </w:tc>
        <w:tc>
          <w:tcPr>
            <w:tcW w:w="711" w:type="dxa"/>
            <w:vMerge w:val="restart"/>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 xml:space="preserve">2021 </w:t>
            </w:r>
          </w:p>
        </w:tc>
        <w:tc>
          <w:tcPr>
            <w:tcW w:w="709" w:type="dxa"/>
            <w:vMerge w:val="restart"/>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 xml:space="preserve">2022 </w:t>
            </w:r>
          </w:p>
        </w:tc>
        <w:tc>
          <w:tcPr>
            <w:tcW w:w="714" w:type="dxa"/>
            <w:vMerge w:val="restart"/>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2023</w:t>
            </w:r>
          </w:p>
        </w:tc>
        <w:tc>
          <w:tcPr>
            <w:tcW w:w="709" w:type="dxa"/>
            <w:vMerge w:val="restart"/>
            <w:tcBorders>
              <w:top w:val="single" w:sz="8" w:space="0" w:color="auto"/>
              <w:left w:val="single" w:sz="4" w:space="0" w:color="auto"/>
              <w:bottom w:val="single" w:sz="8" w:space="0" w:color="000000"/>
              <w:right w:val="single" w:sz="8"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2024</w:t>
            </w:r>
          </w:p>
        </w:tc>
        <w:tc>
          <w:tcPr>
            <w:tcW w:w="713" w:type="dxa"/>
            <w:gridSpan w:val="2"/>
            <w:vMerge w:val="restart"/>
            <w:tcBorders>
              <w:top w:val="single" w:sz="8" w:space="0" w:color="auto"/>
              <w:left w:val="single" w:sz="4" w:space="0" w:color="auto"/>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2025</w:t>
            </w:r>
          </w:p>
        </w:tc>
        <w:tc>
          <w:tcPr>
            <w:tcW w:w="709" w:type="dxa"/>
            <w:vMerge w:val="restart"/>
            <w:tcBorders>
              <w:top w:val="single" w:sz="8" w:space="0" w:color="auto"/>
              <w:left w:val="single" w:sz="4" w:space="0" w:color="auto"/>
              <w:right w:val="single" w:sz="8" w:space="0" w:color="auto"/>
            </w:tcBorders>
            <w:vAlign w:val="center"/>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2026 </w:t>
            </w:r>
          </w:p>
        </w:tc>
      </w:tr>
      <w:tr w:rsidR="00B734C6" w:rsidRPr="00B734C6" w:rsidTr="0088674C">
        <w:trPr>
          <w:trHeight w:val="282"/>
          <w:tblHeader/>
        </w:trPr>
        <w:tc>
          <w:tcPr>
            <w:tcW w:w="427" w:type="dxa"/>
            <w:tcBorders>
              <w:top w:val="nil"/>
              <w:left w:val="single" w:sz="8" w:space="0" w:color="auto"/>
              <w:bottom w:val="single" w:sz="8"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МП</w:t>
            </w:r>
          </w:p>
        </w:tc>
        <w:tc>
          <w:tcPr>
            <w:tcW w:w="413" w:type="dxa"/>
            <w:tcBorders>
              <w:top w:val="nil"/>
              <w:left w:val="nil"/>
              <w:bottom w:val="single" w:sz="8"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Пп</w:t>
            </w:r>
          </w:p>
        </w:tc>
        <w:tc>
          <w:tcPr>
            <w:tcW w:w="419" w:type="dxa"/>
            <w:tcBorders>
              <w:top w:val="nil"/>
              <w:left w:val="nil"/>
              <w:bottom w:val="single" w:sz="8"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ОМ</w:t>
            </w:r>
          </w:p>
        </w:tc>
        <w:tc>
          <w:tcPr>
            <w:tcW w:w="428" w:type="dxa"/>
            <w:tcBorders>
              <w:top w:val="nil"/>
              <w:left w:val="nil"/>
              <w:bottom w:val="single" w:sz="8"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М</w:t>
            </w:r>
          </w:p>
        </w:tc>
        <w:tc>
          <w:tcPr>
            <w:tcW w:w="570" w:type="dxa"/>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981" w:type="dxa"/>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2113" w:type="dxa"/>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567" w:type="dxa"/>
            <w:gridSpan w:val="2"/>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734" w:type="dxa"/>
            <w:gridSpan w:val="2"/>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729" w:type="dxa"/>
            <w:gridSpan w:val="2"/>
            <w:vMerge/>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p>
        </w:tc>
        <w:tc>
          <w:tcPr>
            <w:tcW w:w="694" w:type="dxa"/>
            <w:vMerge/>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p>
        </w:tc>
        <w:tc>
          <w:tcPr>
            <w:tcW w:w="711" w:type="dxa"/>
            <w:vMerge/>
            <w:tcBorders>
              <w:top w:val="single" w:sz="8" w:space="0" w:color="auto"/>
              <w:left w:val="single" w:sz="4" w:space="0" w:color="auto"/>
              <w:bottom w:val="single" w:sz="8"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709" w:type="dxa"/>
            <w:vMerge/>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p>
        </w:tc>
        <w:tc>
          <w:tcPr>
            <w:tcW w:w="714" w:type="dxa"/>
            <w:vMerge/>
            <w:tcBorders>
              <w:top w:val="single" w:sz="8" w:space="0" w:color="auto"/>
              <w:left w:val="single" w:sz="4" w:space="0" w:color="auto"/>
              <w:bottom w:val="single" w:sz="8" w:space="0" w:color="000000"/>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p>
        </w:tc>
        <w:tc>
          <w:tcPr>
            <w:tcW w:w="709" w:type="dxa"/>
            <w:vMerge/>
            <w:tcBorders>
              <w:top w:val="single" w:sz="8" w:space="0" w:color="auto"/>
              <w:left w:val="single" w:sz="4" w:space="0" w:color="auto"/>
              <w:bottom w:val="single" w:sz="8" w:space="0" w:color="000000"/>
              <w:right w:val="single" w:sz="8" w:space="0" w:color="auto"/>
            </w:tcBorders>
            <w:vAlign w:val="center"/>
          </w:tcPr>
          <w:p w:rsidR="00B734C6" w:rsidRPr="00B734C6" w:rsidRDefault="00B734C6" w:rsidP="001232C9">
            <w:pPr>
              <w:spacing w:before="40" w:after="40"/>
              <w:rPr>
                <w:rFonts w:ascii="Times New Roman" w:hAnsi="Times New Roman" w:cs="Times New Roman"/>
                <w:sz w:val="14"/>
                <w:szCs w:val="14"/>
              </w:rPr>
            </w:pPr>
          </w:p>
        </w:tc>
        <w:tc>
          <w:tcPr>
            <w:tcW w:w="713" w:type="dxa"/>
            <w:gridSpan w:val="2"/>
            <w:vMerge/>
            <w:tcBorders>
              <w:left w:val="single" w:sz="4" w:space="0" w:color="auto"/>
              <w:bottom w:val="single" w:sz="8" w:space="0" w:color="000000"/>
              <w:right w:val="single" w:sz="4" w:space="0" w:color="auto"/>
            </w:tcBorders>
          </w:tcPr>
          <w:p w:rsidR="00B734C6" w:rsidRPr="00B734C6" w:rsidRDefault="00B734C6" w:rsidP="001232C9">
            <w:pPr>
              <w:spacing w:before="40" w:after="40"/>
              <w:rPr>
                <w:rFonts w:ascii="Times New Roman" w:hAnsi="Times New Roman" w:cs="Times New Roman"/>
                <w:sz w:val="14"/>
                <w:szCs w:val="14"/>
              </w:rPr>
            </w:pPr>
          </w:p>
        </w:tc>
        <w:tc>
          <w:tcPr>
            <w:tcW w:w="709" w:type="dxa"/>
            <w:vMerge/>
            <w:tcBorders>
              <w:left w:val="single" w:sz="4" w:space="0" w:color="auto"/>
              <w:bottom w:val="single" w:sz="8" w:space="0" w:color="000000"/>
              <w:right w:val="single" w:sz="8" w:space="0" w:color="auto"/>
            </w:tcBorders>
          </w:tcPr>
          <w:p w:rsidR="00B734C6" w:rsidRPr="00B734C6" w:rsidRDefault="00B734C6" w:rsidP="001232C9">
            <w:pPr>
              <w:spacing w:before="40" w:after="40"/>
              <w:rPr>
                <w:rFonts w:ascii="Times New Roman" w:hAnsi="Times New Roman" w:cs="Times New Roman"/>
                <w:sz w:val="14"/>
                <w:szCs w:val="14"/>
              </w:rPr>
            </w:pPr>
          </w:p>
        </w:tc>
      </w:tr>
      <w:tr w:rsidR="00B734C6" w:rsidRPr="00B734C6" w:rsidTr="0088674C">
        <w:trPr>
          <w:trHeight w:val="282"/>
        </w:trPr>
        <w:tc>
          <w:tcPr>
            <w:tcW w:w="427" w:type="dxa"/>
            <w:tcBorders>
              <w:top w:val="nil"/>
              <w:left w:val="single" w:sz="8"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01</w:t>
            </w:r>
          </w:p>
        </w:tc>
        <w:tc>
          <w:tcPr>
            <w:tcW w:w="413"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1</w:t>
            </w:r>
          </w:p>
        </w:tc>
        <w:tc>
          <w:tcPr>
            <w:tcW w:w="419"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28"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tcBorders>
              <w:top w:val="single" w:sz="8" w:space="0" w:color="auto"/>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3209" w:type="dxa"/>
            <w:gridSpan w:val="19"/>
            <w:tcBorders>
              <w:top w:val="single" w:sz="8" w:space="0" w:color="auto"/>
              <w:left w:val="single" w:sz="4" w:space="0" w:color="auto"/>
              <w:bottom w:val="single" w:sz="4" w:space="0" w:color="auto"/>
              <w:right w:val="single" w:sz="8" w:space="0" w:color="000000"/>
            </w:tcBorders>
            <w:noWrap/>
            <w:vAlign w:val="center"/>
            <w:hideMark/>
          </w:tcPr>
          <w:p w:rsidR="00B734C6" w:rsidRPr="00B734C6" w:rsidRDefault="00B734C6" w:rsidP="001232C9">
            <w:pPr>
              <w:spacing w:before="40" w:after="40"/>
              <w:rPr>
                <w:rFonts w:ascii="Times New Roman" w:hAnsi="Times New Roman" w:cs="Times New Roman"/>
                <w:b/>
                <w:sz w:val="14"/>
                <w:szCs w:val="14"/>
              </w:rPr>
            </w:pPr>
            <w:r w:rsidRPr="00B734C6">
              <w:rPr>
                <w:rFonts w:ascii="Times New Roman" w:hAnsi="Times New Roman" w:cs="Times New Roman"/>
                <w:b/>
                <w:sz w:val="14"/>
                <w:szCs w:val="14"/>
              </w:rPr>
              <w:t>Подпрограмма «Развитие дошкольного образования»</w:t>
            </w:r>
          </w:p>
        </w:tc>
      </w:tr>
      <w:tr w:rsidR="00B734C6" w:rsidRPr="00B734C6" w:rsidTr="0088674C">
        <w:trPr>
          <w:trHeight w:val="282"/>
        </w:trPr>
        <w:tc>
          <w:tcPr>
            <w:tcW w:w="427" w:type="dxa"/>
            <w:tcBorders>
              <w:top w:val="nil"/>
              <w:left w:val="single" w:sz="8"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w:t>
            </w:r>
          </w:p>
        </w:tc>
        <w:tc>
          <w:tcPr>
            <w:tcW w:w="41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02</w:t>
            </w:r>
          </w:p>
        </w:tc>
        <w:tc>
          <w:tcPr>
            <w:tcW w:w="428"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tcBorders>
              <w:top w:val="single" w:sz="4" w:space="0" w:color="auto"/>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3209" w:type="dxa"/>
            <w:gridSpan w:val="19"/>
            <w:tcBorders>
              <w:top w:val="single" w:sz="4" w:space="0" w:color="auto"/>
              <w:left w:val="single" w:sz="4" w:space="0" w:color="auto"/>
              <w:bottom w:val="single" w:sz="4" w:space="0" w:color="auto"/>
              <w:right w:val="single" w:sz="8" w:space="0" w:color="000000"/>
            </w:tcBorders>
            <w:noWrap/>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tc>
      </w:tr>
      <w:tr w:rsidR="00B734C6" w:rsidRPr="00B734C6" w:rsidTr="0088674C">
        <w:trPr>
          <w:trHeight w:val="510"/>
        </w:trPr>
        <w:tc>
          <w:tcPr>
            <w:tcW w:w="427" w:type="dxa"/>
            <w:vMerge w:val="restart"/>
            <w:tcBorders>
              <w:top w:val="nil"/>
              <w:left w:val="single" w:sz="8"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w:t>
            </w:r>
          </w:p>
        </w:tc>
        <w:tc>
          <w:tcPr>
            <w:tcW w:w="419"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02</w:t>
            </w:r>
          </w:p>
        </w:tc>
        <w:tc>
          <w:tcPr>
            <w:tcW w:w="428"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val="restart"/>
            <w:tcBorders>
              <w:top w:val="nil"/>
              <w:left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nil"/>
              <w:left w:val="single" w:sz="4" w:space="0" w:color="auto"/>
              <w:bottom w:val="single" w:sz="4"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Предоставление  дошкольного образования и воспитания в образовательных учреждениях муниципального образования «Муниципальный округ Глазовский район Удмуртской Республики» Удмуртской  Республики</w:t>
            </w:r>
          </w:p>
        </w:tc>
        <w:tc>
          <w:tcPr>
            <w:tcW w:w="2113"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226</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735"/>
        </w:trPr>
        <w:tc>
          <w:tcPr>
            <w:tcW w:w="427" w:type="dxa"/>
            <w:vMerge/>
            <w:tcBorders>
              <w:top w:val="nil"/>
              <w:left w:val="single" w:sz="8"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2113"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17 936,9</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559"/>
        </w:trPr>
        <w:tc>
          <w:tcPr>
            <w:tcW w:w="427" w:type="dxa"/>
            <w:vMerge w:val="restart"/>
            <w:tcBorders>
              <w:top w:val="nil"/>
              <w:left w:val="single" w:sz="8" w:space="0" w:color="auto"/>
              <w:bottom w:val="single" w:sz="4" w:space="0" w:color="000000"/>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000000"/>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w:t>
            </w:r>
          </w:p>
        </w:tc>
        <w:tc>
          <w:tcPr>
            <w:tcW w:w="419" w:type="dxa"/>
            <w:vMerge w:val="restart"/>
            <w:tcBorders>
              <w:top w:val="nil"/>
              <w:left w:val="single" w:sz="4" w:space="0" w:color="auto"/>
              <w:bottom w:val="single" w:sz="4" w:space="0" w:color="000000"/>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02</w:t>
            </w:r>
          </w:p>
        </w:tc>
        <w:tc>
          <w:tcPr>
            <w:tcW w:w="428" w:type="dxa"/>
            <w:vMerge w:val="restart"/>
            <w:tcBorders>
              <w:top w:val="nil"/>
              <w:left w:val="single" w:sz="4" w:space="0" w:color="auto"/>
              <w:bottom w:val="single" w:sz="4" w:space="0" w:color="000000"/>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top w:val="nil"/>
              <w:left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основных общеобразовательных программ дошкольного образования</w:t>
            </w:r>
          </w:p>
        </w:tc>
        <w:tc>
          <w:tcPr>
            <w:tcW w:w="2113" w:type="dxa"/>
            <w:tcBorders>
              <w:top w:val="nil"/>
              <w:left w:val="nil"/>
              <w:bottom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232</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237</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224</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186</w:t>
            </w:r>
          </w:p>
        </w:tc>
        <w:tc>
          <w:tcPr>
            <w:tcW w:w="694" w:type="dxa"/>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179</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214</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244</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333</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r>
      <w:tr w:rsidR="00B734C6" w:rsidRPr="00B734C6" w:rsidTr="0088674C">
        <w:trPr>
          <w:trHeight w:val="750"/>
        </w:trPr>
        <w:tc>
          <w:tcPr>
            <w:tcW w:w="427" w:type="dxa"/>
            <w:vMerge/>
            <w:tcBorders>
              <w:top w:val="nil"/>
              <w:left w:val="single" w:sz="8" w:space="0" w:color="auto"/>
              <w:bottom w:val="single" w:sz="4"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nil"/>
              <w:left w:val="nil"/>
              <w:bottom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18 291,4</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17607,4</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21 167,0</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21 752,8</w:t>
            </w:r>
          </w:p>
        </w:tc>
        <w:tc>
          <w:tcPr>
            <w:tcW w:w="694" w:type="dxa"/>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22996,1</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33256,6</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19519,2</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35909,9</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35909,9</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Pr>
                <w:sz w:val="14"/>
                <w:szCs w:val="14"/>
              </w:rPr>
              <w:t>35909,9</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35909,9</w:t>
            </w:r>
          </w:p>
        </w:tc>
      </w:tr>
      <w:tr w:rsidR="00B734C6" w:rsidRPr="00B734C6" w:rsidTr="0088674C">
        <w:trPr>
          <w:trHeight w:val="525"/>
        </w:trPr>
        <w:tc>
          <w:tcPr>
            <w:tcW w:w="427" w:type="dxa"/>
            <w:vMerge w:val="restart"/>
            <w:tcBorders>
              <w:top w:val="nil"/>
              <w:left w:val="single" w:sz="8"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01</w:t>
            </w:r>
          </w:p>
        </w:tc>
        <w:tc>
          <w:tcPr>
            <w:tcW w:w="413"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w:t>
            </w:r>
          </w:p>
        </w:tc>
        <w:tc>
          <w:tcPr>
            <w:tcW w:w="419"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02</w:t>
            </w:r>
          </w:p>
        </w:tc>
        <w:tc>
          <w:tcPr>
            <w:tcW w:w="428"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top w:val="nil"/>
              <w:left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Присмотр и уход</w:t>
            </w:r>
          </w:p>
        </w:tc>
        <w:tc>
          <w:tcPr>
            <w:tcW w:w="2113" w:type="dxa"/>
            <w:tcBorders>
              <w:top w:val="nil"/>
              <w:left w:val="nil"/>
              <w:bottom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237</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224</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186</w:t>
            </w:r>
          </w:p>
        </w:tc>
        <w:tc>
          <w:tcPr>
            <w:tcW w:w="694" w:type="dxa"/>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179</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214</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244</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333</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r>
      <w:tr w:rsidR="00B734C6" w:rsidRPr="00B734C6" w:rsidTr="0088674C">
        <w:trPr>
          <w:trHeight w:val="765"/>
        </w:trPr>
        <w:tc>
          <w:tcPr>
            <w:tcW w:w="427" w:type="dxa"/>
            <w:vMerge/>
            <w:tcBorders>
              <w:top w:val="nil"/>
              <w:left w:val="single" w:sz="8"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nil"/>
              <w:left w:val="nil"/>
              <w:bottom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1 619,6</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1 359,6</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1 506,9</w:t>
            </w:r>
          </w:p>
        </w:tc>
        <w:tc>
          <w:tcPr>
            <w:tcW w:w="694" w:type="dxa"/>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1047,6</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1443,4</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6506,4</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11542,5</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11542,5</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Pr>
                <w:sz w:val="14"/>
                <w:szCs w:val="14"/>
              </w:rPr>
              <w:t>11542,5</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11542,5</w:t>
            </w:r>
          </w:p>
        </w:tc>
      </w:tr>
      <w:tr w:rsidR="00B734C6" w:rsidRPr="00B734C6" w:rsidTr="0088674C">
        <w:trPr>
          <w:trHeight w:val="236"/>
        </w:trPr>
        <w:tc>
          <w:tcPr>
            <w:tcW w:w="427" w:type="dxa"/>
            <w:tcBorders>
              <w:top w:val="nil"/>
              <w:left w:val="single" w:sz="8"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w:t>
            </w:r>
          </w:p>
        </w:tc>
        <w:tc>
          <w:tcPr>
            <w:tcW w:w="419" w:type="dxa"/>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w:t>
            </w:r>
          </w:p>
        </w:tc>
        <w:tc>
          <w:tcPr>
            <w:tcW w:w="428" w:type="dxa"/>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tcBorders>
              <w:left w:val="single" w:sz="4" w:space="0" w:color="auto"/>
              <w:bottom w:val="single" w:sz="4" w:space="0" w:color="000000"/>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3209" w:type="dxa"/>
            <w:gridSpan w:val="19"/>
            <w:tcBorders>
              <w:top w:val="nil"/>
              <w:left w:val="single" w:sz="4" w:space="0" w:color="auto"/>
              <w:bottom w:val="single" w:sz="4" w:space="0" w:color="000000"/>
              <w:right w:val="single" w:sz="8"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Уплата налогов</w:t>
            </w:r>
          </w:p>
        </w:tc>
      </w:tr>
      <w:tr w:rsidR="00B734C6" w:rsidRPr="00B734C6" w:rsidTr="0088674C">
        <w:trPr>
          <w:trHeight w:val="236"/>
        </w:trPr>
        <w:tc>
          <w:tcPr>
            <w:tcW w:w="427" w:type="dxa"/>
            <w:vMerge w:val="restart"/>
            <w:tcBorders>
              <w:top w:val="nil"/>
              <w:left w:val="single" w:sz="8"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w:t>
            </w:r>
          </w:p>
        </w:tc>
        <w:tc>
          <w:tcPr>
            <w:tcW w:w="419" w:type="dxa"/>
            <w:vMerge w:val="restart"/>
            <w:tcBorders>
              <w:top w:val="nil"/>
              <w:left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w:t>
            </w:r>
          </w:p>
        </w:tc>
        <w:tc>
          <w:tcPr>
            <w:tcW w:w="428" w:type="dxa"/>
            <w:vMerge w:val="restart"/>
            <w:tcBorders>
              <w:top w:val="nil"/>
              <w:left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left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nil"/>
              <w:left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основных общеобразовательных программ дошкольного образования</w:t>
            </w:r>
          </w:p>
        </w:tc>
        <w:tc>
          <w:tcPr>
            <w:tcW w:w="2113"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237</w:t>
            </w:r>
          </w:p>
        </w:tc>
        <w:tc>
          <w:tcPr>
            <w:tcW w:w="709"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224</w:t>
            </w:r>
          </w:p>
        </w:tc>
        <w:tc>
          <w:tcPr>
            <w:tcW w:w="729"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186</w:t>
            </w:r>
          </w:p>
        </w:tc>
        <w:tc>
          <w:tcPr>
            <w:tcW w:w="694"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179</w:t>
            </w:r>
          </w:p>
        </w:tc>
        <w:tc>
          <w:tcPr>
            <w:tcW w:w="711"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214</w:t>
            </w:r>
          </w:p>
        </w:tc>
        <w:tc>
          <w:tcPr>
            <w:tcW w:w="709"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244</w:t>
            </w:r>
          </w:p>
        </w:tc>
        <w:tc>
          <w:tcPr>
            <w:tcW w:w="714"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333</w:t>
            </w:r>
          </w:p>
        </w:tc>
        <w:tc>
          <w:tcPr>
            <w:tcW w:w="709" w:type="dxa"/>
            <w:tcBorders>
              <w:top w:val="nil"/>
              <w:left w:val="single" w:sz="4" w:space="0" w:color="auto"/>
              <w:bottom w:val="single" w:sz="4" w:space="0" w:color="000000"/>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c>
          <w:tcPr>
            <w:tcW w:w="713"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c>
          <w:tcPr>
            <w:tcW w:w="709" w:type="dxa"/>
            <w:tcBorders>
              <w:top w:val="nil"/>
              <w:left w:val="single" w:sz="4" w:space="0" w:color="auto"/>
              <w:bottom w:val="single" w:sz="4" w:space="0" w:color="000000"/>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333</w:t>
            </w:r>
          </w:p>
        </w:tc>
      </w:tr>
      <w:tr w:rsidR="00B734C6" w:rsidRPr="00B734C6" w:rsidTr="0088674C">
        <w:trPr>
          <w:trHeight w:val="236"/>
        </w:trPr>
        <w:tc>
          <w:tcPr>
            <w:tcW w:w="427" w:type="dxa"/>
            <w:vMerge/>
            <w:tcBorders>
              <w:left w:val="single" w:sz="8"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left w:val="single" w:sz="4" w:space="0" w:color="auto"/>
              <w:bottom w:val="single" w:sz="4" w:space="0" w:color="000000"/>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w:t>
            </w:r>
          </w:p>
        </w:tc>
        <w:tc>
          <w:tcPr>
            <w:tcW w:w="709"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52,8</w:t>
            </w:r>
          </w:p>
        </w:tc>
        <w:tc>
          <w:tcPr>
            <w:tcW w:w="729"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317,0</w:t>
            </w:r>
          </w:p>
        </w:tc>
        <w:tc>
          <w:tcPr>
            <w:tcW w:w="694"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23,8</w:t>
            </w:r>
          </w:p>
        </w:tc>
        <w:tc>
          <w:tcPr>
            <w:tcW w:w="711"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63,8</w:t>
            </w:r>
          </w:p>
        </w:tc>
        <w:tc>
          <w:tcPr>
            <w:tcW w:w="709"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74,6</w:t>
            </w:r>
          </w:p>
        </w:tc>
        <w:tc>
          <w:tcPr>
            <w:tcW w:w="714" w:type="dxa"/>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196,9</w:t>
            </w:r>
          </w:p>
        </w:tc>
        <w:tc>
          <w:tcPr>
            <w:tcW w:w="709" w:type="dxa"/>
            <w:tcBorders>
              <w:top w:val="nil"/>
              <w:left w:val="single" w:sz="4" w:space="0" w:color="auto"/>
              <w:bottom w:val="single" w:sz="4" w:space="0" w:color="000000"/>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196,9</w:t>
            </w:r>
          </w:p>
        </w:tc>
        <w:tc>
          <w:tcPr>
            <w:tcW w:w="713" w:type="dxa"/>
            <w:gridSpan w:val="2"/>
            <w:tcBorders>
              <w:top w:val="nil"/>
              <w:left w:val="single" w:sz="4" w:space="0" w:color="auto"/>
              <w:bottom w:val="single" w:sz="4" w:space="0" w:color="000000"/>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196,9</w:t>
            </w:r>
          </w:p>
        </w:tc>
        <w:tc>
          <w:tcPr>
            <w:tcW w:w="709" w:type="dxa"/>
            <w:tcBorders>
              <w:top w:val="nil"/>
              <w:left w:val="single" w:sz="4" w:space="0" w:color="auto"/>
              <w:bottom w:val="single" w:sz="4" w:space="0" w:color="000000"/>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196,9</w:t>
            </w:r>
          </w:p>
        </w:tc>
      </w:tr>
      <w:tr w:rsidR="00B734C6" w:rsidRPr="00B734C6" w:rsidTr="0088674C">
        <w:trPr>
          <w:trHeight w:val="300"/>
        </w:trPr>
        <w:tc>
          <w:tcPr>
            <w:tcW w:w="427" w:type="dxa"/>
            <w:tcBorders>
              <w:top w:val="nil"/>
              <w:left w:val="single" w:sz="8"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01</w:t>
            </w:r>
          </w:p>
        </w:tc>
        <w:tc>
          <w:tcPr>
            <w:tcW w:w="413"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2</w:t>
            </w:r>
          </w:p>
        </w:tc>
        <w:tc>
          <w:tcPr>
            <w:tcW w:w="419"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28"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tcBorders>
              <w:top w:val="single" w:sz="8" w:space="0" w:color="auto"/>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3209" w:type="dxa"/>
            <w:gridSpan w:val="19"/>
            <w:tcBorders>
              <w:top w:val="single" w:sz="8" w:space="0" w:color="auto"/>
              <w:left w:val="single" w:sz="4" w:space="0" w:color="auto"/>
              <w:bottom w:val="single" w:sz="4" w:space="0" w:color="auto"/>
              <w:right w:val="single" w:sz="8" w:space="0" w:color="000000"/>
            </w:tcBorders>
            <w:noWrap/>
            <w:vAlign w:val="center"/>
            <w:hideMark/>
          </w:tcPr>
          <w:p w:rsidR="00B734C6" w:rsidRPr="00B734C6" w:rsidRDefault="00B734C6" w:rsidP="001232C9">
            <w:pPr>
              <w:spacing w:before="40" w:after="40"/>
              <w:rPr>
                <w:rFonts w:ascii="Times New Roman" w:hAnsi="Times New Roman" w:cs="Times New Roman"/>
                <w:b/>
                <w:sz w:val="14"/>
                <w:szCs w:val="14"/>
              </w:rPr>
            </w:pPr>
            <w:r w:rsidRPr="00B734C6">
              <w:rPr>
                <w:rFonts w:ascii="Times New Roman" w:hAnsi="Times New Roman" w:cs="Times New Roman"/>
                <w:b/>
                <w:sz w:val="14"/>
                <w:szCs w:val="14"/>
              </w:rPr>
              <w:t>Подпрограмма «Развитие общего образования»</w:t>
            </w:r>
          </w:p>
        </w:tc>
      </w:tr>
      <w:tr w:rsidR="001232C9" w:rsidRPr="00B734C6" w:rsidTr="0088674C">
        <w:trPr>
          <w:trHeight w:val="543"/>
        </w:trPr>
        <w:tc>
          <w:tcPr>
            <w:tcW w:w="427" w:type="dxa"/>
            <w:tcBorders>
              <w:top w:val="nil"/>
              <w:left w:val="single" w:sz="8" w:space="0" w:color="auto"/>
              <w:bottom w:val="single" w:sz="4"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tcBorders>
              <w:top w:val="nil"/>
              <w:left w:val="nil"/>
              <w:bottom w:val="single" w:sz="4"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tcBorders>
              <w:top w:val="nil"/>
              <w:left w:val="nil"/>
              <w:bottom w:val="single" w:sz="4"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tcBorders>
              <w:top w:val="nil"/>
              <w:left w:val="nil"/>
              <w:bottom w:val="single" w:sz="4"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p>
        </w:tc>
        <w:tc>
          <w:tcPr>
            <w:tcW w:w="570" w:type="dxa"/>
            <w:tcBorders>
              <w:top w:val="single" w:sz="4" w:space="0" w:color="auto"/>
              <w:left w:val="nil"/>
              <w:bottom w:val="single" w:sz="4" w:space="0" w:color="auto"/>
              <w:right w:val="single" w:sz="4" w:space="0" w:color="auto"/>
            </w:tcBorders>
            <w:vAlign w:val="center"/>
          </w:tcPr>
          <w:p w:rsidR="001232C9" w:rsidRPr="00B734C6" w:rsidRDefault="001232C9" w:rsidP="001232C9">
            <w:pPr>
              <w:spacing w:before="40" w:after="40"/>
              <w:jc w:val="center"/>
              <w:rPr>
                <w:rFonts w:ascii="Times New Roman" w:hAnsi="Times New Roman" w:cs="Times New Roman"/>
                <w:sz w:val="14"/>
                <w:szCs w:val="14"/>
              </w:rPr>
            </w:pPr>
          </w:p>
        </w:tc>
        <w:tc>
          <w:tcPr>
            <w:tcW w:w="11787" w:type="dxa"/>
            <w:gridSpan w:val="16"/>
            <w:tcBorders>
              <w:top w:val="single" w:sz="4" w:space="0" w:color="auto"/>
              <w:left w:val="single" w:sz="4" w:space="0" w:color="auto"/>
              <w:bottom w:val="single" w:sz="4" w:space="0" w:color="auto"/>
              <w:right w:val="single" w:sz="8" w:space="0" w:color="000000"/>
            </w:tcBorders>
            <w:noWrap/>
            <w:vAlign w:val="center"/>
            <w:hideMark/>
          </w:tcPr>
          <w:p w:rsidR="001232C9" w:rsidRPr="00B734C6" w:rsidRDefault="001232C9"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Оказание муниципальных услуг по предоставлению общедоступного и бесплатного дошкольного, начального общего, основного общего, среднего общего образования</w:t>
            </w:r>
          </w:p>
          <w:p w:rsidR="001232C9" w:rsidRPr="00B734C6" w:rsidRDefault="001232C9" w:rsidP="001232C9">
            <w:pPr>
              <w:spacing w:before="40" w:after="40"/>
              <w:rPr>
                <w:rFonts w:ascii="Times New Roman" w:hAnsi="Times New Roman" w:cs="Times New Roman"/>
                <w:sz w:val="14"/>
                <w:szCs w:val="14"/>
              </w:rPr>
            </w:pPr>
          </w:p>
        </w:tc>
        <w:tc>
          <w:tcPr>
            <w:tcW w:w="1422" w:type="dxa"/>
            <w:gridSpan w:val="3"/>
            <w:tcBorders>
              <w:top w:val="single" w:sz="4" w:space="0" w:color="auto"/>
              <w:left w:val="single" w:sz="4" w:space="0" w:color="auto"/>
              <w:bottom w:val="single" w:sz="4" w:space="0" w:color="auto"/>
              <w:right w:val="single" w:sz="8" w:space="0" w:color="000000"/>
            </w:tcBorders>
          </w:tcPr>
          <w:p w:rsidR="001232C9" w:rsidRPr="00B734C6" w:rsidRDefault="001232C9" w:rsidP="001232C9">
            <w:pPr>
              <w:spacing w:before="40" w:after="40"/>
              <w:rPr>
                <w:rFonts w:ascii="Times New Roman" w:hAnsi="Times New Roman" w:cs="Times New Roman"/>
                <w:sz w:val="14"/>
                <w:szCs w:val="14"/>
              </w:rPr>
            </w:pPr>
          </w:p>
        </w:tc>
      </w:tr>
      <w:tr w:rsidR="00B734C6" w:rsidRPr="00B734C6" w:rsidTr="0088674C">
        <w:trPr>
          <w:trHeight w:val="525"/>
        </w:trPr>
        <w:tc>
          <w:tcPr>
            <w:tcW w:w="427" w:type="dxa"/>
            <w:vMerge w:val="restart"/>
            <w:tcBorders>
              <w:top w:val="nil"/>
              <w:left w:val="single" w:sz="8"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val="restart"/>
            <w:tcBorders>
              <w:top w:val="nil"/>
              <w:left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nil"/>
              <w:left w:val="single" w:sz="4" w:space="0" w:color="auto"/>
              <w:bottom w:val="single" w:sz="4" w:space="0" w:color="000000"/>
              <w:right w:val="single" w:sz="4" w:space="0" w:color="auto"/>
            </w:tcBorders>
            <w:vAlign w:val="center"/>
            <w:hideMark/>
          </w:tcPr>
          <w:p w:rsidR="00B734C6" w:rsidRPr="00B734C6" w:rsidRDefault="00B734C6" w:rsidP="00DA69EE">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в образовательных учреждениях муниципального образования «Муниципальный округ Глазовский район Удмуртской Республики» </w:t>
            </w:r>
          </w:p>
        </w:tc>
        <w:tc>
          <w:tcPr>
            <w:tcW w:w="2113"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478</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nil"/>
              <w:left w:val="single" w:sz="4" w:space="0" w:color="auto"/>
              <w:bottom w:val="single" w:sz="4" w:space="0" w:color="auto"/>
              <w:right w:val="single" w:sz="4" w:space="0" w:color="auto"/>
            </w:tcBorders>
          </w:tcPr>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tcPr>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780"/>
        </w:trPr>
        <w:tc>
          <w:tcPr>
            <w:tcW w:w="427" w:type="dxa"/>
            <w:vMerge/>
            <w:tcBorders>
              <w:top w:val="nil"/>
              <w:left w:val="single" w:sz="8"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2113" w:type="dxa"/>
            <w:tcBorders>
              <w:top w:val="nil"/>
              <w:left w:val="nil"/>
              <w:bottom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32 758,8</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nil"/>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nil"/>
              <w:left w:val="single" w:sz="4" w:space="0" w:color="auto"/>
              <w:bottom w:val="single" w:sz="4" w:space="0" w:color="auto"/>
              <w:right w:val="single" w:sz="4" w:space="0" w:color="auto"/>
            </w:tcBorders>
          </w:tcPr>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single" w:sz="4" w:space="0" w:color="auto"/>
              <w:bottom w:val="single" w:sz="4" w:space="0" w:color="auto"/>
              <w:right w:val="single" w:sz="8" w:space="0" w:color="auto"/>
            </w:tcBorders>
          </w:tcPr>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525"/>
        </w:trPr>
        <w:tc>
          <w:tcPr>
            <w:tcW w:w="427" w:type="dxa"/>
            <w:vMerge w:val="restart"/>
            <w:tcBorders>
              <w:top w:val="nil"/>
              <w:left w:val="single" w:sz="8"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nil"/>
              <w:left w:val="single" w:sz="4" w:space="0" w:color="auto"/>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top w:val="nil"/>
              <w:left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nil"/>
              <w:left w:val="single" w:sz="4" w:space="0" w:color="auto"/>
              <w:bottom w:val="nil"/>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Реализация основных общеобразовательных </w:t>
            </w:r>
            <w:r w:rsidRPr="00B734C6">
              <w:rPr>
                <w:rFonts w:ascii="Times New Roman" w:hAnsi="Times New Roman" w:cs="Times New Roman"/>
                <w:sz w:val="14"/>
                <w:szCs w:val="14"/>
              </w:rPr>
              <w:lastRenderedPageBreak/>
              <w:t>программ начального общего образования</w:t>
            </w:r>
          </w:p>
        </w:tc>
        <w:tc>
          <w:tcPr>
            <w:tcW w:w="2113" w:type="dxa"/>
            <w:tcBorders>
              <w:top w:val="nil"/>
              <w:left w:val="nil"/>
              <w:bottom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lastRenderedPageBreak/>
              <w:t xml:space="preserve">Наименование показателя, характеризующего объем </w:t>
            </w:r>
            <w:r w:rsidRPr="00B734C6">
              <w:rPr>
                <w:rFonts w:ascii="Times New Roman" w:hAnsi="Times New Roman" w:cs="Times New Roman"/>
                <w:sz w:val="14"/>
                <w:szCs w:val="14"/>
              </w:rPr>
              <w:lastRenderedPageBreak/>
              <w:t>муниципальной услуги (работы)</w:t>
            </w:r>
          </w:p>
        </w:tc>
        <w:tc>
          <w:tcPr>
            <w:tcW w:w="567"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чел.</w:t>
            </w:r>
          </w:p>
        </w:tc>
        <w:tc>
          <w:tcPr>
            <w:tcW w:w="734" w:type="dxa"/>
            <w:gridSpan w:val="2"/>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215</w:t>
            </w:r>
          </w:p>
        </w:tc>
        <w:tc>
          <w:tcPr>
            <w:tcW w:w="708"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219</w:t>
            </w:r>
          </w:p>
        </w:tc>
        <w:tc>
          <w:tcPr>
            <w:tcW w:w="709"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225</w:t>
            </w:r>
          </w:p>
        </w:tc>
        <w:tc>
          <w:tcPr>
            <w:tcW w:w="729" w:type="dxa"/>
            <w:gridSpan w:val="2"/>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224</w:t>
            </w:r>
          </w:p>
        </w:tc>
        <w:tc>
          <w:tcPr>
            <w:tcW w:w="694" w:type="dxa"/>
            <w:tcBorders>
              <w:top w:val="nil"/>
              <w:left w:val="nil"/>
              <w:bottom w:val="single" w:sz="4"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199</w:t>
            </w:r>
          </w:p>
        </w:tc>
        <w:tc>
          <w:tcPr>
            <w:tcW w:w="711" w:type="dxa"/>
            <w:tcBorders>
              <w:top w:val="nil"/>
              <w:left w:val="nil"/>
              <w:bottom w:val="single" w:sz="4"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color w:val="000000"/>
                <w:sz w:val="14"/>
                <w:szCs w:val="14"/>
              </w:rPr>
            </w:pPr>
            <w:r w:rsidRPr="00B734C6">
              <w:rPr>
                <w:rFonts w:ascii="Times New Roman" w:hAnsi="Times New Roman" w:cs="Times New Roman"/>
                <w:color w:val="000000"/>
                <w:sz w:val="14"/>
                <w:szCs w:val="14"/>
              </w:rPr>
              <w:t>275</w:t>
            </w:r>
          </w:p>
        </w:tc>
        <w:tc>
          <w:tcPr>
            <w:tcW w:w="709"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276</w:t>
            </w:r>
          </w:p>
        </w:tc>
        <w:tc>
          <w:tcPr>
            <w:tcW w:w="714" w:type="dxa"/>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384</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384</w:t>
            </w:r>
          </w:p>
        </w:tc>
        <w:tc>
          <w:tcPr>
            <w:tcW w:w="713" w:type="dxa"/>
            <w:gridSpan w:val="2"/>
            <w:tcBorders>
              <w:top w:val="nil"/>
              <w:left w:val="single" w:sz="4" w:space="0" w:color="auto"/>
              <w:bottom w:val="single" w:sz="4"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384</w:t>
            </w:r>
          </w:p>
        </w:tc>
        <w:tc>
          <w:tcPr>
            <w:tcW w:w="709" w:type="dxa"/>
            <w:tcBorders>
              <w:top w:val="nil"/>
              <w:left w:val="single" w:sz="4" w:space="0" w:color="auto"/>
              <w:bottom w:val="single" w:sz="4"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384</w:t>
            </w:r>
          </w:p>
        </w:tc>
      </w:tr>
      <w:tr w:rsidR="00B734C6" w:rsidRPr="00B734C6" w:rsidTr="0088674C">
        <w:trPr>
          <w:trHeight w:val="765"/>
        </w:trPr>
        <w:tc>
          <w:tcPr>
            <w:tcW w:w="427" w:type="dxa"/>
            <w:vMerge/>
            <w:tcBorders>
              <w:top w:val="nil"/>
              <w:left w:val="single" w:sz="8"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single" w:sz="4" w:space="0" w:color="auto"/>
              <w:bottom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top w:val="nil"/>
              <w:left w:val="single" w:sz="4" w:space="0" w:color="auto"/>
              <w:bottom w:val="nil"/>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nil"/>
              <w:left w:val="nil"/>
              <w:bottom w:val="nil"/>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nil"/>
              <w:bottom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nil"/>
              <w:left w:val="nil"/>
              <w:bottom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nil"/>
              <w:left w:val="nil"/>
              <w:bottom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13 414,3</w:t>
            </w:r>
          </w:p>
        </w:tc>
        <w:tc>
          <w:tcPr>
            <w:tcW w:w="708" w:type="dxa"/>
            <w:tcBorders>
              <w:top w:val="nil"/>
              <w:left w:val="nil"/>
              <w:bottom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13 769,9</w:t>
            </w:r>
          </w:p>
        </w:tc>
        <w:tc>
          <w:tcPr>
            <w:tcW w:w="709" w:type="dxa"/>
            <w:tcBorders>
              <w:top w:val="nil"/>
              <w:left w:val="nil"/>
              <w:bottom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16 487,3</w:t>
            </w:r>
          </w:p>
        </w:tc>
        <w:tc>
          <w:tcPr>
            <w:tcW w:w="729" w:type="dxa"/>
            <w:gridSpan w:val="2"/>
            <w:tcBorders>
              <w:top w:val="nil"/>
              <w:left w:val="nil"/>
              <w:bottom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17 840,8</w:t>
            </w:r>
          </w:p>
        </w:tc>
        <w:tc>
          <w:tcPr>
            <w:tcW w:w="694" w:type="dxa"/>
            <w:tcBorders>
              <w:top w:val="nil"/>
              <w:left w:val="nil"/>
              <w:bottom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18361,3</w:t>
            </w:r>
          </w:p>
        </w:tc>
        <w:tc>
          <w:tcPr>
            <w:tcW w:w="711" w:type="dxa"/>
            <w:tcBorders>
              <w:top w:val="nil"/>
              <w:left w:val="nil"/>
              <w:bottom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29240,05</w:t>
            </w:r>
          </w:p>
        </w:tc>
        <w:tc>
          <w:tcPr>
            <w:tcW w:w="709" w:type="dxa"/>
            <w:tcBorders>
              <w:top w:val="nil"/>
              <w:left w:val="single" w:sz="4" w:space="0" w:color="auto"/>
              <w:bottom w:val="nil"/>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20324,5</w:t>
            </w:r>
          </w:p>
        </w:tc>
        <w:tc>
          <w:tcPr>
            <w:tcW w:w="714" w:type="dxa"/>
            <w:tcBorders>
              <w:top w:val="nil"/>
              <w:left w:val="single" w:sz="4" w:space="0" w:color="auto"/>
              <w:bottom w:val="nil"/>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50014,0</w:t>
            </w:r>
          </w:p>
        </w:tc>
        <w:tc>
          <w:tcPr>
            <w:tcW w:w="709" w:type="dxa"/>
            <w:tcBorders>
              <w:top w:val="nil"/>
              <w:left w:val="single" w:sz="4" w:space="0" w:color="auto"/>
              <w:bottom w:val="nil"/>
              <w:right w:val="single" w:sz="8" w:space="0" w:color="auto"/>
            </w:tcBorders>
            <w:vAlign w:val="center"/>
          </w:tcPr>
          <w:p w:rsidR="00B734C6" w:rsidRPr="00B734C6" w:rsidRDefault="00B734C6" w:rsidP="00B734C6">
            <w:pPr>
              <w:spacing w:before="40" w:after="40"/>
              <w:jc w:val="center"/>
              <w:rPr>
                <w:b/>
                <w:sz w:val="14"/>
                <w:szCs w:val="14"/>
              </w:rPr>
            </w:pPr>
            <w:r>
              <w:rPr>
                <w:b/>
                <w:sz w:val="14"/>
                <w:szCs w:val="14"/>
              </w:rPr>
              <w:t>50014,0</w:t>
            </w:r>
          </w:p>
        </w:tc>
        <w:tc>
          <w:tcPr>
            <w:tcW w:w="713" w:type="dxa"/>
            <w:gridSpan w:val="2"/>
            <w:tcBorders>
              <w:top w:val="nil"/>
              <w:left w:val="single" w:sz="4" w:space="0" w:color="auto"/>
              <w:bottom w:val="nil"/>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50014,0</w:t>
            </w:r>
          </w:p>
        </w:tc>
        <w:tc>
          <w:tcPr>
            <w:tcW w:w="709" w:type="dxa"/>
            <w:tcBorders>
              <w:top w:val="nil"/>
              <w:left w:val="single" w:sz="4" w:space="0" w:color="auto"/>
              <w:bottom w:val="nil"/>
              <w:right w:val="single" w:sz="8" w:space="0" w:color="auto"/>
            </w:tcBorders>
            <w:vAlign w:val="center"/>
          </w:tcPr>
          <w:p w:rsidR="00B734C6" w:rsidRPr="00B734C6" w:rsidRDefault="00B734C6" w:rsidP="00B734C6">
            <w:pPr>
              <w:spacing w:before="40" w:after="40"/>
              <w:jc w:val="center"/>
              <w:rPr>
                <w:b/>
                <w:sz w:val="14"/>
                <w:szCs w:val="14"/>
              </w:rPr>
            </w:pPr>
            <w:r>
              <w:rPr>
                <w:b/>
                <w:sz w:val="14"/>
                <w:szCs w:val="14"/>
              </w:rPr>
              <w:t>50014,0</w:t>
            </w:r>
          </w:p>
        </w:tc>
      </w:tr>
      <w:tr w:rsidR="00B734C6" w:rsidRPr="00B734C6" w:rsidTr="0088674C">
        <w:trPr>
          <w:trHeight w:val="315"/>
        </w:trPr>
        <w:tc>
          <w:tcPr>
            <w:tcW w:w="427" w:type="dxa"/>
            <w:vMerge w:val="restart"/>
            <w:tcBorders>
              <w:top w:val="single" w:sz="8" w:space="0" w:color="auto"/>
              <w:left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single" w:sz="8" w:space="0" w:color="auto"/>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top w:val="single" w:sz="8" w:space="0" w:color="auto"/>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single" w:sz="8" w:space="0" w:color="auto"/>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top w:val="single" w:sz="8" w:space="0" w:color="auto"/>
              <w:left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8" w:space="0" w:color="auto"/>
              <w:left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основных общеобразовательных программ основного общего образования</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290</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309</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311</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315</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330</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color w:val="000000"/>
                <w:sz w:val="14"/>
                <w:szCs w:val="14"/>
              </w:rPr>
            </w:pPr>
            <w:r w:rsidRPr="00B734C6">
              <w:rPr>
                <w:rFonts w:ascii="Times New Roman" w:hAnsi="Times New Roman" w:cs="Times New Roman"/>
                <w:color w:val="000000"/>
                <w:sz w:val="14"/>
                <w:szCs w:val="14"/>
              </w:rPr>
              <w:t>453</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447</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568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568</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568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568</w:t>
            </w:r>
          </w:p>
        </w:tc>
      </w:tr>
      <w:tr w:rsidR="00B734C6" w:rsidRPr="00B734C6" w:rsidTr="0088674C">
        <w:trPr>
          <w:trHeight w:val="315"/>
        </w:trPr>
        <w:tc>
          <w:tcPr>
            <w:tcW w:w="427" w:type="dxa"/>
            <w:vMerge/>
            <w:tcBorders>
              <w:left w:val="single" w:sz="8" w:space="0" w:color="auto"/>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18 093,8</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19 428,7</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22 789,1</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25 088,6</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30448,3</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48167,2</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32916,8</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73979,0</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b/>
                <w:sz w:val="14"/>
                <w:szCs w:val="14"/>
              </w:rPr>
            </w:pPr>
            <w:r>
              <w:rPr>
                <w:b/>
                <w:sz w:val="14"/>
                <w:szCs w:val="14"/>
              </w:rPr>
              <w:t>73979,0</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73979,0</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b/>
                <w:sz w:val="14"/>
                <w:szCs w:val="14"/>
              </w:rPr>
            </w:pPr>
            <w:r>
              <w:rPr>
                <w:b/>
                <w:sz w:val="14"/>
                <w:szCs w:val="14"/>
              </w:rPr>
              <w:t>73979,0</w:t>
            </w:r>
          </w:p>
        </w:tc>
      </w:tr>
      <w:tr w:rsidR="00B734C6" w:rsidRPr="00B734C6" w:rsidTr="0088674C">
        <w:trPr>
          <w:trHeight w:val="315"/>
        </w:trPr>
        <w:tc>
          <w:tcPr>
            <w:tcW w:w="427" w:type="dxa"/>
            <w:vMerge w:val="restart"/>
            <w:tcBorders>
              <w:top w:val="single" w:sz="8" w:space="0" w:color="auto"/>
              <w:left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single" w:sz="8" w:space="0" w:color="auto"/>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top w:val="single" w:sz="8" w:space="0" w:color="auto"/>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single" w:sz="8" w:space="0" w:color="auto"/>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top w:val="single" w:sz="8" w:space="0" w:color="auto"/>
              <w:left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8" w:space="0" w:color="auto"/>
              <w:left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 Реализация основных общеобразовательных программ среднего общего образования</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28</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37</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47</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26</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color w:val="000000"/>
                <w:sz w:val="14"/>
                <w:szCs w:val="14"/>
              </w:rPr>
            </w:pPr>
            <w:r w:rsidRPr="00B734C6">
              <w:rPr>
                <w:rFonts w:ascii="Times New Roman" w:hAnsi="Times New Roman" w:cs="Times New Roman"/>
                <w:color w:val="000000"/>
                <w:sz w:val="14"/>
                <w:szCs w:val="14"/>
              </w:rPr>
              <w:t>55</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56</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58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58</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58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58</w:t>
            </w:r>
          </w:p>
        </w:tc>
      </w:tr>
      <w:tr w:rsidR="00B734C6" w:rsidRPr="00B734C6" w:rsidTr="0088674C">
        <w:trPr>
          <w:trHeight w:val="315"/>
        </w:trPr>
        <w:tc>
          <w:tcPr>
            <w:tcW w:w="427" w:type="dxa"/>
            <w:vMerge/>
            <w:tcBorders>
              <w:left w:val="single" w:sz="8" w:space="0" w:color="auto"/>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1 747,0</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2 326,4</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3 444,0</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2 469,0</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2398,9</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5848,1</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4123,84</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7554,2</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7554,2</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Pr>
                <w:sz w:val="14"/>
                <w:szCs w:val="14"/>
              </w:rPr>
              <w:t>7554,2</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7554,2</w:t>
            </w:r>
          </w:p>
        </w:tc>
      </w:tr>
      <w:tr w:rsidR="00B734C6" w:rsidRPr="00B734C6" w:rsidTr="0088674C">
        <w:trPr>
          <w:trHeight w:val="315"/>
        </w:trPr>
        <w:tc>
          <w:tcPr>
            <w:tcW w:w="427" w:type="dxa"/>
            <w:vMerge w:val="restart"/>
            <w:tcBorders>
              <w:left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left w:val="nil"/>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left w:val="nil"/>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left w:val="nil"/>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val="restart"/>
            <w:tcBorders>
              <w:left w:val="nil"/>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left w:val="single" w:sz="4" w:space="0" w:color="auto"/>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общеобразовательных общеразвивающих программ (Точка Роста)</w:t>
            </w:r>
          </w:p>
          <w:p w:rsidR="00B734C6" w:rsidRPr="00B734C6" w:rsidRDefault="00B734C6" w:rsidP="001232C9">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463</w:t>
            </w:r>
          </w:p>
        </w:tc>
        <w:tc>
          <w:tcPr>
            <w:tcW w:w="711"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458</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sz w:val="14"/>
                <w:szCs w:val="14"/>
              </w:rPr>
            </w:pPr>
            <w:r w:rsidRPr="00B734C6">
              <w:rPr>
                <w:sz w:val="14"/>
                <w:szCs w:val="14"/>
              </w:rPr>
              <w:t>354</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sz w:val="14"/>
                <w:szCs w:val="14"/>
              </w:rPr>
            </w:pPr>
            <w:r w:rsidRPr="00B734C6">
              <w:rPr>
                <w:sz w:val="14"/>
                <w:szCs w:val="14"/>
              </w:rPr>
              <w:t>354</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1232C9">
            <w:pPr>
              <w:spacing w:before="40" w:after="40"/>
              <w:jc w:val="center"/>
              <w:rPr>
                <w:sz w:val="14"/>
                <w:szCs w:val="14"/>
              </w:rPr>
            </w:pPr>
            <w:r w:rsidRPr="00B734C6">
              <w:rPr>
                <w:sz w:val="14"/>
                <w:szCs w:val="14"/>
              </w:rPr>
              <w:t>0</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sz w:val="14"/>
                <w:szCs w:val="14"/>
              </w:rPr>
            </w:pPr>
            <w:r w:rsidRPr="00B734C6">
              <w:rPr>
                <w:sz w:val="14"/>
                <w:szCs w:val="14"/>
              </w:rPr>
              <w:t>0</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0</w:t>
            </w:r>
          </w:p>
        </w:tc>
      </w:tr>
      <w:tr w:rsidR="00B734C6" w:rsidRPr="00B734C6" w:rsidTr="0088674C">
        <w:trPr>
          <w:trHeight w:val="315"/>
        </w:trPr>
        <w:tc>
          <w:tcPr>
            <w:tcW w:w="427" w:type="dxa"/>
            <w:vMerge/>
            <w:tcBorders>
              <w:left w:val="single" w:sz="8" w:space="0" w:color="auto"/>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800,00</w:t>
            </w:r>
          </w:p>
        </w:tc>
        <w:tc>
          <w:tcPr>
            <w:tcW w:w="711" w:type="dxa"/>
            <w:tcBorders>
              <w:top w:val="single" w:sz="8" w:space="0" w:color="auto"/>
              <w:left w:val="nil"/>
              <w:bottom w:val="single" w:sz="8" w:space="0" w:color="auto"/>
              <w:right w:val="single" w:sz="4" w:space="0" w:color="auto"/>
            </w:tcBorders>
            <w:noWrap/>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300,0</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sz w:val="14"/>
                <w:szCs w:val="14"/>
              </w:rPr>
            </w:pPr>
            <w:r w:rsidRPr="00B734C6">
              <w:rPr>
                <w:sz w:val="14"/>
                <w:szCs w:val="14"/>
              </w:rPr>
              <w:t>600,00</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sz w:val="14"/>
                <w:szCs w:val="14"/>
              </w:rPr>
            </w:pPr>
            <w:r w:rsidRPr="00B734C6">
              <w:rPr>
                <w:sz w:val="14"/>
                <w:szCs w:val="14"/>
              </w:rPr>
              <w:t>600,00</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1232C9">
            <w:pPr>
              <w:spacing w:before="40" w:after="40"/>
              <w:jc w:val="center"/>
              <w:rPr>
                <w:sz w:val="14"/>
                <w:szCs w:val="14"/>
              </w:rPr>
            </w:pPr>
            <w:r w:rsidRPr="00B734C6">
              <w:rPr>
                <w:sz w:val="14"/>
                <w:szCs w:val="14"/>
              </w:rPr>
              <w:t>600,00</w:t>
            </w:r>
          </w:p>
        </w:tc>
        <w:tc>
          <w:tcPr>
            <w:tcW w:w="713" w:type="dxa"/>
            <w:gridSpan w:val="2"/>
            <w:tcBorders>
              <w:top w:val="single" w:sz="8" w:space="0" w:color="auto"/>
              <w:left w:val="single" w:sz="4" w:space="0" w:color="auto"/>
              <w:bottom w:val="single" w:sz="8" w:space="0" w:color="auto"/>
              <w:right w:val="single" w:sz="4" w:space="0" w:color="auto"/>
            </w:tcBorders>
          </w:tcPr>
          <w:p w:rsidR="00B734C6" w:rsidRPr="00B734C6" w:rsidRDefault="00B734C6" w:rsidP="001232C9">
            <w:pPr>
              <w:spacing w:before="40" w:after="40"/>
              <w:jc w:val="center"/>
              <w:rPr>
                <w:sz w:val="14"/>
                <w:szCs w:val="14"/>
              </w:rPr>
            </w:pPr>
          </w:p>
          <w:p w:rsidR="00B734C6" w:rsidRPr="00B734C6" w:rsidRDefault="00B734C6" w:rsidP="001232C9">
            <w:pPr>
              <w:spacing w:before="40" w:after="40"/>
              <w:jc w:val="center"/>
              <w:rPr>
                <w:sz w:val="14"/>
                <w:szCs w:val="14"/>
              </w:rPr>
            </w:pPr>
          </w:p>
          <w:p w:rsidR="00B734C6" w:rsidRPr="00B734C6" w:rsidRDefault="00B734C6" w:rsidP="001232C9">
            <w:pPr>
              <w:spacing w:before="40" w:after="40"/>
              <w:jc w:val="center"/>
              <w:rPr>
                <w:sz w:val="14"/>
                <w:szCs w:val="14"/>
              </w:rPr>
            </w:pPr>
            <w:r w:rsidRPr="00B734C6">
              <w:rPr>
                <w:sz w:val="14"/>
                <w:szCs w:val="14"/>
              </w:rPr>
              <w:t>600,00</w:t>
            </w:r>
          </w:p>
        </w:tc>
        <w:tc>
          <w:tcPr>
            <w:tcW w:w="709" w:type="dxa"/>
            <w:tcBorders>
              <w:top w:val="single" w:sz="8" w:space="0" w:color="auto"/>
              <w:left w:val="single" w:sz="4" w:space="0" w:color="auto"/>
              <w:bottom w:val="single" w:sz="8" w:space="0" w:color="auto"/>
              <w:right w:val="single" w:sz="8" w:space="0" w:color="auto"/>
            </w:tcBorders>
          </w:tcPr>
          <w:p w:rsidR="00B734C6" w:rsidRDefault="00B734C6" w:rsidP="001232C9">
            <w:pPr>
              <w:spacing w:before="40" w:after="40"/>
              <w:jc w:val="center"/>
              <w:rPr>
                <w:sz w:val="14"/>
                <w:szCs w:val="14"/>
              </w:rPr>
            </w:pPr>
          </w:p>
          <w:p w:rsidR="00B734C6" w:rsidRDefault="00B734C6" w:rsidP="001232C9">
            <w:pPr>
              <w:spacing w:before="40" w:after="40"/>
              <w:jc w:val="center"/>
              <w:rPr>
                <w:sz w:val="14"/>
                <w:szCs w:val="14"/>
              </w:rPr>
            </w:pPr>
          </w:p>
          <w:p w:rsidR="00B734C6" w:rsidRPr="00B734C6" w:rsidRDefault="00B734C6" w:rsidP="00B734C6">
            <w:pPr>
              <w:spacing w:before="40" w:after="40"/>
              <w:rPr>
                <w:sz w:val="14"/>
                <w:szCs w:val="14"/>
              </w:rPr>
            </w:pPr>
            <w:r>
              <w:rPr>
                <w:sz w:val="14"/>
                <w:szCs w:val="14"/>
              </w:rPr>
              <w:t>400,0</w:t>
            </w:r>
          </w:p>
        </w:tc>
      </w:tr>
      <w:tr w:rsidR="001232C9" w:rsidRPr="00B734C6" w:rsidTr="0088674C">
        <w:trPr>
          <w:trHeight w:val="315"/>
        </w:trPr>
        <w:tc>
          <w:tcPr>
            <w:tcW w:w="427" w:type="dxa"/>
            <w:tcBorders>
              <w:left w:val="single" w:sz="8" w:space="0" w:color="auto"/>
              <w:bottom w:val="single" w:sz="8"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tcBorders>
              <w:left w:val="nil"/>
              <w:bottom w:val="single" w:sz="8"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tcBorders>
              <w:left w:val="nil"/>
              <w:bottom w:val="single" w:sz="8"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w:t>
            </w:r>
          </w:p>
        </w:tc>
        <w:tc>
          <w:tcPr>
            <w:tcW w:w="428" w:type="dxa"/>
            <w:tcBorders>
              <w:left w:val="nil"/>
              <w:bottom w:val="single" w:sz="8" w:space="0" w:color="auto"/>
              <w:right w:val="single" w:sz="4" w:space="0" w:color="auto"/>
            </w:tcBorders>
            <w:noWrap/>
            <w:vAlign w:val="center"/>
            <w:hideMark/>
          </w:tcPr>
          <w:p w:rsidR="001232C9" w:rsidRPr="00B734C6" w:rsidRDefault="001232C9" w:rsidP="001232C9">
            <w:pPr>
              <w:spacing w:before="40" w:after="40"/>
              <w:jc w:val="center"/>
              <w:rPr>
                <w:rFonts w:ascii="Times New Roman" w:hAnsi="Times New Roman" w:cs="Times New Roman"/>
                <w:sz w:val="14"/>
                <w:szCs w:val="14"/>
              </w:rPr>
            </w:pPr>
          </w:p>
        </w:tc>
        <w:tc>
          <w:tcPr>
            <w:tcW w:w="570" w:type="dxa"/>
            <w:tcBorders>
              <w:left w:val="nil"/>
              <w:bottom w:val="single" w:sz="8" w:space="0" w:color="auto"/>
              <w:right w:val="single" w:sz="4" w:space="0" w:color="auto"/>
            </w:tcBorders>
            <w:vAlign w:val="center"/>
          </w:tcPr>
          <w:p w:rsidR="001232C9" w:rsidRPr="00B734C6" w:rsidRDefault="001232C9" w:rsidP="001232C9">
            <w:pPr>
              <w:spacing w:before="40" w:after="40"/>
              <w:jc w:val="center"/>
              <w:rPr>
                <w:rFonts w:ascii="Times New Roman" w:hAnsi="Times New Roman" w:cs="Times New Roman"/>
                <w:sz w:val="14"/>
                <w:szCs w:val="14"/>
              </w:rPr>
            </w:pPr>
          </w:p>
        </w:tc>
        <w:tc>
          <w:tcPr>
            <w:tcW w:w="11787" w:type="dxa"/>
            <w:gridSpan w:val="16"/>
            <w:tcBorders>
              <w:left w:val="single" w:sz="4" w:space="0" w:color="auto"/>
              <w:bottom w:val="single" w:sz="8" w:space="0" w:color="auto"/>
              <w:right w:val="single" w:sz="8" w:space="0" w:color="auto"/>
            </w:tcBorders>
            <w:vAlign w:val="center"/>
            <w:hideMark/>
          </w:tcPr>
          <w:p w:rsidR="001232C9" w:rsidRPr="00B734C6" w:rsidRDefault="001232C9"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Уплата налогов</w:t>
            </w:r>
          </w:p>
        </w:tc>
        <w:tc>
          <w:tcPr>
            <w:tcW w:w="1422" w:type="dxa"/>
            <w:gridSpan w:val="3"/>
            <w:tcBorders>
              <w:left w:val="single" w:sz="4" w:space="0" w:color="auto"/>
              <w:bottom w:val="single" w:sz="8" w:space="0" w:color="auto"/>
              <w:right w:val="single" w:sz="8" w:space="0" w:color="auto"/>
            </w:tcBorders>
          </w:tcPr>
          <w:p w:rsidR="001232C9" w:rsidRPr="00B734C6" w:rsidRDefault="001232C9" w:rsidP="001232C9">
            <w:pPr>
              <w:spacing w:before="40" w:after="40"/>
              <w:rPr>
                <w:rFonts w:ascii="Times New Roman" w:hAnsi="Times New Roman" w:cs="Times New Roman"/>
                <w:sz w:val="14"/>
                <w:szCs w:val="14"/>
              </w:rPr>
            </w:pPr>
          </w:p>
        </w:tc>
      </w:tr>
      <w:tr w:rsidR="00B734C6" w:rsidRPr="00B734C6" w:rsidTr="0088674C">
        <w:trPr>
          <w:trHeight w:val="315"/>
        </w:trPr>
        <w:tc>
          <w:tcPr>
            <w:tcW w:w="427" w:type="dxa"/>
            <w:vMerge w:val="restart"/>
            <w:tcBorders>
              <w:left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w:t>
            </w:r>
          </w:p>
        </w:tc>
        <w:tc>
          <w:tcPr>
            <w:tcW w:w="428"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left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left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Реализация основных </w:t>
            </w:r>
            <w:r w:rsidRPr="00B734C6">
              <w:rPr>
                <w:rFonts w:ascii="Times New Roman" w:hAnsi="Times New Roman" w:cs="Times New Roman"/>
                <w:sz w:val="14"/>
                <w:szCs w:val="14"/>
              </w:rPr>
              <w:lastRenderedPageBreak/>
              <w:t>общеобразовательных программ начального общего образования</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lastRenderedPageBreak/>
              <w:t xml:space="preserve">Наименование показателя, </w:t>
            </w:r>
            <w:r w:rsidRPr="00B734C6">
              <w:rPr>
                <w:rFonts w:ascii="Times New Roman" w:hAnsi="Times New Roman" w:cs="Times New Roman"/>
                <w:sz w:val="14"/>
                <w:szCs w:val="14"/>
              </w:rPr>
              <w:lastRenderedPageBreak/>
              <w:t>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219</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225</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224</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199</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275</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276</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384</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384</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384</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384</w:t>
            </w:r>
          </w:p>
        </w:tc>
      </w:tr>
      <w:tr w:rsidR="00B734C6" w:rsidRPr="00B734C6" w:rsidTr="0088674C">
        <w:trPr>
          <w:trHeight w:val="315"/>
        </w:trPr>
        <w:tc>
          <w:tcPr>
            <w:tcW w:w="427" w:type="dxa"/>
            <w:vMerge/>
            <w:tcBorders>
              <w:left w:val="single" w:sz="8" w:space="0" w:color="auto"/>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8,4</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112,0</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624,5</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65,5</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180,3</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162,7</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561,4</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561,4</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Pr>
                <w:sz w:val="14"/>
                <w:szCs w:val="14"/>
              </w:rPr>
              <w:t>561,4</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561,4</w:t>
            </w:r>
          </w:p>
        </w:tc>
      </w:tr>
      <w:tr w:rsidR="00B734C6" w:rsidRPr="00B734C6" w:rsidTr="0088674C">
        <w:trPr>
          <w:trHeight w:val="315"/>
        </w:trPr>
        <w:tc>
          <w:tcPr>
            <w:tcW w:w="427" w:type="dxa"/>
            <w:vMerge w:val="restart"/>
            <w:tcBorders>
              <w:left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w:t>
            </w:r>
          </w:p>
        </w:tc>
        <w:tc>
          <w:tcPr>
            <w:tcW w:w="428"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left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left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основных общеобразовательных программ основного общего образования</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309</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311</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315</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330</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453</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447</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568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568</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568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568</w:t>
            </w:r>
          </w:p>
        </w:tc>
      </w:tr>
      <w:tr w:rsidR="00B734C6" w:rsidRPr="00B734C6" w:rsidTr="0088674C">
        <w:trPr>
          <w:trHeight w:val="315"/>
        </w:trPr>
        <w:tc>
          <w:tcPr>
            <w:tcW w:w="427" w:type="dxa"/>
            <w:vMerge/>
            <w:tcBorders>
              <w:left w:val="single" w:sz="8" w:space="0" w:color="auto"/>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11,9</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154,8</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878,2</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108,6</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297,1</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263,3</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830,5</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b/>
                <w:sz w:val="14"/>
                <w:szCs w:val="14"/>
              </w:rPr>
            </w:pPr>
            <w:r>
              <w:rPr>
                <w:b/>
                <w:sz w:val="14"/>
                <w:szCs w:val="14"/>
              </w:rPr>
              <w:t>830,5</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830,5</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b/>
                <w:sz w:val="14"/>
                <w:szCs w:val="14"/>
              </w:rPr>
            </w:pPr>
            <w:r>
              <w:rPr>
                <w:b/>
                <w:sz w:val="14"/>
                <w:szCs w:val="14"/>
              </w:rPr>
              <w:t>830,5</w:t>
            </w:r>
          </w:p>
        </w:tc>
      </w:tr>
      <w:tr w:rsidR="00B734C6" w:rsidRPr="00B734C6" w:rsidTr="0088674C">
        <w:trPr>
          <w:trHeight w:val="315"/>
        </w:trPr>
        <w:tc>
          <w:tcPr>
            <w:tcW w:w="427" w:type="dxa"/>
            <w:vMerge w:val="restart"/>
            <w:tcBorders>
              <w:left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w:t>
            </w:r>
          </w:p>
        </w:tc>
        <w:tc>
          <w:tcPr>
            <w:tcW w:w="419"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20</w:t>
            </w:r>
          </w:p>
        </w:tc>
        <w:tc>
          <w:tcPr>
            <w:tcW w:w="428" w:type="dxa"/>
            <w:vMerge w:val="restart"/>
            <w:tcBorders>
              <w:left w:val="nil"/>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val="restart"/>
            <w:tcBorders>
              <w:left w:val="nil"/>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left w:val="single" w:sz="4"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 Реализация основных общеобразовательных программ среднего общего образования</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37</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47</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31</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26</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55</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56</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sidRPr="00B734C6">
              <w:rPr>
                <w:b/>
                <w:sz w:val="14"/>
                <w:szCs w:val="14"/>
              </w:rPr>
              <w:t>58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58</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58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sidRPr="00B734C6">
              <w:rPr>
                <w:sz w:val="14"/>
                <w:szCs w:val="14"/>
              </w:rPr>
              <w:t>58</w:t>
            </w:r>
          </w:p>
        </w:tc>
      </w:tr>
      <w:tr w:rsidR="00B734C6" w:rsidRPr="00B734C6" w:rsidTr="0088674C">
        <w:trPr>
          <w:trHeight w:val="315"/>
        </w:trPr>
        <w:tc>
          <w:tcPr>
            <w:tcW w:w="427" w:type="dxa"/>
            <w:vMerge/>
            <w:tcBorders>
              <w:left w:val="single" w:sz="8" w:space="0" w:color="auto"/>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B734C6">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1,4</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23,4</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86,4</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8,6</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B734C6">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36,1</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sidRPr="00B734C6">
              <w:rPr>
                <w:sz w:val="14"/>
                <w:szCs w:val="14"/>
              </w:rPr>
              <w:t>32,9</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b/>
                <w:sz w:val="14"/>
                <w:szCs w:val="14"/>
              </w:rPr>
            </w:pPr>
            <w:r>
              <w:rPr>
                <w:b/>
                <w:sz w:val="14"/>
                <w:szCs w:val="14"/>
              </w:rPr>
              <w:t>84,8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84,8</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B734C6" w:rsidRPr="00B734C6" w:rsidRDefault="00B734C6" w:rsidP="00B734C6">
            <w:pPr>
              <w:spacing w:before="40" w:after="40"/>
              <w:jc w:val="center"/>
              <w:rPr>
                <w:sz w:val="14"/>
                <w:szCs w:val="14"/>
              </w:rPr>
            </w:pPr>
            <w:r>
              <w:rPr>
                <w:sz w:val="14"/>
                <w:szCs w:val="14"/>
              </w:rPr>
              <w:t>84,8</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B734C6">
            <w:pPr>
              <w:spacing w:before="40" w:after="40"/>
              <w:jc w:val="center"/>
              <w:rPr>
                <w:sz w:val="14"/>
                <w:szCs w:val="14"/>
              </w:rPr>
            </w:pPr>
            <w:r>
              <w:rPr>
                <w:sz w:val="14"/>
                <w:szCs w:val="14"/>
              </w:rPr>
              <w:t>84,8</w:t>
            </w:r>
          </w:p>
        </w:tc>
      </w:tr>
      <w:tr w:rsidR="00B734C6" w:rsidRPr="00B734C6" w:rsidTr="0088674C">
        <w:trPr>
          <w:trHeight w:val="367"/>
        </w:trPr>
        <w:tc>
          <w:tcPr>
            <w:tcW w:w="427" w:type="dxa"/>
            <w:tcBorders>
              <w:top w:val="single" w:sz="8" w:space="0" w:color="auto"/>
              <w:left w:val="single" w:sz="8" w:space="0" w:color="auto"/>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01</w:t>
            </w:r>
          </w:p>
        </w:tc>
        <w:tc>
          <w:tcPr>
            <w:tcW w:w="413"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3</w:t>
            </w:r>
          </w:p>
        </w:tc>
        <w:tc>
          <w:tcPr>
            <w:tcW w:w="41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p>
        </w:tc>
        <w:tc>
          <w:tcPr>
            <w:tcW w:w="42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b/>
                <w:sz w:val="14"/>
                <w:szCs w:val="14"/>
              </w:rPr>
            </w:pPr>
          </w:p>
        </w:tc>
        <w:tc>
          <w:tcPr>
            <w:tcW w:w="570"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b/>
                <w:sz w:val="14"/>
                <w:szCs w:val="14"/>
              </w:rPr>
            </w:pPr>
          </w:p>
        </w:tc>
        <w:tc>
          <w:tcPr>
            <w:tcW w:w="13209" w:type="dxa"/>
            <w:gridSpan w:val="19"/>
            <w:tcBorders>
              <w:top w:val="single" w:sz="8" w:space="0" w:color="auto"/>
              <w:left w:val="single" w:sz="4" w:space="0" w:color="auto"/>
              <w:bottom w:val="single" w:sz="8" w:space="0" w:color="auto"/>
              <w:right w:val="single" w:sz="8" w:space="0" w:color="auto"/>
            </w:tcBorders>
            <w:vAlign w:val="center"/>
            <w:hideMark/>
          </w:tcPr>
          <w:p w:rsidR="00B734C6" w:rsidRPr="00B734C6" w:rsidRDefault="00B734C6" w:rsidP="001232C9">
            <w:pPr>
              <w:spacing w:before="40" w:after="40"/>
              <w:rPr>
                <w:rFonts w:ascii="Times New Roman" w:hAnsi="Times New Roman" w:cs="Times New Roman"/>
                <w:b/>
                <w:sz w:val="14"/>
                <w:szCs w:val="14"/>
              </w:rPr>
            </w:pPr>
            <w:r w:rsidRPr="00B734C6">
              <w:rPr>
                <w:rFonts w:ascii="Times New Roman" w:hAnsi="Times New Roman" w:cs="Times New Roman"/>
                <w:b/>
                <w:sz w:val="14"/>
                <w:szCs w:val="14"/>
              </w:rPr>
              <w:t>Подпрограмма «Развитие дополнительного образования детей»</w:t>
            </w:r>
          </w:p>
          <w:p w:rsidR="00B734C6" w:rsidRPr="00B734C6" w:rsidRDefault="00B734C6" w:rsidP="001232C9">
            <w:pPr>
              <w:spacing w:before="40" w:after="40"/>
              <w:rPr>
                <w:rFonts w:ascii="Times New Roman" w:hAnsi="Times New Roman" w:cs="Times New Roman"/>
                <w:b/>
                <w:sz w:val="14"/>
                <w:szCs w:val="14"/>
              </w:rPr>
            </w:pPr>
          </w:p>
        </w:tc>
      </w:tr>
      <w:tr w:rsidR="00B734C6" w:rsidRPr="00B734C6" w:rsidTr="0088674C">
        <w:trPr>
          <w:trHeight w:val="315"/>
        </w:trPr>
        <w:tc>
          <w:tcPr>
            <w:tcW w:w="427" w:type="dxa"/>
            <w:tcBorders>
              <w:top w:val="single" w:sz="8" w:space="0" w:color="auto"/>
              <w:left w:val="single" w:sz="8" w:space="0" w:color="auto"/>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3209" w:type="dxa"/>
            <w:gridSpan w:val="19"/>
            <w:tcBorders>
              <w:top w:val="single" w:sz="8" w:space="0" w:color="auto"/>
              <w:left w:val="single" w:sz="4" w:space="0" w:color="auto"/>
              <w:bottom w:val="single" w:sz="8" w:space="0" w:color="auto"/>
              <w:right w:val="single" w:sz="8"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образовательных программ</w:t>
            </w:r>
          </w:p>
        </w:tc>
      </w:tr>
      <w:tr w:rsidR="00B734C6" w:rsidRPr="00B734C6" w:rsidTr="0088674C">
        <w:trPr>
          <w:trHeight w:val="315"/>
        </w:trPr>
        <w:tc>
          <w:tcPr>
            <w:tcW w:w="427" w:type="dxa"/>
            <w:vMerge w:val="restart"/>
            <w:tcBorders>
              <w:top w:val="single" w:sz="8" w:space="0" w:color="auto"/>
              <w:left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single" w:sz="8" w:space="0" w:color="auto"/>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single" w:sz="8" w:space="0" w:color="auto"/>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single" w:sz="8" w:space="0" w:color="auto"/>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val="restart"/>
            <w:tcBorders>
              <w:top w:val="single" w:sz="8" w:space="0" w:color="auto"/>
              <w:left w:val="nil"/>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8" w:space="0" w:color="auto"/>
              <w:left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Предоставление дополнительного образования в образовательных учреждениях муниципального образования «Муниципальный округ Глазовский район Удмуртской Республики» </w:t>
            </w:r>
            <w:r w:rsidRPr="00B734C6">
              <w:rPr>
                <w:rFonts w:ascii="Times New Roman" w:hAnsi="Times New Roman" w:cs="Times New Roman"/>
                <w:sz w:val="14"/>
                <w:szCs w:val="14"/>
              </w:rPr>
              <w:lastRenderedPageBreak/>
              <w:t>Удмуртской Республики</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lastRenderedPageBreak/>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2 266</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single" w:sz="8" w:space="0" w:color="auto"/>
              <w:left w:val="single" w:sz="4" w:space="0" w:color="auto"/>
              <w:bottom w:val="single" w:sz="8" w:space="0" w:color="auto"/>
              <w:right w:val="single" w:sz="4" w:space="0" w:color="auto"/>
            </w:tcBorders>
          </w:tcPr>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tcPr>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315"/>
        </w:trPr>
        <w:tc>
          <w:tcPr>
            <w:tcW w:w="427" w:type="dxa"/>
            <w:vMerge/>
            <w:tcBorders>
              <w:left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3" w:type="dxa"/>
            <w:vMerge/>
            <w:tcBorders>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9" w:type="dxa"/>
            <w:vMerge/>
            <w:tcBorders>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28" w:type="dxa"/>
            <w:vMerge/>
            <w:tcBorders>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tcBorders>
              <w:left w:val="nil"/>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981" w:type="dxa"/>
            <w:vMerge/>
            <w:tcBorders>
              <w:left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Расходы бюджета муниципального образования «Муниципальный округ Глазовский район Удмуртской </w:t>
            </w:r>
            <w:r w:rsidRPr="00B734C6">
              <w:rPr>
                <w:rFonts w:ascii="Times New Roman" w:hAnsi="Times New Roman" w:cs="Times New Roman"/>
                <w:sz w:val="14"/>
                <w:szCs w:val="14"/>
              </w:rPr>
              <w:lastRenderedPageBreak/>
              <w:t>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12 279,5</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single" w:sz="8" w:space="0" w:color="auto"/>
              <w:left w:val="single" w:sz="4" w:space="0" w:color="auto"/>
              <w:bottom w:val="single" w:sz="8" w:space="0" w:color="auto"/>
              <w:right w:val="single" w:sz="4" w:space="0" w:color="auto"/>
            </w:tcBorders>
          </w:tcPr>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tcPr>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315"/>
        </w:trPr>
        <w:tc>
          <w:tcPr>
            <w:tcW w:w="427" w:type="dxa"/>
            <w:vMerge w:val="restart"/>
            <w:tcBorders>
              <w:top w:val="single" w:sz="4" w:space="0" w:color="auto"/>
              <w:left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01</w:t>
            </w:r>
          </w:p>
        </w:tc>
        <w:tc>
          <w:tcPr>
            <w:tcW w:w="413" w:type="dxa"/>
            <w:vMerge w:val="restart"/>
            <w:tcBorders>
              <w:top w:val="single" w:sz="4" w:space="0" w:color="auto"/>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single" w:sz="4" w:space="0" w:color="auto"/>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single" w:sz="4" w:space="0" w:color="auto"/>
              <w:left w:val="nil"/>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val="restart"/>
            <w:tcBorders>
              <w:top w:val="single" w:sz="4" w:space="0" w:color="auto"/>
              <w:left w:val="nil"/>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4" w:space="0" w:color="auto"/>
              <w:left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общеобразовательных общеразвивающих программ</w:t>
            </w: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2 372</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single" w:sz="8" w:space="0" w:color="auto"/>
              <w:left w:val="single" w:sz="4" w:space="0" w:color="auto"/>
              <w:bottom w:val="single" w:sz="8" w:space="0" w:color="auto"/>
              <w:right w:val="single" w:sz="4" w:space="0" w:color="auto"/>
            </w:tcBorders>
          </w:tcPr>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tcPr>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rsidP="00B734C6">
            <w:pPr>
              <w:spacing w:before="40" w:after="40"/>
              <w:jc w:val="center"/>
              <w:rPr>
                <w:rFonts w:ascii="Times New Roman" w:hAnsi="Times New Roman" w:cs="Times New Roman"/>
                <w:sz w:val="14"/>
                <w:szCs w:val="14"/>
              </w:rPr>
            </w:pPr>
          </w:p>
        </w:tc>
      </w:tr>
      <w:tr w:rsidR="00B734C6" w:rsidRPr="00B734C6" w:rsidTr="0088674C">
        <w:trPr>
          <w:trHeight w:val="315"/>
        </w:trPr>
        <w:tc>
          <w:tcPr>
            <w:tcW w:w="427" w:type="dxa"/>
            <w:vMerge/>
            <w:tcBorders>
              <w:left w:val="single" w:sz="8" w:space="0" w:color="auto"/>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3" w:type="dxa"/>
            <w:vMerge/>
            <w:tcBorders>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19" w:type="dxa"/>
            <w:vMerge/>
            <w:tcBorders>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428" w:type="dxa"/>
            <w:vMerge/>
            <w:tcBorders>
              <w:left w:val="nil"/>
              <w:bottom w:val="single" w:sz="4"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p>
        </w:tc>
        <w:tc>
          <w:tcPr>
            <w:tcW w:w="570" w:type="dxa"/>
            <w:vMerge/>
            <w:tcBorders>
              <w:left w:val="nil"/>
              <w:bottom w:val="single" w:sz="4"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p>
        </w:tc>
        <w:tc>
          <w:tcPr>
            <w:tcW w:w="1981" w:type="dxa"/>
            <w:vMerge/>
            <w:tcBorders>
              <w:left w:val="single" w:sz="4" w:space="0" w:color="auto"/>
              <w:bottom w:val="single" w:sz="4"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B734C6" w:rsidRPr="00B734C6" w:rsidRDefault="00B734C6"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12 137,0</w:t>
            </w:r>
          </w:p>
        </w:tc>
        <w:tc>
          <w:tcPr>
            <w:tcW w:w="708"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29" w:type="dxa"/>
            <w:gridSpan w:val="2"/>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694" w:type="dxa"/>
            <w:tcBorders>
              <w:top w:val="single" w:sz="8" w:space="0" w:color="auto"/>
              <w:left w:val="nil"/>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1" w:type="dxa"/>
            <w:tcBorders>
              <w:top w:val="single" w:sz="8" w:space="0" w:color="auto"/>
              <w:left w:val="nil"/>
              <w:bottom w:val="single" w:sz="8" w:space="0" w:color="auto"/>
              <w:right w:val="single" w:sz="4" w:space="0" w:color="auto"/>
            </w:tcBorders>
            <w:noWrap/>
            <w:vAlign w:val="center"/>
            <w:hideMark/>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4" w:type="dxa"/>
            <w:tcBorders>
              <w:top w:val="single" w:sz="8" w:space="0" w:color="auto"/>
              <w:left w:val="single" w:sz="4" w:space="0" w:color="auto"/>
              <w:bottom w:val="single" w:sz="8" w:space="0" w:color="auto"/>
              <w:right w:val="single" w:sz="4"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vAlign w:val="center"/>
          </w:tcPr>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13" w:type="dxa"/>
            <w:gridSpan w:val="2"/>
            <w:tcBorders>
              <w:top w:val="single" w:sz="8" w:space="0" w:color="auto"/>
              <w:left w:val="single" w:sz="4" w:space="0" w:color="auto"/>
              <w:bottom w:val="single" w:sz="8" w:space="0" w:color="auto"/>
              <w:right w:val="single" w:sz="4" w:space="0" w:color="auto"/>
            </w:tcBorders>
          </w:tcPr>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p>
          <w:p w:rsidR="00B734C6" w:rsidRPr="00B734C6" w:rsidRDefault="00B734C6"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single" w:sz="4" w:space="0" w:color="auto"/>
              <w:bottom w:val="single" w:sz="8" w:space="0" w:color="auto"/>
              <w:right w:val="single" w:sz="8" w:space="0" w:color="auto"/>
            </w:tcBorders>
          </w:tcPr>
          <w:p w:rsidR="00B734C6" w:rsidRPr="00B734C6" w:rsidRDefault="00B734C6">
            <w:pPr>
              <w:rPr>
                <w:rFonts w:ascii="Times New Roman" w:hAnsi="Times New Roman" w:cs="Times New Roman"/>
                <w:sz w:val="14"/>
                <w:szCs w:val="14"/>
              </w:rPr>
            </w:pPr>
          </w:p>
          <w:p w:rsidR="00B734C6" w:rsidRPr="00B734C6" w:rsidRDefault="00B734C6">
            <w:pPr>
              <w:rPr>
                <w:rFonts w:ascii="Times New Roman" w:hAnsi="Times New Roman" w:cs="Times New Roman"/>
                <w:sz w:val="14"/>
                <w:szCs w:val="14"/>
              </w:rPr>
            </w:pPr>
          </w:p>
          <w:p w:rsidR="00B734C6" w:rsidRPr="00B734C6" w:rsidRDefault="00B734C6" w:rsidP="00B734C6">
            <w:pPr>
              <w:spacing w:before="40" w:after="40"/>
              <w:jc w:val="center"/>
              <w:rPr>
                <w:rFonts w:ascii="Times New Roman" w:hAnsi="Times New Roman" w:cs="Times New Roman"/>
                <w:sz w:val="14"/>
                <w:szCs w:val="14"/>
              </w:rPr>
            </w:pPr>
          </w:p>
        </w:tc>
      </w:tr>
      <w:tr w:rsidR="0088674C" w:rsidRPr="00B734C6" w:rsidTr="0088674C">
        <w:trPr>
          <w:trHeight w:val="315"/>
        </w:trPr>
        <w:tc>
          <w:tcPr>
            <w:tcW w:w="427" w:type="dxa"/>
            <w:vMerge w:val="restart"/>
            <w:tcBorders>
              <w:top w:val="single" w:sz="4" w:space="0" w:color="auto"/>
              <w:left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val="restart"/>
            <w:tcBorders>
              <w:top w:val="single" w:sz="4" w:space="0" w:color="auto"/>
              <w:left w:val="nil"/>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4" w:space="0" w:color="auto"/>
              <w:left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общеразвивающих программ</w:t>
            </w: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2 241</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2 047</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1 888</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1945</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1479</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sz w:val="14"/>
                <w:szCs w:val="14"/>
              </w:rPr>
            </w:pPr>
            <w:r w:rsidRPr="00B734C6">
              <w:rPr>
                <w:sz w:val="14"/>
                <w:szCs w:val="14"/>
              </w:rPr>
              <w:t>1482</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sidRPr="0088674C">
              <w:rPr>
                <w:b/>
                <w:sz w:val="14"/>
                <w:szCs w:val="14"/>
              </w:rPr>
              <w:t>1786</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1786</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sz w:val="14"/>
                <w:szCs w:val="14"/>
              </w:rPr>
            </w:pPr>
            <w:r w:rsidRPr="0088674C">
              <w:rPr>
                <w:sz w:val="14"/>
                <w:szCs w:val="14"/>
              </w:rPr>
              <w:t>1786</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1786</w:t>
            </w:r>
          </w:p>
        </w:tc>
      </w:tr>
      <w:tr w:rsidR="0088674C" w:rsidRPr="00B734C6" w:rsidTr="0088674C">
        <w:trPr>
          <w:trHeight w:val="315"/>
        </w:trPr>
        <w:tc>
          <w:tcPr>
            <w:tcW w:w="427" w:type="dxa"/>
            <w:vMerge/>
            <w:tcBorders>
              <w:left w:val="single" w:sz="8" w:space="0" w:color="auto"/>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3"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9"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28"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tcBorders>
              <w:left w:val="nil"/>
              <w:bottom w:val="single" w:sz="4"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p>
        </w:tc>
        <w:tc>
          <w:tcPr>
            <w:tcW w:w="1981" w:type="dxa"/>
            <w:vMerge/>
            <w:tcBorders>
              <w:left w:val="single" w:sz="4" w:space="0" w:color="auto"/>
              <w:bottom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10 866,6</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13 107,2</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12 436,0</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11376,8</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12337,5</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b/>
                <w:sz w:val="14"/>
                <w:szCs w:val="14"/>
              </w:rPr>
            </w:pPr>
            <w:r w:rsidRPr="00B734C6">
              <w:rPr>
                <w:b/>
                <w:sz w:val="14"/>
                <w:szCs w:val="14"/>
              </w:rPr>
              <w:t>12703,9</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14419,4</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b/>
                <w:sz w:val="14"/>
                <w:szCs w:val="14"/>
              </w:rPr>
            </w:pPr>
            <w:r>
              <w:rPr>
                <w:b/>
                <w:sz w:val="14"/>
                <w:szCs w:val="14"/>
              </w:rPr>
              <w:t>14419,4</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14419,4</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b/>
                <w:sz w:val="14"/>
                <w:szCs w:val="14"/>
              </w:rPr>
            </w:pPr>
            <w:r>
              <w:rPr>
                <w:b/>
                <w:sz w:val="14"/>
                <w:szCs w:val="14"/>
              </w:rPr>
              <w:t>14419,4</w:t>
            </w:r>
          </w:p>
        </w:tc>
      </w:tr>
      <w:tr w:rsidR="0088674C" w:rsidRPr="00B734C6" w:rsidTr="0088674C">
        <w:trPr>
          <w:trHeight w:val="315"/>
        </w:trPr>
        <w:tc>
          <w:tcPr>
            <w:tcW w:w="427" w:type="dxa"/>
            <w:vMerge w:val="restart"/>
            <w:tcBorders>
              <w:top w:val="single" w:sz="4" w:space="0" w:color="auto"/>
              <w:left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val="restart"/>
            <w:tcBorders>
              <w:top w:val="single" w:sz="4" w:space="0" w:color="auto"/>
              <w:left w:val="nil"/>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4" w:space="0" w:color="auto"/>
              <w:left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предпрофессиональных программ в области физической культуры и спорта</w:t>
            </w: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121</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112</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84</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114</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263</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b/>
                <w:sz w:val="14"/>
                <w:szCs w:val="14"/>
              </w:rPr>
            </w:pPr>
            <w:r w:rsidRPr="00B734C6">
              <w:rPr>
                <w:b/>
                <w:sz w:val="14"/>
                <w:szCs w:val="14"/>
              </w:rPr>
              <w:t>265</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sidRPr="0088674C">
              <w:rPr>
                <w:b/>
                <w:sz w:val="14"/>
                <w:szCs w:val="14"/>
              </w:rPr>
              <w:t>65</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65</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sz w:val="14"/>
                <w:szCs w:val="14"/>
              </w:rPr>
            </w:pPr>
            <w:r w:rsidRPr="0088674C">
              <w:rPr>
                <w:sz w:val="14"/>
                <w:szCs w:val="14"/>
              </w:rPr>
              <w:t>65</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65</w:t>
            </w:r>
          </w:p>
        </w:tc>
      </w:tr>
      <w:tr w:rsidR="0088674C" w:rsidRPr="00B734C6" w:rsidTr="0088674C">
        <w:trPr>
          <w:trHeight w:val="315"/>
        </w:trPr>
        <w:tc>
          <w:tcPr>
            <w:tcW w:w="427" w:type="dxa"/>
            <w:vMerge/>
            <w:tcBorders>
              <w:left w:val="single" w:sz="8" w:space="0" w:color="auto"/>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3"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9"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28"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tcBorders>
              <w:left w:val="nil"/>
              <w:bottom w:val="single" w:sz="4"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p>
        </w:tc>
        <w:tc>
          <w:tcPr>
            <w:tcW w:w="1981" w:type="dxa"/>
            <w:vMerge/>
            <w:tcBorders>
              <w:left w:val="single" w:sz="4" w:space="0" w:color="auto"/>
              <w:bottom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1 470,7</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717,1</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1 337,4</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666,8</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2193,8</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b/>
                <w:sz w:val="14"/>
                <w:szCs w:val="14"/>
              </w:rPr>
            </w:pPr>
            <w:r w:rsidRPr="00B734C6">
              <w:rPr>
                <w:b/>
                <w:sz w:val="14"/>
                <w:szCs w:val="14"/>
              </w:rPr>
              <w:t>2271,6</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524,8</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b/>
                <w:sz w:val="14"/>
                <w:szCs w:val="14"/>
              </w:rPr>
            </w:pPr>
            <w:r>
              <w:rPr>
                <w:b/>
                <w:sz w:val="14"/>
                <w:szCs w:val="14"/>
              </w:rPr>
              <w:t>524,8</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524,8</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b/>
                <w:sz w:val="14"/>
                <w:szCs w:val="14"/>
              </w:rPr>
            </w:pPr>
            <w:r>
              <w:rPr>
                <w:b/>
                <w:sz w:val="14"/>
                <w:szCs w:val="14"/>
              </w:rPr>
              <w:t>524,8</w:t>
            </w:r>
          </w:p>
        </w:tc>
      </w:tr>
      <w:tr w:rsidR="0088674C" w:rsidRPr="00B734C6" w:rsidTr="00000600">
        <w:trPr>
          <w:trHeight w:val="315"/>
        </w:trPr>
        <w:tc>
          <w:tcPr>
            <w:tcW w:w="427" w:type="dxa"/>
            <w:tcBorders>
              <w:top w:val="single" w:sz="4" w:space="0" w:color="auto"/>
              <w:left w:val="single" w:sz="8" w:space="0" w:color="auto"/>
              <w:bottom w:val="single" w:sz="4" w:space="0" w:color="auto"/>
              <w:right w:val="single" w:sz="4" w:space="0" w:color="auto"/>
            </w:tcBorders>
            <w:noWrap/>
            <w:vAlign w:val="center"/>
            <w:hideMark/>
          </w:tcPr>
          <w:p w:rsidR="0088674C" w:rsidRPr="00B734C6" w:rsidRDefault="0088674C"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tcBorders>
              <w:top w:val="single" w:sz="4" w:space="0" w:color="auto"/>
              <w:left w:val="nil"/>
              <w:bottom w:val="single" w:sz="4" w:space="0" w:color="auto"/>
              <w:right w:val="single" w:sz="4" w:space="0" w:color="auto"/>
            </w:tcBorders>
            <w:noWrap/>
            <w:vAlign w:val="center"/>
            <w:hideMark/>
          </w:tcPr>
          <w:p w:rsidR="0088674C" w:rsidRPr="00B734C6" w:rsidRDefault="0088674C"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tcBorders>
              <w:top w:val="single" w:sz="4" w:space="0" w:color="auto"/>
              <w:left w:val="nil"/>
              <w:bottom w:val="single" w:sz="4" w:space="0" w:color="auto"/>
              <w:right w:val="single" w:sz="4" w:space="0" w:color="auto"/>
            </w:tcBorders>
            <w:noWrap/>
            <w:vAlign w:val="center"/>
            <w:hideMark/>
          </w:tcPr>
          <w:p w:rsidR="0088674C" w:rsidRPr="00B734C6" w:rsidRDefault="0088674C" w:rsidP="001232C9">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14</w:t>
            </w:r>
          </w:p>
        </w:tc>
        <w:tc>
          <w:tcPr>
            <w:tcW w:w="428" w:type="dxa"/>
            <w:tcBorders>
              <w:top w:val="single" w:sz="4" w:space="0" w:color="auto"/>
              <w:left w:val="nil"/>
              <w:bottom w:val="single" w:sz="4" w:space="0" w:color="auto"/>
              <w:right w:val="single" w:sz="4" w:space="0" w:color="auto"/>
            </w:tcBorders>
            <w:noWrap/>
            <w:vAlign w:val="center"/>
            <w:hideMark/>
          </w:tcPr>
          <w:p w:rsidR="0088674C" w:rsidRPr="00B734C6" w:rsidRDefault="0088674C" w:rsidP="001232C9">
            <w:pPr>
              <w:spacing w:before="40" w:after="40"/>
              <w:jc w:val="center"/>
              <w:rPr>
                <w:rFonts w:ascii="Times New Roman" w:hAnsi="Times New Roman" w:cs="Times New Roman"/>
                <w:sz w:val="14"/>
                <w:szCs w:val="14"/>
              </w:rPr>
            </w:pPr>
          </w:p>
        </w:tc>
        <w:tc>
          <w:tcPr>
            <w:tcW w:w="570" w:type="dxa"/>
            <w:tcBorders>
              <w:top w:val="single" w:sz="4" w:space="0" w:color="auto"/>
              <w:left w:val="nil"/>
              <w:bottom w:val="single" w:sz="4" w:space="0" w:color="auto"/>
              <w:right w:val="single" w:sz="4" w:space="0" w:color="auto"/>
            </w:tcBorders>
            <w:vAlign w:val="center"/>
          </w:tcPr>
          <w:p w:rsidR="0088674C" w:rsidRPr="00B734C6" w:rsidRDefault="0088674C" w:rsidP="001232C9">
            <w:pPr>
              <w:spacing w:before="40" w:after="40"/>
              <w:jc w:val="center"/>
              <w:rPr>
                <w:rFonts w:ascii="Times New Roman" w:hAnsi="Times New Roman" w:cs="Times New Roman"/>
                <w:sz w:val="14"/>
                <w:szCs w:val="14"/>
              </w:rPr>
            </w:pPr>
          </w:p>
        </w:tc>
        <w:tc>
          <w:tcPr>
            <w:tcW w:w="13209" w:type="dxa"/>
            <w:gridSpan w:val="19"/>
            <w:tcBorders>
              <w:top w:val="single" w:sz="4" w:space="0" w:color="auto"/>
              <w:left w:val="single" w:sz="4" w:space="0" w:color="auto"/>
              <w:bottom w:val="single" w:sz="4" w:space="0" w:color="auto"/>
              <w:right w:val="single" w:sz="8" w:space="0" w:color="auto"/>
            </w:tcBorders>
            <w:vAlign w:val="center"/>
            <w:hideMark/>
          </w:tcPr>
          <w:p w:rsidR="0088674C" w:rsidRPr="00B734C6" w:rsidRDefault="0088674C" w:rsidP="001232C9">
            <w:pPr>
              <w:spacing w:before="40" w:after="40"/>
              <w:rPr>
                <w:rFonts w:ascii="Times New Roman" w:hAnsi="Times New Roman" w:cs="Times New Roman"/>
                <w:sz w:val="14"/>
                <w:szCs w:val="14"/>
              </w:rPr>
            </w:pPr>
            <w:r w:rsidRPr="00B734C6">
              <w:rPr>
                <w:rFonts w:ascii="Times New Roman" w:hAnsi="Times New Roman" w:cs="Times New Roman"/>
                <w:sz w:val="14"/>
                <w:szCs w:val="14"/>
              </w:rPr>
              <w:t>Уплата налогов</w:t>
            </w:r>
          </w:p>
        </w:tc>
      </w:tr>
      <w:tr w:rsidR="0088674C" w:rsidRPr="00B734C6" w:rsidTr="00854207">
        <w:trPr>
          <w:trHeight w:val="315"/>
        </w:trPr>
        <w:tc>
          <w:tcPr>
            <w:tcW w:w="427" w:type="dxa"/>
            <w:vMerge w:val="restart"/>
            <w:tcBorders>
              <w:top w:val="single" w:sz="4" w:space="0" w:color="auto"/>
              <w:left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14</w:t>
            </w:r>
          </w:p>
        </w:tc>
        <w:tc>
          <w:tcPr>
            <w:tcW w:w="428"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val="restart"/>
            <w:tcBorders>
              <w:top w:val="single" w:sz="4" w:space="0" w:color="auto"/>
              <w:left w:val="nil"/>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4" w:space="0" w:color="auto"/>
              <w:left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общеразвивающих программ</w:t>
            </w: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2 241</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2 047</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1 888</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1945</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1479</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b/>
                <w:sz w:val="14"/>
                <w:szCs w:val="14"/>
              </w:rPr>
            </w:pPr>
            <w:r w:rsidRPr="00B734C6">
              <w:rPr>
                <w:b/>
                <w:sz w:val="14"/>
                <w:szCs w:val="14"/>
              </w:rPr>
              <w:t>1482</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sidRPr="0088674C">
              <w:rPr>
                <w:b/>
                <w:sz w:val="14"/>
                <w:szCs w:val="14"/>
              </w:rPr>
              <w:t>1786</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1786</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sz w:val="14"/>
                <w:szCs w:val="14"/>
              </w:rPr>
            </w:pPr>
            <w:r w:rsidRPr="0088674C">
              <w:rPr>
                <w:sz w:val="14"/>
                <w:szCs w:val="14"/>
              </w:rPr>
              <w:t>1786</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1786</w:t>
            </w:r>
          </w:p>
        </w:tc>
      </w:tr>
      <w:tr w:rsidR="0088674C" w:rsidRPr="00B734C6" w:rsidTr="00854207">
        <w:trPr>
          <w:trHeight w:val="315"/>
        </w:trPr>
        <w:tc>
          <w:tcPr>
            <w:tcW w:w="427" w:type="dxa"/>
            <w:vMerge/>
            <w:tcBorders>
              <w:left w:val="single" w:sz="8" w:space="0" w:color="auto"/>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3"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9"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28" w:type="dxa"/>
            <w:vMerge/>
            <w:tcBorders>
              <w:left w:val="nil"/>
              <w:bottom w:val="single" w:sz="4"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tcBorders>
              <w:left w:val="nil"/>
              <w:bottom w:val="single" w:sz="4"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p>
        </w:tc>
        <w:tc>
          <w:tcPr>
            <w:tcW w:w="1981" w:type="dxa"/>
            <w:vMerge/>
            <w:tcBorders>
              <w:left w:val="single" w:sz="4" w:space="0" w:color="auto"/>
              <w:bottom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Расходы бюджета муниципального образования «Муниципальный округ </w:t>
            </w:r>
            <w:r w:rsidRPr="00B734C6">
              <w:rPr>
                <w:rFonts w:ascii="Times New Roman" w:hAnsi="Times New Roman" w:cs="Times New Roman"/>
                <w:sz w:val="14"/>
                <w:szCs w:val="14"/>
              </w:rPr>
              <w:lastRenderedPageBreak/>
              <w:t>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6,1</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84,1</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770,9</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46,5</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43,7</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b/>
                <w:sz w:val="14"/>
                <w:szCs w:val="14"/>
              </w:rPr>
            </w:pPr>
            <w:r w:rsidRPr="00B734C6">
              <w:rPr>
                <w:b/>
                <w:sz w:val="14"/>
                <w:szCs w:val="14"/>
              </w:rPr>
              <w:t>43,9</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116,0</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b/>
                <w:sz w:val="14"/>
                <w:szCs w:val="14"/>
              </w:rPr>
            </w:pPr>
            <w:r>
              <w:rPr>
                <w:b/>
                <w:sz w:val="14"/>
                <w:szCs w:val="14"/>
              </w:rPr>
              <w:t>116,0</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116,0</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b/>
                <w:sz w:val="14"/>
                <w:szCs w:val="14"/>
              </w:rPr>
            </w:pPr>
            <w:r>
              <w:rPr>
                <w:b/>
                <w:sz w:val="14"/>
                <w:szCs w:val="14"/>
              </w:rPr>
              <w:t>116,0</w:t>
            </w:r>
          </w:p>
        </w:tc>
      </w:tr>
      <w:tr w:rsidR="0088674C" w:rsidRPr="00B734C6" w:rsidTr="00854207">
        <w:trPr>
          <w:trHeight w:val="315"/>
        </w:trPr>
        <w:tc>
          <w:tcPr>
            <w:tcW w:w="427" w:type="dxa"/>
            <w:vMerge w:val="restart"/>
            <w:tcBorders>
              <w:top w:val="single" w:sz="4" w:space="0" w:color="auto"/>
              <w:left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lastRenderedPageBreak/>
              <w:t>01</w:t>
            </w:r>
          </w:p>
        </w:tc>
        <w:tc>
          <w:tcPr>
            <w:tcW w:w="413"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14</w:t>
            </w:r>
          </w:p>
        </w:tc>
        <w:tc>
          <w:tcPr>
            <w:tcW w:w="428" w:type="dxa"/>
            <w:vMerge w:val="restart"/>
            <w:tcBorders>
              <w:top w:val="single" w:sz="4" w:space="0" w:color="auto"/>
              <w:left w:val="nil"/>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val="restart"/>
            <w:tcBorders>
              <w:top w:val="single" w:sz="4" w:space="0" w:color="auto"/>
              <w:left w:val="nil"/>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079</w:t>
            </w:r>
          </w:p>
        </w:tc>
        <w:tc>
          <w:tcPr>
            <w:tcW w:w="1981" w:type="dxa"/>
            <w:vMerge w:val="restart"/>
            <w:tcBorders>
              <w:top w:val="single" w:sz="4" w:space="0" w:color="auto"/>
              <w:left w:val="single" w:sz="4"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предпрофессиональных программ в области физической культуры и спорта</w:t>
            </w: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Наименование показателя, характеризующего объем муниципальной услуги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чел.</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121</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112</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84</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114</w:t>
            </w:r>
          </w:p>
        </w:tc>
        <w:tc>
          <w:tcPr>
            <w:tcW w:w="711" w:type="dxa"/>
            <w:tcBorders>
              <w:top w:val="single" w:sz="8" w:space="0" w:color="auto"/>
              <w:left w:val="nil"/>
              <w:bottom w:val="single" w:sz="8" w:space="0" w:color="auto"/>
              <w:right w:val="single" w:sz="4" w:space="0" w:color="auto"/>
            </w:tcBorders>
            <w:noWrap/>
            <w:hideMark/>
          </w:tcPr>
          <w:p w:rsidR="0088674C" w:rsidRPr="00B734C6" w:rsidRDefault="0088674C" w:rsidP="0088674C">
            <w:pPr>
              <w:jc w:val="center"/>
              <w:rPr>
                <w:rFonts w:ascii="Times New Roman" w:hAnsi="Times New Roman" w:cs="Times New Roman"/>
                <w:b/>
                <w:sz w:val="14"/>
                <w:szCs w:val="14"/>
              </w:rPr>
            </w:pPr>
          </w:p>
          <w:p w:rsidR="0088674C" w:rsidRPr="00B734C6" w:rsidRDefault="0088674C" w:rsidP="0088674C">
            <w:pPr>
              <w:jc w:val="center"/>
              <w:rPr>
                <w:rFonts w:ascii="Times New Roman" w:hAnsi="Times New Roman" w:cs="Times New Roman"/>
                <w:b/>
                <w:sz w:val="14"/>
                <w:szCs w:val="14"/>
              </w:rPr>
            </w:pPr>
          </w:p>
          <w:p w:rsidR="0088674C" w:rsidRPr="00B734C6" w:rsidRDefault="0088674C" w:rsidP="0088674C">
            <w:pPr>
              <w:jc w:val="center"/>
              <w:rPr>
                <w:rFonts w:ascii="Times New Roman" w:hAnsi="Times New Roman" w:cs="Times New Roman"/>
                <w:b/>
                <w:sz w:val="14"/>
                <w:szCs w:val="14"/>
              </w:rPr>
            </w:pPr>
            <w:r w:rsidRPr="00B734C6">
              <w:rPr>
                <w:rFonts w:ascii="Times New Roman" w:hAnsi="Times New Roman" w:cs="Times New Roman"/>
                <w:b/>
                <w:sz w:val="14"/>
                <w:szCs w:val="14"/>
              </w:rPr>
              <w:t>263</w:t>
            </w:r>
          </w:p>
        </w:tc>
        <w:tc>
          <w:tcPr>
            <w:tcW w:w="709" w:type="dxa"/>
            <w:tcBorders>
              <w:top w:val="single" w:sz="8" w:space="0" w:color="auto"/>
              <w:left w:val="single" w:sz="4" w:space="0" w:color="auto"/>
              <w:bottom w:val="single" w:sz="8" w:space="0" w:color="auto"/>
              <w:right w:val="single" w:sz="4" w:space="0" w:color="auto"/>
            </w:tcBorders>
          </w:tcPr>
          <w:p w:rsidR="0088674C" w:rsidRPr="00B734C6" w:rsidRDefault="0088674C" w:rsidP="0088674C">
            <w:pPr>
              <w:jc w:val="center"/>
              <w:rPr>
                <w:b/>
                <w:sz w:val="14"/>
                <w:szCs w:val="14"/>
              </w:rPr>
            </w:pPr>
          </w:p>
          <w:p w:rsidR="0088674C" w:rsidRPr="00B734C6" w:rsidRDefault="0088674C" w:rsidP="0088674C">
            <w:pPr>
              <w:jc w:val="center"/>
              <w:rPr>
                <w:b/>
                <w:sz w:val="14"/>
                <w:szCs w:val="14"/>
              </w:rPr>
            </w:pPr>
          </w:p>
          <w:p w:rsidR="0088674C" w:rsidRPr="00B734C6" w:rsidRDefault="0088674C" w:rsidP="0088674C">
            <w:pPr>
              <w:jc w:val="center"/>
              <w:rPr>
                <w:b/>
                <w:sz w:val="14"/>
                <w:szCs w:val="14"/>
              </w:rPr>
            </w:pPr>
            <w:r w:rsidRPr="00B734C6">
              <w:rPr>
                <w:b/>
                <w:sz w:val="14"/>
                <w:szCs w:val="14"/>
              </w:rPr>
              <w:t>265</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sidRPr="0088674C">
              <w:rPr>
                <w:b/>
                <w:sz w:val="14"/>
                <w:szCs w:val="14"/>
              </w:rPr>
              <w:t>65</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65</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sz w:val="14"/>
                <w:szCs w:val="14"/>
              </w:rPr>
            </w:pPr>
            <w:r w:rsidRPr="0088674C">
              <w:rPr>
                <w:sz w:val="14"/>
                <w:szCs w:val="14"/>
              </w:rPr>
              <w:t>65</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sidRPr="0088674C">
              <w:rPr>
                <w:sz w:val="14"/>
                <w:szCs w:val="14"/>
              </w:rPr>
              <w:t>65</w:t>
            </w:r>
          </w:p>
        </w:tc>
      </w:tr>
      <w:tr w:rsidR="0088674C" w:rsidRPr="00B734C6" w:rsidTr="00854207">
        <w:trPr>
          <w:trHeight w:val="315"/>
        </w:trPr>
        <w:tc>
          <w:tcPr>
            <w:tcW w:w="427" w:type="dxa"/>
            <w:vMerge/>
            <w:tcBorders>
              <w:left w:val="single" w:sz="8" w:space="0" w:color="auto"/>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3" w:type="dxa"/>
            <w:vMerge/>
            <w:tcBorders>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19" w:type="dxa"/>
            <w:vMerge/>
            <w:tcBorders>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428" w:type="dxa"/>
            <w:vMerge/>
            <w:tcBorders>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p>
        </w:tc>
        <w:tc>
          <w:tcPr>
            <w:tcW w:w="570" w:type="dxa"/>
            <w:vMerge/>
            <w:tcBorders>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p>
        </w:tc>
        <w:tc>
          <w:tcPr>
            <w:tcW w:w="1981" w:type="dxa"/>
            <w:vMerge/>
            <w:tcBorders>
              <w:left w:val="single" w:sz="4" w:space="0" w:color="auto"/>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p>
        </w:tc>
        <w:tc>
          <w:tcPr>
            <w:tcW w:w="2113" w:type="dxa"/>
            <w:tcBorders>
              <w:top w:val="single" w:sz="8" w:space="0" w:color="auto"/>
              <w:left w:val="nil"/>
              <w:bottom w:val="single" w:sz="8" w:space="0" w:color="auto"/>
              <w:right w:val="single" w:sz="4" w:space="0" w:color="auto"/>
            </w:tcBorders>
            <w:vAlign w:val="center"/>
            <w:hideMark/>
          </w:tcPr>
          <w:p w:rsidR="0088674C" w:rsidRPr="00B734C6" w:rsidRDefault="0088674C" w:rsidP="0088674C">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34" w:type="dxa"/>
            <w:gridSpan w:val="2"/>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w:t>
            </w:r>
          </w:p>
        </w:tc>
        <w:tc>
          <w:tcPr>
            <w:tcW w:w="708"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0,3</w:t>
            </w:r>
          </w:p>
        </w:tc>
        <w:tc>
          <w:tcPr>
            <w:tcW w:w="709"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4,6</w:t>
            </w:r>
          </w:p>
        </w:tc>
        <w:tc>
          <w:tcPr>
            <w:tcW w:w="729" w:type="dxa"/>
            <w:gridSpan w:val="2"/>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34,3</w:t>
            </w:r>
          </w:p>
        </w:tc>
        <w:tc>
          <w:tcPr>
            <w:tcW w:w="694" w:type="dxa"/>
            <w:tcBorders>
              <w:top w:val="single" w:sz="8" w:space="0" w:color="auto"/>
              <w:left w:val="nil"/>
              <w:bottom w:val="single" w:sz="8" w:space="0" w:color="auto"/>
              <w:right w:val="single" w:sz="4" w:space="0" w:color="auto"/>
            </w:tcBorders>
            <w:vAlign w:val="center"/>
          </w:tcPr>
          <w:p w:rsidR="0088674C" w:rsidRPr="00B734C6" w:rsidRDefault="0088674C" w:rsidP="0088674C">
            <w:pPr>
              <w:spacing w:before="40" w:after="40"/>
              <w:jc w:val="center"/>
              <w:rPr>
                <w:rFonts w:ascii="Times New Roman" w:hAnsi="Times New Roman" w:cs="Times New Roman"/>
                <w:sz w:val="14"/>
                <w:szCs w:val="14"/>
              </w:rPr>
            </w:pPr>
            <w:r w:rsidRPr="00B734C6">
              <w:rPr>
                <w:rFonts w:ascii="Times New Roman" w:hAnsi="Times New Roman" w:cs="Times New Roman"/>
                <w:sz w:val="14"/>
                <w:szCs w:val="14"/>
              </w:rPr>
              <w:t>2,7</w:t>
            </w:r>
          </w:p>
        </w:tc>
        <w:tc>
          <w:tcPr>
            <w:tcW w:w="711" w:type="dxa"/>
            <w:tcBorders>
              <w:top w:val="single" w:sz="8" w:space="0" w:color="auto"/>
              <w:left w:val="nil"/>
              <w:bottom w:val="single" w:sz="8" w:space="0" w:color="auto"/>
              <w:right w:val="single" w:sz="4" w:space="0" w:color="auto"/>
            </w:tcBorders>
            <w:noWrap/>
            <w:vAlign w:val="center"/>
            <w:hideMark/>
          </w:tcPr>
          <w:p w:rsidR="0088674C" w:rsidRPr="00B734C6" w:rsidRDefault="0088674C" w:rsidP="0088674C">
            <w:pPr>
              <w:spacing w:before="40" w:after="40"/>
              <w:jc w:val="center"/>
              <w:rPr>
                <w:rFonts w:ascii="Times New Roman" w:hAnsi="Times New Roman" w:cs="Times New Roman"/>
                <w:b/>
                <w:sz w:val="14"/>
                <w:szCs w:val="14"/>
              </w:rPr>
            </w:pPr>
            <w:r w:rsidRPr="00B734C6">
              <w:rPr>
                <w:rFonts w:ascii="Times New Roman" w:hAnsi="Times New Roman" w:cs="Times New Roman"/>
                <w:b/>
                <w:sz w:val="14"/>
                <w:szCs w:val="14"/>
              </w:rPr>
              <w:t>7,8</w:t>
            </w:r>
          </w:p>
        </w:tc>
        <w:tc>
          <w:tcPr>
            <w:tcW w:w="709" w:type="dxa"/>
            <w:tcBorders>
              <w:top w:val="single" w:sz="8" w:space="0" w:color="auto"/>
              <w:left w:val="single" w:sz="4" w:space="0" w:color="auto"/>
              <w:bottom w:val="single" w:sz="8" w:space="0" w:color="auto"/>
              <w:right w:val="single" w:sz="4" w:space="0" w:color="auto"/>
            </w:tcBorders>
            <w:vAlign w:val="center"/>
          </w:tcPr>
          <w:p w:rsidR="0088674C" w:rsidRPr="00B734C6" w:rsidRDefault="0088674C" w:rsidP="0088674C">
            <w:pPr>
              <w:spacing w:before="40" w:after="40"/>
              <w:jc w:val="center"/>
              <w:rPr>
                <w:b/>
                <w:sz w:val="14"/>
                <w:szCs w:val="14"/>
              </w:rPr>
            </w:pPr>
            <w:r w:rsidRPr="00B734C6">
              <w:rPr>
                <w:b/>
                <w:sz w:val="14"/>
                <w:szCs w:val="14"/>
              </w:rPr>
              <w:t>7,8</w:t>
            </w:r>
          </w:p>
        </w:tc>
        <w:tc>
          <w:tcPr>
            <w:tcW w:w="714" w:type="dxa"/>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b/>
                <w:sz w:val="14"/>
                <w:szCs w:val="14"/>
              </w:rPr>
            </w:pPr>
            <w:r>
              <w:rPr>
                <w:b/>
                <w:sz w:val="14"/>
                <w:szCs w:val="14"/>
              </w:rPr>
              <w:t>4,2</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Pr>
                <w:sz w:val="14"/>
                <w:szCs w:val="14"/>
              </w:rPr>
              <w:t>4,2</w:t>
            </w:r>
          </w:p>
        </w:tc>
        <w:tc>
          <w:tcPr>
            <w:tcW w:w="713" w:type="dxa"/>
            <w:gridSpan w:val="2"/>
            <w:tcBorders>
              <w:top w:val="single" w:sz="8" w:space="0" w:color="auto"/>
              <w:left w:val="single" w:sz="4" w:space="0" w:color="auto"/>
              <w:bottom w:val="single" w:sz="8" w:space="0" w:color="auto"/>
              <w:right w:val="single" w:sz="4" w:space="0" w:color="auto"/>
            </w:tcBorders>
            <w:vAlign w:val="center"/>
          </w:tcPr>
          <w:p w:rsidR="0088674C" w:rsidRPr="0088674C" w:rsidRDefault="0088674C" w:rsidP="0088674C">
            <w:pPr>
              <w:spacing w:before="40" w:after="40"/>
              <w:jc w:val="center"/>
              <w:rPr>
                <w:sz w:val="14"/>
                <w:szCs w:val="14"/>
              </w:rPr>
            </w:pPr>
            <w:r>
              <w:rPr>
                <w:sz w:val="14"/>
                <w:szCs w:val="14"/>
              </w:rPr>
              <w:t>4,2</w:t>
            </w:r>
          </w:p>
        </w:tc>
        <w:tc>
          <w:tcPr>
            <w:tcW w:w="709" w:type="dxa"/>
            <w:tcBorders>
              <w:top w:val="single" w:sz="8" w:space="0" w:color="auto"/>
              <w:left w:val="single" w:sz="4" w:space="0" w:color="auto"/>
              <w:bottom w:val="single" w:sz="8" w:space="0" w:color="auto"/>
              <w:right w:val="single" w:sz="8" w:space="0" w:color="auto"/>
            </w:tcBorders>
            <w:vAlign w:val="center"/>
          </w:tcPr>
          <w:p w:rsidR="0088674C" w:rsidRPr="0088674C" w:rsidRDefault="0088674C" w:rsidP="0088674C">
            <w:pPr>
              <w:spacing w:before="40" w:after="40"/>
              <w:jc w:val="center"/>
              <w:rPr>
                <w:sz w:val="14"/>
                <w:szCs w:val="14"/>
              </w:rPr>
            </w:pPr>
            <w:r>
              <w:rPr>
                <w:sz w:val="14"/>
                <w:szCs w:val="14"/>
              </w:rPr>
              <w:t>4,2</w:t>
            </w:r>
          </w:p>
        </w:tc>
      </w:tr>
      <w:tr w:rsidR="00044B85" w:rsidRPr="00B734C6" w:rsidTr="00044B85">
        <w:trPr>
          <w:trHeight w:val="510"/>
        </w:trPr>
        <w:tc>
          <w:tcPr>
            <w:tcW w:w="427" w:type="dxa"/>
            <w:vMerge w:val="restart"/>
            <w:tcBorders>
              <w:top w:val="nil"/>
              <w:left w:val="single" w:sz="8"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570" w:type="dxa"/>
            <w:vMerge w:val="restart"/>
            <w:tcBorders>
              <w:top w:val="single" w:sz="4" w:space="0" w:color="auto"/>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211</w:t>
            </w:r>
          </w:p>
        </w:tc>
        <w:tc>
          <w:tcPr>
            <w:tcW w:w="1981" w:type="dxa"/>
            <w:vMerge w:val="restart"/>
            <w:tcBorders>
              <w:top w:val="nil"/>
              <w:left w:val="single" w:sz="4" w:space="0" w:color="auto"/>
              <w:bottom w:val="single" w:sz="4" w:space="0" w:color="000000"/>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Муниципальная услуга «Реализация дополнительных предпрофессиональных программ в области искусств (народные инструменты)» </w:t>
            </w:r>
          </w:p>
        </w:tc>
        <w:tc>
          <w:tcPr>
            <w:tcW w:w="2133" w:type="dxa"/>
            <w:gridSpan w:val="2"/>
            <w:tcBorders>
              <w:top w:val="nil"/>
              <w:left w:val="nil"/>
              <w:bottom w:val="single" w:sz="4" w:space="0" w:color="auto"/>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Число посещений</w:t>
            </w:r>
          </w:p>
        </w:tc>
        <w:tc>
          <w:tcPr>
            <w:tcW w:w="567" w:type="dxa"/>
            <w:gridSpan w:val="2"/>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человек</w:t>
            </w:r>
          </w:p>
        </w:tc>
        <w:tc>
          <w:tcPr>
            <w:tcW w:w="714" w:type="dxa"/>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p>
        </w:tc>
        <w:tc>
          <w:tcPr>
            <w:tcW w:w="709" w:type="dxa"/>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p>
        </w:tc>
        <w:tc>
          <w:tcPr>
            <w:tcW w:w="708" w:type="dxa"/>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p>
        </w:tc>
        <w:tc>
          <w:tcPr>
            <w:tcW w:w="709" w:type="dxa"/>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p>
        </w:tc>
        <w:tc>
          <w:tcPr>
            <w:tcW w:w="716" w:type="dxa"/>
            <w:tcBorders>
              <w:top w:val="nil"/>
              <w:left w:val="nil"/>
              <w:bottom w:val="single" w:sz="4" w:space="0" w:color="auto"/>
              <w:right w:val="single" w:sz="4" w:space="0" w:color="auto"/>
            </w:tcBorders>
            <w:vAlign w:val="center"/>
          </w:tcPr>
          <w:p w:rsidR="00044B85" w:rsidRPr="00B734C6" w:rsidRDefault="00044B85" w:rsidP="00044B85">
            <w:pPr>
              <w:rPr>
                <w:rFonts w:ascii="Times New Roman" w:hAnsi="Times New Roman" w:cs="Times New Roman"/>
                <w:sz w:val="14"/>
                <w:szCs w:val="14"/>
              </w:rPr>
            </w:pPr>
          </w:p>
        </w:tc>
        <w:tc>
          <w:tcPr>
            <w:tcW w:w="707" w:type="dxa"/>
            <w:gridSpan w:val="2"/>
            <w:tcBorders>
              <w:top w:val="nil"/>
              <w:left w:val="nil"/>
              <w:bottom w:val="single" w:sz="4" w:space="0" w:color="auto"/>
              <w:right w:val="single" w:sz="8" w:space="0" w:color="auto"/>
            </w:tcBorders>
            <w:noWrap/>
            <w:vAlign w:val="center"/>
            <w:hideMark/>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22900</w:t>
            </w:r>
          </w:p>
        </w:tc>
        <w:tc>
          <w:tcPr>
            <w:tcW w:w="711" w:type="dxa"/>
            <w:tcBorders>
              <w:top w:val="nil"/>
              <w:left w:val="nil"/>
              <w:bottom w:val="single" w:sz="4" w:space="0" w:color="auto"/>
              <w:right w:val="single" w:sz="8" w:space="0" w:color="auto"/>
            </w:tcBorders>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33223</w:t>
            </w:r>
          </w:p>
        </w:tc>
        <w:tc>
          <w:tcPr>
            <w:tcW w:w="709" w:type="dxa"/>
            <w:tcBorders>
              <w:top w:val="nil"/>
              <w:left w:val="nil"/>
              <w:bottom w:val="single" w:sz="4" w:space="0" w:color="auto"/>
              <w:right w:val="single" w:sz="8" w:space="0" w:color="auto"/>
            </w:tcBorders>
            <w:vAlign w:val="center"/>
          </w:tcPr>
          <w:p w:rsidR="00044B85" w:rsidRPr="00B734C6" w:rsidRDefault="00044B85" w:rsidP="00044B85">
            <w:pPr>
              <w:widowControl w:val="0"/>
              <w:autoSpaceDE w:val="0"/>
              <w:autoSpaceDN w:val="0"/>
              <w:adjustRightInd w:val="0"/>
              <w:rPr>
                <w:rFonts w:ascii="Times New Roman" w:hAnsi="Times New Roman" w:cs="Times New Roman"/>
                <w:sz w:val="14"/>
                <w:szCs w:val="14"/>
              </w:rPr>
            </w:pPr>
            <w:r w:rsidRPr="00B734C6">
              <w:rPr>
                <w:rFonts w:ascii="Times New Roman" w:hAnsi="Times New Roman" w:cs="Times New Roman"/>
                <w:sz w:val="14"/>
                <w:szCs w:val="14"/>
              </w:rPr>
              <w:t>3231</w:t>
            </w:r>
          </w:p>
        </w:tc>
        <w:tc>
          <w:tcPr>
            <w:tcW w:w="714" w:type="dxa"/>
            <w:tcBorders>
              <w:top w:val="nil"/>
              <w:left w:val="nil"/>
              <w:bottom w:val="single" w:sz="4" w:space="0" w:color="auto"/>
              <w:right w:val="single" w:sz="8" w:space="0" w:color="auto"/>
            </w:tcBorders>
            <w:vAlign w:val="center"/>
          </w:tcPr>
          <w:p w:rsidR="00044B85" w:rsidRPr="00044B85" w:rsidRDefault="00044B85" w:rsidP="00044B85">
            <w:pPr>
              <w:jc w:val="center"/>
              <w:rPr>
                <w:color w:val="000000" w:themeColor="text1"/>
                <w:sz w:val="14"/>
                <w:szCs w:val="14"/>
              </w:rPr>
            </w:pPr>
            <w:r w:rsidRPr="00044B85">
              <w:rPr>
                <w:color w:val="000000" w:themeColor="text1"/>
                <w:sz w:val="14"/>
                <w:szCs w:val="14"/>
              </w:rPr>
              <w:t>3383</w:t>
            </w:r>
          </w:p>
        </w:tc>
        <w:tc>
          <w:tcPr>
            <w:tcW w:w="709" w:type="dxa"/>
            <w:tcBorders>
              <w:top w:val="nil"/>
              <w:left w:val="nil"/>
              <w:bottom w:val="single" w:sz="4" w:space="0" w:color="auto"/>
              <w:right w:val="single" w:sz="8" w:space="0" w:color="auto"/>
            </w:tcBorders>
            <w:vAlign w:val="center"/>
          </w:tcPr>
          <w:p w:rsidR="00044B85" w:rsidRPr="00044B85" w:rsidRDefault="00044B85" w:rsidP="00044B85">
            <w:pPr>
              <w:jc w:val="center"/>
              <w:rPr>
                <w:color w:val="00B050"/>
                <w:sz w:val="14"/>
                <w:szCs w:val="14"/>
              </w:rPr>
            </w:pPr>
            <w:r w:rsidRPr="00044B85">
              <w:rPr>
                <w:color w:val="000000" w:themeColor="text1"/>
                <w:sz w:val="14"/>
                <w:szCs w:val="14"/>
              </w:rPr>
              <w:t>3658,5</w:t>
            </w:r>
          </w:p>
        </w:tc>
        <w:tc>
          <w:tcPr>
            <w:tcW w:w="713" w:type="dxa"/>
            <w:gridSpan w:val="2"/>
            <w:tcBorders>
              <w:top w:val="nil"/>
              <w:left w:val="nil"/>
              <w:bottom w:val="single" w:sz="4" w:space="0" w:color="auto"/>
              <w:right w:val="single" w:sz="4" w:space="0" w:color="auto"/>
            </w:tcBorders>
            <w:vAlign w:val="center"/>
          </w:tcPr>
          <w:p w:rsidR="00044B85" w:rsidRPr="00044B85" w:rsidRDefault="00044B85" w:rsidP="00044B85">
            <w:pPr>
              <w:jc w:val="center"/>
              <w:rPr>
                <w:color w:val="000000" w:themeColor="text1"/>
                <w:sz w:val="14"/>
                <w:szCs w:val="14"/>
              </w:rPr>
            </w:pPr>
            <w:r w:rsidRPr="00044B85">
              <w:rPr>
                <w:color w:val="000000" w:themeColor="text1"/>
                <w:sz w:val="14"/>
                <w:szCs w:val="14"/>
              </w:rPr>
              <w:t>3658,5</w:t>
            </w:r>
          </w:p>
        </w:tc>
        <w:tc>
          <w:tcPr>
            <w:tcW w:w="709" w:type="dxa"/>
            <w:tcBorders>
              <w:top w:val="nil"/>
              <w:left w:val="single" w:sz="4" w:space="0" w:color="auto"/>
              <w:bottom w:val="single" w:sz="4" w:space="0" w:color="auto"/>
              <w:right w:val="single" w:sz="8" w:space="0" w:color="auto"/>
            </w:tcBorders>
            <w:vAlign w:val="center"/>
          </w:tcPr>
          <w:p w:rsidR="00044B85" w:rsidRPr="00044B85" w:rsidRDefault="00044B85" w:rsidP="00044B85">
            <w:pPr>
              <w:jc w:val="center"/>
              <w:rPr>
                <w:color w:val="000000" w:themeColor="text1"/>
                <w:sz w:val="14"/>
                <w:szCs w:val="14"/>
              </w:rPr>
            </w:pPr>
            <w:r w:rsidRPr="00044B85">
              <w:rPr>
                <w:color w:val="000000" w:themeColor="text1"/>
                <w:sz w:val="14"/>
                <w:szCs w:val="14"/>
              </w:rPr>
              <w:t>3658,5</w:t>
            </w:r>
          </w:p>
        </w:tc>
      </w:tr>
      <w:tr w:rsidR="00044B85" w:rsidRPr="00B734C6" w:rsidTr="00044B85">
        <w:trPr>
          <w:trHeight w:val="735"/>
        </w:trPr>
        <w:tc>
          <w:tcPr>
            <w:tcW w:w="427" w:type="dxa"/>
            <w:vMerge/>
            <w:tcBorders>
              <w:top w:val="nil"/>
              <w:left w:val="single" w:sz="8"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570" w:type="dxa"/>
            <w:vMerge/>
            <w:tcBorders>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p>
        </w:tc>
        <w:tc>
          <w:tcPr>
            <w:tcW w:w="2133" w:type="dxa"/>
            <w:gridSpan w:val="2"/>
            <w:tcBorders>
              <w:top w:val="nil"/>
              <w:left w:val="nil"/>
              <w:bottom w:val="single" w:sz="4" w:space="0" w:color="auto"/>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tc>
        <w:tc>
          <w:tcPr>
            <w:tcW w:w="567" w:type="dxa"/>
            <w:gridSpan w:val="2"/>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14"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09"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08"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09"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16" w:type="dxa"/>
            <w:tcBorders>
              <w:top w:val="nil"/>
              <w:left w:val="nil"/>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707" w:type="dxa"/>
            <w:gridSpan w:val="2"/>
            <w:tcBorders>
              <w:top w:val="nil"/>
              <w:left w:val="nil"/>
              <w:bottom w:val="single" w:sz="4" w:space="0" w:color="auto"/>
              <w:right w:val="single" w:sz="8"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326,6</w:t>
            </w:r>
          </w:p>
        </w:tc>
        <w:tc>
          <w:tcPr>
            <w:tcW w:w="711" w:type="dxa"/>
            <w:tcBorders>
              <w:top w:val="nil"/>
              <w:left w:val="nil"/>
              <w:bottom w:val="single" w:sz="4" w:space="0" w:color="auto"/>
              <w:right w:val="single" w:sz="8"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372,7</w:t>
            </w:r>
          </w:p>
        </w:tc>
        <w:tc>
          <w:tcPr>
            <w:tcW w:w="709" w:type="dxa"/>
            <w:tcBorders>
              <w:top w:val="nil"/>
              <w:left w:val="nil"/>
              <w:bottom w:val="single" w:sz="4" w:space="0" w:color="auto"/>
              <w:right w:val="single" w:sz="8"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320,9</w:t>
            </w:r>
          </w:p>
        </w:tc>
        <w:tc>
          <w:tcPr>
            <w:tcW w:w="714"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343,6</w:t>
            </w:r>
          </w:p>
        </w:tc>
        <w:tc>
          <w:tcPr>
            <w:tcW w:w="709"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343,6</w:t>
            </w:r>
          </w:p>
        </w:tc>
        <w:tc>
          <w:tcPr>
            <w:tcW w:w="713" w:type="dxa"/>
            <w:gridSpan w:val="2"/>
            <w:tcBorders>
              <w:top w:val="nil"/>
              <w:left w:val="nil"/>
              <w:bottom w:val="single" w:sz="4" w:space="0" w:color="auto"/>
              <w:right w:val="single" w:sz="4" w:space="0" w:color="auto"/>
            </w:tcBorders>
            <w:vAlign w:val="center"/>
          </w:tcPr>
          <w:p w:rsidR="00044B85" w:rsidRPr="00044B85" w:rsidRDefault="00044B85" w:rsidP="00044B85">
            <w:pPr>
              <w:spacing w:before="40" w:after="40"/>
              <w:rPr>
                <w:color w:val="000000" w:themeColor="text1"/>
                <w:sz w:val="14"/>
                <w:szCs w:val="14"/>
              </w:rPr>
            </w:pPr>
            <w:r w:rsidRPr="00044B85">
              <w:rPr>
                <w:color w:val="000000" w:themeColor="text1"/>
                <w:sz w:val="14"/>
                <w:szCs w:val="14"/>
              </w:rPr>
              <w:t>343,6</w:t>
            </w:r>
          </w:p>
        </w:tc>
        <w:tc>
          <w:tcPr>
            <w:tcW w:w="709" w:type="dxa"/>
            <w:tcBorders>
              <w:top w:val="nil"/>
              <w:left w:val="single" w:sz="4" w:space="0" w:color="auto"/>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343,6</w:t>
            </w:r>
          </w:p>
        </w:tc>
      </w:tr>
      <w:tr w:rsidR="00044B85" w:rsidRPr="00B734C6" w:rsidTr="00044B85">
        <w:trPr>
          <w:trHeight w:val="510"/>
        </w:trPr>
        <w:tc>
          <w:tcPr>
            <w:tcW w:w="427" w:type="dxa"/>
            <w:vMerge w:val="restart"/>
            <w:tcBorders>
              <w:top w:val="nil"/>
              <w:left w:val="single" w:sz="8"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570" w:type="dxa"/>
            <w:vMerge w:val="restart"/>
            <w:tcBorders>
              <w:top w:val="single" w:sz="4" w:space="0" w:color="auto"/>
              <w:left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211</w:t>
            </w:r>
          </w:p>
        </w:tc>
        <w:tc>
          <w:tcPr>
            <w:tcW w:w="1981" w:type="dxa"/>
            <w:vMerge w:val="restart"/>
            <w:tcBorders>
              <w:top w:val="nil"/>
              <w:left w:val="single" w:sz="4" w:space="0" w:color="auto"/>
              <w:bottom w:val="single" w:sz="4" w:space="0" w:color="000000"/>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предпрофессиональных программ (фортепиано)</w:t>
            </w:r>
          </w:p>
        </w:tc>
        <w:tc>
          <w:tcPr>
            <w:tcW w:w="2133" w:type="dxa"/>
            <w:gridSpan w:val="2"/>
            <w:tcBorders>
              <w:top w:val="nil"/>
              <w:left w:val="nil"/>
              <w:bottom w:val="single" w:sz="4" w:space="0" w:color="auto"/>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Число посещений</w:t>
            </w:r>
          </w:p>
        </w:tc>
        <w:tc>
          <w:tcPr>
            <w:tcW w:w="567" w:type="dxa"/>
            <w:gridSpan w:val="2"/>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человек</w:t>
            </w:r>
          </w:p>
        </w:tc>
        <w:tc>
          <w:tcPr>
            <w:tcW w:w="714"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8"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16" w:type="dxa"/>
            <w:tcBorders>
              <w:top w:val="nil"/>
              <w:left w:val="nil"/>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707" w:type="dxa"/>
            <w:gridSpan w:val="2"/>
            <w:tcBorders>
              <w:top w:val="nil"/>
              <w:left w:val="nil"/>
              <w:bottom w:val="single" w:sz="4" w:space="0" w:color="auto"/>
              <w:right w:val="single" w:sz="8" w:space="0" w:color="auto"/>
            </w:tcBorders>
            <w:noWrap/>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03770</w:t>
            </w:r>
          </w:p>
        </w:tc>
        <w:tc>
          <w:tcPr>
            <w:tcW w:w="711" w:type="dxa"/>
            <w:tcBorders>
              <w:top w:val="nil"/>
              <w:left w:val="nil"/>
              <w:bottom w:val="single" w:sz="4" w:space="0" w:color="auto"/>
              <w:right w:val="single" w:sz="8" w:space="0" w:color="auto"/>
            </w:tcBorders>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33718,5</w:t>
            </w:r>
          </w:p>
        </w:tc>
        <w:tc>
          <w:tcPr>
            <w:tcW w:w="709" w:type="dxa"/>
            <w:tcBorders>
              <w:top w:val="nil"/>
              <w:left w:val="nil"/>
              <w:bottom w:val="single" w:sz="4" w:space="0" w:color="auto"/>
              <w:right w:val="single" w:sz="8" w:space="0" w:color="auto"/>
            </w:tcBorders>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33770</w:t>
            </w:r>
          </w:p>
        </w:tc>
        <w:tc>
          <w:tcPr>
            <w:tcW w:w="714"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5712</w:t>
            </w:r>
          </w:p>
        </w:tc>
        <w:tc>
          <w:tcPr>
            <w:tcW w:w="709"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B050"/>
                <w:sz w:val="14"/>
                <w:szCs w:val="14"/>
              </w:rPr>
            </w:pPr>
            <w:r w:rsidRPr="00044B85">
              <w:rPr>
                <w:color w:val="000000" w:themeColor="text1"/>
                <w:sz w:val="14"/>
                <w:szCs w:val="14"/>
              </w:rPr>
              <w:t>4029,5</w:t>
            </w:r>
          </w:p>
        </w:tc>
        <w:tc>
          <w:tcPr>
            <w:tcW w:w="693" w:type="dxa"/>
            <w:tcBorders>
              <w:top w:val="nil"/>
              <w:left w:val="nil"/>
              <w:bottom w:val="single" w:sz="4" w:space="0" w:color="auto"/>
              <w:right w:val="single" w:sz="4"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4989,5</w:t>
            </w:r>
          </w:p>
        </w:tc>
        <w:tc>
          <w:tcPr>
            <w:tcW w:w="729" w:type="dxa"/>
            <w:gridSpan w:val="2"/>
            <w:tcBorders>
              <w:top w:val="nil"/>
              <w:left w:val="single" w:sz="4" w:space="0" w:color="auto"/>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4989,5</w:t>
            </w:r>
          </w:p>
        </w:tc>
      </w:tr>
      <w:tr w:rsidR="00044B85" w:rsidRPr="00B734C6" w:rsidTr="00044B85">
        <w:trPr>
          <w:trHeight w:val="735"/>
        </w:trPr>
        <w:tc>
          <w:tcPr>
            <w:tcW w:w="427" w:type="dxa"/>
            <w:vMerge/>
            <w:tcBorders>
              <w:top w:val="nil"/>
              <w:left w:val="single" w:sz="8"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p>
        </w:tc>
        <w:tc>
          <w:tcPr>
            <w:tcW w:w="2133" w:type="dxa"/>
            <w:gridSpan w:val="2"/>
            <w:tcBorders>
              <w:top w:val="nil"/>
              <w:left w:val="nil"/>
              <w:bottom w:val="single" w:sz="4" w:space="0" w:color="auto"/>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Расходы бюджета муниципального образования «Муниципальный округ Глазовский район Удмуртской Республики» на оказание муниципальной услуги (выполнение работы)</w:t>
            </w:r>
          </w:p>
          <w:p w:rsidR="00044B85" w:rsidRPr="00B734C6" w:rsidRDefault="00044B85" w:rsidP="00044B85">
            <w:pPr>
              <w:spacing w:before="40" w:after="40"/>
              <w:rPr>
                <w:rFonts w:ascii="Times New Roman" w:hAnsi="Times New Roman" w:cs="Times New Roman"/>
                <w:sz w:val="14"/>
                <w:szCs w:val="14"/>
              </w:rPr>
            </w:pPr>
          </w:p>
          <w:p w:rsidR="00044B85" w:rsidRPr="00B734C6" w:rsidRDefault="00044B85" w:rsidP="00044B85">
            <w:pPr>
              <w:spacing w:before="40" w:after="40"/>
              <w:rPr>
                <w:rFonts w:ascii="Times New Roman" w:hAnsi="Times New Roman" w:cs="Times New Roman"/>
                <w:sz w:val="14"/>
                <w:szCs w:val="14"/>
              </w:rPr>
            </w:pPr>
          </w:p>
        </w:tc>
        <w:tc>
          <w:tcPr>
            <w:tcW w:w="567" w:type="dxa"/>
            <w:gridSpan w:val="2"/>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тыс. руб.</w:t>
            </w:r>
          </w:p>
        </w:tc>
        <w:tc>
          <w:tcPr>
            <w:tcW w:w="714"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8"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16" w:type="dxa"/>
            <w:tcBorders>
              <w:top w:val="nil"/>
              <w:left w:val="nil"/>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707" w:type="dxa"/>
            <w:gridSpan w:val="2"/>
            <w:tcBorders>
              <w:top w:val="nil"/>
              <w:left w:val="nil"/>
              <w:bottom w:val="single" w:sz="4" w:space="0" w:color="auto"/>
              <w:right w:val="single" w:sz="8"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377,0</w:t>
            </w:r>
          </w:p>
        </w:tc>
        <w:tc>
          <w:tcPr>
            <w:tcW w:w="711" w:type="dxa"/>
            <w:tcBorders>
              <w:top w:val="nil"/>
              <w:left w:val="nil"/>
              <w:bottom w:val="single" w:sz="4" w:space="0" w:color="auto"/>
              <w:right w:val="single" w:sz="8"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430,2</w:t>
            </w:r>
          </w:p>
        </w:tc>
        <w:tc>
          <w:tcPr>
            <w:tcW w:w="709" w:type="dxa"/>
            <w:tcBorders>
              <w:top w:val="nil"/>
              <w:left w:val="nil"/>
              <w:bottom w:val="single" w:sz="4" w:space="0" w:color="auto"/>
              <w:right w:val="single" w:sz="8"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370,5</w:t>
            </w:r>
          </w:p>
        </w:tc>
        <w:tc>
          <w:tcPr>
            <w:tcW w:w="714"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Pr>
                <w:color w:val="000000" w:themeColor="text1"/>
                <w:sz w:val="14"/>
                <w:szCs w:val="14"/>
              </w:rPr>
              <w:t>396,6</w:t>
            </w:r>
          </w:p>
        </w:tc>
        <w:tc>
          <w:tcPr>
            <w:tcW w:w="709"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396,</w:t>
            </w:r>
            <w:r>
              <w:rPr>
                <w:color w:val="000000" w:themeColor="text1"/>
                <w:sz w:val="14"/>
                <w:szCs w:val="14"/>
              </w:rPr>
              <w:t>6</w:t>
            </w:r>
          </w:p>
        </w:tc>
        <w:tc>
          <w:tcPr>
            <w:tcW w:w="713" w:type="dxa"/>
            <w:gridSpan w:val="2"/>
            <w:tcBorders>
              <w:top w:val="nil"/>
              <w:left w:val="nil"/>
              <w:bottom w:val="single" w:sz="4" w:space="0" w:color="auto"/>
              <w:right w:val="single" w:sz="4" w:space="0" w:color="auto"/>
            </w:tcBorders>
            <w:vAlign w:val="center"/>
          </w:tcPr>
          <w:p w:rsidR="00044B85" w:rsidRPr="00044B85" w:rsidRDefault="00044B85" w:rsidP="00044B85">
            <w:pPr>
              <w:spacing w:before="40" w:after="40"/>
              <w:jc w:val="center"/>
              <w:rPr>
                <w:color w:val="000000" w:themeColor="text1"/>
                <w:sz w:val="14"/>
                <w:szCs w:val="14"/>
              </w:rPr>
            </w:pPr>
            <w:r>
              <w:rPr>
                <w:color w:val="000000" w:themeColor="text1"/>
                <w:sz w:val="14"/>
                <w:szCs w:val="14"/>
              </w:rPr>
              <w:t>396,6</w:t>
            </w:r>
          </w:p>
        </w:tc>
        <w:tc>
          <w:tcPr>
            <w:tcW w:w="709" w:type="dxa"/>
            <w:tcBorders>
              <w:top w:val="nil"/>
              <w:left w:val="single" w:sz="4" w:space="0" w:color="auto"/>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Pr>
                <w:color w:val="000000" w:themeColor="text1"/>
                <w:sz w:val="14"/>
                <w:szCs w:val="14"/>
              </w:rPr>
              <w:t>396,6</w:t>
            </w:r>
          </w:p>
        </w:tc>
      </w:tr>
      <w:tr w:rsidR="00044B85" w:rsidRPr="00B734C6" w:rsidTr="00044B85">
        <w:trPr>
          <w:trHeight w:val="510"/>
        </w:trPr>
        <w:tc>
          <w:tcPr>
            <w:tcW w:w="427" w:type="dxa"/>
            <w:vMerge w:val="restart"/>
            <w:tcBorders>
              <w:top w:val="nil"/>
              <w:left w:val="single" w:sz="8"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01</w:t>
            </w:r>
          </w:p>
        </w:tc>
        <w:tc>
          <w:tcPr>
            <w:tcW w:w="413"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3</w:t>
            </w:r>
          </w:p>
        </w:tc>
        <w:tc>
          <w:tcPr>
            <w:tcW w:w="419"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01</w:t>
            </w:r>
          </w:p>
        </w:tc>
        <w:tc>
          <w:tcPr>
            <w:tcW w:w="428" w:type="dxa"/>
            <w:vMerge w:val="restart"/>
            <w:tcBorders>
              <w:top w:val="nil"/>
              <w:left w:val="single" w:sz="4" w:space="0" w:color="auto"/>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570" w:type="dxa"/>
            <w:vMerge w:val="restart"/>
            <w:tcBorders>
              <w:top w:val="nil"/>
              <w:left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211</w:t>
            </w:r>
          </w:p>
        </w:tc>
        <w:tc>
          <w:tcPr>
            <w:tcW w:w="1981" w:type="dxa"/>
            <w:vMerge w:val="restart"/>
            <w:tcBorders>
              <w:top w:val="nil"/>
              <w:left w:val="single" w:sz="4" w:space="0" w:color="auto"/>
              <w:bottom w:val="single" w:sz="4" w:space="0" w:color="000000"/>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Реализация  дополнительных общеразвивающих программ</w:t>
            </w:r>
          </w:p>
        </w:tc>
        <w:tc>
          <w:tcPr>
            <w:tcW w:w="2133" w:type="dxa"/>
            <w:gridSpan w:val="2"/>
            <w:tcBorders>
              <w:top w:val="nil"/>
              <w:left w:val="nil"/>
              <w:bottom w:val="single" w:sz="4" w:space="0" w:color="auto"/>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Число посещений</w:t>
            </w:r>
          </w:p>
        </w:tc>
        <w:tc>
          <w:tcPr>
            <w:tcW w:w="567" w:type="dxa"/>
            <w:gridSpan w:val="2"/>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человек</w:t>
            </w:r>
          </w:p>
        </w:tc>
        <w:tc>
          <w:tcPr>
            <w:tcW w:w="714"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8"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16" w:type="dxa"/>
            <w:tcBorders>
              <w:top w:val="nil"/>
              <w:left w:val="nil"/>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707" w:type="dxa"/>
            <w:gridSpan w:val="2"/>
            <w:tcBorders>
              <w:top w:val="nil"/>
              <w:left w:val="nil"/>
              <w:bottom w:val="single" w:sz="4" w:space="0" w:color="auto"/>
              <w:right w:val="single" w:sz="8" w:space="0" w:color="auto"/>
            </w:tcBorders>
            <w:noWrap/>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77370</w:t>
            </w:r>
          </w:p>
        </w:tc>
        <w:tc>
          <w:tcPr>
            <w:tcW w:w="711" w:type="dxa"/>
            <w:tcBorders>
              <w:top w:val="nil"/>
              <w:left w:val="nil"/>
              <w:bottom w:val="single" w:sz="4" w:space="0" w:color="auto"/>
              <w:right w:val="single" w:sz="8" w:space="0" w:color="auto"/>
            </w:tcBorders>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66912</w:t>
            </w:r>
          </w:p>
        </w:tc>
        <w:tc>
          <w:tcPr>
            <w:tcW w:w="709" w:type="dxa"/>
            <w:tcBorders>
              <w:top w:val="nil"/>
              <w:left w:val="nil"/>
              <w:bottom w:val="single" w:sz="4" w:space="0" w:color="auto"/>
              <w:right w:val="single" w:sz="8" w:space="0" w:color="auto"/>
            </w:tcBorders>
            <w:vAlign w:val="center"/>
          </w:tcPr>
          <w:p w:rsidR="00044B85" w:rsidRPr="00B734C6" w:rsidRDefault="00044B85" w:rsidP="00044B85">
            <w:pPr>
              <w:widowControl w:val="0"/>
              <w:autoSpaceDE w:val="0"/>
              <w:autoSpaceDN w:val="0"/>
              <w:adjustRightInd w:val="0"/>
              <w:ind w:firstLine="720"/>
              <w:rPr>
                <w:rFonts w:ascii="Times New Roman" w:hAnsi="Times New Roman" w:cs="Times New Roman"/>
                <w:sz w:val="14"/>
                <w:szCs w:val="14"/>
              </w:rPr>
            </w:pPr>
            <w:r w:rsidRPr="00B734C6">
              <w:rPr>
                <w:rFonts w:ascii="Times New Roman" w:hAnsi="Times New Roman" w:cs="Times New Roman"/>
                <w:sz w:val="14"/>
                <w:szCs w:val="14"/>
              </w:rPr>
              <w:t>77039</w:t>
            </w:r>
          </w:p>
        </w:tc>
        <w:tc>
          <w:tcPr>
            <w:tcW w:w="714" w:type="dxa"/>
            <w:tcBorders>
              <w:top w:val="nil"/>
              <w:left w:val="nil"/>
              <w:bottom w:val="single" w:sz="4" w:space="0" w:color="auto"/>
              <w:right w:val="single" w:sz="8" w:space="0" w:color="auto"/>
            </w:tcBorders>
            <w:vAlign w:val="center"/>
          </w:tcPr>
          <w:p w:rsidR="00044B85" w:rsidRPr="00044B85" w:rsidRDefault="00044B85" w:rsidP="00044B85">
            <w:pPr>
              <w:pStyle w:val="ConsPlusNormal"/>
              <w:jc w:val="center"/>
              <w:rPr>
                <w:rFonts w:ascii="Times New Roman" w:hAnsi="Times New Roman" w:cs="Times New Roman"/>
                <w:color w:val="000000" w:themeColor="text1"/>
                <w:sz w:val="14"/>
                <w:szCs w:val="14"/>
              </w:rPr>
            </w:pPr>
            <w:r w:rsidRPr="00044B85">
              <w:rPr>
                <w:rFonts w:ascii="Times New Roman" w:hAnsi="Times New Roman" w:cs="Times New Roman"/>
                <w:color w:val="000000" w:themeColor="text1"/>
                <w:sz w:val="14"/>
                <w:szCs w:val="14"/>
              </w:rPr>
              <w:t>64590</w:t>
            </w:r>
          </w:p>
        </w:tc>
        <w:tc>
          <w:tcPr>
            <w:tcW w:w="709"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B050"/>
                <w:sz w:val="14"/>
                <w:szCs w:val="14"/>
              </w:rPr>
            </w:pPr>
            <w:r w:rsidRPr="00044B85">
              <w:rPr>
                <w:color w:val="000000" w:themeColor="text1"/>
                <w:sz w:val="14"/>
                <w:szCs w:val="14"/>
              </w:rPr>
              <w:t>6928</w:t>
            </w:r>
          </w:p>
        </w:tc>
        <w:tc>
          <w:tcPr>
            <w:tcW w:w="713" w:type="dxa"/>
            <w:gridSpan w:val="2"/>
            <w:tcBorders>
              <w:top w:val="nil"/>
              <w:left w:val="nil"/>
              <w:bottom w:val="single" w:sz="4" w:space="0" w:color="auto"/>
              <w:right w:val="single" w:sz="4"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6928</w:t>
            </w:r>
          </w:p>
        </w:tc>
        <w:tc>
          <w:tcPr>
            <w:tcW w:w="709" w:type="dxa"/>
            <w:tcBorders>
              <w:top w:val="nil"/>
              <w:left w:val="single" w:sz="4" w:space="0" w:color="auto"/>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6928</w:t>
            </w:r>
          </w:p>
        </w:tc>
      </w:tr>
      <w:tr w:rsidR="00044B85" w:rsidRPr="00B734C6" w:rsidTr="00044B85">
        <w:trPr>
          <w:trHeight w:val="735"/>
        </w:trPr>
        <w:tc>
          <w:tcPr>
            <w:tcW w:w="427" w:type="dxa"/>
            <w:vMerge/>
            <w:tcBorders>
              <w:top w:val="nil"/>
              <w:left w:val="single" w:sz="8"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13"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19"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428" w:type="dxa"/>
            <w:vMerge/>
            <w:tcBorders>
              <w:top w:val="nil"/>
              <w:left w:val="single" w:sz="4" w:space="0" w:color="auto"/>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570" w:type="dxa"/>
            <w:vMerge/>
            <w:tcBorders>
              <w:left w:val="single" w:sz="4" w:space="0" w:color="auto"/>
              <w:bottom w:val="single" w:sz="4" w:space="0" w:color="000000"/>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1981" w:type="dxa"/>
            <w:vMerge/>
            <w:tcBorders>
              <w:top w:val="nil"/>
              <w:left w:val="single" w:sz="4" w:space="0" w:color="auto"/>
              <w:bottom w:val="single" w:sz="4" w:space="0" w:color="000000"/>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p>
        </w:tc>
        <w:tc>
          <w:tcPr>
            <w:tcW w:w="2133" w:type="dxa"/>
            <w:gridSpan w:val="2"/>
            <w:tcBorders>
              <w:top w:val="nil"/>
              <w:left w:val="nil"/>
              <w:bottom w:val="single" w:sz="4" w:space="0" w:color="auto"/>
              <w:right w:val="single" w:sz="4" w:space="0" w:color="auto"/>
            </w:tcBorders>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 xml:space="preserve">Расходы бюджета муниципального образования «Муниципальный округ Глазовский район Удмуртской </w:t>
            </w:r>
            <w:r w:rsidRPr="00B734C6">
              <w:rPr>
                <w:rFonts w:ascii="Times New Roman" w:hAnsi="Times New Roman" w:cs="Times New Roman"/>
                <w:sz w:val="14"/>
                <w:szCs w:val="14"/>
              </w:rPr>
              <w:lastRenderedPageBreak/>
              <w:t>Республики» на оказание муниципальной услуги (выполнение работы)</w:t>
            </w:r>
          </w:p>
        </w:tc>
        <w:tc>
          <w:tcPr>
            <w:tcW w:w="567" w:type="dxa"/>
            <w:gridSpan w:val="2"/>
            <w:tcBorders>
              <w:top w:val="nil"/>
              <w:left w:val="nil"/>
              <w:bottom w:val="single" w:sz="4" w:space="0" w:color="auto"/>
              <w:right w:val="single" w:sz="4" w:space="0" w:color="auto"/>
            </w:tcBorders>
            <w:noWrap/>
            <w:vAlign w:val="center"/>
            <w:hideMark/>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lastRenderedPageBreak/>
              <w:t>тыс. руб.</w:t>
            </w:r>
          </w:p>
        </w:tc>
        <w:tc>
          <w:tcPr>
            <w:tcW w:w="714"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8" w:type="dxa"/>
            <w:tcBorders>
              <w:top w:val="nil"/>
              <w:left w:val="nil"/>
              <w:bottom w:val="single" w:sz="4" w:space="0" w:color="auto"/>
              <w:right w:val="single" w:sz="4" w:space="0" w:color="auto"/>
            </w:tcBorders>
            <w:noWrap/>
          </w:tcPr>
          <w:p w:rsidR="00044B85" w:rsidRPr="00B734C6" w:rsidRDefault="00044B85" w:rsidP="00044B85">
            <w:pPr>
              <w:rPr>
                <w:rFonts w:ascii="Times New Roman" w:hAnsi="Times New Roman" w:cs="Times New Roman"/>
                <w:sz w:val="14"/>
                <w:szCs w:val="14"/>
              </w:rPr>
            </w:pPr>
            <w:r w:rsidRPr="00B734C6">
              <w:rPr>
                <w:rFonts w:ascii="Times New Roman" w:hAnsi="Times New Roman" w:cs="Times New Roman"/>
                <w:sz w:val="14"/>
                <w:szCs w:val="14"/>
              </w:rPr>
              <w:t>0</w:t>
            </w:r>
          </w:p>
        </w:tc>
        <w:tc>
          <w:tcPr>
            <w:tcW w:w="709" w:type="dxa"/>
            <w:tcBorders>
              <w:top w:val="nil"/>
              <w:left w:val="nil"/>
              <w:bottom w:val="single" w:sz="4" w:space="0" w:color="auto"/>
              <w:right w:val="single" w:sz="4"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p>
        </w:tc>
        <w:tc>
          <w:tcPr>
            <w:tcW w:w="716" w:type="dxa"/>
            <w:tcBorders>
              <w:top w:val="nil"/>
              <w:left w:val="nil"/>
              <w:bottom w:val="single" w:sz="4" w:space="0" w:color="auto"/>
              <w:right w:val="single" w:sz="4" w:space="0" w:color="auto"/>
            </w:tcBorders>
            <w:vAlign w:val="center"/>
          </w:tcPr>
          <w:p w:rsidR="00044B85" w:rsidRPr="00B734C6" w:rsidRDefault="00044B85" w:rsidP="00044B85">
            <w:pPr>
              <w:spacing w:before="40" w:after="40"/>
              <w:rPr>
                <w:rFonts w:ascii="Times New Roman" w:hAnsi="Times New Roman" w:cs="Times New Roman"/>
                <w:sz w:val="14"/>
                <w:szCs w:val="14"/>
              </w:rPr>
            </w:pPr>
          </w:p>
        </w:tc>
        <w:tc>
          <w:tcPr>
            <w:tcW w:w="707" w:type="dxa"/>
            <w:gridSpan w:val="2"/>
            <w:tcBorders>
              <w:top w:val="nil"/>
              <w:left w:val="nil"/>
              <w:bottom w:val="single" w:sz="4" w:space="0" w:color="auto"/>
              <w:right w:val="single" w:sz="8" w:space="0" w:color="auto"/>
            </w:tcBorders>
            <w:noWrap/>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2265,3</w:t>
            </w:r>
          </w:p>
        </w:tc>
        <w:tc>
          <w:tcPr>
            <w:tcW w:w="711" w:type="dxa"/>
            <w:tcBorders>
              <w:top w:val="nil"/>
              <w:left w:val="nil"/>
              <w:bottom w:val="single" w:sz="4" w:space="0" w:color="auto"/>
              <w:right w:val="single" w:sz="8"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2584,8</w:t>
            </w:r>
          </w:p>
        </w:tc>
        <w:tc>
          <w:tcPr>
            <w:tcW w:w="709" w:type="dxa"/>
            <w:tcBorders>
              <w:top w:val="nil"/>
              <w:left w:val="nil"/>
              <w:bottom w:val="single" w:sz="4" w:space="0" w:color="auto"/>
              <w:right w:val="single" w:sz="8" w:space="0" w:color="auto"/>
            </w:tcBorders>
            <w:vAlign w:val="center"/>
          </w:tcPr>
          <w:p w:rsidR="00044B85" w:rsidRPr="00B734C6" w:rsidRDefault="00044B85" w:rsidP="00044B85">
            <w:pPr>
              <w:spacing w:before="40" w:after="40"/>
              <w:rPr>
                <w:rFonts w:ascii="Times New Roman" w:hAnsi="Times New Roman" w:cs="Times New Roman"/>
                <w:sz w:val="14"/>
                <w:szCs w:val="14"/>
              </w:rPr>
            </w:pPr>
            <w:r w:rsidRPr="00B734C6">
              <w:rPr>
                <w:rFonts w:ascii="Times New Roman" w:hAnsi="Times New Roman" w:cs="Times New Roman"/>
                <w:sz w:val="14"/>
                <w:szCs w:val="14"/>
              </w:rPr>
              <w:t>2225,8</w:t>
            </w:r>
          </w:p>
        </w:tc>
        <w:tc>
          <w:tcPr>
            <w:tcW w:w="714"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lang w:val="en-US"/>
              </w:rPr>
            </w:pPr>
            <w:r w:rsidRPr="00044B85">
              <w:rPr>
                <w:color w:val="000000" w:themeColor="text1"/>
                <w:sz w:val="14"/>
                <w:szCs w:val="14"/>
              </w:rPr>
              <w:t>2383,</w:t>
            </w:r>
            <w:r>
              <w:rPr>
                <w:color w:val="000000" w:themeColor="text1"/>
                <w:sz w:val="14"/>
                <w:szCs w:val="14"/>
              </w:rPr>
              <w:t>1</w:t>
            </w:r>
          </w:p>
        </w:tc>
        <w:tc>
          <w:tcPr>
            <w:tcW w:w="709" w:type="dxa"/>
            <w:tcBorders>
              <w:top w:val="nil"/>
              <w:left w:val="nil"/>
              <w:bottom w:val="single" w:sz="4" w:space="0" w:color="auto"/>
              <w:right w:val="single" w:sz="8" w:space="0" w:color="auto"/>
            </w:tcBorders>
            <w:vAlign w:val="center"/>
          </w:tcPr>
          <w:p w:rsidR="00044B85" w:rsidRPr="00044B85" w:rsidRDefault="00044B85" w:rsidP="00044B85">
            <w:pPr>
              <w:spacing w:before="40" w:after="40"/>
              <w:jc w:val="center"/>
              <w:rPr>
                <w:color w:val="0070C0"/>
                <w:sz w:val="14"/>
                <w:szCs w:val="14"/>
              </w:rPr>
            </w:pPr>
            <w:r w:rsidRPr="00044B85">
              <w:rPr>
                <w:color w:val="000000" w:themeColor="text1"/>
                <w:sz w:val="14"/>
                <w:szCs w:val="14"/>
              </w:rPr>
              <w:t>2383,</w:t>
            </w:r>
            <w:r>
              <w:rPr>
                <w:color w:val="000000" w:themeColor="text1"/>
                <w:sz w:val="14"/>
                <w:szCs w:val="14"/>
              </w:rPr>
              <w:t>1</w:t>
            </w:r>
          </w:p>
        </w:tc>
        <w:tc>
          <w:tcPr>
            <w:tcW w:w="713" w:type="dxa"/>
            <w:gridSpan w:val="2"/>
            <w:tcBorders>
              <w:top w:val="nil"/>
              <w:left w:val="nil"/>
              <w:bottom w:val="single" w:sz="4" w:space="0" w:color="auto"/>
              <w:right w:val="single" w:sz="4" w:space="0" w:color="auto"/>
            </w:tcBorders>
            <w:vAlign w:val="center"/>
          </w:tcPr>
          <w:p w:rsidR="00044B85" w:rsidRPr="00044B85" w:rsidRDefault="00044B85" w:rsidP="00044B85">
            <w:pPr>
              <w:spacing w:before="40" w:after="40"/>
              <w:jc w:val="center"/>
              <w:rPr>
                <w:color w:val="000000" w:themeColor="text1"/>
                <w:sz w:val="14"/>
                <w:szCs w:val="14"/>
              </w:rPr>
            </w:pPr>
            <w:r w:rsidRPr="00044B85">
              <w:rPr>
                <w:color w:val="000000" w:themeColor="text1"/>
                <w:sz w:val="14"/>
                <w:szCs w:val="14"/>
              </w:rPr>
              <w:t>2383,</w:t>
            </w:r>
            <w:r>
              <w:rPr>
                <w:color w:val="000000" w:themeColor="text1"/>
                <w:sz w:val="14"/>
                <w:szCs w:val="14"/>
              </w:rPr>
              <w:t>1</w:t>
            </w:r>
          </w:p>
        </w:tc>
        <w:tc>
          <w:tcPr>
            <w:tcW w:w="709" w:type="dxa"/>
            <w:tcBorders>
              <w:top w:val="nil"/>
              <w:left w:val="single" w:sz="4" w:space="0" w:color="auto"/>
              <w:bottom w:val="single" w:sz="4" w:space="0" w:color="auto"/>
              <w:right w:val="single" w:sz="8" w:space="0" w:color="auto"/>
            </w:tcBorders>
            <w:vAlign w:val="center"/>
          </w:tcPr>
          <w:p w:rsidR="00044B85" w:rsidRPr="00044B85" w:rsidRDefault="00044B85" w:rsidP="00044B85">
            <w:pPr>
              <w:spacing w:before="40" w:after="40"/>
              <w:jc w:val="center"/>
              <w:rPr>
                <w:color w:val="000000" w:themeColor="text1"/>
                <w:sz w:val="14"/>
                <w:szCs w:val="14"/>
              </w:rPr>
            </w:pPr>
            <w:bookmarkStart w:id="0" w:name="_GoBack"/>
            <w:bookmarkEnd w:id="0"/>
            <w:r w:rsidRPr="00044B85">
              <w:rPr>
                <w:color w:val="000000" w:themeColor="text1"/>
                <w:sz w:val="14"/>
                <w:szCs w:val="14"/>
              </w:rPr>
              <w:t>2383,</w:t>
            </w:r>
            <w:r>
              <w:rPr>
                <w:color w:val="000000" w:themeColor="text1"/>
                <w:sz w:val="14"/>
                <w:szCs w:val="14"/>
              </w:rPr>
              <w:t>1</w:t>
            </w:r>
          </w:p>
        </w:tc>
      </w:tr>
    </w:tbl>
    <w:p w:rsidR="001232C9" w:rsidRDefault="001232C9" w:rsidP="001232C9">
      <w:pPr>
        <w:rPr>
          <w:sz w:val="17"/>
          <w:szCs w:val="17"/>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DA69EE" w:rsidRDefault="00DA69EE" w:rsidP="001232C9">
      <w:pPr>
        <w:suppressAutoHyphens/>
        <w:rPr>
          <w:rFonts w:ascii="Times New Roman" w:hAnsi="Times New Roman"/>
          <w:sz w:val="18"/>
          <w:szCs w:val="18"/>
        </w:rPr>
      </w:pPr>
    </w:p>
    <w:p w:rsidR="00DA69EE" w:rsidRDefault="00DA69EE" w:rsidP="001232C9">
      <w:pPr>
        <w:suppressAutoHyphens/>
        <w:rPr>
          <w:rFonts w:ascii="Times New Roman" w:hAnsi="Times New Roman"/>
          <w:sz w:val="18"/>
          <w:szCs w:val="18"/>
        </w:rPr>
      </w:pPr>
    </w:p>
    <w:p w:rsidR="00DA69EE" w:rsidRDefault="00DA69EE"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tbl>
      <w:tblPr>
        <w:tblW w:w="16534" w:type="dxa"/>
        <w:tblLayout w:type="fixed"/>
        <w:tblLook w:val="04A0"/>
      </w:tblPr>
      <w:tblGrid>
        <w:gridCol w:w="550"/>
        <w:gridCol w:w="412"/>
        <w:gridCol w:w="472"/>
        <w:gridCol w:w="236"/>
        <w:gridCol w:w="145"/>
        <w:gridCol w:w="1070"/>
        <w:gridCol w:w="211"/>
        <w:gridCol w:w="1357"/>
        <w:gridCol w:w="479"/>
        <w:gridCol w:w="597"/>
        <w:gridCol w:w="348"/>
        <w:gridCol w:w="409"/>
        <w:gridCol w:w="1473"/>
        <w:gridCol w:w="236"/>
        <w:gridCol w:w="216"/>
        <w:gridCol w:w="783"/>
        <w:gridCol w:w="236"/>
        <w:gridCol w:w="847"/>
        <w:gridCol w:w="373"/>
        <w:gridCol w:w="453"/>
        <w:gridCol w:w="21"/>
        <w:gridCol w:w="1092"/>
        <w:gridCol w:w="21"/>
        <w:gridCol w:w="760"/>
        <w:gridCol w:w="20"/>
        <w:gridCol w:w="657"/>
        <w:gridCol w:w="146"/>
        <w:gridCol w:w="20"/>
        <w:gridCol w:w="657"/>
        <w:gridCol w:w="146"/>
        <w:gridCol w:w="20"/>
        <w:gridCol w:w="657"/>
        <w:gridCol w:w="146"/>
        <w:gridCol w:w="20"/>
        <w:gridCol w:w="657"/>
        <w:gridCol w:w="146"/>
        <w:gridCol w:w="25"/>
        <w:gridCol w:w="63"/>
        <w:gridCol w:w="147"/>
        <w:gridCol w:w="210"/>
      </w:tblGrid>
      <w:tr w:rsidR="001232C9" w:rsidRPr="00536E4B" w:rsidTr="001232C9">
        <w:trPr>
          <w:gridAfter w:val="1"/>
          <w:wAfter w:w="210" w:type="dxa"/>
          <w:trHeight w:val="172"/>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81"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07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2047"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59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52"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783"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rPr>
                <w:rFonts w:ascii="Times New Roman" w:eastAsia="Times New Roman" w:hAnsi="Times New Roman" w:cs="Times New Roman"/>
                <w:sz w:val="15"/>
                <w:szCs w:val="15"/>
              </w:rPr>
            </w:pPr>
          </w:p>
        </w:tc>
        <w:tc>
          <w:tcPr>
            <w:tcW w:w="1456" w:type="dxa"/>
            <w:gridSpan w:val="3"/>
            <w:tcBorders>
              <w:top w:val="nil"/>
              <w:left w:val="nil"/>
              <w:bottom w:val="nil"/>
              <w:right w:val="nil"/>
            </w:tcBorders>
            <w:shd w:val="clear" w:color="auto" w:fill="auto"/>
            <w:noWrap/>
            <w:vAlign w:val="bottom"/>
            <w:hideMark/>
          </w:tcPr>
          <w:p w:rsidR="001232C9" w:rsidRPr="007E42BB" w:rsidRDefault="001232C9" w:rsidP="001232C9">
            <w:pPr>
              <w:spacing w:after="0" w:line="240" w:lineRule="auto"/>
              <w:ind w:right="-1473"/>
              <w:rPr>
                <w:rFonts w:ascii="Times New Roman" w:eastAsia="Times New Roman" w:hAnsi="Times New Roman" w:cs="Times New Roman"/>
                <w:b/>
                <w:color w:val="000000" w:themeColor="text1"/>
                <w:sz w:val="20"/>
                <w:szCs w:val="20"/>
              </w:rPr>
            </w:pPr>
            <w:r w:rsidRPr="007E42BB">
              <w:rPr>
                <w:rFonts w:ascii="Times New Roman" w:eastAsia="Times New Roman" w:hAnsi="Times New Roman" w:cs="Times New Roman"/>
                <w:b/>
                <w:color w:val="000000" w:themeColor="text1"/>
                <w:sz w:val="20"/>
                <w:szCs w:val="20"/>
              </w:rPr>
              <w:t>Приложение  5</w:t>
            </w:r>
          </w:p>
        </w:tc>
        <w:tc>
          <w:tcPr>
            <w:tcW w:w="453" w:type="dxa"/>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18"/>
                <w:szCs w:val="18"/>
              </w:rPr>
            </w:pPr>
          </w:p>
        </w:tc>
        <w:tc>
          <w:tcPr>
            <w:tcW w:w="1113" w:type="dxa"/>
            <w:gridSpan w:val="2"/>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18"/>
                <w:szCs w:val="18"/>
              </w:rPr>
            </w:pPr>
          </w:p>
        </w:tc>
        <w:tc>
          <w:tcPr>
            <w:tcW w:w="781" w:type="dxa"/>
            <w:gridSpan w:val="2"/>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18"/>
                <w:szCs w:val="18"/>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235"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gridAfter w:val="1"/>
          <w:wAfter w:w="210" w:type="dxa"/>
          <w:trHeight w:val="162"/>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81"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07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2047"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59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52"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783"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rPr>
                <w:rFonts w:ascii="Times New Roman" w:eastAsia="Times New Roman" w:hAnsi="Times New Roman" w:cs="Times New Roman"/>
                <w:sz w:val="15"/>
                <w:szCs w:val="15"/>
              </w:rPr>
            </w:pPr>
          </w:p>
        </w:tc>
        <w:tc>
          <w:tcPr>
            <w:tcW w:w="3022" w:type="dxa"/>
            <w:gridSpan w:val="6"/>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20"/>
                <w:szCs w:val="20"/>
              </w:rPr>
            </w:pPr>
            <w:r w:rsidRPr="007E42BB">
              <w:rPr>
                <w:rFonts w:ascii="Times New Roman" w:eastAsia="Times New Roman" w:hAnsi="Times New Roman" w:cs="Times New Roman"/>
                <w:b/>
                <w:color w:val="000000" w:themeColor="text1"/>
                <w:sz w:val="20"/>
                <w:szCs w:val="20"/>
              </w:rPr>
              <w:t>к муниципальной программе</w:t>
            </w:r>
          </w:p>
        </w:tc>
        <w:tc>
          <w:tcPr>
            <w:tcW w:w="781" w:type="dxa"/>
            <w:gridSpan w:val="2"/>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18"/>
                <w:szCs w:val="18"/>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235"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gridAfter w:val="1"/>
          <w:wAfter w:w="210" w:type="dxa"/>
          <w:trHeight w:val="162"/>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81"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07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2047"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59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52"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783"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rPr>
                <w:rFonts w:ascii="Times New Roman" w:eastAsia="Times New Roman" w:hAnsi="Times New Roman" w:cs="Times New Roman"/>
                <w:sz w:val="15"/>
                <w:szCs w:val="15"/>
              </w:rPr>
            </w:pPr>
          </w:p>
        </w:tc>
        <w:tc>
          <w:tcPr>
            <w:tcW w:w="1909" w:type="dxa"/>
            <w:gridSpan w:val="4"/>
            <w:tcBorders>
              <w:top w:val="nil"/>
              <w:left w:val="nil"/>
              <w:bottom w:val="nil"/>
              <w:right w:val="nil"/>
            </w:tcBorders>
            <w:shd w:val="clear" w:color="auto" w:fill="auto"/>
            <w:noWrap/>
            <w:vAlign w:val="bottom"/>
            <w:hideMark/>
          </w:tcPr>
          <w:p w:rsidR="001232C9" w:rsidRPr="007E42BB" w:rsidRDefault="001232C9" w:rsidP="001232C9">
            <w:pPr>
              <w:spacing w:after="0" w:line="240" w:lineRule="auto"/>
              <w:ind w:right="-168"/>
              <w:rPr>
                <w:rFonts w:ascii="Times New Roman" w:eastAsia="Times New Roman" w:hAnsi="Times New Roman" w:cs="Times New Roman"/>
                <w:b/>
                <w:color w:val="000000" w:themeColor="text1"/>
                <w:sz w:val="20"/>
                <w:szCs w:val="20"/>
              </w:rPr>
            </w:pPr>
            <w:r w:rsidRPr="007E42BB">
              <w:rPr>
                <w:rFonts w:ascii="Times New Roman" w:eastAsia="Times New Roman" w:hAnsi="Times New Roman" w:cs="Times New Roman"/>
                <w:b/>
                <w:color w:val="000000" w:themeColor="text1"/>
                <w:sz w:val="20"/>
                <w:szCs w:val="20"/>
              </w:rPr>
              <w:t>Глазовскогорайона</w:t>
            </w:r>
          </w:p>
        </w:tc>
        <w:tc>
          <w:tcPr>
            <w:tcW w:w="1113" w:type="dxa"/>
            <w:gridSpan w:val="2"/>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18"/>
                <w:szCs w:val="18"/>
              </w:rPr>
            </w:pPr>
          </w:p>
        </w:tc>
        <w:tc>
          <w:tcPr>
            <w:tcW w:w="781" w:type="dxa"/>
            <w:gridSpan w:val="2"/>
            <w:tcBorders>
              <w:top w:val="nil"/>
              <w:left w:val="nil"/>
              <w:bottom w:val="nil"/>
              <w:right w:val="nil"/>
            </w:tcBorders>
            <w:shd w:val="clear" w:color="auto" w:fill="auto"/>
            <w:noWrap/>
            <w:vAlign w:val="bottom"/>
            <w:hideMark/>
          </w:tcPr>
          <w:p w:rsidR="001232C9" w:rsidRPr="007E42BB" w:rsidRDefault="001232C9" w:rsidP="001232C9">
            <w:pPr>
              <w:spacing w:after="0" w:line="240" w:lineRule="auto"/>
              <w:rPr>
                <w:rFonts w:ascii="Times New Roman" w:eastAsia="Times New Roman" w:hAnsi="Times New Roman" w:cs="Times New Roman"/>
                <w:b/>
                <w:color w:val="000000" w:themeColor="text1"/>
                <w:sz w:val="18"/>
                <w:szCs w:val="18"/>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235"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gridAfter w:val="1"/>
          <w:wAfter w:w="210" w:type="dxa"/>
          <w:trHeight w:val="162"/>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81"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07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2047"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59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52"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783"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rPr>
                <w:rFonts w:ascii="Times New Roman" w:eastAsia="Times New Roman" w:hAnsi="Times New Roman" w:cs="Times New Roman"/>
                <w:sz w:val="15"/>
                <w:szCs w:val="15"/>
              </w:rPr>
            </w:pPr>
          </w:p>
        </w:tc>
        <w:tc>
          <w:tcPr>
            <w:tcW w:w="3803" w:type="dxa"/>
            <w:gridSpan w:val="8"/>
            <w:tcBorders>
              <w:top w:val="nil"/>
              <w:left w:val="nil"/>
              <w:bottom w:val="nil"/>
              <w:right w:val="nil"/>
            </w:tcBorders>
            <w:shd w:val="clear" w:color="auto" w:fill="auto"/>
            <w:noWrap/>
            <w:vAlign w:val="bottom"/>
            <w:hideMark/>
          </w:tcPr>
          <w:p w:rsidR="001232C9" w:rsidRPr="007E42BB" w:rsidRDefault="001232C9" w:rsidP="001232C9">
            <w:pPr>
              <w:spacing w:after="0" w:line="240" w:lineRule="auto"/>
              <w:ind w:right="-611"/>
              <w:rPr>
                <w:rFonts w:ascii="Times New Roman" w:eastAsia="Times New Roman" w:hAnsi="Times New Roman" w:cs="Times New Roman"/>
                <w:b/>
                <w:color w:val="000000" w:themeColor="text1"/>
                <w:sz w:val="20"/>
                <w:szCs w:val="20"/>
              </w:rPr>
            </w:pPr>
            <w:r w:rsidRPr="007E42BB">
              <w:rPr>
                <w:rFonts w:ascii="Times New Roman" w:eastAsia="Times New Roman" w:hAnsi="Times New Roman" w:cs="Times New Roman"/>
                <w:b/>
                <w:color w:val="000000" w:themeColor="text1"/>
                <w:sz w:val="20"/>
                <w:szCs w:val="20"/>
              </w:rPr>
              <w:t>"Развитие образования и воспитание"</w:t>
            </w: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235"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trHeight w:val="162"/>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81"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07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2047"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59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452"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783"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rPr>
                <w:rFonts w:ascii="Times New Roman" w:eastAsia="Times New Roman" w:hAnsi="Times New Roman" w:cs="Times New Roman"/>
                <w:sz w:val="15"/>
                <w:szCs w:val="15"/>
              </w:rPr>
            </w:pPr>
          </w:p>
        </w:tc>
        <w:tc>
          <w:tcPr>
            <w:tcW w:w="236" w:type="dxa"/>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Times New Roman" w:eastAsia="Times New Roman" w:hAnsi="Times New Roman" w:cs="Times New Roman"/>
                <w:sz w:val="15"/>
                <w:szCs w:val="15"/>
              </w:rPr>
            </w:pPr>
          </w:p>
        </w:tc>
        <w:tc>
          <w:tcPr>
            <w:tcW w:w="847" w:type="dxa"/>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Times New Roman" w:eastAsia="Times New Roman" w:hAnsi="Times New Roman" w:cs="Times New Roman"/>
                <w:i/>
                <w:iCs/>
                <w:sz w:val="15"/>
                <w:szCs w:val="15"/>
              </w:rPr>
            </w:pPr>
          </w:p>
        </w:tc>
        <w:tc>
          <w:tcPr>
            <w:tcW w:w="847"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jc w:val="center"/>
              <w:rPr>
                <w:rFonts w:ascii="Times New Roman" w:eastAsia="Times New Roman" w:hAnsi="Times New Roman" w:cs="Times New Roman"/>
                <w:b/>
                <w:bCs/>
                <w:sz w:val="15"/>
                <w:szCs w:val="15"/>
              </w:rPr>
            </w:pPr>
          </w:p>
        </w:tc>
        <w:tc>
          <w:tcPr>
            <w:tcW w:w="1113" w:type="dxa"/>
            <w:gridSpan w:val="2"/>
            <w:tcBorders>
              <w:top w:val="nil"/>
              <w:left w:val="nil"/>
              <w:bottom w:val="nil"/>
              <w:right w:val="nil"/>
            </w:tcBorders>
            <w:shd w:val="clear" w:color="auto" w:fill="auto"/>
            <w:noWrap/>
            <w:vAlign w:val="bottom"/>
            <w:hideMark/>
          </w:tcPr>
          <w:p w:rsidR="001232C9" w:rsidRPr="00B1410F" w:rsidRDefault="001232C9" w:rsidP="001232C9">
            <w:pPr>
              <w:spacing w:after="0" w:line="240" w:lineRule="auto"/>
              <w:jc w:val="right"/>
              <w:rPr>
                <w:rFonts w:ascii="Times New Roman" w:eastAsia="Times New Roman" w:hAnsi="Times New Roman" w:cs="Times New Roman"/>
                <w:sz w:val="15"/>
                <w:szCs w:val="15"/>
              </w:rPr>
            </w:pPr>
          </w:p>
        </w:tc>
        <w:tc>
          <w:tcPr>
            <w:tcW w:w="780" w:type="dxa"/>
            <w:gridSpan w:val="2"/>
            <w:tcBorders>
              <w:top w:val="nil"/>
              <w:left w:val="nil"/>
              <w:bottom w:val="nil"/>
              <w:right w:val="nil"/>
            </w:tcBorders>
            <w:shd w:val="clear" w:color="auto" w:fill="auto"/>
            <w:noWrap/>
            <w:vAlign w:val="bottom"/>
            <w:hideMark/>
          </w:tcPr>
          <w:p w:rsidR="001232C9" w:rsidRPr="00B1410F" w:rsidRDefault="001232C9" w:rsidP="001232C9">
            <w:pPr>
              <w:spacing w:after="0" w:line="240" w:lineRule="auto"/>
              <w:jc w:val="right"/>
              <w:rPr>
                <w:rFonts w:ascii="Times New Roman" w:eastAsia="Times New Roman" w:hAnsi="Times New Roman"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B1410F"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8"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420"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trHeight w:val="162"/>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381"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07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2047"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59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452"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783"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rPr>
                <w:rFonts w:ascii="Times New Roman" w:eastAsia="Times New Roman" w:hAnsi="Times New Roman" w:cs="Times New Roman"/>
                <w:sz w:val="15"/>
                <w:szCs w:val="15"/>
              </w:rPr>
            </w:pPr>
          </w:p>
        </w:tc>
        <w:tc>
          <w:tcPr>
            <w:tcW w:w="236"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jc w:val="center"/>
              <w:rPr>
                <w:rFonts w:ascii="Times New Roman" w:eastAsia="Times New Roman" w:hAnsi="Times New Roman" w:cs="Times New Roman"/>
                <w:b/>
                <w:bCs/>
                <w:sz w:val="15"/>
                <w:szCs w:val="15"/>
              </w:rPr>
            </w:pPr>
          </w:p>
        </w:tc>
        <w:tc>
          <w:tcPr>
            <w:tcW w:w="847" w:type="dxa"/>
            <w:tcBorders>
              <w:top w:val="nil"/>
              <w:left w:val="nil"/>
              <w:bottom w:val="nil"/>
              <w:right w:val="nil"/>
            </w:tcBorders>
            <w:shd w:val="clear" w:color="auto" w:fill="auto"/>
            <w:noWrap/>
            <w:vAlign w:val="bottom"/>
            <w:hideMark/>
          </w:tcPr>
          <w:p w:rsidR="001232C9" w:rsidRPr="00A90AE5" w:rsidRDefault="001232C9" w:rsidP="001232C9">
            <w:pPr>
              <w:spacing w:after="0" w:line="240" w:lineRule="auto"/>
              <w:jc w:val="center"/>
              <w:rPr>
                <w:rFonts w:ascii="Times New Roman" w:eastAsia="Times New Roman" w:hAnsi="Times New Roman" w:cs="Times New Roman"/>
                <w:b/>
                <w:bCs/>
                <w:sz w:val="15"/>
                <w:szCs w:val="15"/>
              </w:rPr>
            </w:pPr>
          </w:p>
        </w:tc>
        <w:tc>
          <w:tcPr>
            <w:tcW w:w="847" w:type="dxa"/>
            <w:gridSpan w:val="3"/>
            <w:tcBorders>
              <w:top w:val="nil"/>
              <w:left w:val="nil"/>
              <w:bottom w:val="nil"/>
              <w:right w:val="nil"/>
            </w:tcBorders>
            <w:shd w:val="clear" w:color="auto" w:fill="auto"/>
            <w:noWrap/>
            <w:vAlign w:val="bottom"/>
            <w:hideMark/>
          </w:tcPr>
          <w:p w:rsidR="001232C9" w:rsidRPr="00A90AE5" w:rsidRDefault="001232C9" w:rsidP="001232C9">
            <w:pPr>
              <w:spacing w:after="0" w:line="240" w:lineRule="auto"/>
              <w:jc w:val="center"/>
              <w:rPr>
                <w:rFonts w:ascii="Times New Roman" w:eastAsia="Times New Roman" w:hAnsi="Times New Roman" w:cs="Times New Roman"/>
                <w:b/>
                <w:bCs/>
                <w:sz w:val="15"/>
                <w:szCs w:val="15"/>
              </w:rPr>
            </w:pPr>
          </w:p>
        </w:tc>
        <w:tc>
          <w:tcPr>
            <w:tcW w:w="1113" w:type="dxa"/>
            <w:gridSpan w:val="2"/>
            <w:tcBorders>
              <w:top w:val="nil"/>
              <w:left w:val="nil"/>
              <w:bottom w:val="nil"/>
              <w:right w:val="nil"/>
            </w:tcBorders>
            <w:shd w:val="clear" w:color="auto" w:fill="auto"/>
            <w:noWrap/>
            <w:vAlign w:val="bottom"/>
            <w:hideMark/>
          </w:tcPr>
          <w:p w:rsidR="001232C9" w:rsidRPr="00A90AE5" w:rsidRDefault="001232C9" w:rsidP="001232C9">
            <w:pPr>
              <w:spacing w:after="0" w:line="240" w:lineRule="auto"/>
              <w:jc w:val="right"/>
              <w:rPr>
                <w:rFonts w:ascii="Times New Roman" w:eastAsia="Times New Roman" w:hAnsi="Times New Roman" w:cs="Times New Roman"/>
                <w:sz w:val="15"/>
                <w:szCs w:val="15"/>
              </w:rPr>
            </w:pPr>
          </w:p>
        </w:tc>
        <w:tc>
          <w:tcPr>
            <w:tcW w:w="780" w:type="dxa"/>
            <w:gridSpan w:val="2"/>
            <w:tcBorders>
              <w:top w:val="nil"/>
              <w:left w:val="nil"/>
              <w:bottom w:val="nil"/>
              <w:right w:val="nil"/>
            </w:tcBorders>
            <w:shd w:val="clear" w:color="auto" w:fill="auto"/>
            <w:noWrap/>
            <w:vAlign w:val="bottom"/>
            <w:hideMark/>
          </w:tcPr>
          <w:p w:rsidR="001232C9" w:rsidRPr="0064103A" w:rsidRDefault="001232C9" w:rsidP="001232C9">
            <w:pPr>
              <w:spacing w:after="0" w:line="240" w:lineRule="auto"/>
              <w:jc w:val="right"/>
              <w:rPr>
                <w:rFonts w:ascii="Times New Roman" w:eastAsia="Times New Roman" w:hAnsi="Times New Roman" w:cs="Times New Roman"/>
                <w:color w:val="FF0000"/>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8"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420"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gridAfter w:val="2"/>
          <w:wAfter w:w="357" w:type="dxa"/>
          <w:trHeight w:val="1646"/>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12040" w:type="dxa"/>
            <w:gridSpan w:val="23"/>
            <w:tcBorders>
              <w:top w:val="nil"/>
              <w:left w:val="nil"/>
              <w:bottom w:val="nil"/>
              <w:right w:val="nil"/>
            </w:tcBorders>
            <w:shd w:val="clear" w:color="auto" w:fill="auto"/>
            <w:vAlign w:val="center"/>
            <w:hideMark/>
          </w:tcPr>
          <w:p w:rsidR="001232C9" w:rsidRDefault="001232C9" w:rsidP="001232C9">
            <w:pPr>
              <w:spacing w:after="0" w:line="240" w:lineRule="auto"/>
              <w:rPr>
                <w:rFonts w:ascii="Times New Roman" w:eastAsia="Times New Roman" w:hAnsi="Times New Roman" w:cs="Times New Roman"/>
                <w:b/>
                <w:bCs/>
                <w:sz w:val="18"/>
                <w:szCs w:val="18"/>
              </w:rPr>
            </w:pPr>
          </w:p>
          <w:p w:rsidR="001232C9" w:rsidRPr="00A90AE5" w:rsidRDefault="001232C9" w:rsidP="001232C9">
            <w:pPr>
              <w:spacing w:after="0" w:line="240" w:lineRule="auto"/>
              <w:jc w:val="center"/>
              <w:rPr>
                <w:rFonts w:ascii="Times New Roman" w:eastAsia="Times New Roman" w:hAnsi="Times New Roman" w:cs="Times New Roman"/>
                <w:b/>
                <w:bCs/>
                <w:sz w:val="18"/>
                <w:szCs w:val="18"/>
              </w:rPr>
            </w:pPr>
            <w:r w:rsidRPr="00A90AE5">
              <w:rPr>
                <w:rFonts w:ascii="Times New Roman" w:eastAsia="Times New Roman" w:hAnsi="Times New Roman" w:cs="Times New Roman"/>
                <w:b/>
                <w:bCs/>
                <w:sz w:val="18"/>
                <w:szCs w:val="18"/>
              </w:rPr>
              <w:t>Ресурсное обеспечение реализации муниципальной программы за счет средств бюджета муниципального рай</w:t>
            </w:r>
            <w:r>
              <w:rPr>
                <w:rFonts w:ascii="Times New Roman" w:eastAsia="Times New Roman" w:hAnsi="Times New Roman" w:cs="Times New Roman"/>
                <w:b/>
                <w:bCs/>
                <w:sz w:val="18"/>
                <w:szCs w:val="18"/>
              </w:rPr>
              <w:t>она</w:t>
            </w: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234"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r w:rsidR="001232C9" w:rsidRPr="00536E4B" w:rsidTr="001232C9">
        <w:trPr>
          <w:trHeight w:val="66"/>
        </w:trPr>
        <w:tc>
          <w:tcPr>
            <w:tcW w:w="550"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1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472"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236"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426"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357"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076" w:type="dxa"/>
            <w:gridSpan w:val="2"/>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348"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409"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jc w:val="center"/>
              <w:rPr>
                <w:rFonts w:ascii="Times New Roman" w:eastAsia="Times New Roman" w:hAnsi="Times New Roman" w:cs="Times New Roman"/>
                <w:b/>
                <w:bCs/>
                <w:sz w:val="15"/>
                <w:szCs w:val="15"/>
              </w:rPr>
            </w:pPr>
          </w:p>
        </w:tc>
        <w:tc>
          <w:tcPr>
            <w:tcW w:w="1473"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b/>
                <w:bCs/>
                <w:sz w:val="15"/>
                <w:szCs w:val="15"/>
              </w:rPr>
            </w:pPr>
          </w:p>
        </w:tc>
        <w:tc>
          <w:tcPr>
            <w:tcW w:w="236" w:type="dxa"/>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Times New Roman" w:eastAsia="Times New Roman" w:hAnsi="Times New Roman" w:cs="Times New Roman"/>
                <w:sz w:val="15"/>
                <w:szCs w:val="15"/>
              </w:rPr>
            </w:pPr>
          </w:p>
        </w:tc>
        <w:tc>
          <w:tcPr>
            <w:tcW w:w="999" w:type="dxa"/>
            <w:gridSpan w:val="2"/>
            <w:tcBorders>
              <w:top w:val="nil"/>
              <w:left w:val="nil"/>
              <w:bottom w:val="nil"/>
              <w:right w:val="nil"/>
            </w:tcBorders>
            <w:shd w:val="clear" w:color="auto" w:fill="auto"/>
            <w:noWrap/>
            <w:vAlign w:val="bottom"/>
            <w:hideMark/>
          </w:tcPr>
          <w:p w:rsidR="001232C9" w:rsidRPr="0064103A" w:rsidRDefault="001232C9" w:rsidP="001232C9">
            <w:pPr>
              <w:spacing w:after="0" w:line="240" w:lineRule="auto"/>
              <w:rPr>
                <w:rFonts w:ascii="Times New Roman" w:eastAsia="Times New Roman" w:hAnsi="Times New Roman" w:cs="Times New Roman"/>
                <w:color w:val="FF0000"/>
                <w:sz w:val="15"/>
                <w:szCs w:val="15"/>
              </w:rPr>
            </w:pPr>
          </w:p>
        </w:tc>
        <w:tc>
          <w:tcPr>
            <w:tcW w:w="236" w:type="dxa"/>
            <w:tcBorders>
              <w:top w:val="nil"/>
              <w:left w:val="nil"/>
              <w:bottom w:val="nil"/>
              <w:right w:val="nil"/>
            </w:tcBorders>
            <w:shd w:val="clear" w:color="auto" w:fill="auto"/>
            <w:noWrap/>
            <w:vAlign w:val="bottom"/>
            <w:hideMark/>
          </w:tcPr>
          <w:p w:rsidR="001232C9" w:rsidRPr="0064103A" w:rsidRDefault="001232C9" w:rsidP="001232C9">
            <w:pPr>
              <w:spacing w:after="0" w:line="240" w:lineRule="auto"/>
              <w:rPr>
                <w:rFonts w:ascii="Times New Roman" w:eastAsia="Times New Roman" w:hAnsi="Times New Roman" w:cs="Times New Roman"/>
                <w:color w:val="FF0000"/>
                <w:sz w:val="15"/>
                <w:szCs w:val="15"/>
              </w:rPr>
            </w:pPr>
          </w:p>
        </w:tc>
        <w:tc>
          <w:tcPr>
            <w:tcW w:w="847" w:type="dxa"/>
            <w:tcBorders>
              <w:top w:val="nil"/>
              <w:left w:val="nil"/>
              <w:bottom w:val="nil"/>
              <w:right w:val="nil"/>
            </w:tcBorders>
            <w:shd w:val="clear" w:color="auto" w:fill="auto"/>
            <w:noWrap/>
            <w:vAlign w:val="bottom"/>
            <w:hideMark/>
          </w:tcPr>
          <w:p w:rsidR="001232C9" w:rsidRPr="0064103A" w:rsidRDefault="001232C9" w:rsidP="001232C9">
            <w:pPr>
              <w:spacing w:after="0" w:line="240" w:lineRule="auto"/>
              <w:rPr>
                <w:rFonts w:ascii="Times New Roman" w:eastAsia="Times New Roman" w:hAnsi="Times New Roman" w:cs="Times New Roman"/>
                <w:color w:val="FF0000"/>
                <w:sz w:val="15"/>
                <w:szCs w:val="15"/>
              </w:rPr>
            </w:pPr>
          </w:p>
        </w:tc>
        <w:tc>
          <w:tcPr>
            <w:tcW w:w="847" w:type="dxa"/>
            <w:gridSpan w:val="3"/>
            <w:tcBorders>
              <w:top w:val="nil"/>
              <w:left w:val="nil"/>
              <w:bottom w:val="nil"/>
              <w:right w:val="nil"/>
            </w:tcBorders>
            <w:shd w:val="clear" w:color="auto" w:fill="auto"/>
            <w:noWrap/>
            <w:vAlign w:val="bottom"/>
            <w:hideMark/>
          </w:tcPr>
          <w:p w:rsidR="001232C9" w:rsidRPr="0064103A" w:rsidRDefault="001232C9" w:rsidP="001232C9">
            <w:pPr>
              <w:spacing w:after="0" w:line="240" w:lineRule="auto"/>
              <w:rPr>
                <w:rFonts w:ascii="Times New Roman" w:eastAsia="Times New Roman" w:hAnsi="Times New Roman" w:cs="Times New Roman"/>
                <w:color w:val="FF0000"/>
                <w:sz w:val="15"/>
                <w:szCs w:val="15"/>
              </w:rPr>
            </w:pPr>
          </w:p>
        </w:tc>
        <w:tc>
          <w:tcPr>
            <w:tcW w:w="1113" w:type="dxa"/>
            <w:gridSpan w:val="2"/>
            <w:tcBorders>
              <w:top w:val="nil"/>
              <w:left w:val="nil"/>
              <w:bottom w:val="nil"/>
              <w:right w:val="nil"/>
            </w:tcBorders>
            <w:shd w:val="clear" w:color="auto" w:fill="auto"/>
            <w:noWrap/>
            <w:vAlign w:val="bottom"/>
            <w:hideMark/>
          </w:tcPr>
          <w:p w:rsidR="001232C9" w:rsidRPr="0064103A" w:rsidRDefault="001232C9" w:rsidP="001232C9">
            <w:pPr>
              <w:spacing w:after="0" w:line="240" w:lineRule="auto"/>
              <w:rPr>
                <w:rFonts w:ascii="Calibri" w:eastAsia="Times New Roman" w:hAnsi="Calibri" w:cs="Times New Roman"/>
                <w:color w:val="FF0000"/>
                <w:sz w:val="15"/>
                <w:szCs w:val="15"/>
              </w:rPr>
            </w:pPr>
          </w:p>
        </w:tc>
        <w:tc>
          <w:tcPr>
            <w:tcW w:w="780" w:type="dxa"/>
            <w:gridSpan w:val="2"/>
            <w:tcBorders>
              <w:top w:val="nil"/>
              <w:left w:val="nil"/>
              <w:bottom w:val="nil"/>
              <w:right w:val="nil"/>
            </w:tcBorders>
            <w:shd w:val="clear" w:color="auto" w:fill="auto"/>
            <w:noWrap/>
            <w:vAlign w:val="bottom"/>
            <w:hideMark/>
          </w:tcPr>
          <w:p w:rsidR="001232C9" w:rsidRPr="0064103A" w:rsidRDefault="001232C9" w:rsidP="001232C9">
            <w:pPr>
              <w:spacing w:after="0" w:line="240" w:lineRule="auto"/>
              <w:jc w:val="center"/>
              <w:rPr>
                <w:rFonts w:ascii="Times New Roman" w:eastAsia="Times New Roman" w:hAnsi="Times New Roman" w:cs="Times New Roman"/>
                <w:b/>
                <w:bCs/>
                <w:color w:val="FF0000"/>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3"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828"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c>
          <w:tcPr>
            <w:tcW w:w="420" w:type="dxa"/>
            <w:gridSpan w:val="3"/>
            <w:tcBorders>
              <w:top w:val="nil"/>
              <w:left w:val="nil"/>
              <w:bottom w:val="nil"/>
              <w:right w:val="nil"/>
            </w:tcBorders>
            <w:shd w:val="clear" w:color="auto" w:fill="auto"/>
            <w:noWrap/>
            <w:vAlign w:val="bottom"/>
            <w:hideMark/>
          </w:tcPr>
          <w:p w:rsidR="001232C9" w:rsidRPr="00536E4B" w:rsidRDefault="001232C9" w:rsidP="001232C9">
            <w:pPr>
              <w:spacing w:after="0" w:line="240" w:lineRule="auto"/>
              <w:rPr>
                <w:rFonts w:ascii="Calibri" w:eastAsia="Times New Roman" w:hAnsi="Calibri" w:cs="Times New Roman"/>
                <w:sz w:val="15"/>
                <w:szCs w:val="15"/>
              </w:rPr>
            </w:pPr>
          </w:p>
        </w:tc>
      </w:tr>
    </w:tbl>
    <w:p w:rsidR="001232C9" w:rsidRPr="001C7811" w:rsidRDefault="001232C9" w:rsidP="001232C9">
      <w:pPr>
        <w:spacing w:after="0" w:line="240" w:lineRule="auto"/>
        <w:rPr>
          <w:rFonts w:ascii="Times New Roman" w:eastAsia="Times New Roman" w:hAnsi="Times New Roman"/>
          <w:sz w:val="15"/>
          <w:szCs w:val="15"/>
        </w:rPr>
      </w:pPr>
    </w:p>
    <w:tbl>
      <w:tblPr>
        <w:tblW w:w="17424" w:type="dxa"/>
        <w:tblInd w:w="93" w:type="dxa"/>
        <w:tblLayout w:type="fixed"/>
        <w:tblLook w:val="04A0"/>
      </w:tblPr>
      <w:tblGrid>
        <w:gridCol w:w="299"/>
        <w:gridCol w:w="283"/>
        <w:gridCol w:w="284"/>
        <w:gridCol w:w="283"/>
        <w:gridCol w:w="1560"/>
        <w:gridCol w:w="1417"/>
        <w:gridCol w:w="567"/>
        <w:gridCol w:w="427"/>
        <w:gridCol w:w="470"/>
        <w:gridCol w:w="771"/>
        <w:gridCol w:w="548"/>
        <w:gridCol w:w="619"/>
        <w:gridCol w:w="657"/>
        <w:gridCol w:w="708"/>
        <w:gridCol w:w="620"/>
        <w:gridCol w:w="567"/>
        <w:gridCol w:w="684"/>
        <w:gridCol w:w="820"/>
        <w:gridCol w:w="791"/>
        <w:gridCol w:w="851"/>
        <w:gridCol w:w="850"/>
        <w:gridCol w:w="851"/>
        <w:gridCol w:w="823"/>
        <w:gridCol w:w="1674"/>
      </w:tblGrid>
      <w:tr w:rsidR="00943D62" w:rsidRPr="00673EAC" w:rsidTr="00640792">
        <w:trPr>
          <w:gridAfter w:val="1"/>
          <w:wAfter w:w="1674" w:type="dxa"/>
          <w:trHeight w:val="930"/>
        </w:trPr>
        <w:tc>
          <w:tcPr>
            <w:tcW w:w="1149" w:type="dxa"/>
            <w:gridSpan w:val="4"/>
            <w:tcBorders>
              <w:top w:val="single" w:sz="4" w:space="0" w:color="auto"/>
              <w:left w:val="single" w:sz="4" w:space="0" w:color="auto"/>
              <w:bottom w:val="single" w:sz="4" w:space="0" w:color="auto"/>
              <w:right w:val="single" w:sz="4" w:space="0" w:color="auto"/>
            </w:tcBorders>
            <w:vAlign w:val="center"/>
            <w:hideMark/>
          </w:tcPr>
          <w:p w:rsidR="00943D62" w:rsidRPr="00673EAC" w:rsidRDefault="00943D62" w:rsidP="001232C9">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Код аналитической программной классификации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943D62" w:rsidRPr="00673EAC" w:rsidRDefault="00943D62" w:rsidP="001232C9">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Наименование муниципальной программы, подпрограммы, основного мероприятия, мероприятия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3D62" w:rsidRPr="00673EAC" w:rsidRDefault="00943D62" w:rsidP="001232C9">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Ответственный исполнитель, соисполнители</w:t>
            </w:r>
          </w:p>
        </w:tc>
        <w:tc>
          <w:tcPr>
            <w:tcW w:w="2783" w:type="dxa"/>
            <w:gridSpan w:val="5"/>
            <w:tcBorders>
              <w:top w:val="single" w:sz="4" w:space="0" w:color="auto"/>
              <w:left w:val="nil"/>
              <w:bottom w:val="single" w:sz="4" w:space="0" w:color="auto"/>
              <w:right w:val="single" w:sz="4" w:space="0" w:color="auto"/>
            </w:tcBorders>
            <w:vAlign w:val="center"/>
            <w:hideMark/>
          </w:tcPr>
          <w:p w:rsidR="00943D62" w:rsidRPr="00673EAC" w:rsidRDefault="00943D62" w:rsidP="001232C9">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Код бюджетной классификации</w:t>
            </w:r>
          </w:p>
        </w:tc>
        <w:tc>
          <w:tcPr>
            <w:tcW w:w="8841" w:type="dxa"/>
            <w:gridSpan w:val="12"/>
            <w:tcBorders>
              <w:top w:val="single" w:sz="4" w:space="0" w:color="auto"/>
              <w:left w:val="nil"/>
              <w:bottom w:val="single" w:sz="4" w:space="0" w:color="auto"/>
              <w:right w:val="single" w:sz="4" w:space="0" w:color="auto"/>
            </w:tcBorders>
            <w:vAlign w:val="center"/>
            <w:hideMark/>
          </w:tcPr>
          <w:p w:rsidR="00943D62" w:rsidRPr="00673EAC" w:rsidRDefault="00943D62" w:rsidP="001232C9">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бюджета муниципального образования, тыс. рублей</w:t>
            </w:r>
          </w:p>
        </w:tc>
      </w:tr>
      <w:tr w:rsidR="00E7641D" w:rsidRPr="00673EAC" w:rsidTr="007E42BB">
        <w:trPr>
          <w:gridAfter w:val="1"/>
          <w:wAfter w:w="1674" w:type="dxa"/>
          <w:trHeight w:val="975"/>
        </w:trPr>
        <w:tc>
          <w:tcPr>
            <w:tcW w:w="299" w:type="dxa"/>
            <w:tcBorders>
              <w:top w:val="nil"/>
              <w:left w:val="single" w:sz="4" w:space="0" w:color="auto"/>
              <w:bottom w:val="single" w:sz="4" w:space="0" w:color="auto"/>
              <w:right w:val="single" w:sz="4" w:space="0" w:color="auto"/>
            </w:tcBorders>
            <w:vAlign w:val="center"/>
            <w:hideMark/>
          </w:tcPr>
          <w:p w:rsidR="00E7641D" w:rsidRPr="00673EAC" w:rsidRDefault="00E7641D" w:rsidP="00E7641D">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МП</w:t>
            </w:r>
          </w:p>
        </w:tc>
        <w:tc>
          <w:tcPr>
            <w:tcW w:w="283"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Пп</w:t>
            </w:r>
          </w:p>
        </w:tc>
        <w:tc>
          <w:tcPr>
            <w:tcW w:w="284"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ОМ</w:t>
            </w:r>
          </w:p>
        </w:tc>
        <w:tc>
          <w:tcPr>
            <w:tcW w:w="283"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641D" w:rsidRPr="00673EAC" w:rsidRDefault="00E7641D" w:rsidP="00E7641D">
            <w:pPr>
              <w:spacing w:after="0" w:line="240" w:lineRule="auto"/>
              <w:rPr>
                <w:rFonts w:ascii="Times New Roman" w:eastAsia="Times New Roman" w:hAnsi="Times New Roman" w:cs="Times New Roman"/>
                <w:sz w:val="15"/>
                <w:szCs w:val="15"/>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7641D" w:rsidRPr="00673EAC" w:rsidRDefault="00E7641D" w:rsidP="00E7641D">
            <w:pPr>
              <w:spacing w:after="0" w:line="240" w:lineRule="auto"/>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ГРБС</w:t>
            </w:r>
          </w:p>
        </w:tc>
        <w:tc>
          <w:tcPr>
            <w:tcW w:w="427"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Рз</w:t>
            </w:r>
          </w:p>
        </w:tc>
        <w:tc>
          <w:tcPr>
            <w:tcW w:w="470"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Пр</w:t>
            </w:r>
          </w:p>
        </w:tc>
        <w:tc>
          <w:tcPr>
            <w:tcW w:w="771"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ЦС</w:t>
            </w:r>
          </w:p>
        </w:tc>
        <w:tc>
          <w:tcPr>
            <w:tcW w:w="548" w:type="dxa"/>
            <w:tcBorders>
              <w:top w:val="nil"/>
              <w:left w:val="nil"/>
              <w:bottom w:val="single" w:sz="4" w:space="0" w:color="auto"/>
              <w:right w:val="single" w:sz="4" w:space="0" w:color="auto"/>
            </w:tcBorders>
            <w:vAlign w:val="center"/>
            <w:hideMark/>
          </w:tcPr>
          <w:p w:rsidR="00E7641D" w:rsidRPr="00673EAC" w:rsidRDefault="00E7641D" w:rsidP="00673EAC">
            <w:pPr>
              <w:spacing w:after="0" w:line="240" w:lineRule="auto"/>
              <w:ind w:left="-127"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ВР</w:t>
            </w:r>
          </w:p>
        </w:tc>
        <w:tc>
          <w:tcPr>
            <w:tcW w:w="619"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2015 год</w:t>
            </w:r>
          </w:p>
        </w:tc>
        <w:tc>
          <w:tcPr>
            <w:tcW w:w="657"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2016 год </w:t>
            </w:r>
          </w:p>
        </w:tc>
        <w:tc>
          <w:tcPr>
            <w:tcW w:w="708"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2017 год </w:t>
            </w:r>
          </w:p>
        </w:tc>
        <w:tc>
          <w:tcPr>
            <w:tcW w:w="620" w:type="dxa"/>
            <w:tcBorders>
              <w:top w:val="nil"/>
              <w:left w:val="nil"/>
              <w:bottom w:val="single" w:sz="4" w:space="0" w:color="auto"/>
              <w:right w:val="single" w:sz="4" w:space="0" w:color="auto"/>
            </w:tcBorders>
            <w:vAlign w:val="center"/>
            <w:hideMark/>
          </w:tcPr>
          <w:p w:rsidR="00E7641D" w:rsidRPr="00673EAC" w:rsidRDefault="00E7641D" w:rsidP="00E53B10">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2018 год</w:t>
            </w:r>
          </w:p>
        </w:tc>
        <w:tc>
          <w:tcPr>
            <w:tcW w:w="567" w:type="dxa"/>
            <w:tcBorders>
              <w:top w:val="nil"/>
              <w:left w:val="nil"/>
              <w:bottom w:val="single" w:sz="4" w:space="0" w:color="auto"/>
              <w:right w:val="single" w:sz="4" w:space="0" w:color="auto"/>
            </w:tcBorders>
            <w:vAlign w:val="center"/>
            <w:hideMark/>
          </w:tcPr>
          <w:p w:rsidR="00E7641D" w:rsidRPr="00673EAC" w:rsidRDefault="00E7641D" w:rsidP="00E53B10">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2019 год</w:t>
            </w:r>
          </w:p>
        </w:tc>
        <w:tc>
          <w:tcPr>
            <w:tcW w:w="684" w:type="dxa"/>
            <w:tcBorders>
              <w:top w:val="nil"/>
              <w:left w:val="nil"/>
              <w:bottom w:val="single" w:sz="4" w:space="0" w:color="auto"/>
              <w:right w:val="single" w:sz="4" w:space="0" w:color="auto"/>
            </w:tcBorders>
            <w:vAlign w:val="center"/>
            <w:hideMark/>
          </w:tcPr>
          <w:p w:rsidR="00E7641D" w:rsidRPr="00673EAC" w:rsidRDefault="00E7641D" w:rsidP="00673EAC">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2020 год</w:t>
            </w:r>
          </w:p>
        </w:tc>
        <w:tc>
          <w:tcPr>
            <w:tcW w:w="820"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2021 год </w:t>
            </w:r>
          </w:p>
        </w:tc>
        <w:tc>
          <w:tcPr>
            <w:tcW w:w="791"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2022 год</w:t>
            </w:r>
          </w:p>
        </w:tc>
        <w:tc>
          <w:tcPr>
            <w:tcW w:w="851"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2023 год</w:t>
            </w:r>
          </w:p>
        </w:tc>
        <w:tc>
          <w:tcPr>
            <w:tcW w:w="850" w:type="dxa"/>
            <w:tcBorders>
              <w:top w:val="nil"/>
              <w:left w:val="nil"/>
              <w:bottom w:val="single" w:sz="4" w:space="0" w:color="auto"/>
              <w:right w:val="single" w:sz="4" w:space="0" w:color="auto"/>
            </w:tcBorders>
            <w:vAlign w:val="center"/>
            <w:hideMark/>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2024 год</w:t>
            </w:r>
          </w:p>
        </w:tc>
        <w:tc>
          <w:tcPr>
            <w:tcW w:w="851" w:type="dxa"/>
            <w:tcBorders>
              <w:top w:val="nil"/>
              <w:left w:val="nil"/>
              <w:bottom w:val="single" w:sz="4" w:space="0" w:color="auto"/>
              <w:right w:val="single" w:sz="4" w:space="0" w:color="auto"/>
            </w:tcBorders>
            <w:vAlign w:val="center"/>
          </w:tcPr>
          <w:p w:rsidR="00E7641D" w:rsidRPr="00673EAC" w:rsidRDefault="00E7641D" w:rsidP="00E7641D">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2025 год</w:t>
            </w:r>
          </w:p>
        </w:tc>
        <w:tc>
          <w:tcPr>
            <w:tcW w:w="823" w:type="dxa"/>
            <w:tcBorders>
              <w:top w:val="nil"/>
              <w:left w:val="nil"/>
              <w:bottom w:val="single" w:sz="4" w:space="0" w:color="auto"/>
              <w:right w:val="single" w:sz="4" w:space="0" w:color="auto"/>
            </w:tcBorders>
            <w:vAlign w:val="center"/>
          </w:tcPr>
          <w:p w:rsidR="00E7641D" w:rsidRPr="00673EAC" w:rsidRDefault="00E7641D" w:rsidP="00640792">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2026 год</w:t>
            </w:r>
          </w:p>
        </w:tc>
      </w:tr>
      <w:tr w:rsidR="00640792" w:rsidRPr="00673EAC" w:rsidTr="007E42BB">
        <w:trPr>
          <w:gridAfter w:val="1"/>
          <w:wAfter w:w="1674" w:type="dxa"/>
          <w:trHeight w:val="47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xml:space="preserve">"Развитие образования и воспитание" </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Всего</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297343,3</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315466,7</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08" w:right="-17"/>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343943,1</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363793,4</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411947,1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363191,5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391644,7</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438785,0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359203,4</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338307,7</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338213,2</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338213,2</w:t>
            </w:r>
          </w:p>
        </w:tc>
      </w:tr>
      <w:tr w:rsidR="00640792" w:rsidRPr="00673EAC" w:rsidTr="007E42BB">
        <w:trPr>
          <w:gridAfter w:val="1"/>
          <w:wAfter w:w="1674" w:type="dxa"/>
          <w:trHeight w:val="72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Управление образования администрации МО "</w:t>
            </w:r>
            <w:r w:rsidRPr="00673EAC">
              <w:rPr>
                <w:rFonts w:ascii="Times New Roman" w:hAnsi="Times New Roman" w:cs="Times New Roman"/>
                <w:b/>
                <w:sz w:val="15"/>
                <w:szCs w:val="15"/>
              </w:rPr>
              <w:t>Муниципальный округ Глазовский район Удмуртской Республики</w:t>
            </w:r>
            <w:r w:rsidRPr="00673EAC">
              <w:rPr>
                <w:rFonts w:ascii="Times New Roman" w:eastAsia="Times New Roman" w:hAnsi="Times New Roman" w:cs="Times New Roman"/>
                <w:b/>
                <w:bCs/>
                <w:sz w:val="15"/>
                <w:szCs w:val="15"/>
              </w:rPr>
              <w:t xml:space="preserve"> "</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0100000000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285128,1</w:t>
            </w:r>
          </w:p>
        </w:tc>
        <w:tc>
          <w:tcPr>
            <w:tcW w:w="657" w:type="dxa"/>
            <w:tcBorders>
              <w:top w:val="nil"/>
              <w:left w:val="nil"/>
              <w:bottom w:val="single" w:sz="4" w:space="0" w:color="auto"/>
              <w:right w:val="single" w:sz="4" w:space="0" w:color="auto"/>
            </w:tcBorders>
            <w:noWrap/>
            <w:hideMark/>
          </w:tcPr>
          <w:p w:rsidR="00640792" w:rsidRPr="00673EAC" w:rsidRDefault="00640792" w:rsidP="00640792">
            <w:pPr>
              <w:ind w:left="-108" w:right="-54"/>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298193,3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13" w:right="-113"/>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320887,8</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351178,1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371832,1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346638,2</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387042,4</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379565,6</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338016,4</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335000,9</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334906,4</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334906,4</w:t>
            </w:r>
          </w:p>
        </w:tc>
      </w:tr>
      <w:tr w:rsidR="00640792" w:rsidRPr="00673EAC" w:rsidTr="007E42BB">
        <w:trPr>
          <w:gridAfter w:val="1"/>
          <w:wAfter w:w="1674" w:type="dxa"/>
          <w:trHeight w:val="42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vMerge w:val="restart"/>
            <w:tcBorders>
              <w:top w:val="nil"/>
              <w:left w:val="single" w:sz="4" w:space="0" w:color="auto"/>
              <w:bottom w:val="single" w:sz="4" w:space="0" w:color="000000"/>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Администрация МО "</w:t>
            </w:r>
            <w:r w:rsidRPr="00673EAC">
              <w:rPr>
                <w:rFonts w:ascii="Times New Roman" w:hAnsi="Times New Roman" w:cs="Times New Roman"/>
                <w:b/>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b/>
                <w:bCs/>
                <w:sz w:val="15"/>
                <w:szCs w:val="15"/>
              </w:rPr>
              <w:t xml:space="preserve"> "", Управление культуры и молодежной политики</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12 215,2</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17 273,4</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23 055,3</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12 569,7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40 115,0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16 525,7</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4602,3</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59219,4</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21187,0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3306,8</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3306,8</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3306,8</w:t>
            </w:r>
          </w:p>
        </w:tc>
      </w:tr>
      <w:tr w:rsidR="00640792" w:rsidRPr="00673EAC" w:rsidTr="007E42BB">
        <w:trPr>
          <w:gridAfter w:val="1"/>
          <w:wAfter w:w="1674" w:type="dxa"/>
          <w:trHeight w:val="42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27,6</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Управление финансов</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230</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45,6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color w:val="000000"/>
                <w:sz w:val="15"/>
                <w:szCs w:val="15"/>
              </w:rPr>
            </w:pPr>
            <w:r w:rsidRPr="00673EAC">
              <w:rPr>
                <w:rFonts w:ascii="Times New Roman" w:eastAsia="Times New Roman" w:hAnsi="Times New Roman" w:cs="Times New Roman"/>
                <w:b/>
                <w:bCs/>
                <w:color w:val="000000"/>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b/>
                <w:bCs/>
                <w:color w:val="000000"/>
                <w:sz w:val="15"/>
                <w:szCs w:val="15"/>
              </w:rPr>
            </w:pPr>
            <w:r w:rsidRPr="00673EAC">
              <w:rPr>
                <w:rFonts w:ascii="Times New Roman" w:eastAsia="Times New Roman" w:hAnsi="Times New Roman" w:cs="Times New Roman"/>
                <w:b/>
                <w:bCs/>
                <w:color w:val="000000"/>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b/>
                <w:bCs/>
                <w:color w:val="000000"/>
                <w:sz w:val="15"/>
                <w:szCs w:val="15"/>
              </w:rPr>
            </w:pPr>
            <w:r w:rsidRPr="00673EAC">
              <w:rPr>
                <w:rFonts w:ascii="Times New Roman" w:eastAsia="Times New Roman" w:hAnsi="Times New Roman" w:cs="Times New Roman"/>
                <w:b/>
                <w:bCs/>
                <w:color w:val="000000"/>
                <w:sz w:val="15"/>
                <w:szCs w:val="15"/>
              </w:rPr>
              <w:t>0,0</w:t>
            </w:r>
          </w:p>
        </w:tc>
      </w:tr>
      <w:tr w:rsidR="00640792" w:rsidRPr="00673EAC" w:rsidTr="007E42BB">
        <w:trPr>
          <w:gridAfter w:val="1"/>
          <w:wAfter w:w="1674" w:type="dxa"/>
          <w:trHeight w:val="42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Подпрограмма "Развитие дошкольного образования"</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Всего</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0110000000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58 220,5</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63 188,3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73 744,6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71 896,2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66 508,3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67 678,5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78248,8</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67396,1</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66172,3</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68763,0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68763,0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68763,0</w:t>
            </w:r>
          </w:p>
        </w:tc>
      </w:tr>
      <w:tr w:rsidR="00640792" w:rsidRPr="00673EAC" w:rsidTr="007E42BB">
        <w:trPr>
          <w:gridAfter w:val="1"/>
          <w:wAfter w:w="1674" w:type="dxa"/>
          <w:trHeight w:val="55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Муниципальный округ Глазовский район Удмуртской Республики</w:t>
            </w:r>
            <w:r w:rsidRPr="00673EAC">
              <w:rPr>
                <w:rFonts w:ascii="Times New Roman" w:eastAsia="Times New Roman" w:hAnsi="Times New Roman" w:cs="Times New Roman"/>
                <w:bCs/>
                <w:sz w:val="15"/>
                <w:szCs w:val="15"/>
              </w:rPr>
              <w:t xml:space="preserve"> "</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8 474,4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9 539,5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15 461,0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9 783,2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r>
      <w:tr w:rsidR="00640792" w:rsidRPr="00673EAC" w:rsidTr="007E42BB">
        <w:trPr>
          <w:gridAfter w:val="1"/>
          <w:wAfter w:w="1674" w:type="dxa"/>
          <w:trHeight w:val="90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49 746,1</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53 648,8</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58 283,6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62 113,0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66 496,3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67 678,5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78247,9</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67392,0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66165,8</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68756,5</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68756,5</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68756,5</w:t>
            </w:r>
          </w:p>
        </w:tc>
      </w:tr>
      <w:tr w:rsidR="00640792" w:rsidRPr="00673EAC" w:rsidTr="007E42BB">
        <w:trPr>
          <w:gridAfter w:val="1"/>
          <w:wAfter w:w="1674" w:type="dxa"/>
          <w:trHeight w:val="282"/>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Оказание муниципальных услуг по предоставлению общедоступного и бесплатного дошкольного образования, осуществления присмотра и ухода </w:t>
            </w:r>
            <w:r w:rsidRPr="00673EAC">
              <w:rPr>
                <w:rFonts w:ascii="Times New Roman" w:eastAsia="Times New Roman" w:hAnsi="Times New Roman" w:cs="Times New Roman"/>
                <w:sz w:val="15"/>
                <w:szCs w:val="15"/>
              </w:rPr>
              <w:lastRenderedPageBreak/>
              <w:t>за детьми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46 404,1</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47 605,8</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52 311,0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56 991,5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62 529,7</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66 366,3</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67733,6</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65186,0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65182,0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67779,2</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67779,2</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67779,2</w:t>
            </w:r>
          </w:p>
        </w:tc>
      </w:tr>
      <w:tr w:rsidR="00640792" w:rsidRPr="00673EAC" w:rsidTr="007E42BB">
        <w:trPr>
          <w:gridAfter w:val="1"/>
          <w:wAfter w:w="1674" w:type="dxa"/>
          <w:trHeight w:val="147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Субвенция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общеобразовательных учреждениях</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0110205470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111 119  244  611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33 172,4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33 067,1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32 820,3</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40 291,8</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43 738,4</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43 742,5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46675,5</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48385,1</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49878,5</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52475,7</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52475,7</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52475,7</w:t>
            </w:r>
          </w:p>
        </w:tc>
      </w:tr>
      <w:tr w:rsidR="00640792" w:rsidRPr="00673EAC" w:rsidTr="007E42BB">
        <w:trPr>
          <w:gridAfter w:val="1"/>
          <w:wAfter w:w="1674" w:type="dxa"/>
          <w:trHeight w:val="837"/>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1560"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Средства бюджета муниципального образования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 на обеспечение деятельности подведомственных учреждений</w:t>
            </w:r>
          </w:p>
        </w:tc>
        <w:tc>
          <w:tcPr>
            <w:tcW w:w="1417"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nil"/>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nil"/>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nil"/>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0110261100</w:t>
            </w:r>
          </w:p>
          <w:p w:rsidR="00640792" w:rsidRPr="00673EAC" w:rsidRDefault="00640792" w:rsidP="00640792">
            <w:pPr>
              <w:spacing w:after="0" w:line="240" w:lineRule="auto"/>
              <w:jc w:val="center"/>
              <w:rPr>
                <w:rFonts w:ascii="Times New Roman" w:eastAsia="Times New Roman" w:hAnsi="Times New Roman" w:cs="Times New Roman"/>
                <w:sz w:val="15"/>
                <w:szCs w:val="15"/>
              </w:rPr>
            </w:pPr>
          </w:p>
          <w:p w:rsidR="00640792" w:rsidRPr="00673EAC" w:rsidRDefault="00640792" w:rsidP="00640792">
            <w:pPr>
              <w:spacing w:after="0" w:line="240" w:lineRule="auto"/>
              <w:jc w:val="center"/>
              <w:rPr>
                <w:rFonts w:ascii="Times New Roman" w:eastAsia="Times New Roman" w:hAnsi="Times New Roman" w:cs="Times New Roman"/>
                <w:sz w:val="15"/>
                <w:szCs w:val="15"/>
              </w:rPr>
            </w:pPr>
          </w:p>
          <w:p w:rsidR="00640792" w:rsidRPr="00673EAC" w:rsidRDefault="00640792" w:rsidP="00640792">
            <w:pPr>
              <w:spacing w:after="0" w:line="240" w:lineRule="auto"/>
              <w:jc w:val="center"/>
              <w:rPr>
                <w:rFonts w:ascii="Times New Roman" w:eastAsia="Times New Roman" w:hAnsi="Times New Roman" w:cs="Times New Roman"/>
                <w:sz w:val="15"/>
                <w:szCs w:val="15"/>
              </w:rPr>
            </w:pPr>
          </w:p>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247  611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9 961,9</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10 274,5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13 750,0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11 930,6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15 314,7</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20 057,7</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17839,4</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14995,9</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13269,2</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13269,2</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13269,2</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13269,2</w:t>
            </w:r>
          </w:p>
        </w:tc>
      </w:tr>
      <w:tr w:rsidR="00640792" w:rsidRPr="00673EAC" w:rsidTr="007E42BB">
        <w:trPr>
          <w:gridAfter w:val="1"/>
          <w:wAfter w:w="1674" w:type="dxa"/>
          <w:trHeight w:val="876"/>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0110261470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612  </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274,0</w:t>
            </w: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99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Мероприятия, направленные на обеспечение безопасности условий обучения и воспитания детей в муниципальных общеобразовательных учреждениях</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0110261970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14,4</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17,6</w:t>
            </w:r>
          </w:p>
        </w:tc>
      </w:tr>
      <w:tr w:rsidR="00640792" w:rsidRPr="00673EAC" w:rsidTr="007E42BB">
        <w:trPr>
          <w:gridAfter w:val="1"/>
          <w:wAfter w:w="1674" w:type="dxa"/>
          <w:trHeight w:val="1542"/>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1560" w:type="dxa"/>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1417" w:type="dxa"/>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0110260180</w:t>
            </w:r>
          </w:p>
        </w:tc>
        <w:tc>
          <w:tcPr>
            <w:tcW w:w="548" w:type="dxa"/>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w:t>
            </w:r>
          </w:p>
        </w:tc>
        <w:tc>
          <w:tcPr>
            <w:tcW w:w="61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945,1</w:t>
            </w:r>
          </w:p>
        </w:tc>
        <w:tc>
          <w:tcPr>
            <w:tcW w:w="65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1 702,2</w:t>
            </w:r>
          </w:p>
        </w:tc>
        <w:tc>
          <w:tcPr>
            <w:tcW w:w="708"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1 902,3</w:t>
            </w:r>
          </w:p>
        </w:tc>
        <w:tc>
          <w:tcPr>
            <w:tcW w:w="62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1 039,3</w:t>
            </w:r>
          </w:p>
        </w:tc>
        <w:tc>
          <w:tcPr>
            <w:tcW w:w="56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936,4</w:t>
            </w:r>
          </w:p>
        </w:tc>
        <w:tc>
          <w:tcPr>
            <w:tcW w:w="684"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963,1</w:t>
            </w:r>
          </w:p>
        </w:tc>
        <w:tc>
          <w:tcPr>
            <w:tcW w:w="82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1139,7</w:t>
            </w:r>
          </w:p>
        </w:tc>
        <w:tc>
          <w:tcPr>
            <w:tcW w:w="79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1032,4</w:t>
            </w:r>
          </w:p>
        </w:tc>
        <w:tc>
          <w:tcPr>
            <w:tcW w:w="85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1032,1</w:t>
            </w:r>
          </w:p>
        </w:tc>
        <w:tc>
          <w:tcPr>
            <w:tcW w:w="85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1032,1</w:t>
            </w:r>
          </w:p>
        </w:tc>
        <w:tc>
          <w:tcPr>
            <w:tcW w:w="851"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1032,1</w:t>
            </w:r>
          </w:p>
        </w:tc>
        <w:tc>
          <w:tcPr>
            <w:tcW w:w="82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1032,1</w:t>
            </w:r>
          </w:p>
        </w:tc>
      </w:tr>
      <w:tr w:rsidR="00640792" w:rsidRPr="00673EAC" w:rsidTr="007E42BB">
        <w:trPr>
          <w:gridAfter w:val="1"/>
          <w:wAfter w:w="1674" w:type="dxa"/>
          <w:trHeight w:val="73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родительской платы за содержание ребенка в образовательном учреждении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0110263400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2 309,1</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2 189,6</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2 041,2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2 129,9</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2 295,6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1 483,9</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1628,4</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666,2</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975,6</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975,6</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975,6</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975,6</w:t>
            </w:r>
          </w:p>
        </w:tc>
      </w:tr>
      <w:tr w:rsidR="00640792" w:rsidRPr="00673EAC" w:rsidTr="007E42BB">
        <w:trPr>
          <w:gridAfter w:val="1"/>
          <w:wAfter w:w="1674" w:type="dxa"/>
          <w:trHeight w:val="51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Подготовка дошкольных групп к новому учебному году</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w:t>
            </w:r>
            <w:r w:rsidRPr="00673EAC">
              <w:rPr>
                <w:rFonts w:ascii="Times New Roman" w:hAnsi="Times New Roman" w:cs="Times New Roman"/>
                <w:sz w:val="15"/>
                <w:szCs w:val="15"/>
              </w:rPr>
              <w:lastRenderedPageBreak/>
              <w:t>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0110204221</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58,0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0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0110204222</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0110264222</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419,2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189,8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90,0</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150,6</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85,0</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51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0110267870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1 661,6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1 158,5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3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средств от предпринимательской и от иной приносящей доход деятельности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0110263200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247</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8,4</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3,8</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9,0</w:t>
            </w:r>
          </w:p>
        </w:tc>
      </w:tr>
      <w:tr w:rsidR="00640792" w:rsidRPr="00673EAC" w:rsidTr="007E42BB">
        <w:trPr>
          <w:gridAfter w:val="1"/>
          <w:wAfter w:w="1674" w:type="dxa"/>
          <w:trHeight w:val="51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Укрепление материально-технической базы муниципальных общеобразовательных учреждений</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Глазовский район </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0110300310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1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0110300820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242  244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492,6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7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текущий ремонт и реконструкция зданий муниципальных общеобразовательных учреждений муниципального образования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Администрация МО </w:t>
            </w:r>
            <w:r w:rsidRPr="00673EAC">
              <w:rPr>
                <w:rFonts w:ascii="Times New Roman" w:hAnsi="Times New Roman" w:cs="Times New Roman"/>
                <w:sz w:val="15"/>
                <w:szCs w:val="15"/>
              </w:rPr>
              <w:t>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483,4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2 084,9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2 267,1</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61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308,2</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2 509,0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6764,0</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209,9</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3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здания дошкольных групп МОУ "Октябрьская СОШ"</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 xml:space="preserve"> Глазовский район </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0110605720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0110667870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2 259,0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0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0110662430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483,4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0110600820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2 266,9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01106S0820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8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01106R5200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2 084,4</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8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Текущий ремонт мягкой кровли, вентиляционных шахт здания дошкольных групп МОУ "Кожильская СОШ с/х - го направления"</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01163940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308,2</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8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Замена оконных блоков здания детского сада МОУ "Качкашурская СОШ" в д. КачкашурГлазовского района </w:t>
            </w:r>
            <w:r w:rsidRPr="00673EAC">
              <w:rPr>
                <w:rFonts w:ascii="Times New Roman" w:eastAsia="Times New Roman" w:hAnsi="Times New Roman" w:cs="Times New Roman"/>
                <w:sz w:val="15"/>
                <w:szCs w:val="15"/>
              </w:rPr>
              <w:lastRenderedPageBreak/>
              <w:t>Удмуртской Республики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78"/>
        </w:trPr>
        <w:tc>
          <w:tcPr>
            <w:tcW w:w="299" w:type="dxa"/>
            <w:vMerge w:val="restart"/>
            <w:tcBorders>
              <w:top w:val="nil"/>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top w:val="nil"/>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vMerge w:val="restart"/>
            <w:tcBorders>
              <w:top w:val="nil"/>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1560" w:type="dxa"/>
            <w:vMerge w:val="restart"/>
            <w:tcBorders>
              <w:top w:val="nil"/>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инженерных систем здания детского сада МОУ «Адамская СОШ»</w:t>
            </w:r>
          </w:p>
        </w:tc>
        <w:tc>
          <w:tcPr>
            <w:tcW w:w="1417" w:type="dxa"/>
            <w:vMerge w:val="restart"/>
            <w:tcBorders>
              <w:top w:val="nil"/>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0110600830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3719,9</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209,9</w:t>
            </w: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472"/>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78"/>
        </w:trPr>
        <w:tc>
          <w:tcPr>
            <w:tcW w:w="299" w:type="dxa"/>
            <w:vMerge w:val="restart"/>
            <w:tcBorders>
              <w:top w:val="nil"/>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vMerge w:val="restart"/>
            <w:tcBorders>
              <w:top w:val="nil"/>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w:t>
            </w:r>
          </w:p>
        </w:tc>
        <w:tc>
          <w:tcPr>
            <w:tcW w:w="1560" w:type="dxa"/>
            <w:vMerge w:val="restart"/>
            <w:tcBorders>
              <w:top w:val="nil"/>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инженерных систем здания детского сада МОУ «Качкашурская  СОШ»</w:t>
            </w:r>
          </w:p>
        </w:tc>
        <w:tc>
          <w:tcPr>
            <w:tcW w:w="1417" w:type="dxa"/>
            <w:vMerge w:val="restart"/>
            <w:tcBorders>
              <w:top w:val="nil"/>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0110600830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3043,4</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72"/>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01106</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Строительство здания  дошкольных групп МОУ "Ключевская СОШ" на территории муниципального образования "Глазовский район"</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0110763950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372,9</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372,9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0110764090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500,0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0110700820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603,5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01107S0820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9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0110700820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7 991,0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7 423,6</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12 700,7</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1 404,6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9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01107S0820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3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0110762430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8 377,5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50"/>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Материальная поддержка семей с детьми дошкольного возраста</w:t>
            </w:r>
          </w:p>
        </w:tc>
        <w:tc>
          <w:tcPr>
            <w:tcW w:w="1417"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2 160,9</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2 297,5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2 337,2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2 308,1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1 514,2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1 061,0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1175,8</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971,6</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737,1</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730,6</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730,6</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730,6</w:t>
            </w:r>
          </w:p>
        </w:tc>
      </w:tr>
      <w:tr w:rsidR="00640792" w:rsidRPr="00673EAC" w:rsidTr="007E42BB">
        <w:trPr>
          <w:gridAfter w:val="1"/>
          <w:wAfter w:w="1674" w:type="dxa"/>
          <w:trHeight w:val="405"/>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0111600000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r>
      <w:tr w:rsidR="00640792" w:rsidRPr="00673EAC" w:rsidTr="007E42BB">
        <w:trPr>
          <w:gridAfter w:val="1"/>
          <w:wAfter w:w="1674" w:type="dxa"/>
          <w:trHeight w:val="1125"/>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Выплата компенсации части  платы, взимаемой с родителей (законных представителей) за </w:t>
            </w:r>
            <w:r w:rsidRPr="00673EAC">
              <w:rPr>
                <w:rFonts w:ascii="Times New Roman" w:eastAsia="Times New Roman" w:hAnsi="Times New Roman" w:cs="Times New Roman"/>
                <w:sz w:val="15"/>
                <w:szCs w:val="15"/>
              </w:rPr>
              <w:lastRenderedPageBreak/>
              <w:t>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417"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w:t>
            </w:r>
            <w:r w:rsidRPr="00673EAC">
              <w:rPr>
                <w:rFonts w:ascii="Times New Roman" w:hAnsi="Times New Roman" w:cs="Times New Roman"/>
                <w:sz w:val="15"/>
                <w:szCs w:val="15"/>
              </w:rPr>
              <w:lastRenderedPageBreak/>
              <w:t>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0111604240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111  119  244  321  612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2 015,7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2 076,5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2 149,8</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2 139,5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1 381,9</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975,2</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1063,6</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876,9</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647,9</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652,9</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652,9</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652,9</w:t>
            </w:r>
          </w:p>
        </w:tc>
      </w:tr>
      <w:tr w:rsidR="00640792" w:rsidRPr="00673EAC" w:rsidTr="007E42BB">
        <w:trPr>
          <w:gridAfter w:val="1"/>
          <w:wAfter w:w="1674" w:type="dxa"/>
          <w:trHeight w:val="2310"/>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0111604240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119</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6,5</w:t>
            </w:r>
          </w:p>
        </w:tc>
      </w:tr>
      <w:tr w:rsidR="00640792" w:rsidRPr="00673EAC" w:rsidTr="007E42BB">
        <w:trPr>
          <w:gridAfter w:val="1"/>
          <w:wAfter w:w="1674" w:type="dxa"/>
          <w:trHeight w:val="1212"/>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417"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0111604480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111 119  244  612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44,2</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42,8</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45,3</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39,6</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48,3</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42,6</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42,6</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42,6</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42,6</w:t>
            </w:r>
          </w:p>
        </w:tc>
      </w:tr>
      <w:tr w:rsidR="00640792" w:rsidRPr="00673EAC" w:rsidTr="007E42BB">
        <w:trPr>
          <w:gridAfter w:val="1"/>
          <w:wAfter w:w="1674" w:type="dxa"/>
          <w:trHeight w:val="3951"/>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0111604480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119</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9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Расходы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УР, </w:t>
            </w:r>
            <w:r w:rsidRPr="00673EAC">
              <w:rPr>
                <w:rFonts w:ascii="Times New Roman" w:eastAsia="Times New Roman" w:hAnsi="Times New Roman" w:cs="Times New Roman"/>
                <w:sz w:val="15"/>
                <w:szCs w:val="15"/>
              </w:rPr>
              <w:lastRenderedPageBreak/>
              <w:t>реализующих образовательную программу дошкольного образования</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0111607120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101,0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178,0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73,4</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122,1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83,6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45,4</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62,5</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50,2</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46,3</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34,7</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34,7</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34,7</w:t>
            </w:r>
          </w:p>
        </w:tc>
      </w:tr>
      <w:tr w:rsidR="00640792" w:rsidRPr="00673EAC" w:rsidTr="007E42BB">
        <w:trPr>
          <w:gridAfter w:val="1"/>
          <w:wAfter w:w="1674" w:type="dxa"/>
          <w:trHeight w:val="109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01116S7120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71,2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0,4</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0,4</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0,4</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0,4</w:t>
            </w: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0111700000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2 572,6</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1 109,4</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2 109,2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2 450,1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251,2</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301,9</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507,4</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246,7</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246,7</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246,7</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246,7</w:t>
            </w:r>
          </w:p>
        </w:tc>
      </w:tr>
      <w:tr w:rsidR="00640792" w:rsidRPr="00673EAC" w:rsidTr="007E42BB">
        <w:trPr>
          <w:gridAfter w:val="1"/>
          <w:wAfter w:w="1674" w:type="dxa"/>
          <w:trHeight w:val="49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 на имущество и земельного налога</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0111760620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611  851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2 416,7</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362,0 </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128,3</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128,3</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128,3</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128,3</w:t>
            </w:r>
          </w:p>
        </w:tc>
      </w:tr>
      <w:tr w:rsidR="00640792" w:rsidRPr="00673EAC" w:rsidTr="007E42BB">
        <w:trPr>
          <w:gridAfter w:val="1"/>
          <w:wAfter w:w="1674" w:type="dxa"/>
          <w:trHeight w:val="67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0111760640</w:t>
            </w:r>
          </w:p>
        </w:tc>
        <w:tc>
          <w:tcPr>
            <w:tcW w:w="548" w:type="dxa"/>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611  851</w:t>
            </w:r>
          </w:p>
        </w:tc>
        <w:tc>
          <w:tcPr>
            <w:tcW w:w="61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344,9</w:t>
            </w:r>
          </w:p>
        </w:tc>
        <w:tc>
          <w:tcPr>
            <w:tcW w:w="56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231,5</w:t>
            </w:r>
          </w:p>
        </w:tc>
        <w:tc>
          <w:tcPr>
            <w:tcW w:w="82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299,4</w:t>
            </w:r>
          </w:p>
        </w:tc>
        <w:tc>
          <w:tcPr>
            <w:tcW w:w="79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145,4</w:t>
            </w:r>
          </w:p>
        </w:tc>
        <w:tc>
          <w:tcPr>
            <w:tcW w:w="85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118,4</w:t>
            </w:r>
          </w:p>
        </w:tc>
        <w:tc>
          <w:tcPr>
            <w:tcW w:w="85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118,4</w:t>
            </w:r>
          </w:p>
        </w:tc>
        <w:tc>
          <w:tcPr>
            <w:tcW w:w="851" w:type="dxa"/>
            <w:tcBorders>
              <w:top w:val="nil"/>
              <w:left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118,4</w:t>
            </w:r>
          </w:p>
        </w:tc>
        <w:tc>
          <w:tcPr>
            <w:tcW w:w="823" w:type="dxa"/>
            <w:tcBorders>
              <w:top w:val="nil"/>
              <w:left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118,4</w:t>
            </w:r>
          </w:p>
        </w:tc>
      </w:tr>
      <w:tr w:rsidR="00640792" w:rsidRPr="00673EAC" w:rsidTr="007E42BB">
        <w:trPr>
          <w:trHeight w:val="46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0111704220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612  851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2 511,5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1 105,6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1 724,1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674" w:type="dxa"/>
            <w:gridSpan w:val="2"/>
            <w:tcBorders>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c>
          <w:tcPr>
            <w:tcW w:w="1674" w:type="dxa"/>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5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прочих налогов</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0111760630</w:t>
            </w:r>
          </w:p>
        </w:tc>
        <w:tc>
          <w:tcPr>
            <w:tcW w:w="548" w:type="dxa"/>
            <w:vMerge w:val="restart"/>
            <w:tcBorders>
              <w:top w:val="nil"/>
              <w:left w:val="nil"/>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853</w:t>
            </w:r>
          </w:p>
        </w:tc>
        <w:tc>
          <w:tcPr>
            <w:tcW w:w="61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708"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3,8</w:t>
            </w:r>
          </w:p>
        </w:tc>
        <w:tc>
          <w:tcPr>
            <w:tcW w:w="62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40,2</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33,4</w:t>
            </w:r>
          </w:p>
        </w:tc>
        <w:tc>
          <w:tcPr>
            <w:tcW w:w="6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19,7</w:t>
            </w:r>
          </w:p>
        </w:tc>
        <w:tc>
          <w:tcPr>
            <w:tcW w:w="82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w:t>
            </w:r>
          </w:p>
        </w:tc>
        <w:tc>
          <w:tcPr>
            <w:tcW w:w="791"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vMerge w:val="restart"/>
            <w:tcBorders>
              <w:top w:val="nil"/>
              <w:left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48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48" w:type="dxa"/>
            <w:vMerge/>
            <w:tcBorders>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61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65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54"/>
              <w:rPr>
                <w:rFonts w:ascii="Times New Roman" w:eastAsia="Times New Roman" w:hAnsi="Times New Roman" w:cs="Times New Roman"/>
                <w:sz w:val="15"/>
                <w:szCs w:val="15"/>
              </w:rPr>
            </w:pPr>
          </w:p>
        </w:tc>
        <w:tc>
          <w:tcPr>
            <w:tcW w:w="708"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7"/>
              <w:rPr>
                <w:rFonts w:ascii="Times New Roman" w:eastAsia="Times New Roman" w:hAnsi="Times New Roman" w:cs="Times New Roman"/>
                <w:sz w:val="15"/>
                <w:szCs w:val="15"/>
              </w:rPr>
            </w:pPr>
          </w:p>
        </w:tc>
        <w:tc>
          <w:tcPr>
            <w:tcW w:w="62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9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3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средств от предпринимательской и иной приносящей доход деятельности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0111863200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35"/>
        </w:trPr>
        <w:tc>
          <w:tcPr>
            <w:tcW w:w="299"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283"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Обеспечение антитеррористической защищенности объектов (территорий) образования Глазовского района</w:t>
            </w:r>
          </w:p>
        </w:tc>
        <w:tc>
          <w:tcPr>
            <w:tcW w:w="1417" w:type="dxa"/>
            <w:tcBorders>
              <w:top w:val="nil"/>
              <w:left w:val="nil"/>
              <w:bottom w:val="single" w:sz="4" w:space="0" w:color="auto"/>
              <w:right w:val="single" w:sz="4" w:space="0" w:color="auto"/>
            </w:tcBorders>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0111900000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2273,4</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516,9</w:t>
            </w: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735"/>
        </w:trPr>
        <w:tc>
          <w:tcPr>
            <w:tcW w:w="299"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283"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Круглосуточная охрана объектов (территорий) сотрудниками частных охранных предприятий </w:t>
            </w:r>
          </w:p>
        </w:tc>
        <w:tc>
          <w:tcPr>
            <w:tcW w:w="1417" w:type="dxa"/>
            <w:tcBorders>
              <w:top w:val="nil"/>
              <w:left w:val="nil"/>
              <w:bottom w:val="single" w:sz="4" w:space="0" w:color="auto"/>
              <w:right w:val="single" w:sz="4" w:space="0" w:color="auto"/>
            </w:tcBorders>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w:t>
            </w:r>
            <w:r w:rsidRPr="00673EAC">
              <w:rPr>
                <w:rFonts w:ascii="Times New Roman" w:hAnsi="Times New Roman" w:cs="Times New Roman"/>
                <w:sz w:val="15"/>
                <w:szCs w:val="15"/>
              </w:rPr>
              <w:lastRenderedPageBreak/>
              <w:t>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0111964225</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2273,4</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516,9</w:t>
            </w: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7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lastRenderedPageBreak/>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Подпрограмма "Развитие общего образования"</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Всего</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0120000000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ind w:left="-108" w:right="-108"/>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211079,1</w:t>
            </w:r>
          </w:p>
        </w:tc>
        <w:tc>
          <w:tcPr>
            <w:tcW w:w="657" w:type="dxa"/>
            <w:tcBorders>
              <w:top w:val="nil"/>
              <w:left w:val="nil"/>
              <w:bottom w:val="single" w:sz="4" w:space="0" w:color="auto"/>
              <w:right w:val="single" w:sz="4" w:space="0" w:color="auto"/>
            </w:tcBorders>
            <w:noWrap/>
            <w:hideMark/>
          </w:tcPr>
          <w:p w:rsidR="00640792" w:rsidRPr="00673EAC" w:rsidRDefault="00640792" w:rsidP="00640792">
            <w:pPr>
              <w:ind w:left="-108" w:right="-54"/>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222529,2</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08" w:right="-17"/>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238737</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259135,6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312658,3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b/>
                <w:bCs/>
                <w:sz w:val="15"/>
                <w:szCs w:val="15"/>
                <w:lang w:eastAsia="en-US"/>
              </w:rPr>
            </w:pPr>
            <w:r w:rsidRPr="00673EAC">
              <w:rPr>
                <w:rFonts w:ascii="Times New Roman" w:hAnsi="Times New Roman" w:cs="Times New Roman"/>
                <w:b/>
                <w:bCs/>
                <w:sz w:val="15"/>
                <w:szCs w:val="15"/>
              </w:rPr>
              <w:t>259940,7</w:t>
            </w:r>
          </w:p>
        </w:tc>
        <w:tc>
          <w:tcPr>
            <w:tcW w:w="820"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281252,7</w:t>
            </w:r>
          </w:p>
        </w:tc>
        <w:tc>
          <w:tcPr>
            <w:tcW w:w="791"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b/>
                <w:bCs/>
                <w:sz w:val="15"/>
                <w:szCs w:val="15"/>
                <w:lang w:eastAsia="en-US"/>
              </w:rPr>
            </w:pPr>
            <w:r w:rsidRPr="00673EAC">
              <w:rPr>
                <w:rFonts w:ascii="Times New Roman" w:hAnsi="Times New Roman" w:cs="Times New Roman"/>
                <w:b/>
                <w:bCs/>
                <w:sz w:val="15"/>
                <w:szCs w:val="15"/>
              </w:rPr>
              <w:t>324375,3</w:t>
            </w:r>
          </w:p>
        </w:tc>
        <w:tc>
          <w:tcPr>
            <w:tcW w:w="851"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b/>
                <w:bCs/>
                <w:sz w:val="15"/>
                <w:szCs w:val="15"/>
                <w:lang w:eastAsia="en-US"/>
              </w:rPr>
            </w:pPr>
            <w:r>
              <w:rPr>
                <w:rFonts w:ascii="Times New Roman" w:hAnsi="Times New Roman" w:cs="Times New Roman"/>
                <w:b/>
                <w:bCs/>
                <w:sz w:val="15"/>
                <w:szCs w:val="15"/>
              </w:rPr>
              <w:t>264454,9</w:t>
            </w:r>
          </w:p>
        </w:tc>
        <w:tc>
          <w:tcPr>
            <w:tcW w:w="850"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b/>
                <w:bCs/>
                <w:sz w:val="15"/>
                <w:szCs w:val="15"/>
                <w:lang w:eastAsia="en-US"/>
              </w:rPr>
            </w:pPr>
            <w:r>
              <w:rPr>
                <w:rFonts w:ascii="Times New Roman" w:hAnsi="Times New Roman" w:cs="Times New Roman"/>
                <w:b/>
                <w:bCs/>
                <w:sz w:val="15"/>
                <w:szCs w:val="15"/>
              </w:rPr>
              <w:t>242751,8</w:t>
            </w:r>
          </w:p>
        </w:tc>
        <w:tc>
          <w:tcPr>
            <w:tcW w:w="851" w:type="dxa"/>
            <w:tcBorders>
              <w:top w:val="nil"/>
              <w:left w:val="nil"/>
              <w:bottom w:val="single" w:sz="4" w:space="0" w:color="auto"/>
              <w:right w:val="single" w:sz="4" w:space="0" w:color="auto"/>
            </w:tcBorders>
          </w:tcPr>
          <w:p w:rsidR="00640792" w:rsidRPr="00673EAC" w:rsidRDefault="00640792" w:rsidP="00640792">
            <w:pPr>
              <w:jc w:val="right"/>
              <w:rPr>
                <w:rFonts w:ascii="Times New Roman" w:hAnsi="Times New Roman" w:cs="Times New Roman"/>
                <w:b/>
                <w:bCs/>
                <w:sz w:val="15"/>
                <w:szCs w:val="15"/>
                <w:lang w:eastAsia="en-US"/>
              </w:rPr>
            </w:pPr>
            <w:r>
              <w:rPr>
                <w:rFonts w:ascii="Times New Roman" w:hAnsi="Times New Roman" w:cs="Times New Roman"/>
                <w:b/>
                <w:bCs/>
                <w:sz w:val="15"/>
                <w:szCs w:val="15"/>
              </w:rPr>
              <w:t>242657,3</w:t>
            </w:r>
          </w:p>
        </w:tc>
        <w:tc>
          <w:tcPr>
            <w:tcW w:w="823" w:type="dxa"/>
            <w:tcBorders>
              <w:top w:val="nil"/>
              <w:left w:val="nil"/>
              <w:bottom w:val="single" w:sz="4" w:space="0" w:color="auto"/>
              <w:right w:val="single" w:sz="4" w:space="0" w:color="auto"/>
            </w:tcBorders>
          </w:tcPr>
          <w:p w:rsidR="00640792" w:rsidRPr="00673EAC" w:rsidRDefault="00640792" w:rsidP="00640792">
            <w:pPr>
              <w:ind w:left="-136"/>
              <w:jc w:val="center"/>
              <w:rPr>
                <w:rFonts w:ascii="Times New Roman" w:hAnsi="Times New Roman" w:cs="Times New Roman"/>
                <w:b/>
                <w:bCs/>
                <w:sz w:val="15"/>
                <w:szCs w:val="15"/>
                <w:lang w:eastAsia="en-US"/>
              </w:rPr>
            </w:pPr>
            <w:r>
              <w:rPr>
                <w:rFonts w:ascii="Times New Roman" w:hAnsi="Times New Roman" w:cs="Times New Roman"/>
                <w:b/>
                <w:bCs/>
                <w:sz w:val="15"/>
                <w:szCs w:val="15"/>
              </w:rPr>
              <w:t>242657,3</w:t>
            </w:r>
          </w:p>
        </w:tc>
      </w:tr>
      <w:tr w:rsidR="00640792" w:rsidRPr="00673EAC" w:rsidTr="007E42BB">
        <w:trPr>
          <w:gridAfter w:val="1"/>
          <w:wAfter w:w="1674" w:type="dxa"/>
          <w:trHeight w:val="73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ind w:left="-108" w:right="-108"/>
              <w:jc w:val="right"/>
              <w:rPr>
                <w:rFonts w:ascii="Times New Roman" w:hAnsi="Times New Roman" w:cs="Times New Roman"/>
                <w:sz w:val="15"/>
                <w:szCs w:val="15"/>
                <w:lang w:eastAsia="en-US"/>
              </w:rPr>
            </w:pPr>
            <w:r w:rsidRPr="00673EAC">
              <w:rPr>
                <w:rFonts w:ascii="Times New Roman" w:hAnsi="Times New Roman" w:cs="Times New Roman"/>
                <w:sz w:val="15"/>
                <w:szCs w:val="15"/>
              </w:rPr>
              <w:t>210955,5</w:t>
            </w:r>
          </w:p>
        </w:tc>
        <w:tc>
          <w:tcPr>
            <w:tcW w:w="657" w:type="dxa"/>
            <w:tcBorders>
              <w:top w:val="nil"/>
              <w:left w:val="nil"/>
              <w:bottom w:val="single" w:sz="4" w:space="0" w:color="auto"/>
              <w:right w:val="single" w:sz="4" w:space="0" w:color="auto"/>
            </w:tcBorders>
            <w:noWrap/>
            <w:hideMark/>
          </w:tcPr>
          <w:p w:rsidR="00640792" w:rsidRPr="00673EAC" w:rsidRDefault="00640792" w:rsidP="00640792">
            <w:pPr>
              <w:ind w:left="-108" w:right="-54"/>
              <w:jc w:val="right"/>
              <w:rPr>
                <w:rFonts w:ascii="Times New Roman" w:hAnsi="Times New Roman" w:cs="Times New Roman"/>
                <w:sz w:val="15"/>
                <w:szCs w:val="15"/>
                <w:lang w:eastAsia="en-US"/>
              </w:rPr>
            </w:pPr>
            <w:r w:rsidRPr="00673EAC">
              <w:rPr>
                <w:rFonts w:ascii="Times New Roman" w:hAnsi="Times New Roman" w:cs="Times New Roman"/>
                <w:sz w:val="15"/>
                <w:szCs w:val="15"/>
              </w:rPr>
              <w:t>218361,1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08" w:right="-17"/>
              <w:jc w:val="right"/>
              <w:rPr>
                <w:rFonts w:ascii="Times New Roman" w:hAnsi="Times New Roman" w:cs="Times New Roman"/>
                <w:sz w:val="15"/>
                <w:szCs w:val="15"/>
                <w:lang w:eastAsia="en-US"/>
              </w:rPr>
            </w:pPr>
            <w:r w:rsidRPr="00673EAC">
              <w:rPr>
                <w:rFonts w:ascii="Times New Roman" w:hAnsi="Times New Roman" w:cs="Times New Roman"/>
                <w:sz w:val="15"/>
                <w:szCs w:val="15"/>
              </w:rPr>
              <w:t>235234,1</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259111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sz w:val="15"/>
                <w:szCs w:val="15"/>
                <w:lang w:eastAsia="en-US"/>
              </w:rPr>
            </w:pPr>
            <w:r w:rsidRPr="00673EAC">
              <w:rPr>
                <w:rFonts w:ascii="Times New Roman" w:hAnsi="Times New Roman" w:cs="Times New Roman"/>
                <w:sz w:val="15"/>
                <w:szCs w:val="15"/>
              </w:rPr>
              <w:t>275409,5</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246503,3</w:t>
            </w:r>
          </w:p>
        </w:tc>
        <w:tc>
          <w:tcPr>
            <w:tcW w:w="820"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sz w:val="15"/>
                <w:szCs w:val="15"/>
                <w:lang w:eastAsia="en-US"/>
              </w:rPr>
            </w:pPr>
            <w:r w:rsidRPr="00673EAC">
              <w:rPr>
                <w:rFonts w:ascii="Times New Roman" w:hAnsi="Times New Roman" w:cs="Times New Roman"/>
                <w:sz w:val="15"/>
                <w:szCs w:val="15"/>
              </w:rPr>
              <w:t>219612,7</w:t>
            </w:r>
          </w:p>
        </w:tc>
        <w:tc>
          <w:tcPr>
            <w:tcW w:w="791"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sz w:val="15"/>
                <w:szCs w:val="15"/>
                <w:lang w:eastAsia="en-US"/>
              </w:rPr>
            </w:pPr>
            <w:r w:rsidRPr="00673EAC">
              <w:rPr>
                <w:rFonts w:ascii="Times New Roman" w:hAnsi="Times New Roman" w:cs="Times New Roman"/>
                <w:sz w:val="15"/>
                <w:szCs w:val="15"/>
              </w:rPr>
              <w:t>269185,3</w:t>
            </w:r>
          </w:p>
        </w:tc>
        <w:tc>
          <w:tcPr>
            <w:tcW w:w="851"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sz w:val="15"/>
                <w:szCs w:val="15"/>
                <w:lang w:eastAsia="en-US"/>
              </w:rPr>
            </w:pPr>
            <w:r>
              <w:rPr>
                <w:rFonts w:ascii="Times New Roman" w:hAnsi="Times New Roman" w:cs="Times New Roman"/>
                <w:sz w:val="15"/>
                <w:szCs w:val="15"/>
              </w:rPr>
              <w:t>246574,7</w:t>
            </w:r>
          </w:p>
        </w:tc>
        <w:tc>
          <w:tcPr>
            <w:tcW w:w="850"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sz w:val="15"/>
                <w:szCs w:val="15"/>
              </w:rPr>
            </w:pPr>
            <w:r>
              <w:rPr>
                <w:rFonts w:ascii="Times New Roman" w:hAnsi="Times New Roman" w:cs="Times New Roman"/>
                <w:sz w:val="15"/>
                <w:szCs w:val="15"/>
              </w:rPr>
              <w:t>242751,8</w:t>
            </w:r>
          </w:p>
        </w:tc>
        <w:tc>
          <w:tcPr>
            <w:tcW w:w="851" w:type="dxa"/>
            <w:tcBorders>
              <w:top w:val="nil"/>
              <w:left w:val="nil"/>
              <w:bottom w:val="single" w:sz="4" w:space="0" w:color="auto"/>
              <w:right w:val="single" w:sz="4" w:space="0" w:color="auto"/>
            </w:tcBorders>
          </w:tcPr>
          <w:p w:rsidR="00640792" w:rsidRPr="00673EAC" w:rsidRDefault="00640792" w:rsidP="00640792">
            <w:pPr>
              <w:jc w:val="right"/>
              <w:rPr>
                <w:rFonts w:ascii="Times New Roman" w:hAnsi="Times New Roman" w:cs="Times New Roman"/>
                <w:sz w:val="15"/>
                <w:szCs w:val="15"/>
              </w:rPr>
            </w:pPr>
            <w:r>
              <w:rPr>
                <w:rFonts w:ascii="Times New Roman" w:hAnsi="Times New Roman" w:cs="Times New Roman"/>
                <w:sz w:val="15"/>
                <w:szCs w:val="15"/>
              </w:rPr>
              <w:t>242657,3</w:t>
            </w:r>
          </w:p>
        </w:tc>
        <w:tc>
          <w:tcPr>
            <w:tcW w:w="823" w:type="dxa"/>
            <w:tcBorders>
              <w:top w:val="nil"/>
              <w:left w:val="nil"/>
              <w:bottom w:val="single" w:sz="4" w:space="0" w:color="auto"/>
              <w:right w:val="single" w:sz="4" w:space="0" w:color="auto"/>
            </w:tcBorders>
          </w:tcPr>
          <w:p w:rsidR="00640792" w:rsidRPr="00673EAC" w:rsidRDefault="00640792" w:rsidP="00640792">
            <w:pPr>
              <w:ind w:left="-136"/>
              <w:jc w:val="center"/>
              <w:rPr>
                <w:rFonts w:ascii="Times New Roman" w:hAnsi="Times New Roman" w:cs="Times New Roman"/>
                <w:sz w:val="15"/>
                <w:szCs w:val="15"/>
              </w:rPr>
            </w:pPr>
            <w:r>
              <w:rPr>
                <w:rFonts w:ascii="Times New Roman" w:hAnsi="Times New Roman" w:cs="Times New Roman"/>
                <w:sz w:val="15"/>
                <w:szCs w:val="15"/>
              </w:rPr>
              <w:t>242657,3</w:t>
            </w:r>
          </w:p>
        </w:tc>
      </w:tr>
      <w:tr w:rsidR="00640792" w:rsidRPr="00673EAC" w:rsidTr="007E42BB">
        <w:trPr>
          <w:gridAfter w:val="1"/>
          <w:wAfter w:w="1674" w:type="dxa"/>
          <w:trHeight w:val="52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ind w:left="-108" w:right="-108"/>
              <w:jc w:val="right"/>
              <w:rPr>
                <w:rFonts w:ascii="Times New Roman" w:hAnsi="Times New Roman" w:cs="Times New Roman"/>
                <w:sz w:val="15"/>
                <w:szCs w:val="15"/>
                <w:lang w:eastAsia="en-US"/>
              </w:rPr>
            </w:pPr>
            <w:r w:rsidRPr="00673EAC">
              <w:rPr>
                <w:rFonts w:ascii="Times New Roman" w:hAnsi="Times New Roman" w:cs="Times New Roman"/>
                <w:sz w:val="15"/>
                <w:szCs w:val="15"/>
              </w:rPr>
              <w:t>123,6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ind w:left="-108" w:right="-54"/>
              <w:jc w:val="right"/>
              <w:rPr>
                <w:rFonts w:ascii="Times New Roman" w:hAnsi="Times New Roman" w:cs="Times New Roman"/>
                <w:sz w:val="15"/>
                <w:szCs w:val="15"/>
                <w:lang w:eastAsia="en-US"/>
              </w:rPr>
            </w:pPr>
            <w:r w:rsidRPr="00673EAC">
              <w:rPr>
                <w:rFonts w:ascii="Times New Roman" w:hAnsi="Times New Roman" w:cs="Times New Roman"/>
                <w:sz w:val="15"/>
                <w:szCs w:val="15"/>
              </w:rPr>
              <w:t>4168,1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08" w:right="-17"/>
              <w:jc w:val="right"/>
              <w:rPr>
                <w:rFonts w:ascii="Times New Roman" w:hAnsi="Times New Roman" w:cs="Times New Roman"/>
                <w:sz w:val="15"/>
                <w:szCs w:val="15"/>
                <w:lang w:eastAsia="en-US"/>
              </w:rPr>
            </w:pPr>
            <w:r w:rsidRPr="00673EAC">
              <w:rPr>
                <w:rFonts w:ascii="Times New Roman" w:hAnsi="Times New Roman" w:cs="Times New Roman"/>
                <w:sz w:val="15"/>
                <w:szCs w:val="15"/>
              </w:rPr>
              <w:t>3502,9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24,6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sz w:val="15"/>
                <w:szCs w:val="15"/>
                <w:lang w:eastAsia="en-US"/>
              </w:rPr>
            </w:pPr>
            <w:r w:rsidRPr="00673EAC">
              <w:rPr>
                <w:rFonts w:ascii="Times New Roman" w:hAnsi="Times New Roman" w:cs="Times New Roman"/>
                <w:sz w:val="15"/>
                <w:szCs w:val="15"/>
              </w:rPr>
              <w:t>37248,8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13437,4</w:t>
            </w:r>
          </w:p>
        </w:tc>
        <w:tc>
          <w:tcPr>
            <w:tcW w:w="820"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sidRPr="00673EAC">
              <w:rPr>
                <w:rFonts w:ascii="Times New Roman" w:hAnsi="Times New Roman" w:cs="Times New Roman"/>
                <w:sz w:val="15"/>
                <w:szCs w:val="15"/>
              </w:rPr>
              <w:t>1045,1</w:t>
            </w:r>
          </w:p>
        </w:tc>
        <w:tc>
          <w:tcPr>
            <w:tcW w:w="791"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sidRPr="00673EAC">
              <w:rPr>
                <w:rFonts w:ascii="Times New Roman" w:hAnsi="Times New Roman" w:cs="Times New Roman"/>
                <w:sz w:val="15"/>
                <w:szCs w:val="15"/>
              </w:rPr>
              <w:t>55190,0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Pr>
                <w:rFonts w:ascii="Times New Roman" w:hAnsi="Times New Roman" w:cs="Times New Roman"/>
                <w:sz w:val="15"/>
                <w:szCs w:val="15"/>
              </w:rPr>
              <w:t>17880,3</w:t>
            </w:r>
          </w:p>
        </w:tc>
        <w:tc>
          <w:tcPr>
            <w:tcW w:w="850"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sidRPr="00673EAC">
              <w:rPr>
                <w:rFonts w:ascii="Times New Roman" w:hAnsi="Times New Roman" w:cs="Times New Roman"/>
                <w:sz w:val="15"/>
                <w:szCs w:val="15"/>
              </w:rPr>
              <w:t>0</w:t>
            </w:r>
          </w:p>
        </w:tc>
        <w:tc>
          <w:tcPr>
            <w:tcW w:w="851" w:type="dxa"/>
            <w:tcBorders>
              <w:top w:val="nil"/>
              <w:left w:val="nil"/>
              <w:bottom w:val="single" w:sz="4" w:space="0" w:color="auto"/>
              <w:right w:val="single" w:sz="4" w:space="0" w:color="auto"/>
            </w:tcBorders>
          </w:tcPr>
          <w:p w:rsidR="00640792" w:rsidRPr="00673EAC" w:rsidRDefault="00640792" w:rsidP="00640792">
            <w:pPr>
              <w:rPr>
                <w:rFonts w:ascii="Times New Roman" w:hAnsi="Times New Roman" w:cs="Times New Roman"/>
                <w:sz w:val="15"/>
                <w:szCs w:val="15"/>
                <w:lang w:eastAsia="en-US"/>
              </w:rPr>
            </w:pPr>
            <w:r w:rsidRPr="00673EAC">
              <w:rPr>
                <w:rFonts w:ascii="Times New Roman" w:hAnsi="Times New Roman" w:cs="Times New Roman"/>
                <w:sz w:val="15"/>
                <w:szCs w:val="15"/>
              </w:rPr>
              <w:t>0</w:t>
            </w:r>
          </w:p>
        </w:tc>
        <w:tc>
          <w:tcPr>
            <w:tcW w:w="823" w:type="dxa"/>
            <w:tcBorders>
              <w:top w:val="nil"/>
              <w:left w:val="nil"/>
              <w:bottom w:val="single" w:sz="4" w:space="0" w:color="auto"/>
              <w:right w:val="single" w:sz="4" w:space="0" w:color="auto"/>
            </w:tcBorders>
          </w:tcPr>
          <w:p w:rsidR="00640792" w:rsidRPr="00673EAC" w:rsidRDefault="00640792" w:rsidP="00640792">
            <w:pPr>
              <w:ind w:left="-136"/>
              <w:jc w:val="center"/>
              <w:rPr>
                <w:rFonts w:ascii="Times New Roman" w:hAnsi="Times New Roman" w:cs="Times New Roman"/>
                <w:sz w:val="15"/>
                <w:szCs w:val="15"/>
                <w:lang w:eastAsia="en-US"/>
              </w:rPr>
            </w:pPr>
            <w:r w:rsidRPr="00673EAC">
              <w:rPr>
                <w:rFonts w:ascii="Times New Roman" w:hAnsi="Times New Roman" w:cs="Times New Roman"/>
                <w:sz w:val="15"/>
                <w:szCs w:val="15"/>
              </w:rPr>
              <w:t>0</w:t>
            </w:r>
          </w:p>
        </w:tc>
      </w:tr>
      <w:tr w:rsidR="00640792" w:rsidRPr="00673EAC" w:rsidTr="007E42BB">
        <w:trPr>
          <w:gridAfter w:val="1"/>
          <w:wAfter w:w="1674" w:type="dxa"/>
          <w:trHeight w:val="10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Оказание муниципальных услуг по предоставлению общедоступного и бесплатного дошкольного, начального общего, основного общего, среднего общего образовния</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ind w:left="-108" w:right="-108"/>
              <w:jc w:val="right"/>
              <w:rPr>
                <w:rFonts w:ascii="Times New Roman" w:hAnsi="Times New Roman" w:cs="Times New Roman"/>
                <w:sz w:val="15"/>
                <w:szCs w:val="15"/>
                <w:lang w:eastAsia="en-US"/>
              </w:rPr>
            </w:pPr>
            <w:r w:rsidRPr="00673EAC">
              <w:rPr>
                <w:rFonts w:ascii="Times New Roman" w:hAnsi="Times New Roman" w:cs="Times New Roman"/>
                <w:sz w:val="15"/>
                <w:szCs w:val="15"/>
              </w:rPr>
              <w:t>168750,4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ind w:left="-108" w:right="-54"/>
              <w:jc w:val="right"/>
              <w:rPr>
                <w:rFonts w:ascii="Times New Roman" w:hAnsi="Times New Roman" w:cs="Times New Roman"/>
                <w:sz w:val="15"/>
                <w:szCs w:val="15"/>
                <w:lang w:eastAsia="en-US"/>
              </w:rPr>
            </w:pPr>
            <w:r w:rsidRPr="00673EAC">
              <w:rPr>
                <w:rFonts w:ascii="Times New Roman" w:hAnsi="Times New Roman" w:cs="Times New Roman"/>
                <w:sz w:val="15"/>
                <w:szCs w:val="15"/>
              </w:rPr>
              <w:t>177676,3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08" w:right="-17"/>
              <w:jc w:val="right"/>
              <w:rPr>
                <w:rFonts w:ascii="Times New Roman" w:hAnsi="Times New Roman" w:cs="Times New Roman"/>
                <w:sz w:val="15"/>
                <w:szCs w:val="15"/>
                <w:lang w:eastAsia="en-US"/>
              </w:rPr>
            </w:pPr>
            <w:r w:rsidRPr="00673EAC">
              <w:rPr>
                <w:rFonts w:ascii="Times New Roman" w:hAnsi="Times New Roman" w:cs="Times New Roman"/>
                <w:sz w:val="15"/>
                <w:szCs w:val="15"/>
              </w:rPr>
              <w:t>192897,8</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214951,5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sz w:val="15"/>
                <w:szCs w:val="15"/>
                <w:lang w:eastAsia="en-US"/>
              </w:rPr>
            </w:pPr>
            <w:r w:rsidRPr="00673EAC">
              <w:rPr>
                <w:rFonts w:ascii="Times New Roman" w:hAnsi="Times New Roman" w:cs="Times New Roman"/>
                <w:sz w:val="15"/>
                <w:szCs w:val="15"/>
              </w:rPr>
              <w:t>224774,5</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243758,3</w:t>
            </w:r>
          </w:p>
        </w:tc>
        <w:tc>
          <w:tcPr>
            <w:tcW w:w="820"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sz w:val="15"/>
                <w:szCs w:val="15"/>
                <w:lang w:eastAsia="en-US"/>
              </w:rPr>
            </w:pPr>
            <w:r w:rsidRPr="00673EAC">
              <w:rPr>
                <w:rFonts w:ascii="Times New Roman" w:hAnsi="Times New Roman" w:cs="Times New Roman"/>
                <w:sz w:val="15"/>
                <w:szCs w:val="15"/>
              </w:rPr>
              <w:t>268448,9</w:t>
            </w:r>
          </w:p>
        </w:tc>
        <w:tc>
          <w:tcPr>
            <w:tcW w:w="791" w:type="dxa"/>
            <w:tcBorders>
              <w:top w:val="nil"/>
              <w:left w:val="nil"/>
              <w:bottom w:val="single" w:sz="4" w:space="0" w:color="auto"/>
              <w:right w:val="single" w:sz="4" w:space="0" w:color="auto"/>
            </w:tcBorders>
            <w:noWrap/>
            <w:hideMark/>
          </w:tcPr>
          <w:p w:rsidR="00640792" w:rsidRPr="00673EAC" w:rsidRDefault="00640792" w:rsidP="00640792">
            <w:pPr>
              <w:jc w:val="right"/>
              <w:rPr>
                <w:rFonts w:ascii="Times New Roman" w:hAnsi="Times New Roman" w:cs="Times New Roman"/>
                <w:sz w:val="15"/>
                <w:szCs w:val="15"/>
                <w:lang w:eastAsia="en-US"/>
              </w:rPr>
            </w:pPr>
            <w:r w:rsidRPr="00673EAC">
              <w:rPr>
                <w:rFonts w:ascii="Times New Roman" w:hAnsi="Times New Roman" w:cs="Times New Roman"/>
                <w:sz w:val="15"/>
                <w:szCs w:val="15"/>
              </w:rPr>
              <w:t>258615,9</w:t>
            </w:r>
          </w:p>
        </w:tc>
        <w:tc>
          <w:tcPr>
            <w:tcW w:w="851"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Pr>
                <w:rFonts w:ascii="Times New Roman" w:hAnsi="Times New Roman" w:cs="Times New Roman"/>
                <w:sz w:val="15"/>
                <w:szCs w:val="15"/>
              </w:rPr>
              <w:t>240524,6</w:t>
            </w:r>
          </w:p>
        </w:tc>
        <w:tc>
          <w:tcPr>
            <w:tcW w:w="850"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Pr>
                <w:rFonts w:ascii="Times New Roman" w:hAnsi="Times New Roman" w:cs="Times New Roman"/>
                <w:sz w:val="15"/>
                <w:szCs w:val="15"/>
              </w:rPr>
              <w:t>239282,8</w:t>
            </w:r>
          </w:p>
        </w:tc>
        <w:tc>
          <w:tcPr>
            <w:tcW w:w="851" w:type="dxa"/>
            <w:tcBorders>
              <w:top w:val="nil"/>
              <w:left w:val="nil"/>
              <w:bottom w:val="single" w:sz="4" w:space="0" w:color="auto"/>
              <w:right w:val="single" w:sz="4" w:space="0" w:color="auto"/>
            </w:tcBorders>
          </w:tcPr>
          <w:p w:rsidR="00640792" w:rsidRPr="00673EAC" w:rsidRDefault="00640792" w:rsidP="00640792">
            <w:pPr>
              <w:rPr>
                <w:rFonts w:ascii="Times New Roman" w:hAnsi="Times New Roman" w:cs="Times New Roman"/>
                <w:sz w:val="15"/>
                <w:szCs w:val="15"/>
                <w:lang w:eastAsia="en-US"/>
              </w:rPr>
            </w:pPr>
            <w:r>
              <w:rPr>
                <w:rFonts w:ascii="Times New Roman" w:hAnsi="Times New Roman" w:cs="Times New Roman"/>
                <w:sz w:val="15"/>
                <w:szCs w:val="15"/>
              </w:rPr>
              <w:t>239541,1</w:t>
            </w:r>
          </w:p>
        </w:tc>
        <w:tc>
          <w:tcPr>
            <w:tcW w:w="823" w:type="dxa"/>
            <w:tcBorders>
              <w:top w:val="nil"/>
              <w:left w:val="nil"/>
              <w:bottom w:val="single" w:sz="4" w:space="0" w:color="auto"/>
              <w:right w:val="single" w:sz="4" w:space="0" w:color="auto"/>
            </w:tcBorders>
          </w:tcPr>
          <w:p w:rsidR="00640792" w:rsidRPr="00673EAC" w:rsidRDefault="00640792" w:rsidP="00640792">
            <w:pPr>
              <w:ind w:left="-136"/>
              <w:jc w:val="center"/>
              <w:rPr>
                <w:rFonts w:ascii="Times New Roman" w:hAnsi="Times New Roman" w:cs="Times New Roman"/>
                <w:sz w:val="15"/>
                <w:szCs w:val="15"/>
                <w:lang w:eastAsia="en-US"/>
              </w:rPr>
            </w:pPr>
            <w:r>
              <w:rPr>
                <w:rFonts w:ascii="Times New Roman" w:hAnsi="Times New Roman" w:cs="Times New Roman"/>
                <w:sz w:val="15"/>
                <w:szCs w:val="15"/>
              </w:rPr>
              <w:t>239541,1</w:t>
            </w:r>
          </w:p>
        </w:tc>
      </w:tr>
      <w:tr w:rsidR="00640792" w:rsidRPr="00673EAC" w:rsidTr="007E42BB">
        <w:trPr>
          <w:gridAfter w:val="1"/>
          <w:wAfter w:w="1674" w:type="dxa"/>
          <w:trHeight w:val="1274"/>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0120104310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111  119  244  611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ind w:left="-108" w:right="-108"/>
              <w:jc w:val="right"/>
              <w:rPr>
                <w:rFonts w:ascii="Times New Roman" w:hAnsi="Times New Roman" w:cs="Times New Roman"/>
                <w:sz w:val="15"/>
                <w:szCs w:val="15"/>
                <w:lang w:eastAsia="en-US"/>
              </w:rPr>
            </w:pPr>
            <w:r w:rsidRPr="00673EAC">
              <w:rPr>
                <w:rFonts w:ascii="Times New Roman" w:hAnsi="Times New Roman" w:cs="Times New Roman"/>
                <w:sz w:val="15"/>
                <w:szCs w:val="15"/>
              </w:rPr>
              <w:t>123966,7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ind w:left="-108" w:right="-54"/>
              <w:jc w:val="right"/>
              <w:rPr>
                <w:rFonts w:ascii="Times New Roman" w:hAnsi="Times New Roman" w:cs="Times New Roman"/>
                <w:sz w:val="15"/>
                <w:szCs w:val="15"/>
                <w:lang w:eastAsia="en-US"/>
              </w:rPr>
            </w:pPr>
            <w:r w:rsidRPr="00673EAC">
              <w:rPr>
                <w:rFonts w:ascii="Times New Roman" w:hAnsi="Times New Roman" w:cs="Times New Roman"/>
                <w:sz w:val="15"/>
                <w:szCs w:val="15"/>
              </w:rPr>
              <w:t>126171,2</w:t>
            </w:r>
          </w:p>
        </w:tc>
        <w:tc>
          <w:tcPr>
            <w:tcW w:w="708" w:type="dxa"/>
            <w:tcBorders>
              <w:top w:val="nil"/>
              <w:left w:val="nil"/>
              <w:bottom w:val="single" w:sz="4" w:space="0" w:color="auto"/>
              <w:right w:val="single" w:sz="4" w:space="0" w:color="auto"/>
            </w:tcBorders>
            <w:noWrap/>
            <w:hideMark/>
          </w:tcPr>
          <w:p w:rsidR="00640792" w:rsidRPr="00673EAC" w:rsidRDefault="00640792" w:rsidP="00640792">
            <w:pPr>
              <w:ind w:left="-108" w:right="-17"/>
              <w:jc w:val="right"/>
              <w:rPr>
                <w:rFonts w:ascii="Times New Roman" w:hAnsi="Times New Roman" w:cs="Times New Roman"/>
                <w:sz w:val="15"/>
                <w:szCs w:val="15"/>
                <w:lang w:eastAsia="en-US"/>
              </w:rPr>
            </w:pPr>
            <w:r w:rsidRPr="00673EAC">
              <w:rPr>
                <w:rFonts w:ascii="Times New Roman" w:hAnsi="Times New Roman" w:cs="Times New Roman"/>
                <w:sz w:val="15"/>
                <w:szCs w:val="15"/>
              </w:rPr>
              <w:t>130892,2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ind w:left="-55"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153799,7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ind w:left="-108" w:right="-107"/>
              <w:jc w:val="center"/>
              <w:rPr>
                <w:rFonts w:ascii="Times New Roman" w:hAnsi="Times New Roman" w:cs="Times New Roman"/>
                <w:sz w:val="15"/>
                <w:szCs w:val="15"/>
                <w:lang w:eastAsia="en-US"/>
              </w:rPr>
            </w:pPr>
            <w:r w:rsidRPr="00673EAC">
              <w:rPr>
                <w:rFonts w:ascii="Times New Roman" w:hAnsi="Times New Roman" w:cs="Times New Roman"/>
                <w:sz w:val="15"/>
                <w:szCs w:val="15"/>
              </w:rPr>
              <w:t>157443,8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ind w:left="-132" w:right="-108"/>
              <w:jc w:val="center"/>
              <w:rPr>
                <w:rFonts w:ascii="Times New Roman" w:hAnsi="Times New Roman" w:cs="Times New Roman"/>
                <w:sz w:val="15"/>
                <w:szCs w:val="15"/>
                <w:lang w:eastAsia="en-US"/>
              </w:rPr>
            </w:pPr>
            <w:r w:rsidRPr="00673EAC">
              <w:rPr>
                <w:rFonts w:ascii="Times New Roman" w:hAnsi="Times New Roman" w:cs="Times New Roman"/>
                <w:sz w:val="15"/>
                <w:szCs w:val="15"/>
              </w:rPr>
              <w:t>161207,7</w:t>
            </w:r>
          </w:p>
        </w:tc>
        <w:tc>
          <w:tcPr>
            <w:tcW w:w="820"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sidRPr="00673EAC">
              <w:rPr>
                <w:rFonts w:ascii="Times New Roman" w:hAnsi="Times New Roman" w:cs="Times New Roman"/>
                <w:sz w:val="15"/>
                <w:szCs w:val="15"/>
              </w:rPr>
              <w:t>172466,2</w:t>
            </w:r>
          </w:p>
        </w:tc>
        <w:tc>
          <w:tcPr>
            <w:tcW w:w="791"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sz w:val="15"/>
                <w:szCs w:val="15"/>
                <w:lang w:eastAsia="en-US"/>
              </w:rPr>
            </w:pPr>
            <w:r w:rsidRPr="00673EAC">
              <w:rPr>
                <w:rFonts w:ascii="Times New Roman" w:hAnsi="Times New Roman" w:cs="Times New Roman"/>
                <w:sz w:val="15"/>
                <w:szCs w:val="15"/>
              </w:rPr>
              <w:t>180054,5</w:t>
            </w:r>
          </w:p>
        </w:tc>
        <w:tc>
          <w:tcPr>
            <w:tcW w:w="851"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color w:val="000000"/>
                <w:sz w:val="15"/>
                <w:szCs w:val="15"/>
                <w:lang w:eastAsia="en-US"/>
              </w:rPr>
            </w:pPr>
            <w:r>
              <w:rPr>
                <w:rFonts w:ascii="Times New Roman" w:hAnsi="Times New Roman" w:cs="Times New Roman"/>
                <w:color w:val="000000"/>
                <w:sz w:val="15"/>
                <w:szCs w:val="15"/>
              </w:rPr>
              <w:t>185489,9</w:t>
            </w:r>
          </w:p>
        </w:tc>
        <w:tc>
          <w:tcPr>
            <w:tcW w:w="850" w:type="dxa"/>
            <w:tcBorders>
              <w:top w:val="nil"/>
              <w:left w:val="nil"/>
              <w:bottom w:val="single" w:sz="4" w:space="0" w:color="auto"/>
              <w:right w:val="single" w:sz="4" w:space="0" w:color="auto"/>
            </w:tcBorders>
            <w:noWrap/>
            <w:hideMark/>
          </w:tcPr>
          <w:p w:rsidR="00640792" w:rsidRPr="00673EAC" w:rsidRDefault="00640792" w:rsidP="00640792">
            <w:pPr>
              <w:rPr>
                <w:rFonts w:ascii="Times New Roman" w:hAnsi="Times New Roman" w:cs="Times New Roman"/>
                <w:color w:val="000000"/>
                <w:sz w:val="15"/>
                <w:szCs w:val="15"/>
                <w:lang w:eastAsia="en-US"/>
              </w:rPr>
            </w:pPr>
            <w:r>
              <w:rPr>
                <w:rFonts w:ascii="Times New Roman" w:hAnsi="Times New Roman" w:cs="Times New Roman"/>
                <w:color w:val="000000"/>
                <w:sz w:val="15"/>
                <w:szCs w:val="15"/>
              </w:rPr>
              <w:t>185290,4</w:t>
            </w:r>
          </w:p>
        </w:tc>
        <w:tc>
          <w:tcPr>
            <w:tcW w:w="851" w:type="dxa"/>
            <w:tcBorders>
              <w:top w:val="nil"/>
              <w:left w:val="nil"/>
              <w:bottom w:val="single" w:sz="4" w:space="0" w:color="auto"/>
              <w:right w:val="single" w:sz="4" w:space="0" w:color="auto"/>
            </w:tcBorders>
          </w:tcPr>
          <w:p w:rsidR="00640792" w:rsidRPr="00673EAC" w:rsidRDefault="00640792" w:rsidP="00640792">
            <w:pPr>
              <w:rPr>
                <w:rFonts w:ascii="Times New Roman" w:hAnsi="Times New Roman" w:cs="Times New Roman"/>
                <w:color w:val="000000"/>
                <w:sz w:val="15"/>
                <w:szCs w:val="15"/>
                <w:lang w:eastAsia="en-US"/>
              </w:rPr>
            </w:pPr>
            <w:r>
              <w:rPr>
                <w:rFonts w:ascii="Times New Roman" w:hAnsi="Times New Roman" w:cs="Times New Roman"/>
                <w:color w:val="000000"/>
                <w:sz w:val="15"/>
                <w:szCs w:val="15"/>
              </w:rPr>
              <w:t>185290,4</w:t>
            </w:r>
          </w:p>
        </w:tc>
        <w:tc>
          <w:tcPr>
            <w:tcW w:w="823" w:type="dxa"/>
            <w:tcBorders>
              <w:top w:val="nil"/>
              <w:left w:val="nil"/>
              <w:bottom w:val="single" w:sz="4" w:space="0" w:color="auto"/>
              <w:right w:val="single" w:sz="4" w:space="0" w:color="auto"/>
            </w:tcBorders>
          </w:tcPr>
          <w:p w:rsidR="00640792" w:rsidRPr="00673EAC" w:rsidRDefault="00640792" w:rsidP="00640792">
            <w:pPr>
              <w:ind w:left="-136"/>
              <w:jc w:val="center"/>
              <w:rPr>
                <w:rFonts w:ascii="Times New Roman" w:hAnsi="Times New Roman" w:cs="Times New Roman"/>
                <w:color w:val="000000"/>
                <w:sz w:val="15"/>
                <w:szCs w:val="15"/>
                <w:lang w:eastAsia="en-US"/>
              </w:rPr>
            </w:pPr>
            <w:r>
              <w:rPr>
                <w:rFonts w:ascii="Times New Roman" w:hAnsi="Times New Roman" w:cs="Times New Roman"/>
                <w:color w:val="000000"/>
                <w:sz w:val="15"/>
                <w:szCs w:val="15"/>
              </w:rPr>
              <w:t>185290,4</w:t>
            </w:r>
          </w:p>
        </w:tc>
      </w:tr>
      <w:tr w:rsidR="00640792" w:rsidRPr="00673EAC" w:rsidTr="007E42BB">
        <w:trPr>
          <w:gridAfter w:val="1"/>
          <w:wAfter w:w="1674" w:type="dxa"/>
          <w:trHeight w:val="1425"/>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Средства бюджета муниципального образования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 на обеспечение деятельности общеобразовательных учреждений</w:t>
            </w:r>
          </w:p>
        </w:tc>
        <w:tc>
          <w:tcPr>
            <w:tcW w:w="1417"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0120161200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247  321  611  852  853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33 518,4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31 709,1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40 993,7</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36 088,5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47 325,6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58 737,3</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59471,6</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46312,4</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37080,3</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37071,1</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37069,9</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37069,9</w:t>
            </w:r>
          </w:p>
        </w:tc>
      </w:tr>
      <w:tr w:rsidR="00640792" w:rsidRPr="00673EAC" w:rsidTr="007E42BB">
        <w:trPr>
          <w:gridAfter w:val="1"/>
          <w:wAfter w:w="1674" w:type="dxa"/>
          <w:trHeight w:val="480"/>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0120167870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244  611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4 601,5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4 113,5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00"/>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0120162410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1 618,3</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817,6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65,4</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0120164222</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280,8</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510,2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610,0</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460,0</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663,0</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161"/>
        </w:trPr>
        <w:tc>
          <w:tcPr>
            <w:tcW w:w="299" w:type="dxa"/>
            <w:vMerge/>
            <w:tcBorders>
              <w:left w:val="single" w:sz="4" w:space="0" w:color="auto"/>
              <w:right w:val="single" w:sz="4" w:space="0" w:color="auto"/>
            </w:tcBorders>
            <w:vAlign w:val="center"/>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0120164220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119</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10,4</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172"/>
        </w:trPr>
        <w:tc>
          <w:tcPr>
            <w:tcW w:w="299"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0120161470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639,7</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24,2</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495"/>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1560"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Обеспечение учащихся  общеобразовательных учреждений качественным сбалансированным питанием</w:t>
            </w:r>
          </w:p>
        </w:tc>
        <w:tc>
          <w:tcPr>
            <w:tcW w:w="1417"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0120106960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2 041,6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1 166,1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2 451,5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3 259,0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2 552,6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2 012,9</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01201S6960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104,0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140,3</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124,0</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0120161540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358,5</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347,4</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280,0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247,8</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389,7</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389,7</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389,7</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389,7</w:t>
            </w:r>
          </w:p>
        </w:tc>
      </w:tr>
      <w:tr w:rsidR="00640792" w:rsidRPr="00673EAC" w:rsidTr="007E42BB">
        <w:trPr>
          <w:gridAfter w:val="1"/>
          <w:wAfter w:w="1674" w:type="dxa"/>
          <w:trHeight w:val="264"/>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0120106960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1 665,1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49"/>
        </w:trPr>
        <w:tc>
          <w:tcPr>
            <w:tcW w:w="299" w:type="dxa"/>
            <w:vMerge/>
            <w:tcBorders>
              <w:left w:val="single" w:sz="4" w:space="0" w:color="auto"/>
              <w:right w:val="single" w:sz="4" w:space="0" w:color="auto"/>
            </w:tcBorders>
            <w:vAlign w:val="center"/>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0120106960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1602,6</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1465,3</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912,69</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249"/>
        </w:trPr>
        <w:tc>
          <w:tcPr>
            <w:tcW w:w="299"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47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6960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131,0</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51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Мероприятия, направленные на обеспечение безопасности условий обучения  детей </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0120161970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84,4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85,6</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144,6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79,3</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84,4</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82,4</w:t>
            </w: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012004960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141,0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0126394</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17,9</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1759"/>
        </w:trPr>
        <w:tc>
          <w:tcPr>
            <w:tcW w:w="299"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w:t>
            </w:r>
          </w:p>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3"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w:t>
            </w:r>
          </w:p>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283"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w:t>
            </w:r>
          </w:p>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1560"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1417"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0120160180</w:t>
            </w:r>
          </w:p>
        </w:tc>
        <w:tc>
          <w:tcPr>
            <w:tcW w:w="548"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112  321</w:t>
            </w:r>
          </w:p>
        </w:tc>
        <w:tc>
          <w:tcPr>
            <w:tcW w:w="619"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3 853</w:t>
            </w:r>
          </w:p>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657"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7 772,</w:t>
            </w:r>
          </w:p>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708"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7 723,0</w:t>
            </w:r>
          </w:p>
        </w:tc>
        <w:tc>
          <w:tcPr>
            <w:tcW w:w="620"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8 571,0</w:t>
            </w:r>
          </w:p>
        </w:tc>
        <w:tc>
          <w:tcPr>
            <w:tcW w:w="567"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8 520,2</w:t>
            </w:r>
          </w:p>
        </w:tc>
        <w:tc>
          <w:tcPr>
            <w:tcW w:w="684"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8 734,6</w:t>
            </w:r>
          </w:p>
        </w:tc>
        <w:tc>
          <w:tcPr>
            <w:tcW w:w="820"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9947,6</w:t>
            </w:r>
          </w:p>
        </w:tc>
        <w:tc>
          <w:tcPr>
            <w:tcW w:w="791"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9241,3</w:t>
            </w:r>
          </w:p>
        </w:tc>
        <w:tc>
          <w:tcPr>
            <w:tcW w:w="851" w:type="dxa"/>
            <w:tcBorders>
              <w:top w:val="single" w:sz="4" w:space="0" w:color="auto"/>
              <w:left w:val="single" w:sz="4" w:space="0" w:color="auto"/>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8912,9</w:t>
            </w:r>
          </w:p>
        </w:tc>
        <w:tc>
          <w:tcPr>
            <w:tcW w:w="850" w:type="dxa"/>
            <w:tcBorders>
              <w:top w:val="single" w:sz="4" w:space="0" w:color="auto"/>
              <w:left w:val="single" w:sz="4" w:space="0" w:color="auto"/>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8912,9</w:t>
            </w:r>
          </w:p>
        </w:tc>
        <w:tc>
          <w:tcPr>
            <w:tcW w:w="851" w:type="dxa"/>
            <w:tcBorders>
              <w:top w:val="single" w:sz="4" w:space="0" w:color="auto"/>
              <w:left w:val="single" w:sz="4" w:space="0" w:color="auto"/>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8912,9</w:t>
            </w:r>
          </w:p>
        </w:tc>
        <w:tc>
          <w:tcPr>
            <w:tcW w:w="823" w:type="dxa"/>
            <w:tcBorders>
              <w:top w:val="single" w:sz="4" w:space="0" w:color="auto"/>
              <w:left w:val="single" w:sz="4" w:space="0" w:color="auto"/>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8912,9</w:t>
            </w:r>
          </w:p>
        </w:tc>
      </w:tr>
      <w:tr w:rsidR="00640792" w:rsidRPr="00673EAC" w:rsidTr="007E42BB">
        <w:trPr>
          <w:gridAfter w:val="1"/>
          <w:wAfter w:w="1674" w:type="dxa"/>
          <w:trHeight w:val="435"/>
        </w:trPr>
        <w:tc>
          <w:tcPr>
            <w:tcW w:w="299"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средств от предпринимательской и иной приносящей доход деятельности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w:t>
            </w:r>
            <w:r w:rsidRPr="00673EAC">
              <w:rPr>
                <w:rFonts w:ascii="Times New Roman" w:hAnsi="Times New Roman" w:cs="Times New Roman"/>
                <w:sz w:val="15"/>
                <w:szCs w:val="15"/>
              </w:rPr>
              <w:lastRenderedPageBreak/>
              <w:t>Республики</w:t>
            </w:r>
            <w:r w:rsidRPr="00673EAC">
              <w:rPr>
                <w:rFonts w:ascii="Times New Roman" w:eastAsia="Times New Roman" w:hAnsi="Times New Roman" w:cs="Times New Roman"/>
                <w:sz w:val="15"/>
                <w:szCs w:val="15"/>
              </w:rPr>
              <w:t>"</w:t>
            </w:r>
          </w:p>
        </w:tc>
        <w:tc>
          <w:tcPr>
            <w:tcW w:w="567"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0120163200</w:t>
            </w:r>
          </w:p>
        </w:tc>
        <w:tc>
          <w:tcPr>
            <w:tcW w:w="548" w:type="dxa"/>
            <w:tcBorders>
              <w:top w:val="single" w:sz="4" w:space="0" w:color="auto"/>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244 </w:t>
            </w:r>
          </w:p>
        </w:tc>
        <w:tc>
          <w:tcPr>
            <w:tcW w:w="619"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432,3</w:t>
            </w:r>
          </w:p>
        </w:tc>
        <w:tc>
          <w:tcPr>
            <w:tcW w:w="657"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410,8</w:t>
            </w:r>
          </w:p>
        </w:tc>
        <w:tc>
          <w:tcPr>
            <w:tcW w:w="708"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573,8</w:t>
            </w:r>
          </w:p>
        </w:tc>
        <w:tc>
          <w:tcPr>
            <w:tcW w:w="620"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993,9</w:t>
            </w:r>
          </w:p>
        </w:tc>
        <w:tc>
          <w:tcPr>
            <w:tcW w:w="567"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623,9</w:t>
            </w:r>
          </w:p>
        </w:tc>
        <w:tc>
          <w:tcPr>
            <w:tcW w:w="684"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722,0</w:t>
            </w:r>
          </w:p>
        </w:tc>
        <w:tc>
          <w:tcPr>
            <w:tcW w:w="820"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828,8</w:t>
            </w:r>
          </w:p>
        </w:tc>
        <w:tc>
          <w:tcPr>
            <w:tcW w:w="791"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420,0</w:t>
            </w:r>
          </w:p>
        </w:tc>
        <w:tc>
          <w:tcPr>
            <w:tcW w:w="851"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149,0</w:t>
            </w:r>
          </w:p>
        </w:tc>
        <w:tc>
          <w:tcPr>
            <w:tcW w:w="850"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149,0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149,0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149,0</w:t>
            </w:r>
          </w:p>
        </w:tc>
      </w:tr>
      <w:tr w:rsidR="00640792" w:rsidRPr="00673EAC" w:rsidTr="007E42BB">
        <w:trPr>
          <w:gridAfter w:val="1"/>
          <w:wAfter w:w="1674" w:type="dxa"/>
          <w:trHeight w:val="31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0120163300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0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0120163200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110,6</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родительской платы за содержание ребенка в образовательном учреждении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0120163400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4 835,6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5 388,5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5 413,5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6 007,2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6 337,7</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3 681,3</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3813,7</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2528,5</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1764,4</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1764,4</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1764,4</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1764,4</w:t>
            </w:r>
          </w:p>
        </w:tc>
      </w:tr>
      <w:tr w:rsidR="00640792" w:rsidRPr="00673EAC" w:rsidTr="007E42BB">
        <w:trPr>
          <w:gridAfter w:val="1"/>
          <w:wAfter w:w="1674" w:type="dxa"/>
          <w:trHeight w:val="70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Средства республиканского бюджета на обеспечение деятельности общеобразовательных учреждений </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0120104221</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243  244  612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2 356,0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1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0120104222</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10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миниципальных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0120153030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111 119  612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4 120,9</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12111,4</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12011,8</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525"/>
        </w:trPr>
        <w:tc>
          <w:tcPr>
            <w:tcW w:w="299"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1560" w:type="dxa"/>
            <w:vMerge w:val="restart"/>
            <w:tcBorders>
              <w:top w:val="nil"/>
              <w:left w:val="single" w:sz="4" w:space="0" w:color="auto"/>
              <w:bottom w:val="single" w:sz="4" w:space="0" w:color="000000"/>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субъекта РФ</w:t>
            </w:r>
          </w:p>
        </w:tc>
        <w:tc>
          <w:tcPr>
            <w:tcW w:w="1417" w:type="dxa"/>
            <w:vMerge w:val="restart"/>
            <w:tcBorders>
              <w:top w:val="nil"/>
              <w:left w:val="single" w:sz="4" w:space="0" w:color="auto"/>
              <w:bottom w:val="single" w:sz="4" w:space="0" w:color="000000"/>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0120123040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485,8</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25"/>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0120163040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661,8</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965,4</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25"/>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01201L3040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2 132,0</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5640,1</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5433,7</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5743,4</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5622,8</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5882,4</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5882,4</w:t>
            </w:r>
          </w:p>
        </w:tc>
      </w:tr>
      <w:tr w:rsidR="00640792" w:rsidRPr="00673EAC" w:rsidTr="007E42BB">
        <w:trPr>
          <w:gridAfter w:val="1"/>
          <w:wAfter w:w="1674" w:type="dxa"/>
          <w:trHeight w:val="525"/>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01201S3040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6,8</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4,9</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25"/>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0120153040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25"/>
        </w:trPr>
        <w:tc>
          <w:tcPr>
            <w:tcW w:w="299"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w:t>
            </w:r>
          </w:p>
        </w:tc>
        <w:tc>
          <w:tcPr>
            <w:tcW w:w="1560"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Исполнение наказов избирателей Государственного Совета УР</w:t>
            </w:r>
          </w:p>
        </w:tc>
        <w:tc>
          <w:tcPr>
            <w:tcW w:w="1417" w:type="dxa"/>
            <w:tcBorders>
              <w:top w:val="nil"/>
              <w:left w:val="single" w:sz="4" w:space="0" w:color="auto"/>
              <w:bottom w:val="single" w:sz="4" w:space="0" w:color="000000"/>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000000"/>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0120165720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r>
      <w:tr w:rsidR="00640792" w:rsidRPr="00673EAC" w:rsidTr="007E42BB">
        <w:trPr>
          <w:gridAfter w:val="1"/>
          <w:wAfter w:w="1674" w:type="dxa"/>
          <w:trHeight w:val="123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Оказание муниципальных услуг для детей-сирот и детей, оставшихся без попечения родителей по предоставлению общедоступного и бесплатного дошкольного, начального общего, основного общего образования </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36 625,8</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32 219,9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31 282,0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32 638,0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33 416,1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r>
      <w:tr w:rsidR="00640792" w:rsidRPr="00673EAC" w:rsidTr="007E42BB">
        <w:trPr>
          <w:gridAfter w:val="1"/>
          <w:wAfter w:w="1674" w:type="dxa"/>
          <w:trHeight w:val="424"/>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Социальная поддержка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общеобразовательных учреждениях для детей-сирот и детей, оставшихся без попечения родителей (выполнение переданных государственных полномочийУдмуртской Республики) </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0120204380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111  112  119  244  321  851  852  853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36 625,8</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32 119,9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31 162,2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32 498,0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31 919,1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75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средств от предпринимательской и иной приносящей доход деятельности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0120263200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119,8</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92,3</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42,7</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0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0120260620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1 454,3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0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0120260640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Укрепление материально-технической базы муниципальных общеобразовательных учреждений</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0120300310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250,0</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76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Подготовка образовательных учреждений муниципального образования "Глазовский район" к новому учебному году</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0120704221</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678,6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01263940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200  600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370,9</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0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строительство и реконструкция учреждений общего образования на территории муниципального образования "Глазовский район"</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3 802,5</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139,3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2 993,9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3 944,4</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444,0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1990,0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4455,0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2595,2</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r>
      <w:tr w:rsidR="00640792" w:rsidRPr="00673EAC" w:rsidTr="007E42BB">
        <w:trPr>
          <w:gridAfter w:val="1"/>
          <w:wAfter w:w="1674" w:type="dxa"/>
          <w:trHeight w:val="46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123,6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4 168,1</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3 502,9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37 248,8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13 437,4</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1045,1</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55190,0</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17880,3</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6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Реконструкция кровли МОУ "Кочишевская НШДС" с заменой плоской крыши на скатную</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01162420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75,0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2 367,5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Реконструкция кровли МОУ "Адамская СОШ" с заменой плоской крыши на скатную на здании школы и столовой</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232,9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2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Реконструкция кровли МОУ "Дзякинская СОШ" с заменой плоской крыши на скатную</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3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Реконструкция МОУ "Кожильская СОШ сельскохозяйственного направления" с заменой плоской крыши на скатную</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01263950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2 269,6</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Строительство пристроя к зданию МОУ "Гулековская НШДС"</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1 680,6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01263950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1 532,9</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7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10</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Капитальный ремонт здания МОУ "Ключевская СОШ" </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0120805720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106,4</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125,0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9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8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01208R5200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3 713,3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8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1 135,0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1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4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12</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Реконструкция социально-культурного центра с размещением дошкольной группы и пищеблока в с. Люм</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0120863950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453,3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6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0120863950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244  464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32,9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9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14</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Ремонт здания школы Муниципального общеобразовательного учреждения "Куреговская средняя общеобразовательная школа"</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0120805720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305,0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5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15</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Реконструкция здания школы и пристрояСлудской НШДС под размещение дошкольной группы</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0120805720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244  414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647,0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82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17</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учебного корпуса МКУ "Понинский детский дом" вс. Понино Глазовского района УР (ПИР)</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18</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крыши и замена оконных блоков здания МОУ "Адамская СОШ" в д. Адам Глазовского района Удмуртской Республики</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1 145,2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5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65,4</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7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18 505,8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7 700,0</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5 296,0</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3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19</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здания МОУ "Ключевская СОШ" под размещение медицинского кабинета в д.Удм.Ключи Глазовского района Удмуртской Республики</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2 135,1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20</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кровли и замена оконных блоков здания школы МОУ "Качкашурская СОШ" в д. КачкашурГлазовского района Удмуртской Республики</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3 266,8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8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крыши здания МОУ "Понинская СОШ" в с. Понино Глазовскогорайона</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11 897,4</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87,9</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0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0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0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22</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Капитальный ремонт кровли здания школы МОУ "Дондыкарская СОШ" в д.ДондыкарГлазовского района Удмуртской </w:t>
            </w:r>
            <w:r w:rsidRPr="00673EAC">
              <w:rPr>
                <w:rFonts w:ascii="Times New Roman" w:eastAsia="Times New Roman" w:hAnsi="Times New Roman" w:cs="Times New Roman"/>
                <w:sz w:val="15"/>
                <w:szCs w:val="15"/>
              </w:rPr>
              <w:lastRenderedPageBreak/>
              <w:t>Республики</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939,6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0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0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23</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Замена оконных блоков здания школы МОУ "Понинская СОШ" в с. Понино Глазовского района Удмуртской Республики</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2 563,4</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288,1</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01208S0830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60"/>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w:t>
            </w:r>
          </w:p>
        </w:tc>
        <w:tc>
          <w:tcPr>
            <w:tcW w:w="1560"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здания школы МОУ «Дзякинская СОШ», УР, Глазовский район, с.Дзякино, ул.Кирова, д.2</w:t>
            </w:r>
          </w:p>
        </w:tc>
        <w:tc>
          <w:tcPr>
            <w:tcW w:w="1417"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1990,0</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top w:val="nil"/>
              <w:left w:val="nil"/>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25</w:t>
            </w:r>
          </w:p>
        </w:tc>
        <w:tc>
          <w:tcPr>
            <w:tcW w:w="1560"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Капитальный ремонт здания школы МОУ "Понинская СОШ", УР, Глазовский район, ул. Коммунальная,3</w:t>
            </w:r>
          </w:p>
        </w:tc>
        <w:tc>
          <w:tcPr>
            <w:tcW w:w="1417" w:type="dxa"/>
            <w:vMerge w:val="restart"/>
            <w:tcBorders>
              <w:top w:val="nil"/>
              <w:left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440,0</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92"/>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1000,0</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18"/>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45,1</w:t>
            </w: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42"/>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42"/>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98"/>
        </w:trPr>
        <w:tc>
          <w:tcPr>
            <w:tcW w:w="299" w:type="dxa"/>
            <w:vMerge w:val="restart"/>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27</w:t>
            </w:r>
          </w:p>
        </w:tc>
        <w:tc>
          <w:tcPr>
            <w:tcW w:w="1560" w:type="dxa"/>
            <w:vMerge w:val="restart"/>
            <w:tcBorders>
              <w:top w:val="nil"/>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r w:rsidRPr="00673EAC">
              <w:rPr>
                <w:rFonts w:ascii="Times New Roman" w:hAnsi="Times New Roman" w:cs="Times New Roman"/>
                <w:bCs/>
                <w:sz w:val="15"/>
                <w:szCs w:val="15"/>
              </w:rPr>
              <w:t>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«Развитие образования» по реализации регионального проекта «Капитальный ремонт и модернизация общеобразовательных организаций Удмуртской Республики» МОУ «Понинская СОШ», УР, Глазовский район, с.Понино, ул.Коммунальная, 3</w:t>
            </w:r>
          </w:p>
        </w:tc>
        <w:tc>
          <w:tcPr>
            <w:tcW w:w="1417" w:type="dxa"/>
            <w:vMerge w:val="restart"/>
            <w:tcBorders>
              <w:top w:val="nil"/>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L</w:t>
            </w:r>
            <w:r w:rsidRPr="00673EAC">
              <w:rPr>
                <w:rFonts w:ascii="Times New Roman" w:eastAsia="Times New Roman" w:hAnsi="Times New Roman" w:cs="Times New Roman"/>
                <w:sz w:val="15"/>
                <w:szCs w:val="15"/>
              </w:rPr>
              <w:t>7502</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3094,4</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2595,2</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613"/>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0120827500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424,8</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4295"/>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bottom w:val="single" w:sz="4" w:space="0" w:color="auto"/>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7502</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22,4</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400"/>
        </w:trPr>
        <w:tc>
          <w:tcPr>
            <w:tcW w:w="299" w:type="dxa"/>
            <w:vMerge w:val="restart"/>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28</w:t>
            </w:r>
          </w:p>
        </w:tc>
        <w:tc>
          <w:tcPr>
            <w:tcW w:w="1560" w:type="dxa"/>
            <w:vMerge w:val="restart"/>
            <w:tcBorders>
              <w:top w:val="nil"/>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r w:rsidRPr="00673EAC">
              <w:rPr>
                <w:rFonts w:ascii="Times New Roman" w:hAnsi="Times New Roman" w:cs="Times New Roman"/>
                <w:bCs/>
                <w:sz w:val="15"/>
                <w:szCs w:val="15"/>
              </w:rPr>
              <w:t>Капитальный ремонт МОУ «Понинская СОШ», УР, Глазовский район, с.Понино, ул.Коммунальная, 3</w:t>
            </w:r>
          </w:p>
        </w:tc>
        <w:tc>
          <w:tcPr>
            <w:tcW w:w="1417" w:type="dxa"/>
            <w:vMerge w:val="restart"/>
            <w:tcBorders>
              <w:top w:val="nil"/>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0120827500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3441,0</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50"/>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L7501</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lang w:val="en-US"/>
              </w:rPr>
              <w:t>38279</w:t>
            </w:r>
            <w:r w:rsidRPr="00673EAC">
              <w:rPr>
                <w:rFonts w:ascii="Times New Roman" w:eastAsia="Times New Roman" w:hAnsi="Times New Roman" w:cs="Times New Roman"/>
                <w:sz w:val="15"/>
                <w:szCs w:val="15"/>
              </w:rPr>
              <w:t>,9</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17880,3</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38"/>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01208S7500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13"/>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136,7</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191"/>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30,4</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50"/>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val="restart"/>
            <w:tcBorders>
              <w:top w:val="nil"/>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263,3</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286"/>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lang w:val="en-US"/>
              </w:rPr>
              <w:t>0</w:t>
            </w:r>
            <w:r w:rsidRPr="00673EAC">
              <w:rPr>
                <w:rFonts w:ascii="Times New Roman" w:eastAsia="Times New Roman" w:hAnsi="Times New Roman" w:cs="Times New Roman"/>
                <w:sz w:val="15"/>
                <w:szCs w:val="15"/>
              </w:rPr>
              <w:t>,1</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264"/>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bottom w:val="single" w:sz="4" w:space="0" w:color="auto"/>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0120862420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50,0</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500"/>
        </w:trPr>
        <w:tc>
          <w:tcPr>
            <w:tcW w:w="299" w:type="dxa"/>
            <w:vMerge w:val="restart"/>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29</w:t>
            </w:r>
          </w:p>
        </w:tc>
        <w:tc>
          <w:tcPr>
            <w:tcW w:w="1560" w:type="dxa"/>
            <w:vMerge w:val="restart"/>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r w:rsidRPr="00673EAC">
              <w:rPr>
                <w:rFonts w:ascii="Times New Roman" w:hAnsi="Times New Roman" w:cs="Times New Roman"/>
                <w:bCs/>
                <w:sz w:val="15"/>
                <w:szCs w:val="15"/>
              </w:rPr>
              <w:t>Строительство столовой и спортзала на территории МОУ «Адамская СОШ»</w:t>
            </w:r>
          </w:p>
        </w:tc>
        <w:tc>
          <w:tcPr>
            <w:tcW w:w="1417" w:type="dxa"/>
            <w:vMerge w:val="restart"/>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4000,0</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63"/>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bottom w:val="single" w:sz="4" w:space="0" w:color="auto"/>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414</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71"/>
        </w:trPr>
        <w:tc>
          <w:tcPr>
            <w:tcW w:w="299" w:type="dxa"/>
            <w:vMerge w:val="restart"/>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283" w:type="dxa"/>
            <w:vMerge w:val="restart"/>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30</w:t>
            </w:r>
          </w:p>
        </w:tc>
        <w:tc>
          <w:tcPr>
            <w:tcW w:w="1560" w:type="dxa"/>
            <w:vMerge w:val="restart"/>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r w:rsidRPr="00673EAC">
              <w:rPr>
                <w:rFonts w:ascii="Times New Roman" w:hAnsi="Times New Roman" w:cs="Times New Roman"/>
                <w:bCs/>
                <w:sz w:val="15"/>
                <w:szCs w:val="15"/>
              </w:rPr>
              <w:t>Капитальный ремонт здания МОУ «Парзинская СОШ», Глазовский район, д.Парзи, ул.Школьная, д.3</w:t>
            </w:r>
          </w:p>
        </w:tc>
        <w:tc>
          <w:tcPr>
            <w:tcW w:w="1417" w:type="dxa"/>
            <w:vMerge w:val="restart"/>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айон"</w:t>
            </w:r>
          </w:p>
        </w:tc>
        <w:tc>
          <w:tcPr>
            <w:tcW w:w="56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9300,0</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288"/>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w:t>
            </w:r>
            <w:r w:rsidRPr="00673EAC">
              <w:rPr>
                <w:rFonts w:ascii="Times New Roman" w:eastAsia="Times New Roman" w:hAnsi="Times New Roman" w:cs="Times New Roman"/>
                <w:sz w:val="15"/>
                <w:szCs w:val="15"/>
                <w:lang w:val="en-US"/>
              </w:rPr>
              <w:t>S</w:t>
            </w:r>
            <w:r w:rsidRPr="00673EAC">
              <w:rPr>
                <w:rFonts w:ascii="Times New Roman" w:eastAsia="Times New Roman" w:hAnsi="Times New Roman" w:cs="Times New Roman"/>
                <w:sz w:val="15"/>
                <w:szCs w:val="15"/>
              </w:rPr>
              <w:t>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243</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76"/>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p>
        </w:tc>
        <w:tc>
          <w:tcPr>
            <w:tcW w:w="1560" w:type="dxa"/>
            <w:vMerge/>
            <w:tcBorders>
              <w:left w:val="nil"/>
              <w:bottom w:val="single" w:sz="4" w:space="0" w:color="auto"/>
              <w:right w:val="single" w:sz="4" w:space="0" w:color="auto"/>
            </w:tcBorders>
            <w:vAlign w:val="center"/>
          </w:tcPr>
          <w:p w:rsidR="00640792" w:rsidRPr="00673EAC" w:rsidRDefault="00640792" w:rsidP="00640792">
            <w:pPr>
              <w:spacing w:after="0" w:line="240" w:lineRule="auto"/>
              <w:jc w:val="both"/>
              <w:rPr>
                <w:rFonts w:ascii="Times New Roman" w:hAnsi="Times New Roman" w:cs="Times New Roman"/>
                <w:bCs/>
                <w:sz w:val="15"/>
                <w:szCs w:val="15"/>
              </w:rPr>
            </w:pPr>
          </w:p>
        </w:tc>
        <w:tc>
          <w:tcPr>
            <w:tcW w:w="1417" w:type="dxa"/>
            <w:tcBorders>
              <w:top w:val="single" w:sz="4" w:space="0" w:color="auto"/>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0120800830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600,0</w:t>
            </w:r>
          </w:p>
        </w:tc>
        <w:tc>
          <w:tcPr>
            <w:tcW w:w="85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69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и проведение олимпиад и соревнований школьников на муниципальном и республиканском уровнях</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0120961500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112  113  244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21,8</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2,6</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0120961500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22,2</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Подготовка и переподготовка кадров для муниципальных общеобразовательных учреждений</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0121160160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2,8</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Реализация комплекса мер по организации инклюзивного образования</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01205170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392,4</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15"/>
        </w:trPr>
        <w:tc>
          <w:tcPr>
            <w:tcW w:w="299"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283"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560" w:type="dxa"/>
            <w:vMerge w:val="restart"/>
            <w:tcBorders>
              <w:top w:val="nil"/>
              <w:left w:val="single" w:sz="4" w:space="0" w:color="auto"/>
              <w:bottom w:val="single" w:sz="4" w:space="0" w:color="000000"/>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Реализация комплекса мер по организации условий для занятия физической культурой и спортом в общеобразовательных учреждениях</w:t>
            </w:r>
          </w:p>
        </w:tc>
        <w:tc>
          <w:tcPr>
            <w:tcW w:w="1417" w:type="dxa"/>
            <w:vMerge w:val="restart"/>
            <w:tcBorders>
              <w:top w:val="nil"/>
              <w:left w:val="single" w:sz="4" w:space="0" w:color="auto"/>
              <w:bottom w:val="single" w:sz="4" w:space="0" w:color="000000"/>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nil"/>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000000"/>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0121961200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15"/>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nil"/>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01219R0970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497,1</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440,0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nil"/>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01219L0970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nil"/>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0121905940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543,3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60"/>
        </w:trPr>
        <w:tc>
          <w:tcPr>
            <w:tcW w:w="299"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p>
        </w:tc>
        <w:tc>
          <w:tcPr>
            <w:tcW w:w="1560"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000000"/>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nil"/>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tcBorders>
              <w:top w:val="nil"/>
              <w:left w:val="nil"/>
              <w:bottom w:val="nil"/>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01250970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600</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1 013,5</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765"/>
        </w:trPr>
        <w:tc>
          <w:tcPr>
            <w:tcW w:w="299" w:type="dxa"/>
            <w:tcBorders>
              <w:top w:val="nil"/>
              <w:left w:val="single" w:sz="4" w:space="0" w:color="auto"/>
              <w:bottom w:val="nil"/>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nil"/>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nil"/>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Е2</w:t>
            </w:r>
          </w:p>
        </w:tc>
        <w:tc>
          <w:tcPr>
            <w:tcW w:w="283" w:type="dxa"/>
            <w:tcBorders>
              <w:top w:val="nil"/>
              <w:left w:val="nil"/>
              <w:bottom w:val="nil"/>
              <w:right w:val="single" w:sz="4" w:space="0" w:color="auto"/>
            </w:tcBorders>
            <w:noWrap/>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560" w:type="dxa"/>
            <w:tcBorders>
              <w:top w:val="nil"/>
              <w:left w:val="nil"/>
              <w:bottom w:val="nil"/>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Федеральный проект "Успех каждого ребенка"</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012E250970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424,3</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561,0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394,2</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sz w:val="15"/>
                <w:szCs w:val="15"/>
              </w:rPr>
              <w:t>338,6</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sz w:val="15"/>
                <w:szCs w:val="15"/>
              </w:rPr>
              <w:t>352,8</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r>
      <w:tr w:rsidR="00640792" w:rsidRPr="00673EAC" w:rsidTr="007E42BB">
        <w:trPr>
          <w:gridAfter w:val="1"/>
          <w:wAfter w:w="1674" w:type="dxa"/>
          <w:trHeight w:val="750"/>
        </w:trPr>
        <w:tc>
          <w:tcPr>
            <w:tcW w:w="299"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Е1</w:t>
            </w:r>
          </w:p>
        </w:tc>
        <w:tc>
          <w:tcPr>
            <w:tcW w:w="283"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08"/>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1560" w:type="dxa"/>
            <w:tcBorders>
              <w:top w:val="single" w:sz="4" w:space="0" w:color="auto"/>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Федеральный проект "Современная школа"</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012E121690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433,5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1329,3</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1672,0</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r>
      <w:tr w:rsidR="00640792" w:rsidRPr="00673EAC" w:rsidTr="007E42BB">
        <w:trPr>
          <w:gridAfter w:val="1"/>
          <w:wAfter w:w="1674" w:type="dxa"/>
          <w:trHeight w:val="81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0122000000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7 759,5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6 824,5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11 061,4</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12 844,2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499,5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1327,6</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1437,0</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2716,3</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2716,3</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2716,3</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2716,3</w:t>
            </w:r>
          </w:p>
        </w:tc>
      </w:tr>
      <w:tr w:rsidR="00640792" w:rsidRPr="00673EAC" w:rsidTr="007E42BB">
        <w:trPr>
          <w:gridAfter w:val="1"/>
          <w:wAfter w:w="1674" w:type="dxa"/>
          <w:trHeight w:val="22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 на имущество и земельного налога</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01</w:t>
            </w:r>
          </w:p>
        </w:tc>
        <w:tc>
          <w:tcPr>
            <w:tcW w:w="771"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0122060</w:t>
            </w:r>
            <w:r>
              <w:rPr>
                <w:rFonts w:ascii="Times New Roman" w:eastAsia="Times New Roman" w:hAnsi="Times New Roman" w:cs="Times New Roman"/>
                <w:sz w:val="15"/>
                <w:szCs w:val="15"/>
              </w:rPr>
              <w:t>620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 xml:space="preserve">851 </w:t>
            </w:r>
            <w:r w:rsidRPr="00673EAC">
              <w:rPr>
                <w:rFonts w:ascii="Times New Roman" w:eastAsia="Times New Roman" w:hAnsi="Times New Roman" w:cs="Times New Roman"/>
                <w:sz w:val="15"/>
                <w:szCs w:val="15"/>
              </w:rPr>
              <w:t>612</w:t>
            </w:r>
          </w:p>
        </w:tc>
        <w:tc>
          <w:tcPr>
            <w:tcW w:w="61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single" w:sz="4" w:space="0" w:color="auto"/>
              <w:bottom w:val="single" w:sz="4" w:space="0" w:color="auto"/>
              <w:right w:val="single" w:sz="4" w:space="0" w:color="auto"/>
            </w:tcBorders>
            <w:noWrap/>
            <w:vAlign w:val="bottom"/>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91" w:type="dxa"/>
            <w:tcBorders>
              <w:top w:val="nil"/>
              <w:left w:val="single" w:sz="4" w:space="0" w:color="auto"/>
              <w:bottom w:val="single" w:sz="4" w:space="0" w:color="auto"/>
              <w:right w:val="single" w:sz="4" w:space="0" w:color="auto"/>
            </w:tcBorders>
            <w:noWrap/>
            <w:vAlign w:val="bottom"/>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851" w:type="dxa"/>
            <w:tcBorders>
              <w:top w:val="nil"/>
              <w:left w:val="single" w:sz="4" w:space="0" w:color="auto"/>
              <w:bottom w:val="single" w:sz="4" w:space="0" w:color="auto"/>
              <w:right w:val="single" w:sz="4" w:space="0" w:color="auto"/>
            </w:tcBorders>
            <w:noWrap/>
            <w:vAlign w:val="bottom"/>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w:t>
            </w:r>
          </w:p>
        </w:tc>
        <w:tc>
          <w:tcPr>
            <w:tcW w:w="850" w:type="dxa"/>
            <w:tcBorders>
              <w:top w:val="nil"/>
              <w:left w:val="single" w:sz="4" w:space="0" w:color="auto"/>
              <w:bottom w:val="single" w:sz="4" w:space="0" w:color="auto"/>
              <w:right w:val="single" w:sz="4" w:space="0" w:color="auto"/>
            </w:tcBorders>
            <w:noWrap/>
            <w:vAlign w:val="bottom"/>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w:t>
            </w:r>
          </w:p>
        </w:tc>
        <w:tc>
          <w:tcPr>
            <w:tcW w:w="851" w:type="dxa"/>
            <w:tcBorders>
              <w:top w:val="nil"/>
              <w:left w:val="single" w:sz="4" w:space="0" w:color="auto"/>
              <w:bottom w:val="single" w:sz="4" w:space="0" w:color="auto"/>
              <w:right w:val="single" w:sz="4" w:space="0" w:color="auto"/>
            </w:tcBorders>
            <w:vAlign w:val="bottom"/>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w:t>
            </w:r>
          </w:p>
        </w:tc>
        <w:tc>
          <w:tcPr>
            <w:tcW w:w="823" w:type="dxa"/>
            <w:tcBorders>
              <w:top w:val="nil"/>
              <w:left w:val="single" w:sz="4" w:space="0" w:color="auto"/>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52,4</w:t>
            </w:r>
          </w:p>
        </w:tc>
      </w:tr>
      <w:tr w:rsidR="00640792"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079</w:t>
            </w:r>
          </w:p>
        </w:tc>
        <w:tc>
          <w:tcPr>
            <w:tcW w:w="427" w:type="dxa"/>
            <w:vMerge w:val="restart"/>
            <w:tcBorders>
              <w:top w:val="single" w:sz="4" w:space="0" w:color="auto"/>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07</w:t>
            </w:r>
          </w:p>
        </w:tc>
        <w:tc>
          <w:tcPr>
            <w:tcW w:w="470" w:type="dxa"/>
            <w:vMerge w:val="restart"/>
            <w:tcBorders>
              <w:top w:val="single" w:sz="4" w:space="0" w:color="auto"/>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02</w:t>
            </w:r>
          </w:p>
        </w:tc>
        <w:tc>
          <w:tcPr>
            <w:tcW w:w="771" w:type="dxa"/>
            <w:tcBorders>
              <w:top w:val="single" w:sz="4" w:space="0" w:color="auto"/>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01220</w:t>
            </w:r>
            <w:r w:rsidRPr="00673EAC">
              <w:rPr>
                <w:rFonts w:ascii="Times New Roman" w:eastAsia="Times New Roman" w:hAnsi="Times New Roman" w:cs="Times New Roman"/>
                <w:sz w:val="15"/>
                <w:szCs w:val="15"/>
              </w:rPr>
              <w:t>620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851</w:t>
            </w:r>
            <w:r>
              <w:rPr>
                <w:rFonts w:ascii="Times New Roman" w:eastAsia="Times New Roman" w:hAnsi="Times New Roman" w:cs="Times New Roman"/>
                <w:sz w:val="15"/>
                <w:szCs w:val="15"/>
              </w:rPr>
              <w:t xml:space="preserve"> 612</w:t>
            </w:r>
          </w:p>
        </w:tc>
        <w:tc>
          <w:tcPr>
            <w:tcW w:w="619" w:type="dxa"/>
            <w:tcBorders>
              <w:top w:val="single" w:sz="4" w:space="0" w:color="auto"/>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649,7</w:t>
            </w:r>
          </w:p>
        </w:tc>
        <w:tc>
          <w:tcPr>
            <w:tcW w:w="708"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196,8</w:t>
            </w:r>
          </w:p>
        </w:tc>
        <w:tc>
          <w:tcPr>
            <w:tcW w:w="567"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12 122,2</w:t>
            </w:r>
          </w:p>
        </w:tc>
        <w:tc>
          <w:tcPr>
            <w:tcW w:w="684" w:type="dxa"/>
            <w:tcBorders>
              <w:top w:val="single" w:sz="4" w:space="0" w:color="auto"/>
              <w:left w:val="single" w:sz="4" w:space="0" w:color="auto"/>
              <w:bottom w:val="single" w:sz="4" w:space="0" w:color="auto"/>
              <w:right w:val="single" w:sz="4" w:space="0" w:color="auto"/>
            </w:tcBorders>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single" w:sz="4" w:space="0" w:color="auto"/>
              <w:left w:val="single" w:sz="4" w:space="0" w:color="auto"/>
              <w:bottom w:val="single" w:sz="4" w:space="0" w:color="auto"/>
              <w:right w:val="single" w:sz="4" w:space="0" w:color="auto"/>
            </w:tcBorders>
            <w:vAlign w:val="bottom"/>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30,4</w:t>
            </w:r>
          </w:p>
        </w:tc>
        <w:tc>
          <w:tcPr>
            <w:tcW w:w="791" w:type="dxa"/>
            <w:tcBorders>
              <w:top w:val="single" w:sz="4" w:space="0" w:color="auto"/>
              <w:left w:val="single" w:sz="4" w:space="0" w:color="auto"/>
              <w:bottom w:val="single" w:sz="4" w:space="0" w:color="auto"/>
              <w:right w:val="single" w:sz="4" w:space="0" w:color="auto"/>
            </w:tcBorders>
            <w:vAlign w:val="bottom"/>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76,6</w:t>
            </w:r>
          </w:p>
        </w:tc>
        <w:tc>
          <w:tcPr>
            <w:tcW w:w="851" w:type="dxa"/>
            <w:tcBorders>
              <w:top w:val="single" w:sz="4" w:space="0" w:color="auto"/>
              <w:left w:val="single" w:sz="4" w:space="0" w:color="auto"/>
              <w:bottom w:val="single" w:sz="4" w:space="0" w:color="auto"/>
              <w:right w:val="single" w:sz="4" w:space="0" w:color="auto"/>
            </w:tcBorders>
            <w:vAlign w:val="bottom"/>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1264,5</w:t>
            </w:r>
          </w:p>
        </w:tc>
        <w:tc>
          <w:tcPr>
            <w:tcW w:w="850" w:type="dxa"/>
            <w:tcBorders>
              <w:top w:val="single" w:sz="4" w:space="0" w:color="auto"/>
              <w:left w:val="single" w:sz="4" w:space="0" w:color="auto"/>
              <w:bottom w:val="single" w:sz="4" w:space="0" w:color="auto"/>
              <w:right w:val="single" w:sz="4" w:space="0" w:color="auto"/>
            </w:tcBorders>
            <w:vAlign w:val="bottom"/>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1264,5</w:t>
            </w:r>
          </w:p>
        </w:tc>
        <w:tc>
          <w:tcPr>
            <w:tcW w:w="851" w:type="dxa"/>
            <w:tcBorders>
              <w:top w:val="single" w:sz="4" w:space="0" w:color="auto"/>
              <w:left w:val="single" w:sz="4" w:space="0" w:color="auto"/>
              <w:bottom w:val="single" w:sz="4" w:space="0" w:color="auto"/>
              <w:right w:val="single" w:sz="4" w:space="0" w:color="auto"/>
            </w:tcBorders>
            <w:vAlign w:val="bottom"/>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1264,5</w:t>
            </w:r>
          </w:p>
        </w:tc>
        <w:tc>
          <w:tcPr>
            <w:tcW w:w="823" w:type="dxa"/>
            <w:tcBorders>
              <w:top w:val="single" w:sz="4" w:space="0" w:color="auto"/>
              <w:left w:val="single" w:sz="4" w:space="0" w:color="auto"/>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1264,5</w:t>
            </w:r>
          </w:p>
        </w:tc>
      </w:tr>
      <w:tr w:rsidR="00640792" w:rsidRPr="00673EAC" w:rsidTr="007E42BB">
        <w:trPr>
          <w:gridAfter w:val="1"/>
          <w:wAfter w:w="1674" w:type="dxa"/>
          <w:trHeight w:val="51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0122060640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611 851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913,4</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537,6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365,6</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1180,6</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1238,7</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1284,4</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1284,4</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1284,4</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1284,4</w:t>
            </w:r>
          </w:p>
        </w:tc>
      </w:tr>
      <w:tr w:rsidR="00640792"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0120204220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5 737,6</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5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0122004220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612  851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6 734,9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9 749,6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0122062620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1 069,3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16,4</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1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прочих налогов</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w:t>
            </w:r>
            <w:r w:rsidRPr="00673EAC">
              <w:rPr>
                <w:rFonts w:ascii="Times New Roman" w:hAnsi="Times New Roman" w:cs="Times New Roman"/>
                <w:sz w:val="15"/>
                <w:szCs w:val="15"/>
              </w:rPr>
              <w:lastRenderedPageBreak/>
              <w:t>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0122060630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302,9</w:t>
            </w:r>
          </w:p>
        </w:tc>
        <w:tc>
          <w:tcPr>
            <w:tcW w:w="708"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73,2</w:t>
            </w:r>
          </w:p>
        </w:tc>
        <w:tc>
          <w:tcPr>
            <w:tcW w:w="62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201,6</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184,4</w:t>
            </w:r>
          </w:p>
        </w:tc>
        <w:tc>
          <w:tcPr>
            <w:tcW w:w="6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133,9</w:t>
            </w:r>
          </w:p>
        </w:tc>
        <w:tc>
          <w:tcPr>
            <w:tcW w:w="82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116,6</w:t>
            </w:r>
          </w:p>
        </w:tc>
        <w:tc>
          <w:tcPr>
            <w:tcW w:w="791" w:type="dxa"/>
            <w:vMerge w:val="restart"/>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121,7</w:t>
            </w:r>
          </w:p>
        </w:tc>
        <w:tc>
          <w:tcPr>
            <w:tcW w:w="851" w:type="dxa"/>
            <w:vMerge w:val="restart"/>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115,0</w:t>
            </w:r>
          </w:p>
        </w:tc>
        <w:tc>
          <w:tcPr>
            <w:tcW w:w="850" w:type="dxa"/>
            <w:vMerge w:val="restart"/>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115,0</w:t>
            </w:r>
          </w:p>
        </w:tc>
        <w:tc>
          <w:tcPr>
            <w:tcW w:w="851" w:type="dxa"/>
            <w:vMerge w:val="restart"/>
            <w:tcBorders>
              <w:top w:val="nil"/>
              <w:left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115,0</w:t>
            </w:r>
          </w:p>
        </w:tc>
        <w:tc>
          <w:tcPr>
            <w:tcW w:w="823" w:type="dxa"/>
            <w:tcBorders>
              <w:top w:val="nil"/>
              <w:left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115,0</w:t>
            </w:r>
          </w:p>
        </w:tc>
      </w:tr>
      <w:tr w:rsidR="00640792" w:rsidRPr="00673EAC" w:rsidTr="007E42BB">
        <w:trPr>
          <w:gridAfter w:val="1"/>
          <w:wAfter w:w="1674" w:type="dxa"/>
          <w:trHeight w:val="49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852  853</w:t>
            </w:r>
          </w:p>
        </w:tc>
        <w:tc>
          <w:tcPr>
            <w:tcW w:w="61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65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54"/>
              <w:rPr>
                <w:rFonts w:ascii="Times New Roman" w:eastAsia="Times New Roman" w:hAnsi="Times New Roman" w:cs="Times New Roman"/>
                <w:sz w:val="15"/>
                <w:szCs w:val="15"/>
              </w:rPr>
            </w:pPr>
          </w:p>
        </w:tc>
        <w:tc>
          <w:tcPr>
            <w:tcW w:w="708"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7"/>
              <w:rPr>
                <w:rFonts w:ascii="Times New Roman" w:eastAsia="Times New Roman" w:hAnsi="Times New Roman" w:cs="Times New Roman"/>
                <w:sz w:val="15"/>
                <w:szCs w:val="15"/>
              </w:rPr>
            </w:pPr>
          </w:p>
        </w:tc>
        <w:tc>
          <w:tcPr>
            <w:tcW w:w="62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91" w:type="dxa"/>
            <w:vMerge/>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851" w:type="dxa"/>
            <w:vMerge/>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vMerge/>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49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Обеспечение антитеррористической защищенности объектов (территорий) образования Глазовского района</w:t>
            </w:r>
          </w:p>
        </w:tc>
        <w:tc>
          <w:tcPr>
            <w:tcW w:w="1417"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0122100000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619"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65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54"/>
              <w:rPr>
                <w:rFonts w:ascii="Times New Roman" w:eastAsia="Times New Roman" w:hAnsi="Times New Roman" w:cs="Times New Roman"/>
                <w:sz w:val="15"/>
                <w:szCs w:val="15"/>
              </w:rPr>
            </w:pPr>
          </w:p>
        </w:tc>
        <w:tc>
          <w:tcPr>
            <w:tcW w:w="708"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7"/>
              <w:rPr>
                <w:rFonts w:ascii="Times New Roman" w:eastAsia="Times New Roman" w:hAnsi="Times New Roman" w:cs="Times New Roman"/>
                <w:sz w:val="15"/>
                <w:szCs w:val="15"/>
              </w:rPr>
            </w:pPr>
          </w:p>
        </w:tc>
        <w:tc>
          <w:tcPr>
            <w:tcW w:w="62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6409,0</w:t>
            </w:r>
          </w:p>
        </w:tc>
        <w:tc>
          <w:tcPr>
            <w:tcW w:w="79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1508,2</w:t>
            </w:r>
          </w:p>
        </w:tc>
        <w:tc>
          <w:tcPr>
            <w:tcW w:w="85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49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Круглосуточная охрана объектов (территорий) сотрудниками частных охранных предприятий </w:t>
            </w:r>
          </w:p>
        </w:tc>
        <w:tc>
          <w:tcPr>
            <w:tcW w:w="1417"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0122164225</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65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54"/>
              <w:rPr>
                <w:rFonts w:ascii="Times New Roman" w:eastAsia="Times New Roman" w:hAnsi="Times New Roman" w:cs="Times New Roman"/>
                <w:sz w:val="15"/>
                <w:szCs w:val="15"/>
              </w:rPr>
            </w:pPr>
          </w:p>
        </w:tc>
        <w:tc>
          <w:tcPr>
            <w:tcW w:w="708"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7"/>
              <w:rPr>
                <w:rFonts w:ascii="Times New Roman" w:eastAsia="Times New Roman" w:hAnsi="Times New Roman" w:cs="Times New Roman"/>
                <w:sz w:val="15"/>
                <w:szCs w:val="15"/>
              </w:rPr>
            </w:pPr>
          </w:p>
        </w:tc>
        <w:tc>
          <w:tcPr>
            <w:tcW w:w="62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6409,0</w:t>
            </w:r>
          </w:p>
        </w:tc>
        <w:tc>
          <w:tcPr>
            <w:tcW w:w="79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1508,2</w:t>
            </w:r>
          </w:p>
        </w:tc>
        <w:tc>
          <w:tcPr>
            <w:tcW w:w="85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72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Создание и функционирование Центров образования цифрового, естественнонаучного и гуманитарного профилей "Точка роста"</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0122261200</w:t>
            </w:r>
          </w:p>
        </w:tc>
        <w:tc>
          <w:tcPr>
            <w:tcW w:w="548" w:type="dxa"/>
            <w:tcBorders>
              <w:top w:val="nil"/>
              <w:left w:val="nil"/>
              <w:bottom w:val="single" w:sz="4" w:space="0" w:color="auto"/>
              <w:right w:val="single" w:sz="4" w:space="0" w:color="auto"/>
            </w:tcBorders>
            <w:hideMark/>
          </w:tcPr>
          <w:p w:rsidR="00640792" w:rsidRPr="00673EAC" w:rsidRDefault="00DA79CC" w:rsidP="00640792">
            <w:pPr>
              <w:spacing w:after="0" w:line="240" w:lineRule="auto"/>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800,0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850,4</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w:t>
            </w:r>
            <w:r w:rsidRPr="00673EAC">
              <w:rPr>
                <w:rFonts w:ascii="Times New Roman" w:eastAsia="Times New Roman" w:hAnsi="Times New Roman" w:cs="Times New Roman"/>
                <w:color w:val="000000"/>
                <w:sz w:val="15"/>
                <w:szCs w:val="15"/>
              </w:rPr>
              <w:t>00,0 </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400</w:t>
            </w:r>
            <w:r w:rsidRPr="00673EAC">
              <w:rPr>
                <w:rFonts w:ascii="Times New Roman" w:eastAsia="Times New Roman" w:hAnsi="Times New Roman" w:cs="Times New Roman"/>
                <w:color w:val="000000"/>
                <w:sz w:val="15"/>
                <w:szCs w:val="15"/>
              </w:rPr>
              <w:t>,0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400</w:t>
            </w:r>
            <w:r w:rsidRPr="00673EAC">
              <w:rPr>
                <w:rFonts w:ascii="Times New Roman" w:eastAsia="Times New Roman" w:hAnsi="Times New Roman" w:cs="Times New Roman"/>
                <w:color w:val="000000"/>
                <w:sz w:val="15"/>
                <w:szCs w:val="15"/>
              </w:rPr>
              <w:t>,0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400</w:t>
            </w:r>
            <w:r w:rsidRPr="00673EAC">
              <w:rPr>
                <w:rFonts w:ascii="Times New Roman" w:eastAsia="Times New Roman" w:hAnsi="Times New Roman" w:cs="Times New Roman"/>
                <w:color w:val="000000"/>
                <w:sz w:val="15"/>
                <w:szCs w:val="15"/>
              </w:rPr>
              <w:t>,0</w:t>
            </w:r>
          </w:p>
        </w:tc>
      </w:tr>
      <w:tr w:rsidR="00640792" w:rsidRPr="00673EAC" w:rsidTr="007E42BB">
        <w:trPr>
          <w:gridAfter w:val="1"/>
          <w:wAfter w:w="1674" w:type="dxa"/>
          <w:trHeight w:val="259"/>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Подпрограмма "Развитие дополнительного образования детей"</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Всего</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0130000000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14 589,7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14 824,7</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15 491,7</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17 251,8</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17 631,1</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15 784,4</w:t>
            </w: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19016,9</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19126,8</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19221,6</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19221,6</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19221,6</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19221,6</w:t>
            </w:r>
          </w:p>
        </w:tc>
      </w:tr>
      <w:tr w:rsidR="00640792" w:rsidRPr="00673EAC" w:rsidTr="007E42BB">
        <w:trPr>
          <w:gridAfter w:val="1"/>
          <w:wAfter w:w="1674" w:type="dxa"/>
          <w:trHeight w:val="7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0130100000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12 372,0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12 982,5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12 981,4</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14 730,4</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14 978,9</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12 815,5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15629,2</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15673,6</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16098,4</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16098,4</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16098,4</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16098,4</w:t>
            </w:r>
          </w:p>
        </w:tc>
      </w:tr>
      <w:tr w:rsidR="00640792" w:rsidRPr="00673EAC" w:rsidTr="007E42BB">
        <w:trPr>
          <w:gridAfter w:val="1"/>
          <w:wAfter w:w="1674" w:type="dxa"/>
          <w:trHeight w:val="49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культуры и молодежной политики </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0130000000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2 217,7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1 842,2</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2 510,3</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2 521,4</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2 652,2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2 968,9</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3387,7</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3453,3</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r>
      <w:tr w:rsidR="00640792" w:rsidRPr="00673EAC" w:rsidTr="007E42BB">
        <w:trPr>
          <w:gridAfter w:val="1"/>
          <w:wAfter w:w="1674" w:type="dxa"/>
          <w:trHeight w:val="70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Реализация дополнительных образовательных программ</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0130100000</w:t>
            </w:r>
          </w:p>
        </w:tc>
        <w:tc>
          <w:tcPr>
            <w:tcW w:w="54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12 372,0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12 295,5</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12 483,3</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14 101,1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14 173,7</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12 766,2</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15553,6</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15621,5</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15978,2</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15978,2</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15987,2</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15987,2</w:t>
            </w:r>
          </w:p>
        </w:tc>
      </w:tr>
      <w:tr w:rsidR="00640792" w:rsidRPr="00673EAC" w:rsidTr="007E42BB">
        <w:trPr>
          <w:gridAfter w:val="1"/>
          <w:wAfter w:w="1674" w:type="dxa"/>
          <w:trHeight w:val="57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культуры и молодежной политики </w:t>
            </w:r>
          </w:p>
        </w:tc>
        <w:tc>
          <w:tcPr>
            <w:tcW w:w="567"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br/>
              <w:t>211</w:t>
            </w:r>
          </w:p>
        </w:tc>
        <w:tc>
          <w:tcPr>
            <w:tcW w:w="427"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br/>
              <w:t>07</w:t>
            </w:r>
          </w:p>
        </w:tc>
        <w:tc>
          <w:tcPr>
            <w:tcW w:w="470" w:type="dxa"/>
            <w:tcBorders>
              <w:top w:val="nil"/>
              <w:left w:val="nil"/>
              <w:bottom w:val="single" w:sz="4" w:space="0" w:color="auto"/>
              <w:right w:val="single" w:sz="4" w:space="0" w:color="auto"/>
            </w:tcBorders>
            <w:vAlign w:val="center"/>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br/>
              <w:t>0130100000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2 217,7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1 840,3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2 508,4</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2 508,7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2 652,2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2 968,9</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3387,7</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3453,3</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3123,3</w:t>
            </w:r>
          </w:p>
        </w:tc>
      </w:tr>
      <w:tr w:rsidR="00640792" w:rsidRPr="00673EAC" w:rsidTr="007E42BB">
        <w:trPr>
          <w:gridAfter w:val="1"/>
          <w:wAfter w:w="1674" w:type="dxa"/>
          <w:trHeight w:val="39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Расходы на оказание муниципальной </w:t>
            </w:r>
            <w:r w:rsidRPr="00673EAC">
              <w:rPr>
                <w:rFonts w:ascii="Times New Roman" w:eastAsia="Times New Roman" w:hAnsi="Times New Roman" w:cs="Times New Roman"/>
                <w:sz w:val="15"/>
                <w:szCs w:val="15"/>
              </w:rPr>
              <w:lastRenderedPageBreak/>
              <w:t>услуги по предоставлению дополнительного образования детям ДДТ</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 xml:space="preserve">Управление образования </w:t>
            </w:r>
            <w:r w:rsidRPr="00673EAC">
              <w:rPr>
                <w:rFonts w:ascii="Times New Roman" w:eastAsia="Times New Roman" w:hAnsi="Times New Roman" w:cs="Times New Roman"/>
                <w:sz w:val="15"/>
                <w:szCs w:val="15"/>
              </w:rPr>
              <w:lastRenderedPageBreak/>
              <w:t>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0130161310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6 692,8</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6 463,3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5 795,8</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7 081,2</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6 688,5</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6 264,5</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6564,7</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6932,5</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7534,1</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7534,1</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7534,1</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7534,1</w:t>
            </w:r>
          </w:p>
        </w:tc>
      </w:tr>
      <w:tr w:rsidR="00640792" w:rsidRPr="00673EAC" w:rsidTr="007E42BB">
        <w:trPr>
          <w:gridAfter w:val="1"/>
          <w:wAfter w:w="1674" w:type="dxa"/>
          <w:trHeight w:val="36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0130107850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626,0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на оказание муниципальной услуги по предоставлению дополнительного образования детям ДЮСШ</w:t>
            </w:r>
          </w:p>
        </w:tc>
        <w:tc>
          <w:tcPr>
            <w:tcW w:w="1417"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0130161320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611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5 586,7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5 659,0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5 480,5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6 817,1</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7 084,8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5 779,1</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7966,6</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7055,1</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7410,1</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7410,1</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7410,1</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7410,1</w:t>
            </w:r>
          </w:p>
        </w:tc>
      </w:tr>
      <w:tr w:rsidR="00640792" w:rsidRPr="00673EAC" w:rsidTr="007E42BB">
        <w:trPr>
          <w:gridAfter w:val="1"/>
          <w:wAfter w:w="1674" w:type="dxa"/>
          <w:trHeight w:val="449"/>
        </w:trPr>
        <w:tc>
          <w:tcPr>
            <w:tcW w:w="299"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0130107850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435,0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15,1</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0,0</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0,0</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0,0</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945"/>
        </w:trPr>
        <w:tc>
          <w:tcPr>
            <w:tcW w:w="299" w:type="dxa"/>
            <w:tcBorders>
              <w:top w:val="single" w:sz="4" w:space="0" w:color="auto"/>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1560" w:type="dxa"/>
            <w:tcBorders>
              <w:top w:val="single" w:sz="4" w:space="0" w:color="auto"/>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1417" w:type="dxa"/>
            <w:tcBorders>
              <w:top w:val="single" w:sz="4" w:space="0" w:color="auto"/>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single" w:sz="4" w:space="0" w:color="auto"/>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0130160180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92,5</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173,2</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146,0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202,8</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135,8</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102,6</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82,3</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84,0</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84,0</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84,0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84,0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84,0</w:t>
            </w:r>
          </w:p>
        </w:tc>
      </w:tr>
      <w:tr w:rsidR="00640792" w:rsidRPr="00673EAC" w:rsidTr="007E42BB">
        <w:trPr>
          <w:gridAfter w:val="1"/>
          <w:wAfter w:w="1674" w:type="dxa"/>
          <w:trHeight w:val="390"/>
        </w:trPr>
        <w:tc>
          <w:tcPr>
            <w:tcW w:w="299"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1560"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на оказание муниципальной услуги по предоставлению дополнительного образования детям Понинской детской школы искусств</w:t>
            </w:r>
          </w:p>
        </w:tc>
        <w:tc>
          <w:tcPr>
            <w:tcW w:w="1417" w:type="dxa"/>
            <w:vMerge w:val="restart"/>
            <w:tcBorders>
              <w:top w:val="nil"/>
              <w:left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культуры и молодежной политики </w:t>
            </w:r>
          </w:p>
        </w:tc>
        <w:tc>
          <w:tcPr>
            <w:tcW w:w="56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0130166770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1 717,7</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1 840,3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1 536,9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2 508,7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2 652,2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2 968,9</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3387,7</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3402,2</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3123,3</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3123,3</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3123,3</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3123,3</w:t>
            </w:r>
          </w:p>
        </w:tc>
      </w:tr>
      <w:tr w:rsidR="00640792" w:rsidRPr="00673EAC" w:rsidTr="007E42BB">
        <w:trPr>
          <w:gridAfter w:val="1"/>
          <w:wAfter w:w="1674" w:type="dxa"/>
          <w:trHeight w:val="390"/>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01305960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500,0</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30"/>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0130107850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617,0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225"/>
        </w:trPr>
        <w:tc>
          <w:tcPr>
            <w:tcW w:w="299"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0130167870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354,5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107"/>
        </w:trPr>
        <w:tc>
          <w:tcPr>
            <w:tcW w:w="299"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0130164222</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79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51,1</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1032"/>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по  обеспечению персонифицированного финансирования дополнительного образования детей</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0130161330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633</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264,6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850,0</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950,0</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950,0 </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950,0</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950,0</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950,0</w:t>
            </w:r>
          </w:p>
        </w:tc>
      </w:tr>
      <w:tr w:rsidR="00640792" w:rsidRPr="00673EAC" w:rsidTr="007E42BB">
        <w:trPr>
          <w:gridAfter w:val="1"/>
          <w:wAfter w:w="1674" w:type="dxa"/>
          <w:trHeight w:val="325"/>
        </w:trPr>
        <w:tc>
          <w:tcPr>
            <w:tcW w:w="299" w:type="dxa"/>
            <w:vMerge w:val="restart"/>
            <w:tcBorders>
              <w:top w:val="single" w:sz="4" w:space="0" w:color="auto"/>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1560" w:type="dxa"/>
            <w:vMerge w:val="restart"/>
            <w:tcBorders>
              <w:top w:val="single" w:sz="4" w:space="0" w:color="auto"/>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Исполнение наказов избирателей депутатам Государственного Совета Ур</w:t>
            </w:r>
          </w:p>
        </w:tc>
        <w:tc>
          <w:tcPr>
            <w:tcW w:w="1417" w:type="dxa"/>
            <w:vMerge w:val="restart"/>
            <w:tcBorders>
              <w:top w:val="single" w:sz="4" w:space="0" w:color="auto"/>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0130165720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134,8,0</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r>
      <w:tr w:rsidR="00640792" w:rsidRPr="00673EAC" w:rsidTr="007E42BB">
        <w:trPr>
          <w:gridAfter w:val="1"/>
          <w:wAfter w:w="1674" w:type="dxa"/>
          <w:trHeight w:val="262"/>
        </w:trPr>
        <w:tc>
          <w:tcPr>
            <w:tcW w:w="299" w:type="dxa"/>
            <w:vMerge/>
            <w:tcBorders>
              <w:left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0130100310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450,0</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251"/>
        </w:trPr>
        <w:tc>
          <w:tcPr>
            <w:tcW w:w="299" w:type="dxa"/>
            <w:vMerge/>
            <w:tcBorders>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27"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470" w:type="dxa"/>
            <w:vMerge/>
            <w:tcBorders>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77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w:t>
            </w:r>
            <w:r w:rsidRPr="00673EAC">
              <w:rPr>
                <w:rFonts w:ascii="Times New Roman" w:eastAsia="Times New Roman" w:hAnsi="Times New Roman" w:cs="Times New Roman"/>
                <w:color w:val="000000"/>
                <w:sz w:val="15"/>
                <w:szCs w:val="15"/>
                <w:lang w:val="en-US"/>
              </w:rPr>
              <w:t>S0310</w:t>
            </w:r>
          </w:p>
        </w:tc>
        <w:tc>
          <w:tcPr>
            <w:tcW w:w="548" w:type="dxa"/>
            <w:tcBorders>
              <w:top w:val="single" w:sz="4" w:space="0" w:color="auto"/>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640792" w:rsidRPr="00673EAC" w:rsidTr="007E42BB">
        <w:trPr>
          <w:gridAfter w:val="1"/>
          <w:wAfter w:w="1674" w:type="dxa"/>
          <w:trHeight w:val="1200"/>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Обеспечение участия представителей муниципального образования "Глазовский район" в конкурсах, смотрах, </w:t>
            </w:r>
            <w:r w:rsidRPr="00673EAC">
              <w:rPr>
                <w:rFonts w:ascii="Times New Roman" w:eastAsia="Times New Roman" w:hAnsi="Times New Roman" w:cs="Times New Roman"/>
                <w:sz w:val="15"/>
                <w:szCs w:val="15"/>
              </w:rPr>
              <w:lastRenderedPageBreak/>
              <w:t>соревнованиях, турнирах и т. п. мероприятиях на районном, республиканском, межрегиональном и российском уровнях</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0130261320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Укрепление материально-технической базы муниципальных образовательных организаций дополнительного образования детей</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0130400310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50,0</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1485"/>
        </w:trPr>
        <w:tc>
          <w:tcPr>
            <w:tcW w:w="299" w:type="dxa"/>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283"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Мероприятия,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(ВЦП "Безопасность образовательного учреждения")</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0130561970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1485"/>
        </w:trPr>
        <w:tc>
          <w:tcPr>
            <w:tcW w:w="299" w:type="dxa"/>
            <w:tcBorders>
              <w:top w:val="nil"/>
              <w:left w:val="single" w:sz="4" w:space="0" w:color="auto"/>
              <w:bottom w:val="single" w:sz="4" w:space="0" w:color="auto"/>
              <w:right w:val="single" w:sz="4" w:space="0" w:color="auto"/>
            </w:tcBorders>
            <w:noWrap/>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283"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Подготовка и переподготовка кадров для муниципальных организаций дополнительного образования детей</w:t>
            </w:r>
          </w:p>
        </w:tc>
        <w:tc>
          <w:tcPr>
            <w:tcW w:w="1417"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0131060160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w:t>
            </w:r>
          </w:p>
        </w:tc>
        <w:tc>
          <w:tcPr>
            <w:tcW w:w="79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FF0000"/>
                <w:sz w:val="15"/>
                <w:szCs w:val="15"/>
              </w:rPr>
            </w:pPr>
          </w:p>
        </w:tc>
        <w:tc>
          <w:tcPr>
            <w:tcW w:w="851"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0" w:type="dxa"/>
            <w:tcBorders>
              <w:top w:val="nil"/>
              <w:left w:val="nil"/>
              <w:bottom w:val="single" w:sz="4" w:space="0" w:color="auto"/>
              <w:right w:val="single" w:sz="4" w:space="0" w:color="auto"/>
            </w:tcBorders>
            <w:noWrap/>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69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387,0</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446,5</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629,3</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805,2</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49,3</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51,5</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52,1</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120,2</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120,2</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120,2</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120,2</w:t>
            </w:r>
          </w:p>
        </w:tc>
      </w:tr>
      <w:tr w:rsidR="00640792" w:rsidRPr="00673EAC" w:rsidTr="007E42BB">
        <w:trPr>
          <w:gridAfter w:val="1"/>
          <w:wAfter w:w="1674" w:type="dxa"/>
          <w:trHeight w:val="46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культуры и молодежной политики </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0131400000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45"/>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 на имущество  и земельного налога</w:t>
            </w: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0131460620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804,6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r>
              <w:rPr>
                <w:rFonts w:ascii="Times New Roman" w:eastAsia="Times New Roman" w:hAnsi="Times New Roman" w:cs="Times New Roman"/>
                <w:color w:val="000000"/>
                <w:sz w:val="15"/>
                <w:szCs w:val="15"/>
              </w:rPr>
              <w:t>84,8</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84,8</w:t>
            </w: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84,8</w:t>
            </w: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84,8</w:t>
            </w:r>
          </w:p>
        </w:tc>
      </w:tr>
      <w:tr w:rsidR="00640792"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0131460640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84,7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48,4</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50,2</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50,9</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34,6</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34,6</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34,6</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34,6</w:t>
            </w:r>
          </w:p>
        </w:tc>
      </w:tr>
      <w:tr w:rsidR="00640792" w:rsidRPr="00673EAC" w:rsidTr="007E42BB">
        <w:trPr>
          <w:gridAfter w:val="1"/>
          <w:wAfter w:w="1674" w:type="dxa"/>
          <w:trHeight w:val="40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0131404220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372,3</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440,1</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540,6</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52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культуры и молодежной политики </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0131404220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12,7</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720"/>
        </w:trPr>
        <w:tc>
          <w:tcPr>
            <w:tcW w:w="299"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w:t>
            </w:r>
          </w:p>
        </w:tc>
        <w:tc>
          <w:tcPr>
            <w:tcW w:w="283"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прочих налогов</w:t>
            </w:r>
          </w:p>
        </w:tc>
        <w:tc>
          <w:tcPr>
            <w:tcW w:w="1417" w:type="dxa"/>
            <w:tcBorders>
              <w:top w:val="nil"/>
              <w:left w:val="nil"/>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0131460630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14,7</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6,4</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w:t>
            </w: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0,9</w:t>
            </w: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0,9</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0,9</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0,9</w:t>
            </w:r>
          </w:p>
        </w:tc>
      </w:tr>
      <w:tr w:rsidR="00640792" w:rsidRPr="00673EAC" w:rsidTr="007E42BB">
        <w:trPr>
          <w:gridAfter w:val="1"/>
          <w:wAfter w:w="1674" w:type="dxa"/>
          <w:trHeight w:val="450"/>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val="restart"/>
            <w:tcBorders>
              <w:top w:val="nil"/>
              <w:left w:val="single" w:sz="4" w:space="0" w:color="auto"/>
              <w:bottom w:val="single" w:sz="4" w:space="0" w:color="auto"/>
              <w:right w:val="single" w:sz="4" w:space="0" w:color="auto"/>
            </w:tcBorders>
            <w:hideMark/>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культуры и молодежной политики </w:t>
            </w:r>
          </w:p>
        </w:tc>
        <w:tc>
          <w:tcPr>
            <w:tcW w:w="56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0130160630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color w:val="000000"/>
                <w:sz w:val="15"/>
                <w:szCs w:val="15"/>
              </w:rPr>
            </w:pPr>
          </w:p>
        </w:tc>
      </w:tr>
      <w:tr w:rsidR="00640792" w:rsidRPr="00673EAC" w:rsidTr="007E42BB">
        <w:trPr>
          <w:gridAfter w:val="1"/>
          <w:wAfter w:w="1674" w:type="dxa"/>
          <w:trHeight w:val="375"/>
        </w:trPr>
        <w:tc>
          <w:tcPr>
            <w:tcW w:w="299"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0131460630</w:t>
            </w:r>
          </w:p>
        </w:tc>
        <w:tc>
          <w:tcPr>
            <w:tcW w:w="548" w:type="dxa"/>
            <w:tcBorders>
              <w:top w:val="nil"/>
              <w:left w:val="nil"/>
              <w:bottom w:val="single" w:sz="4" w:space="0" w:color="auto"/>
              <w:right w:val="single" w:sz="4" w:space="0" w:color="auto"/>
            </w:tcBorders>
            <w:hideMark/>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611</w:t>
            </w:r>
          </w:p>
        </w:tc>
        <w:tc>
          <w:tcPr>
            <w:tcW w:w="619"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6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0" w:type="dxa"/>
            <w:tcBorders>
              <w:top w:val="nil"/>
              <w:left w:val="nil"/>
              <w:bottom w:val="single" w:sz="4" w:space="0" w:color="auto"/>
              <w:right w:val="single" w:sz="4" w:space="0" w:color="auto"/>
            </w:tcBorders>
            <w:noWrap/>
            <w:hideMark/>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Обеспечение антитеррористической защищенности объектов (территорий) образования Глазовского района</w:t>
            </w:r>
          </w:p>
        </w:tc>
        <w:tc>
          <w:tcPr>
            <w:tcW w:w="1417"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"Глазовский район"</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0131500000</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w:t>
            </w:r>
          </w:p>
        </w:tc>
        <w:tc>
          <w:tcPr>
            <w:tcW w:w="284"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Круглосуточная охрана объектов (территорий) сотрудниками частных охранных предприятий </w:t>
            </w:r>
          </w:p>
        </w:tc>
        <w:tc>
          <w:tcPr>
            <w:tcW w:w="1417" w:type="dxa"/>
            <w:tcBorders>
              <w:top w:val="nil"/>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w:t>
            </w:r>
            <w:r w:rsidRPr="00673EAC">
              <w:rPr>
                <w:rFonts w:ascii="Times New Roman" w:hAnsi="Times New Roman" w:cs="Times New Roman"/>
                <w:sz w:val="15"/>
                <w:szCs w:val="15"/>
              </w:rPr>
              <w:t xml:space="preserve"> Муниципальный округ Глазовский район Удмуртской Республики</w:t>
            </w:r>
            <w:r w:rsidRPr="00673EAC">
              <w:rPr>
                <w:rFonts w:ascii="Times New Roman" w:eastAsia="Times New Roman" w:hAnsi="Times New Roman" w:cs="Times New Roman"/>
                <w:sz w:val="15"/>
                <w:szCs w:val="15"/>
              </w:rPr>
              <w:t>"</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0131564225</w:t>
            </w:r>
          </w:p>
        </w:tc>
        <w:tc>
          <w:tcPr>
            <w:tcW w:w="548" w:type="dxa"/>
            <w:tcBorders>
              <w:top w:val="nil"/>
              <w:left w:val="nil"/>
              <w:bottom w:val="single" w:sz="4" w:space="0" w:color="auto"/>
              <w:right w:val="single" w:sz="4" w:space="0" w:color="auto"/>
            </w:tcBorders>
          </w:tcPr>
          <w:p w:rsidR="00640792" w:rsidRPr="00673EAC" w:rsidRDefault="00640792" w:rsidP="00640792">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tcPr>
          <w:p w:rsidR="00640792" w:rsidRPr="00673EAC" w:rsidRDefault="00640792" w:rsidP="00640792">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19,4</w:t>
            </w:r>
          </w:p>
        </w:tc>
        <w:tc>
          <w:tcPr>
            <w:tcW w:w="79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0" w:type="dxa"/>
            <w:tcBorders>
              <w:top w:val="nil"/>
              <w:left w:val="nil"/>
              <w:bottom w:val="single" w:sz="4" w:space="0" w:color="auto"/>
              <w:right w:val="single" w:sz="4" w:space="0" w:color="auto"/>
            </w:tcBorders>
            <w:noWrap/>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tcPr>
          <w:p w:rsidR="00640792" w:rsidRPr="00673EAC" w:rsidRDefault="00640792" w:rsidP="00640792">
            <w:pPr>
              <w:spacing w:after="0" w:line="240" w:lineRule="auto"/>
              <w:jc w:val="right"/>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tcPr>
          <w:p w:rsidR="00640792" w:rsidRPr="00673EAC" w:rsidRDefault="00640792" w:rsidP="00640792">
            <w:pPr>
              <w:spacing w:after="0" w:line="240" w:lineRule="auto"/>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sz w:val="15"/>
                <w:szCs w:val="15"/>
              </w:rPr>
              <w:t>Реализация молодежной политики</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Сектор культуры и молодежной политики, 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014000000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1 321,3</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1723,6</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1 581,1</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304,3</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202,0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147,1</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168,6</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DA79CC"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572</w:t>
            </w:r>
            <w:r w:rsidR="00640792" w:rsidRPr="00673EAC">
              <w:rPr>
                <w:rFonts w:ascii="Times New Roman" w:eastAsia="Times New Roman" w:hAnsi="Times New Roman" w:cs="Times New Roman"/>
                <w:b/>
                <w:bCs/>
                <w:color w:val="000000" w:themeColor="text1"/>
                <w:sz w:val="15"/>
                <w:szCs w:val="15"/>
              </w:rPr>
              <w:t>,0</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177,0</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177</w:t>
            </w:r>
            <w:r w:rsidRPr="00673EAC">
              <w:rPr>
                <w:rFonts w:ascii="Times New Roman" w:eastAsia="Times New Roman" w:hAnsi="Times New Roman" w:cs="Times New Roman"/>
                <w:b/>
                <w:bCs/>
                <w:color w:val="000000" w:themeColor="text1"/>
                <w:sz w:val="15"/>
                <w:szCs w:val="15"/>
              </w:rPr>
              <w:t>,0</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177</w:t>
            </w:r>
            <w:r w:rsidRPr="00673EAC">
              <w:rPr>
                <w:rFonts w:ascii="Times New Roman" w:eastAsia="Times New Roman" w:hAnsi="Times New Roman" w:cs="Times New Roman"/>
                <w:b/>
                <w:bCs/>
                <w:color w:val="000000" w:themeColor="text1"/>
                <w:sz w:val="15"/>
                <w:szCs w:val="15"/>
              </w:rPr>
              <w:t>,0</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177</w:t>
            </w:r>
            <w:r w:rsidRPr="00673EAC">
              <w:rPr>
                <w:rFonts w:ascii="Times New Roman" w:eastAsia="Times New Roman" w:hAnsi="Times New Roman" w:cs="Times New Roman"/>
                <w:b/>
                <w:bCs/>
                <w:color w:val="000000" w:themeColor="text1"/>
                <w:sz w:val="15"/>
                <w:szCs w:val="15"/>
              </w:rPr>
              <w:t>,0</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w:t>
            </w:r>
            <w:r>
              <w:rPr>
                <w:rFonts w:ascii="Times New Roman" w:eastAsia="Times New Roman" w:hAnsi="Times New Roman" w:cs="Times New Roman"/>
                <w:b/>
                <w:bCs/>
                <w:sz w:val="15"/>
                <w:szCs w:val="15"/>
              </w:rPr>
              <w:t>1</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 xml:space="preserve">Реализация молодежной политики </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20" w:after="20"/>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Сектор культуры и молодежной политики, 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07 </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014000000 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1 321,3</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1 607,6</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1 581,1</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240,5</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199,0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147,1</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168,6</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DA79CC"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572</w:t>
            </w:r>
            <w:r w:rsidR="00640792" w:rsidRPr="00673EAC">
              <w:rPr>
                <w:rFonts w:ascii="Times New Roman" w:eastAsia="Times New Roman" w:hAnsi="Times New Roman" w:cs="Times New Roman"/>
                <w:b/>
                <w:bCs/>
                <w:color w:val="000000" w:themeColor="text1"/>
                <w:sz w:val="15"/>
                <w:szCs w:val="15"/>
              </w:rPr>
              <w:t>,0</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177,0</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177</w:t>
            </w:r>
            <w:r w:rsidRPr="00673EAC">
              <w:rPr>
                <w:rFonts w:ascii="Times New Roman" w:eastAsia="Times New Roman" w:hAnsi="Times New Roman" w:cs="Times New Roman"/>
                <w:b/>
                <w:bCs/>
                <w:color w:val="000000" w:themeColor="text1"/>
                <w:sz w:val="15"/>
                <w:szCs w:val="15"/>
              </w:rPr>
              <w:t>,0</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177</w:t>
            </w:r>
            <w:r w:rsidRPr="00673EAC">
              <w:rPr>
                <w:rFonts w:ascii="Times New Roman" w:eastAsia="Times New Roman" w:hAnsi="Times New Roman" w:cs="Times New Roman"/>
                <w:b/>
                <w:bCs/>
                <w:color w:val="000000" w:themeColor="text1"/>
                <w:sz w:val="15"/>
                <w:szCs w:val="15"/>
              </w:rPr>
              <w:t>,0</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177</w:t>
            </w:r>
            <w:r w:rsidRPr="00673EAC">
              <w:rPr>
                <w:rFonts w:ascii="Times New Roman" w:eastAsia="Times New Roman" w:hAnsi="Times New Roman" w:cs="Times New Roman"/>
                <w:b/>
                <w:bCs/>
                <w:color w:val="000000" w:themeColor="text1"/>
                <w:sz w:val="15"/>
                <w:szCs w:val="15"/>
              </w:rPr>
              <w:t>,0</w:t>
            </w: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08</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014000000 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bCs/>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rPr>
                <w:rFonts w:ascii="Times New Roman" w:eastAsia="Times New Roman" w:hAnsi="Times New Roman" w:cs="Times New Roman"/>
                <w:b/>
                <w:bCs/>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ind w:left="-108" w:right="-17"/>
              <w:jc w:val="center"/>
              <w:rPr>
                <w:rFonts w:ascii="Times New Roman" w:eastAsia="Times New Roman" w:hAnsi="Times New Roman" w:cs="Times New Roman"/>
                <w:b/>
                <w:bCs/>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 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07 </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07 </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0140000000 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rPr>
                <w:rFonts w:ascii="Times New Roman" w:eastAsia="Times New Roman" w:hAnsi="Times New Roman" w:cs="Times New Roman"/>
                <w:b/>
                <w:bCs/>
                <w:sz w:val="15"/>
                <w:szCs w:val="15"/>
              </w:rPr>
            </w:pPr>
            <w:r w:rsidRPr="00673EAC">
              <w:rPr>
                <w:rFonts w:ascii="Times New Roman" w:eastAsia="Times New Roman" w:hAnsi="Times New Roman" w:cs="Times New Roman"/>
                <w:b/>
                <w:color w:val="000000"/>
                <w:sz w:val="15"/>
                <w:szCs w:val="15"/>
              </w:rPr>
              <w:t>109,2</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ind w:left="-108" w:right="-1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18,2</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07 </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05 </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0140000000 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6,8</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ind w:left="-108" w:right="-1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230</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0140000000 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ind w:left="-108" w:right="-1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45,6</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 xml:space="preserve">Трудоустройство подростков и молодежи,оказавшихся в трудной жизненной ситуации </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МЦ «Диалог» МБУК «Центр КиТ Глазовского района», Управление образования, «образовательные учреждения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261,3</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159,0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105,1</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FF0000"/>
                <w:sz w:val="15"/>
                <w:szCs w:val="15"/>
              </w:rPr>
            </w:pP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FF0000"/>
                <w:sz w:val="15"/>
                <w:szCs w:val="15"/>
              </w:rPr>
            </w:pP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FF0000"/>
                <w:sz w:val="15"/>
                <w:szCs w:val="15"/>
              </w:rPr>
            </w:pP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FF0000"/>
                <w:sz w:val="15"/>
                <w:szCs w:val="15"/>
              </w:rPr>
            </w:pP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FF0000"/>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FF0000"/>
                <w:sz w:val="15"/>
                <w:szCs w:val="15"/>
              </w:rPr>
            </w:pP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before="20" w:after="20"/>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Трудоустройство подростков и молодежи, оказавшихся в трудной жизненной ситуации</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 Управление образования, «образовательные учреждения Глазовского района</w:t>
            </w:r>
          </w:p>
          <w:p w:rsidR="00640792" w:rsidRPr="00673EAC" w:rsidRDefault="00640792" w:rsidP="00640792">
            <w:pPr>
              <w:spacing w:before="20" w:after="20"/>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 </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0140100000</w:t>
            </w: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30,0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86,9</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75,6</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197,5</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156,0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 079</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07 </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07 </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0140100000 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ind w:left="-108" w:right="-54"/>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109,1</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ind w:left="-108" w:right="-1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18,2</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230</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0140100000 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ind w:left="-108" w:right="-1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45,6</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w:t>
            </w:r>
          </w:p>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0140100000 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color w:val="000000"/>
                <w:sz w:val="15"/>
                <w:szCs w:val="15"/>
              </w:rPr>
            </w:pPr>
            <w:r w:rsidRPr="00673EAC">
              <w:rPr>
                <w:rFonts w:ascii="Times New Roman" w:eastAsia="Times New Roman" w:hAnsi="Times New Roman" w:cs="Times New Roman"/>
                <w:b/>
                <w:color w:val="000000"/>
                <w:sz w:val="15"/>
                <w:szCs w:val="15"/>
              </w:rPr>
              <w:t>000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b/>
                <w:bCs/>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b/>
                <w:bCs/>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ind w:left="-108" w:right="-17"/>
              <w:jc w:val="center"/>
              <w:rPr>
                <w:rFonts w:ascii="Times New Roman" w:eastAsia="Times New Roman" w:hAnsi="Times New Roman" w:cs="Times New Roman"/>
                <w:b/>
                <w:bCs/>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34,0</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35,0</w:t>
            </w:r>
          </w:p>
        </w:tc>
        <w:tc>
          <w:tcPr>
            <w:tcW w:w="791" w:type="dxa"/>
            <w:tcBorders>
              <w:top w:val="nil"/>
              <w:left w:val="nil"/>
              <w:bottom w:val="single" w:sz="4" w:space="0" w:color="auto"/>
              <w:right w:val="single" w:sz="4" w:space="0" w:color="auto"/>
            </w:tcBorders>
            <w:noWrap/>
            <w:vAlign w:val="center"/>
          </w:tcPr>
          <w:p w:rsidR="00640792" w:rsidRPr="00673EAC" w:rsidRDefault="00DA79CC" w:rsidP="00640792">
            <w:pPr>
              <w:jc w:val="center"/>
              <w:rPr>
                <w:rFonts w:ascii="Times New Roman" w:eastAsia="Times New Roman" w:hAnsi="Times New Roman" w:cs="Times New Roman"/>
                <w:b/>
                <w:bCs/>
                <w:color w:val="000000" w:themeColor="text1"/>
                <w:sz w:val="15"/>
                <w:szCs w:val="15"/>
              </w:rPr>
            </w:pPr>
            <w:r>
              <w:rPr>
                <w:rFonts w:ascii="Times New Roman" w:eastAsia="Times New Roman" w:hAnsi="Times New Roman" w:cs="Times New Roman"/>
                <w:b/>
                <w:bCs/>
                <w:color w:val="000000" w:themeColor="text1"/>
                <w:sz w:val="15"/>
                <w:szCs w:val="15"/>
              </w:rPr>
              <w:t>461</w:t>
            </w:r>
            <w:r w:rsidR="00640792" w:rsidRPr="00673EAC">
              <w:rPr>
                <w:rFonts w:ascii="Times New Roman" w:eastAsia="Times New Roman" w:hAnsi="Times New Roman" w:cs="Times New Roman"/>
                <w:b/>
                <w:bCs/>
                <w:color w:val="000000" w:themeColor="text1"/>
                <w:sz w:val="15"/>
                <w:szCs w:val="15"/>
              </w:rPr>
              <w:t>,0</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34,0</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34,0</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34,0</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bCs/>
                <w:color w:val="000000" w:themeColor="text1"/>
                <w:sz w:val="15"/>
                <w:szCs w:val="15"/>
              </w:rPr>
            </w:pPr>
            <w:r w:rsidRPr="00673EAC">
              <w:rPr>
                <w:rFonts w:ascii="Times New Roman" w:eastAsia="Times New Roman" w:hAnsi="Times New Roman" w:cs="Times New Roman"/>
                <w:b/>
                <w:bCs/>
                <w:color w:val="000000" w:themeColor="text1"/>
                <w:sz w:val="15"/>
                <w:szCs w:val="15"/>
              </w:rPr>
              <w:t>34,0</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before="20" w:after="2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Содействие временному трудоустройству и занятости учащихся в возрасте от 14 до 18 лет, студентов в свободное от учебы время и незанятой молодежи</w:t>
            </w:r>
          </w:p>
          <w:p w:rsidR="00640792" w:rsidRPr="00673EAC" w:rsidRDefault="00640792" w:rsidP="00640792">
            <w:pPr>
              <w:spacing w:before="20" w:after="20"/>
              <w:rPr>
                <w:rFonts w:ascii="Times New Roman" w:eastAsia="Times New Roman" w:hAnsi="Times New Roman" w:cs="Times New Roman"/>
                <w:sz w:val="15"/>
                <w:szCs w:val="15"/>
              </w:rPr>
            </w:pP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 Управление образования, образовательные учреждения Глазовского района</w:t>
            </w:r>
          </w:p>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079</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07 </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07 </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0140105230 </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81,0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18,2</w:t>
            </w:r>
          </w:p>
          <w:p w:rsidR="00640792" w:rsidRPr="00673EAC" w:rsidRDefault="00640792" w:rsidP="00640792">
            <w:pPr>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bCs/>
                <w:sz w:val="15"/>
                <w:szCs w:val="15"/>
              </w:rPr>
            </w:pPr>
          </w:p>
          <w:p w:rsidR="00640792" w:rsidRPr="00673EAC" w:rsidRDefault="00640792" w:rsidP="00640792">
            <w:pPr>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bCs/>
                <w:sz w:val="15"/>
                <w:szCs w:val="15"/>
              </w:rPr>
            </w:pPr>
          </w:p>
          <w:p w:rsidR="00640792" w:rsidRPr="00673EAC" w:rsidRDefault="00640792" w:rsidP="00640792">
            <w:pPr>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21,7</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b/>
                <w:bCs/>
                <w:sz w:val="15"/>
                <w:szCs w:val="15"/>
              </w:rPr>
            </w:pPr>
          </w:p>
          <w:p w:rsidR="00640792" w:rsidRPr="00673EAC" w:rsidRDefault="00640792" w:rsidP="00640792">
            <w:pPr>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w:t>
            </w: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b/>
                <w:bCs/>
                <w:sz w:val="15"/>
                <w:szCs w:val="15"/>
              </w:rPr>
            </w:pP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b/>
                <w:bCs/>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079</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07 </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07 </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0140105230 </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612</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10,1</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079</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07 </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07 </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0140161420 </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18,0</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0140105230</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612</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70,9</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41,6</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163,5</w:t>
            </w:r>
          </w:p>
          <w:p w:rsidR="00640792" w:rsidRPr="00673EAC" w:rsidRDefault="00640792" w:rsidP="00640792">
            <w:pPr>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125,0</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49,4</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DA79CC" w:rsidP="00640792">
            <w:pPr>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431,0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w:t>
            </w:r>
            <w:r w:rsidRPr="00673EAC">
              <w:rPr>
                <w:rFonts w:ascii="Times New Roman" w:eastAsia="Times New Roman" w:hAnsi="Times New Roman" w:cs="Times New Roman"/>
                <w:color w:val="000000"/>
                <w:sz w:val="15"/>
                <w:szCs w:val="15"/>
                <w:lang w:val="en-US"/>
              </w:rPr>
              <w:t>S</w:t>
            </w:r>
            <w:r w:rsidRPr="00673EAC">
              <w:rPr>
                <w:rFonts w:ascii="Times New Roman" w:eastAsia="Times New Roman" w:hAnsi="Times New Roman" w:cs="Times New Roman"/>
                <w:color w:val="000000"/>
                <w:sz w:val="15"/>
                <w:szCs w:val="15"/>
              </w:rPr>
              <w:t>5230</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612</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rPr>
                <w:rFonts w:ascii="Times New Roman" w:eastAsia="Times New Roman" w:hAnsi="Times New Roman" w:cs="Times New Roman"/>
                <w:color w:val="000000"/>
                <w:sz w:val="15"/>
                <w:szCs w:val="15"/>
              </w:rPr>
            </w:pP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08" w:right="-17"/>
              <w:jc w:val="center"/>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34</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31,0</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DA79CC" w:rsidP="00640792">
            <w:pPr>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30</w:t>
            </w:r>
            <w:r w:rsidR="00640792" w:rsidRPr="00673EAC">
              <w:rPr>
                <w:rFonts w:ascii="Times New Roman" w:eastAsia="Times New Roman" w:hAnsi="Times New Roman" w:cs="Times New Roman"/>
                <w:sz w:val="15"/>
                <w:szCs w:val="15"/>
              </w:rPr>
              <w:t>,0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34,0</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34,0</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34,0</w:t>
            </w: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34,0</w:t>
            </w: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w:t>
            </w:r>
            <w:r w:rsidRPr="00673EAC">
              <w:rPr>
                <w:rFonts w:ascii="Times New Roman" w:eastAsia="Times New Roman" w:hAnsi="Times New Roman" w:cs="Times New Roman"/>
                <w:color w:val="000000"/>
                <w:sz w:val="15"/>
                <w:szCs w:val="15"/>
                <w:lang w:val="en-US"/>
              </w:rPr>
              <w:t>S</w:t>
            </w:r>
            <w:r w:rsidRPr="00673EAC">
              <w:rPr>
                <w:rFonts w:ascii="Times New Roman" w:eastAsia="Times New Roman" w:hAnsi="Times New Roman" w:cs="Times New Roman"/>
                <w:color w:val="000000"/>
                <w:sz w:val="15"/>
                <w:szCs w:val="15"/>
              </w:rPr>
              <w:t>5230</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12,0</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w:t>
            </w:r>
            <w:r w:rsidRPr="00673EAC">
              <w:rPr>
                <w:rFonts w:ascii="Times New Roman" w:eastAsia="Times New Roman" w:hAnsi="Times New Roman" w:cs="Times New Roman"/>
                <w:color w:val="000000"/>
                <w:sz w:val="15"/>
                <w:szCs w:val="15"/>
                <w:lang w:val="en-US"/>
              </w:rPr>
              <w:t>S</w:t>
            </w:r>
            <w:r w:rsidRPr="00673EAC">
              <w:rPr>
                <w:rFonts w:ascii="Times New Roman" w:eastAsia="Times New Roman" w:hAnsi="Times New Roman" w:cs="Times New Roman"/>
                <w:color w:val="000000"/>
                <w:sz w:val="15"/>
                <w:szCs w:val="15"/>
              </w:rPr>
              <w:t>5230</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4,0</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0140161430</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ind w:left="-108" w:right="-54"/>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014015523 </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612</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r w:rsidRPr="00673EAC">
              <w:rPr>
                <w:rFonts w:ascii="Times New Roman" w:eastAsia="Times New Roman" w:hAnsi="Times New Roman" w:cs="Times New Roman"/>
                <w:color w:val="000000" w:themeColor="text1"/>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r w:rsidRPr="00673EAC">
              <w:rPr>
                <w:rFonts w:ascii="Times New Roman" w:eastAsia="Times New Roman" w:hAnsi="Times New Roman" w:cs="Times New Roman"/>
                <w:color w:val="000000" w:themeColor="text1"/>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r w:rsidRPr="00673EAC">
              <w:rPr>
                <w:rFonts w:ascii="Times New Roman" w:eastAsia="Times New Roman" w:hAnsi="Times New Roman" w:cs="Times New Roman"/>
                <w:color w:val="000000" w:themeColor="text1"/>
                <w:sz w:val="15"/>
                <w:szCs w:val="15"/>
              </w:rPr>
              <w:t>-</w:t>
            </w: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color w:val="000000" w:themeColor="text1"/>
                <w:sz w:val="15"/>
                <w:szCs w:val="15"/>
              </w:rPr>
            </w:pP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211</w:t>
            </w:r>
          </w:p>
        </w:tc>
        <w:tc>
          <w:tcPr>
            <w:tcW w:w="42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08</w:t>
            </w:r>
          </w:p>
        </w:tc>
        <w:tc>
          <w:tcPr>
            <w:tcW w:w="470"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0140161430 </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612</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w:t>
            </w: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nil"/>
              <w:bottom w:val="single" w:sz="4" w:space="0" w:color="auto"/>
              <w:right w:val="single" w:sz="8"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rPr>
              <w:t>-</w:t>
            </w:r>
          </w:p>
          <w:p w:rsidR="00640792" w:rsidRPr="00673EAC" w:rsidRDefault="00640792" w:rsidP="00640792">
            <w:pPr>
              <w:ind w:left="-132" w:right="-108"/>
              <w:jc w:val="center"/>
              <w:rPr>
                <w:rFonts w:ascii="Times New Roman" w:eastAsia="Times New Roman" w:hAnsi="Times New Roman" w:cs="Times New Roman"/>
                <w:sz w:val="15"/>
                <w:szCs w:val="15"/>
                <w:lang w:val="en-US"/>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lang w:val="en-US"/>
              </w:rPr>
            </w:pPr>
            <w:r w:rsidRPr="00673EAC">
              <w:rPr>
                <w:rFonts w:ascii="Times New Roman" w:eastAsia="Times New Roman" w:hAnsi="Times New Roman" w:cs="Times New Roman"/>
                <w:color w:val="000000" w:themeColor="text1"/>
                <w:sz w:val="15"/>
                <w:szCs w:val="15"/>
              </w:rPr>
              <w:t>-</w:t>
            </w:r>
          </w:p>
          <w:p w:rsidR="00640792" w:rsidRPr="00673EAC" w:rsidRDefault="00640792" w:rsidP="00640792">
            <w:pPr>
              <w:jc w:val="center"/>
              <w:rPr>
                <w:rFonts w:ascii="Times New Roman" w:eastAsia="Times New Roman" w:hAnsi="Times New Roman" w:cs="Times New Roman"/>
                <w:color w:val="000000" w:themeColor="text1"/>
                <w:sz w:val="15"/>
                <w:szCs w:val="15"/>
                <w:lang w:val="en-US"/>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r w:rsidRPr="00673EAC">
              <w:rPr>
                <w:rFonts w:ascii="Times New Roman" w:eastAsia="Times New Roman" w:hAnsi="Times New Roman" w:cs="Times New Roman"/>
                <w:color w:val="000000" w:themeColor="text1"/>
                <w:sz w:val="15"/>
                <w:szCs w:val="15"/>
              </w:rPr>
              <w:t>-</w:t>
            </w:r>
          </w:p>
          <w:p w:rsidR="00640792" w:rsidRPr="00673EAC" w:rsidRDefault="00640792" w:rsidP="00640792">
            <w:pPr>
              <w:jc w:val="center"/>
              <w:rPr>
                <w:rFonts w:ascii="Times New Roman" w:eastAsia="Times New Roman" w:hAnsi="Times New Roman" w:cs="Times New Roman"/>
                <w:color w:val="000000" w:themeColor="text1"/>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rPr>
            </w:pPr>
            <w:r w:rsidRPr="00673EAC">
              <w:rPr>
                <w:rFonts w:ascii="Times New Roman" w:eastAsia="Times New Roman" w:hAnsi="Times New Roman" w:cs="Times New Roman"/>
                <w:color w:val="000000" w:themeColor="text1"/>
                <w:sz w:val="15"/>
                <w:szCs w:val="15"/>
              </w:rPr>
              <w:t>-</w:t>
            </w:r>
          </w:p>
          <w:p w:rsidR="00640792" w:rsidRPr="00673EAC" w:rsidRDefault="00640792" w:rsidP="00640792">
            <w:pPr>
              <w:jc w:val="center"/>
              <w:rPr>
                <w:rFonts w:ascii="Times New Roman" w:eastAsia="Times New Roman" w:hAnsi="Times New Roman" w:cs="Times New Roman"/>
                <w:color w:val="000000" w:themeColor="text1"/>
                <w:sz w:val="15"/>
                <w:szCs w:val="15"/>
                <w:lang w:val="en-US"/>
              </w:rPr>
            </w:pPr>
          </w:p>
        </w:tc>
        <w:tc>
          <w:tcPr>
            <w:tcW w:w="850" w:type="dxa"/>
            <w:tcBorders>
              <w:top w:val="single" w:sz="4" w:space="0" w:color="auto"/>
              <w:left w:val="single" w:sz="4" w:space="0" w:color="auto"/>
              <w:bottom w:val="single" w:sz="4" w:space="0" w:color="auto"/>
              <w:right w:val="single" w:sz="8" w:space="0" w:color="auto"/>
            </w:tcBorders>
            <w:noWrap/>
            <w:vAlign w:val="center"/>
          </w:tcPr>
          <w:p w:rsidR="00640792" w:rsidRPr="00673EAC" w:rsidRDefault="00640792" w:rsidP="00640792">
            <w:pPr>
              <w:jc w:val="center"/>
              <w:rPr>
                <w:rFonts w:ascii="Times New Roman" w:eastAsia="Times New Roman" w:hAnsi="Times New Roman" w:cs="Times New Roman"/>
                <w:color w:val="000000" w:themeColor="text1"/>
                <w:sz w:val="15"/>
                <w:szCs w:val="15"/>
                <w:lang w:val="en-US"/>
              </w:rPr>
            </w:pPr>
          </w:p>
        </w:tc>
        <w:tc>
          <w:tcPr>
            <w:tcW w:w="851"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jc w:val="center"/>
              <w:rPr>
                <w:rFonts w:ascii="Times New Roman" w:eastAsia="Times New Roman" w:hAnsi="Times New Roman" w:cs="Times New Roman"/>
                <w:color w:val="000000" w:themeColor="text1"/>
                <w:sz w:val="15"/>
                <w:szCs w:val="15"/>
                <w:lang w:val="en-US"/>
              </w:rPr>
            </w:pPr>
          </w:p>
        </w:tc>
        <w:tc>
          <w:tcPr>
            <w:tcW w:w="823" w:type="dxa"/>
            <w:tcBorders>
              <w:top w:val="single" w:sz="4" w:space="0" w:color="auto"/>
              <w:left w:val="single" w:sz="4" w:space="0" w:color="auto"/>
              <w:bottom w:val="single" w:sz="4" w:space="0" w:color="auto"/>
              <w:right w:val="single" w:sz="8" w:space="0" w:color="auto"/>
            </w:tcBorders>
            <w:vAlign w:val="center"/>
          </w:tcPr>
          <w:p w:rsidR="00640792" w:rsidRPr="00673EAC" w:rsidRDefault="00640792" w:rsidP="00640792">
            <w:pPr>
              <w:ind w:left="-136"/>
              <w:jc w:val="center"/>
              <w:rPr>
                <w:rFonts w:ascii="Times New Roman" w:eastAsia="Times New Roman" w:hAnsi="Times New Roman" w:cs="Times New Roman"/>
                <w:color w:val="000000" w:themeColor="text1"/>
                <w:sz w:val="15"/>
                <w:szCs w:val="15"/>
                <w:lang w:val="en-US"/>
              </w:rPr>
            </w:pP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Работа с детьми, подростками и молодежью</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Сектор культуры и молодежной политики,</w:t>
            </w: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МЦ «Диалог» МБУК «Центр КиТ Глазовского района»</w:t>
            </w: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 </w:t>
            </w: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07 </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p w:rsidR="00640792" w:rsidRPr="00673EAC" w:rsidRDefault="00640792" w:rsidP="00640792">
            <w:pPr>
              <w:spacing w:before="20" w:after="20"/>
              <w:jc w:val="center"/>
              <w:rPr>
                <w:rFonts w:ascii="Times New Roman" w:eastAsia="Times New Roman" w:hAnsi="Times New Roman" w:cs="Times New Roman"/>
                <w:b/>
                <w:sz w:val="15"/>
                <w:szCs w:val="15"/>
              </w:rPr>
            </w:pP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07 </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0140200000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p>
          <w:p w:rsidR="00640792" w:rsidRPr="00673EAC" w:rsidRDefault="00640792" w:rsidP="00640792">
            <w:pPr>
              <w:spacing w:before="20" w:after="20"/>
              <w:jc w:val="center"/>
              <w:rPr>
                <w:rFonts w:ascii="Times New Roman" w:eastAsia="Times New Roman" w:hAnsi="Times New Roman" w:cs="Times New Roman"/>
                <w:b/>
                <w:sz w:val="15"/>
                <w:szCs w:val="15"/>
              </w:rPr>
            </w:pP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32,0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28,0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28,0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29,0</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28,0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25,0</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23,5</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117,0</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129,0</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Pr>
                <w:rFonts w:ascii="Times New Roman" w:eastAsia="Times New Roman" w:hAnsi="Times New Roman" w:cs="Times New Roman"/>
                <w:b/>
                <w:sz w:val="15"/>
                <w:szCs w:val="15"/>
              </w:rPr>
              <w:t>129</w:t>
            </w:r>
            <w:r w:rsidRPr="00673EAC">
              <w:rPr>
                <w:rFonts w:ascii="Times New Roman" w:eastAsia="Times New Roman" w:hAnsi="Times New Roman" w:cs="Times New Roman"/>
                <w:b/>
                <w:sz w:val="15"/>
                <w:szCs w:val="15"/>
              </w:rPr>
              <w:t>,0</w:t>
            </w: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Pr>
                <w:rFonts w:ascii="Times New Roman" w:eastAsia="Times New Roman" w:hAnsi="Times New Roman" w:cs="Times New Roman"/>
                <w:b/>
                <w:sz w:val="15"/>
                <w:szCs w:val="15"/>
              </w:rPr>
              <w:t>129</w:t>
            </w:r>
            <w:r w:rsidRPr="00673EAC">
              <w:rPr>
                <w:rFonts w:ascii="Times New Roman" w:eastAsia="Times New Roman" w:hAnsi="Times New Roman" w:cs="Times New Roman"/>
                <w:b/>
                <w:sz w:val="15"/>
                <w:szCs w:val="15"/>
              </w:rPr>
              <w:t>,0</w:t>
            </w: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b/>
                <w:sz w:val="15"/>
                <w:szCs w:val="15"/>
              </w:rPr>
            </w:pPr>
            <w:r>
              <w:rPr>
                <w:rFonts w:ascii="Times New Roman" w:eastAsia="Times New Roman" w:hAnsi="Times New Roman" w:cs="Times New Roman"/>
                <w:b/>
                <w:sz w:val="15"/>
                <w:szCs w:val="15"/>
              </w:rPr>
              <w:t>129</w:t>
            </w:r>
            <w:r w:rsidRPr="00673EAC">
              <w:rPr>
                <w:rFonts w:ascii="Times New Roman" w:eastAsia="Times New Roman" w:hAnsi="Times New Roman" w:cs="Times New Roman"/>
                <w:b/>
                <w:sz w:val="15"/>
                <w:szCs w:val="15"/>
              </w:rPr>
              <w:t>,0</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Районный конкурс подворий молодых семей «Мой дом – моя гордость!»</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Участие в республиканском фестивале клубов молодых семей «Под крышей дома своего»</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Проведение мероприятий, направленных на знакомство холостых молодых людей среди работающей молодежи «Вечерка», «Ныл брага»</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lastRenderedPageBreak/>
              <w:t>01</w:t>
            </w:r>
          </w:p>
        </w:tc>
        <w:tc>
          <w:tcPr>
            <w:tcW w:w="283"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autoSpaceDE w:val="0"/>
              <w:autoSpaceDN w:val="0"/>
              <w:adjustRightInd w:val="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и проведение мероприятий, посвященных Дню молодежи</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5,4</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c>
          <w:tcPr>
            <w:tcW w:w="851" w:type="dxa"/>
            <w:tcBorders>
              <w:top w:val="nil"/>
              <w:left w:val="single" w:sz="4" w:space="0" w:color="auto"/>
              <w:bottom w:val="single" w:sz="4" w:space="0" w:color="auto"/>
              <w:right w:val="single" w:sz="8" w:space="0" w:color="auto"/>
            </w:tcBorders>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c>
          <w:tcPr>
            <w:tcW w:w="823" w:type="dxa"/>
            <w:tcBorders>
              <w:top w:val="nil"/>
              <w:left w:val="single" w:sz="4" w:space="0" w:color="auto"/>
              <w:bottom w:val="single" w:sz="4" w:space="0" w:color="auto"/>
              <w:right w:val="single" w:sz="8" w:space="0" w:color="auto"/>
            </w:tcBorders>
            <w:vAlign w:val="center"/>
          </w:tcPr>
          <w:p w:rsidR="00640792" w:rsidRPr="00673EAC"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c>
          <w:tcPr>
            <w:tcW w:w="851" w:type="dxa"/>
            <w:tcBorders>
              <w:top w:val="nil"/>
              <w:left w:val="single" w:sz="4" w:space="0" w:color="auto"/>
              <w:bottom w:val="single" w:sz="4" w:space="0" w:color="auto"/>
              <w:right w:val="single" w:sz="8" w:space="0" w:color="auto"/>
            </w:tcBorders>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c>
          <w:tcPr>
            <w:tcW w:w="823" w:type="dxa"/>
            <w:tcBorders>
              <w:top w:val="nil"/>
              <w:left w:val="single" w:sz="4" w:space="0" w:color="auto"/>
              <w:bottom w:val="single" w:sz="4" w:space="0" w:color="auto"/>
              <w:right w:val="single" w:sz="8" w:space="0" w:color="auto"/>
            </w:tcBorders>
            <w:vAlign w:val="center"/>
          </w:tcPr>
          <w:p w:rsidR="00640792" w:rsidRPr="00673EAC"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и проведение районного фестиваля сельской молодежи КВН</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jc w:val="cente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rPr>
                <w:rFonts w:ascii="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ind w:left="-136"/>
              <w:jc w:val="center"/>
              <w:rPr>
                <w:rFonts w:ascii="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Организация и проведение районной интеллектуальной игры </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Туристический слет работающей молодежи</w:t>
            </w:r>
          </w:p>
          <w:p w:rsidR="00640792" w:rsidRPr="00673EAC" w:rsidRDefault="00640792" w:rsidP="00640792">
            <w:pPr>
              <w:spacing w:before="40" w:after="40"/>
              <w:rPr>
                <w:rFonts w:ascii="Times New Roman" w:eastAsia="Times New Roman" w:hAnsi="Times New Roman" w:cs="Times New Roman"/>
                <w:sz w:val="15"/>
                <w:szCs w:val="15"/>
              </w:rPr>
            </w:pP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Районный конкурс вокалистов «Я мир сберегу и сыну завещаю»</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Молодежный спортивный фестиваль «На районе»</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5,5</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Издание молодежного печатного средства массовой информации «Газета молодежи Глазовского района «Я молодой!»</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b/>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Участие молодежи Глазовского района </w:t>
            </w:r>
            <w:r w:rsidRPr="00673EAC">
              <w:rPr>
                <w:rFonts w:ascii="Times New Roman" w:eastAsia="Times New Roman" w:hAnsi="Times New Roman" w:cs="Times New Roman"/>
                <w:sz w:val="15"/>
                <w:szCs w:val="15"/>
              </w:rPr>
              <w:lastRenderedPageBreak/>
              <w:t>в федеральных, межрегиональных, республиканских и межрайонных мероприятиях</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 xml:space="preserve">Сектор культуры и молодежной </w:t>
            </w:r>
            <w:r w:rsidRPr="00673EAC">
              <w:rPr>
                <w:rFonts w:ascii="Times New Roman" w:eastAsia="Times New Roman" w:hAnsi="Times New Roman" w:cs="Times New Roman"/>
                <w:sz w:val="15"/>
                <w:szCs w:val="15"/>
              </w:rPr>
              <w:lastRenderedPageBreak/>
              <w:t>политики</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w:t>
            </w:r>
          </w:p>
        </w:tc>
        <w:tc>
          <w:tcPr>
            <w:tcW w:w="850" w:type="dxa"/>
            <w:tcBorders>
              <w:top w:val="nil"/>
              <w:left w:val="nil"/>
              <w:bottom w:val="single" w:sz="4" w:space="0" w:color="auto"/>
              <w:right w:val="single" w:sz="4"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6,0</w:t>
            </w:r>
          </w:p>
        </w:tc>
        <w:tc>
          <w:tcPr>
            <w:tcW w:w="851" w:type="dxa"/>
            <w:tcBorders>
              <w:top w:val="nil"/>
              <w:left w:val="nil"/>
              <w:bottom w:val="single" w:sz="4" w:space="0" w:color="auto"/>
              <w:right w:val="single" w:sz="4" w:space="0" w:color="auto"/>
            </w:tcBorders>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6</w:t>
            </w:r>
            <w:r w:rsidR="00640792" w:rsidRPr="00673EAC">
              <w:rPr>
                <w:rFonts w:ascii="Times New Roman" w:eastAsia="Times New Roman" w:hAnsi="Times New Roman" w:cs="Times New Roman"/>
                <w:sz w:val="15"/>
                <w:szCs w:val="15"/>
              </w:rPr>
              <w:t>,0</w:t>
            </w:r>
          </w:p>
        </w:tc>
        <w:tc>
          <w:tcPr>
            <w:tcW w:w="823" w:type="dxa"/>
            <w:tcBorders>
              <w:top w:val="nil"/>
              <w:left w:val="nil"/>
              <w:bottom w:val="single" w:sz="4" w:space="0" w:color="auto"/>
              <w:right w:val="single" w:sz="4" w:space="0" w:color="auto"/>
            </w:tcBorders>
            <w:vAlign w:val="center"/>
          </w:tcPr>
          <w:p w:rsidR="00640792" w:rsidRPr="00673EAC"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6</w:t>
            </w:r>
            <w:r w:rsidR="00640792" w:rsidRPr="00673EAC">
              <w:rPr>
                <w:rFonts w:ascii="Times New Roman" w:eastAsia="Times New Roman" w:hAnsi="Times New Roman" w:cs="Times New Roman"/>
                <w:sz w:val="15"/>
                <w:szCs w:val="15"/>
              </w:rPr>
              <w:t>,0</w:t>
            </w:r>
          </w:p>
        </w:tc>
      </w:tr>
      <w:tr w:rsidR="00640792" w:rsidRPr="00673EAC" w:rsidTr="007E42BB">
        <w:trPr>
          <w:gridAfter w:val="1"/>
          <w:wAfter w:w="1674" w:type="dxa"/>
          <w:trHeight w:val="701"/>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13"/>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0120261430</w:t>
            </w: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85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3"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Районный конкурс клубов молодых семей</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top w:val="nil"/>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w:t>
            </w:r>
          </w:p>
        </w:tc>
        <w:tc>
          <w:tcPr>
            <w:tcW w:w="156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after="0" w:line="240" w:lineRule="auto"/>
              <w:rPr>
                <w:rFonts w:ascii="Times New Roman" w:eastAsia="Times New Roman" w:hAnsi="Times New Roman" w:cs="Times New Roman"/>
                <w:sz w:val="15"/>
                <w:szCs w:val="15"/>
              </w:rPr>
            </w:pPr>
            <w:r w:rsidRPr="00673EAC">
              <w:rPr>
                <w:rFonts w:ascii="Times New Roman" w:hAnsi="Times New Roman" w:cs="Times New Roman"/>
                <w:sz w:val="15"/>
                <w:szCs w:val="15"/>
              </w:rPr>
              <w:t>Районный конкурс интернет-постов «Топ-пост»</w:t>
            </w:r>
          </w:p>
        </w:tc>
        <w:tc>
          <w:tcPr>
            <w:tcW w:w="141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val="restart"/>
            <w:tcBorders>
              <w:left w:val="single" w:sz="8"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w:t>
            </w:r>
          </w:p>
        </w:tc>
        <w:tc>
          <w:tcPr>
            <w:tcW w:w="1560" w:type="dxa"/>
            <w:vMerge w:val="restart"/>
            <w:tcBorders>
              <w:left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Образовательный корпус Банка молодежных инициатив</w:t>
            </w:r>
          </w:p>
        </w:tc>
        <w:tc>
          <w:tcPr>
            <w:tcW w:w="1417" w:type="dxa"/>
            <w:vMerge w:val="restart"/>
            <w:tcBorders>
              <w:left w:val="nil"/>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8,0</w:t>
            </w:r>
          </w:p>
        </w:tc>
        <w:tc>
          <w:tcPr>
            <w:tcW w:w="850" w:type="dxa"/>
            <w:tcBorders>
              <w:top w:val="nil"/>
              <w:left w:val="nil"/>
              <w:bottom w:val="single" w:sz="4" w:space="0" w:color="auto"/>
              <w:right w:val="single" w:sz="4"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8,0</w:t>
            </w:r>
          </w:p>
        </w:tc>
        <w:tc>
          <w:tcPr>
            <w:tcW w:w="851" w:type="dxa"/>
            <w:tcBorders>
              <w:top w:val="nil"/>
              <w:left w:val="nil"/>
              <w:bottom w:val="single" w:sz="4" w:space="0" w:color="auto"/>
              <w:right w:val="single" w:sz="4" w:space="0" w:color="auto"/>
            </w:tcBorders>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8</w:t>
            </w:r>
            <w:r w:rsidR="00640792" w:rsidRPr="00673EAC">
              <w:rPr>
                <w:rFonts w:ascii="Times New Roman" w:eastAsia="Times New Roman" w:hAnsi="Times New Roman" w:cs="Times New Roman"/>
                <w:sz w:val="15"/>
                <w:szCs w:val="15"/>
              </w:rPr>
              <w:t>,0</w:t>
            </w:r>
          </w:p>
        </w:tc>
        <w:tc>
          <w:tcPr>
            <w:tcW w:w="823" w:type="dxa"/>
            <w:tcBorders>
              <w:top w:val="nil"/>
              <w:left w:val="nil"/>
              <w:bottom w:val="single" w:sz="4" w:space="0" w:color="auto"/>
              <w:right w:val="single" w:sz="4" w:space="0" w:color="auto"/>
            </w:tcBorders>
            <w:vAlign w:val="center"/>
          </w:tcPr>
          <w:p w:rsidR="00640792" w:rsidRPr="00673EAC"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8</w:t>
            </w:r>
            <w:r w:rsidR="00640792" w:rsidRPr="00673EAC">
              <w:rPr>
                <w:rFonts w:ascii="Times New Roman" w:eastAsia="Times New Roman" w:hAnsi="Times New Roman" w:cs="Times New Roman"/>
                <w:sz w:val="15"/>
                <w:szCs w:val="15"/>
              </w:rPr>
              <w:t>,0</w:t>
            </w: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val="restart"/>
            <w:tcBorders>
              <w:left w:val="single" w:sz="8"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w:t>
            </w:r>
          </w:p>
        </w:tc>
        <w:tc>
          <w:tcPr>
            <w:tcW w:w="1560" w:type="dxa"/>
            <w:vMerge w:val="restart"/>
            <w:tcBorders>
              <w:left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Развитие медиа-волонтёрства в районе</w:t>
            </w:r>
          </w:p>
        </w:tc>
        <w:tc>
          <w:tcPr>
            <w:tcW w:w="1417" w:type="dxa"/>
            <w:vMerge w:val="restart"/>
            <w:tcBorders>
              <w:left w:val="nil"/>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vMerge w:val="restart"/>
            <w:tcBorders>
              <w:top w:val="nil"/>
              <w:left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nil"/>
              <w:left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top w:val="nil"/>
              <w:left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w:t>
            </w:r>
          </w:p>
        </w:tc>
        <w:tc>
          <w:tcPr>
            <w:tcW w:w="1560" w:type="dxa"/>
            <w:vMerge w:val="restart"/>
            <w:tcBorders>
              <w:top w:val="nil"/>
              <w:left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Школа актива молодежи Глазовского района</w:t>
            </w:r>
          </w:p>
        </w:tc>
        <w:tc>
          <w:tcPr>
            <w:tcW w:w="1417" w:type="dxa"/>
            <w:vMerge w:val="restart"/>
            <w:tcBorders>
              <w:top w:val="nil"/>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555"/>
        </w:trPr>
        <w:tc>
          <w:tcPr>
            <w:tcW w:w="299" w:type="dxa"/>
            <w:vMerge/>
            <w:tcBorders>
              <w:left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vMerge w:val="restart"/>
            <w:tcBorders>
              <w:top w:val="nil"/>
              <w:left w:val="nil"/>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nil"/>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15"/>
        </w:trPr>
        <w:tc>
          <w:tcPr>
            <w:tcW w:w="299"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93" w:right="-108"/>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60"/>
              <w:jc w:val="center"/>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1417" w:type="dxa"/>
            <w:vMerge/>
            <w:tcBorders>
              <w:left w:val="single" w:sz="4" w:space="0" w:color="auto"/>
              <w:bottom w:val="single" w:sz="4" w:space="0" w:color="auto"/>
              <w:right w:val="single" w:sz="4" w:space="0" w:color="auto"/>
            </w:tcBorders>
          </w:tcPr>
          <w:p w:rsidR="00640792" w:rsidRPr="00673EAC" w:rsidRDefault="00640792" w:rsidP="00640792">
            <w:pPr>
              <w:spacing w:after="0" w:line="240" w:lineRule="auto"/>
              <w:rPr>
                <w:rFonts w:ascii="Times New Roman" w:eastAsia="Times New Roman" w:hAnsi="Times New Roman" w:cs="Times New Roman"/>
                <w:sz w:val="15"/>
                <w:szCs w:val="15"/>
              </w:rPr>
            </w:pPr>
          </w:p>
        </w:tc>
        <w:tc>
          <w:tcPr>
            <w:tcW w:w="567"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71" w:type="dxa"/>
            <w:vMerge/>
            <w:tcBorders>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548"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851"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B7195A" w:rsidRPr="00673EAC" w:rsidTr="007E42BB">
        <w:trPr>
          <w:gridAfter w:val="1"/>
          <w:wAfter w:w="1674" w:type="dxa"/>
          <w:trHeight w:val="765"/>
        </w:trPr>
        <w:tc>
          <w:tcPr>
            <w:tcW w:w="299" w:type="dxa"/>
            <w:vMerge w:val="restart"/>
            <w:tcBorders>
              <w:left w:val="single" w:sz="8" w:space="0" w:color="auto"/>
              <w:right w:val="single" w:sz="4" w:space="0" w:color="auto"/>
            </w:tcBorders>
          </w:tcPr>
          <w:p w:rsidR="00B7195A" w:rsidRPr="00673EAC" w:rsidRDefault="00B7195A" w:rsidP="00B7195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left w:val="single" w:sz="4" w:space="0" w:color="auto"/>
              <w:right w:val="single" w:sz="4" w:space="0" w:color="auto"/>
            </w:tcBorders>
          </w:tcPr>
          <w:p w:rsidR="00B7195A" w:rsidRPr="00673EAC" w:rsidRDefault="00B7195A" w:rsidP="00B7195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left w:val="single" w:sz="4" w:space="0" w:color="auto"/>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w:t>
            </w:r>
          </w:p>
        </w:tc>
        <w:tc>
          <w:tcPr>
            <w:tcW w:w="1560" w:type="dxa"/>
            <w:vMerge w:val="restart"/>
            <w:tcBorders>
              <w:left w:val="single" w:sz="4" w:space="0" w:color="auto"/>
              <w:right w:val="single" w:sz="4" w:space="0" w:color="auto"/>
            </w:tcBorders>
            <w:vAlign w:val="center"/>
          </w:tcPr>
          <w:p w:rsidR="00B7195A" w:rsidRPr="00673EAC" w:rsidRDefault="00B7195A" w:rsidP="00B7195A">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деятельности ВДРК («Сводных отрядов»)</w:t>
            </w:r>
          </w:p>
        </w:tc>
        <w:tc>
          <w:tcPr>
            <w:tcW w:w="1417" w:type="dxa"/>
            <w:vMerge w:val="restart"/>
            <w:tcBorders>
              <w:left w:val="nil"/>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vMerge w:val="restart"/>
            <w:tcBorders>
              <w:top w:val="single" w:sz="4" w:space="0" w:color="auto"/>
              <w:left w:val="nil"/>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single" w:sz="4" w:space="0" w:color="auto"/>
              <w:left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vMerge w:val="restart"/>
            <w:tcBorders>
              <w:top w:val="single" w:sz="4" w:space="0" w:color="auto"/>
              <w:left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1"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23"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r>
      <w:tr w:rsidR="00640792" w:rsidRPr="00673EAC" w:rsidTr="007E42BB">
        <w:trPr>
          <w:gridAfter w:val="1"/>
          <w:wAfter w:w="1674" w:type="dxa"/>
          <w:trHeight w:val="530"/>
        </w:trPr>
        <w:tc>
          <w:tcPr>
            <w:tcW w:w="299" w:type="dxa"/>
            <w:vMerge/>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71" w:type="dxa"/>
            <w:vMerge/>
            <w:tcBorders>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B7195A" w:rsidRPr="00673EAC" w:rsidTr="007E42BB">
        <w:trPr>
          <w:gridAfter w:val="1"/>
          <w:wAfter w:w="1674" w:type="dxa"/>
          <w:trHeight w:val="810"/>
        </w:trPr>
        <w:tc>
          <w:tcPr>
            <w:tcW w:w="299" w:type="dxa"/>
            <w:vMerge w:val="restart"/>
            <w:tcBorders>
              <w:left w:val="single" w:sz="8" w:space="0" w:color="auto"/>
              <w:right w:val="single" w:sz="4" w:space="0" w:color="auto"/>
            </w:tcBorders>
          </w:tcPr>
          <w:p w:rsidR="00B7195A" w:rsidRPr="00673EAC" w:rsidRDefault="00B7195A" w:rsidP="00B7195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lastRenderedPageBreak/>
              <w:t>01</w:t>
            </w:r>
          </w:p>
        </w:tc>
        <w:tc>
          <w:tcPr>
            <w:tcW w:w="283" w:type="dxa"/>
            <w:vMerge w:val="restart"/>
            <w:tcBorders>
              <w:left w:val="single" w:sz="4" w:space="0" w:color="auto"/>
              <w:right w:val="single" w:sz="4" w:space="0" w:color="auto"/>
            </w:tcBorders>
          </w:tcPr>
          <w:p w:rsidR="00B7195A" w:rsidRPr="00673EAC" w:rsidRDefault="00B7195A" w:rsidP="00B7195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left w:val="single" w:sz="4" w:space="0" w:color="auto"/>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w:t>
            </w:r>
          </w:p>
        </w:tc>
        <w:tc>
          <w:tcPr>
            <w:tcW w:w="1560" w:type="dxa"/>
            <w:vMerge w:val="restart"/>
            <w:tcBorders>
              <w:left w:val="single" w:sz="4" w:space="0" w:color="auto"/>
              <w:right w:val="single" w:sz="4" w:space="0" w:color="auto"/>
            </w:tcBorders>
            <w:vAlign w:val="center"/>
          </w:tcPr>
          <w:p w:rsidR="00B7195A" w:rsidRPr="00673EAC" w:rsidRDefault="00B7195A" w:rsidP="00B7195A">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и проведение профильных лагерных смен</w:t>
            </w:r>
          </w:p>
        </w:tc>
        <w:tc>
          <w:tcPr>
            <w:tcW w:w="1417" w:type="dxa"/>
            <w:vMerge w:val="restart"/>
            <w:tcBorders>
              <w:left w:val="nil"/>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vMerge w:val="restart"/>
            <w:tcBorders>
              <w:top w:val="single" w:sz="4" w:space="0" w:color="auto"/>
              <w:left w:val="nil"/>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single" w:sz="4" w:space="0" w:color="auto"/>
              <w:left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vMerge w:val="restart"/>
            <w:tcBorders>
              <w:top w:val="single" w:sz="4" w:space="0" w:color="auto"/>
              <w:left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85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851"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823"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r>
      <w:tr w:rsidR="00640792" w:rsidRPr="00673EAC" w:rsidTr="007E42BB">
        <w:trPr>
          <w:gridAfter w:val="1"/>
          <w:wAfter w:w="1674" w:type="dxa"/>
          <w:trHeight w:val="485"/>
        </w:trPr>
        <w:tc>
          <w:tcPr>
            <w:tcW w:w="299" w:type="dxa"/>
            <w:vMerge/>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71" w:type="dxa"/>
            <w:vMerge/>
            <w:tcBorders>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B7195A" w:rsidRPr="00673EAC" w:rsidTr="007E42BB">
        <w:trPr>
          <w:gridAfter w:val="1"/>
          <w:wAfter w:w="1674" w:type="dxa"/>
          <w:trHeight w:val="776"/>
        </w:trPr>
        <w:tc>
          <w:tcPr>
            <w:tcW w:w="299" w:type="dxa"/>
            <w:vMerge w:val="restart"/>
            <w:tcBorders>
              <w:left w:val="single" w:sz="8" w:space="0" w:color="auto"/>
              <w:right w:val="single" w:sz="4" w:space="0" w:color="auto"/>
            </w:tcBorders>
          </w:tcPr>
          <w:p w:rsidR="00B7195A" w:rsidRPr="00673EAC" w:rsidRDefault="00B7195A" w:rsidP="00B7195A">
            <w:pPr>
              <w:ind w:left="-93" w:right="-108"/>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left w:val="single" w:sz="4" w:space="0" w:color="auto"/>
              <w:right w:val="single" w:sz="4" w:space="0" w:color="auto"/>
            </w:tcBorders>
          </w:tcPr>
          <w:p w:rsidR="00B7195A" w:rsidRPr="00673EAC" w:rsidRDefault="00B7195A" w:rsidP="00B7195A">
            <w:pPr>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B7195A" w:rsidRPr="00673EAC" w:rsidRDefault="00B7195A" w:rsidP="00B7195A">
            <w:pPr>
              <w:spacing w:before="40" w:after="40"/>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vMerge w:val="restart"/>
            <w:tcBorders>
              <w:left w:val="single" w:sz="4" w:space="0" w:color="auto"/>
              <w:right w:val="single" w:sz="4" w:space="0" w:color="auto"/>
            </w:tcBorders>
            <w:vAlign w:val="center"/>
          </w:tcPr>
          <w:p w:rsidR="00B7195A" w:rsidRPr="00673EAC" w:rsidRDefault="00B7195A" w:rsidP="00B7195A">
            <w:pPr>
              <w:spacing w:before="40" w:after="4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w:t>
            </w:r>
          </w:p>
        </w:tc>
        <w:tc>
          <w:tcPr>
            <w:tcW w:w="1560" w:type="dxa"/>
            <w:vMerge w:val="restart"/>
            <w:tcBorders>
              <w:left w:val="single" w:sz="4" w:space="0" w:color="auto"/>
              <w:right w:val="single" w:sz="4" w:space="0" w:color="auto"/>
            </w:tcBorders>
            <w:vAlign w:val="center"/>
          </w:tcPr>
          <w:p w:rsidR="00B7195A" w:rsidRPr="00673EAC" w:rsidRDefault="00B7195A" w:rsidP="00B7195A">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Районный семейный фотоконкурс</w:t>
            </w:r>
          </w:p>
        </w:tc>
        <w:tc>
          <w:tcPr>
            <w:tcW w:w="1417" w:type="dxa"/>
            <w:vMerge w:val="restart"/>
            <w:tcBorders>
              <w:left w:val="nil"/>
              <w:right w:val="single" w:sz="4" w:space="0" w:color="auto"/>
            </w:tcBorders>
            <w:vAlign w:val="center"/>
          </w:tcPr>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B7195A" w:rsidRPr="00673EAC" w:rsidRDefault="00B7195A" w:rsidP="00B7195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vMerge w:val="restart"/>
            <w:tcBorders>
              <w:top w:val="single" w:sz="4" w:space="0" w:color="auto"/>
              <w:left w:val="nil"/>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vMerge w:val="restart"/>
            <w:tcBorders>
              <w:top w:val="single" w:sz="4" w:space="0" w:color="auto"/>
              <w:left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single" w:sz="4" w:space="0" w:color="auto"/>
              <w:left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vMerge w:val="restart"/>
            <w:tcBorders>
              <w:top w:val="single" w:sz="4" w:space="0" w:color="auto"/>
              <w:left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1"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0" w:type="dxa"/>
            <w:tcBorders>
              <w:top w:val="single" w:sz="4" w:space="0" w:color="auto"/>
              <w:left w:val="single" w:sz="4" w:space="0" w:color="auto"/>
              <w:bottom w:val="single" w:sz="4" w:space="0" w:color="auto"/>
              <w:right w:val="single" w:sz="4" w:space="0" w:color="auto"/>
            </w:tcBorders>
            <w:noWrap/>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1"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23" w:type="dxa"/>
            <w:tcBorders>
              <w:top w:val="single" w:sz="4" w:space="0" w:color="auto"/>
              <w:left w:val="single" w:sz="4" w:space="0" w:color="auto"/>
              <w:bottom w:val="single" w:sz="4" w:space="0" w:color="auto"/>
              <w:right w:val="single" w:sz="4" w:space="0" w:color="auto"/>
            </w:tcBorders>
            <w:vAlign w:val="center"/>
          </w:tcPr>
          <w:p w:rsidR="00B7195A" w:rsidRPr="00673EAC" w:rsidRDefault="00B7195A" w:rsidP="00B7195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r>
      <w:tr w:rsidR="00640792" w:rsidRPr="00673EAC" w:rsidTr="007E42BB">
        <w:trPr>
          <w:gridAfter w:val="1"/>
          <w:wAfter w:w="1674" w:type="dxa"/>
          <w:trHeight w:val="521"/>
        </w:trPr>
        <w:tc>
          <w:tcPr>
            <w:tcW w:w="299" w:type="dxa"/>
            <w:vMerge/>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vMerge/>
            <w:tcBorders>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71" w:type="dxa"/>
            <w:vMerge/>
            <w:tcBorders>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rPr>
              <w:t xml:space="preserve">Школа молодой семьи </w:t>
            </w:r>
            <w:r w:rsidRPr="00673EAC">
              <w:rPr>
                <w:rFonts w:ascii="Times New Roman" w:eastAsia="Times New Roman" w:hAnsi="Times New Roman" w:cs="Times New Roman"/>
                <w:sz w:val="15"/>
                <w:szCs w:val="15"/>
                <w:lang w:val="en-US"/>
              </w:rPr>
              <w:t>“PROfamily”</w:t>
            </w: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p w:rsidR="00B7195A"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lang w:val="en-US"/>
              </w:rPr>
              <w:t>3</w:t>
            </w:r>
            <w:r w:rsidRPr="00673EAC">
              <w:rPr>
                <w:rFonts w:ascii="Times New Roman" w:eastAsia="Times New Roman" w:hAnsi="Times New Roman" w:cs="Times New Roman"/>
                <w:sz w:val="15"/>
                <w:szCs w:val="15"/>
              </w:rPr>
              <w:t>,0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B7195A"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B7195A"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B7195A"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B7195A"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5,0</w:t>
            </w: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w:t>
            </w: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Фестиваль инициатив «Взгляд молодёжи»</w:t>
            </w: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p w:rsidR="00B7195A"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37,0</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37,0</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37,0</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37,0</w:t>
            </w: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w:t>
            </w: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Конкурс на лучшую организацию молодёжной политики среди территориальных отделов</w:t>
            </w: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p w:rsidR="00B7195A"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B7195A" w:rsidP="00640792">
            <w:pPr>
              <w:spacing w:before="20" w:after="20"/>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15,0</w:t>
            </w: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lang w:val="en-US"/>
              </w:rPr>
            </w:pPr>
            <w:r w:rsidRPr="00673EAC">
              <w:rPr>
                <w:rFonts w:ascii="Times New Roman" w:eastAsia="Times New Roman" w:hAnsi="Times New Roman" w:cs="Times New Roman"/>
                <w:sz w:val="15"/>
                <w:szCs w:val="15"/>
                <w:lang w:val="en-US"/>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w:t>
            </w: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Районные коммунарские сборы</w:t>
            </w: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p w:rsidR="00B7195A"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p>
        </w:tc>
        <w:tc>
          <w:tcPr>
            <w:tcW w:w="283" w:type="dxa"/>
            <w:tcBorders>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w:t>
            </w: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Турслет «Вектор здоровья»</w:t>
            </w: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0140261430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p w:rsidR="00B7195A" w:rsidRPr="00673EAC" w:rsidRDefault="00B7195A" w:rsidP="00640792">
            <w:pPr>
              <w:spacing w:before="20" w:after="20"/>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r>
      <w:tr w:rsidR="00640792" w:rsidRPr="00673EAC" w:rsidTr="007E42BB">
        <w:trPr>
          <w:gridAfter w:val="1"/>
          <w:wAfter w:w="1674" w:type="dxa"/>
          <w:trHeight w:val="375"/>
        </w:trPr>
        <w:tc>
          <w:tcPr>
            <w:tcW w:w="299" w:type="dxa"/>
            <w:tcBorders>
              <w:top w:val="single" w:sz="4" w:space="0" w:color="auto"/>
              <w:left w:val="single" w:sz="8"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b/>
                <w:bCs/>
                <w:sz w:val="15"/>
                <w:szCs w:val="15"/>
              </w:rPr>
            </w:pPr>
            <w:r w:rsidRPr="00673EAC">
              <w:rPr>
                <w:rFonts w:ascii="Times New Roman" w:hAnsi="Times New Roman" w:cs="Times New Roman"/>
                <w:sz w:val="15"/>
                <w:szCs w:val="15"/>
              </w:rPr>
              <w:br w:type="page"/>
            </w:r>
            <w:r w:rsidRPr="00673EAC">
              <w:rPr>
                <w:rFonts w:ascii="Times New Roman" w:hAnsi="Times New Roman" w:cs="Times New Roman"/>
                <w:sz w:val="15"/>
                <w:szCs w:val="15"/>
              </w:rPr>
              <w:br w:type="page"/>
            </w:r>
            <w:r w:rsidRPr="00673EAC">
              <w:rPr>
                <w:rFonts w:ascii="Times New Roman" w:eastAsia="Times New Roman" w:hAnsi="Times New Roman" w:cs="Times New Roman"/>
                <w:b/>
                <w:bCs/>
                <w:sz w:val="15"/>
                <w:szCs w:val="15"/>
              </w:rPr>
              <w:t>01</w:t>
            </w:r>
          </w:p>
        </w:tc>
        <w:tc>
          <w:tcPr>
            <w:tcW w:w="283" w:type="dxa"/>
            <w:tcBorders>
              <w:top w:val="single" w:sz="4" w:space="0" w:color="auto"/>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156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Патриотическое воспитание граждан</w:t>
            </w:r>
          </w:p>
        </w:tc>
        <w:tc>
          <w:tcPr>
            <w:tcW w:w="141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Сектор культуры и молодежной политики,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0140300000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15,0</w:t>
            </w: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15,0</w:t>
            </w: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15,0</w:t>
            </w: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ind w:left="-55" w:right="-108"/>
              <w:jc w:val="center"/>
              <w:rPr>
                <w:rFonts w:ascii="Times New Roman" w:eastAsia="Times New Roman" w:hAnsi="Times New Roman" w:cs="Times New Roman"/>
                <w:b/>
                <w:sz w:val="15"/>
                <w:szCs w:val="15"/>
              </w:rPr>
            </w:pPr>
          </w:p>
          <w:p w:rsidR="00640792" w:rsidRPr="00673EAC" w:rsidRDefault="00640792" w:rsidP="00640792">
            <w:pPr>
              <w:ind w:left="-55" w:right="-108"/>
              <w:jc w:val="center"/>
              <w:rPr>
                <w:rFonts w:ascii="Times New Roman" w:eastAsia="Times New Roman" w:hAnsi="Times New Roman" w:cs="Times New Roman"/>
                <w:b/>
                <w:sz w:val="15"/>
                <w:szCs w:val="15"/>
              </w:rPr>
            </w:pPr>
          </w:p>
          <w:p w:rsidR="00640792" w:rsidRPr="00673EAC" w:rsidRDefault="00640792" w:rsidP="00640792">
            <w:pPr>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14,0</w:t>
            </w: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ind w:left="-108" w:right="-107"/>
              <w:jc w:val="center"/>
              <w:rPr>
                <w:rFonts w:ascii="Times New Roman" w:eastAsia="Times New Roman" w:hAnsi="Times New Roman" w:cs="Times New Roman"/>
                <w:b/>
                <w:sz w:val="15"/>
                <w:szCs w:val="15"/>
              </w:rPr>
            </w:pPr>
          </w:p>
          <w:p w:rsidR="00640792" w:rsidRPr="00673EAC" w:rsidRDefault="00640792" w:rsidP="00640792">
            <w:pPr>
              <w:ind w:left="-108" w:right="-107"/>
              <w:jc w:val="center"/>
              <w:rPr>
                <w:rFonts w:ascii="Times New Roman" w:eastAsia="Times New Roman" w:hAnsi="Times New Roman" w:cs="Times New Roman"/>
                <w:b/>
                <w:sz w:val="15"/>
                <w:szCs w:val="15"/>
              </w:rPr>
            </w:pPr>
          </w:p>
          <w:p w:rsidR="00640792" w:rsidRPr="00673EAC" w:rsidRDefault="00640792" w:rsidP="00640792">
            <w:pPr>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15,0</w:t>
            </w: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ind w:left="-132" w:right="-108"/>
              <w:jc w:val="center"/>
              <w:rPr>
                <w:rFonts w:ascii="Times New Roman" w:eastAsia="Times New Roman" w:hAnsi="Times New Roman" w:cs="Times New Roman"/>
                <w:b/>
                <w:sz w:val="15"/>
                <w:szCs w:val="15"/>
              </w:rPr>
            </w:pPr>
          </w:p>
          <w:p w:rsidR="00640792" w:rsidRPr="00673EAC" w:rsidRDefault="00640792" w:rsidP="00640792">
            <w:pPr>
              <w:ind w:left="-132" w:right="-108"/>
              <w:jc w:val="center"/>
              <w:rPr>
                <w:rFonts w:ascii="Times New Roman" w:eastAsia="Times New Roman" w:hAnsi="Times New Roman" w:cs="Times New Roman"/>
                <w:b/>
                <w:sz w:val="15"/>
                <w:szCs w:val="15"/>
              </w:rPr>
            </w:pPr>
          </w:p>
          <w:p w:rsidR="00640792" w:rsidRPr="00673EAC" w:rsidRDefault="00640792" w:rsidP="00640792">
            <w:pPr>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17,0</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b/>
                <w:sz w:val="15"/>
                <w:szCs w:val="15"/>
              </w:rPr>
            </w:pPr>
          </w:p>
          <w:p w:rsidR="00640792" w:rsidRPr="00673EAC" w:rsidRDefault="00640792" w:rsidP="00640792">
            <w:pPr>
              <w:jc w:val="center"/>
              <w:rPr>
                <w:rFonts w:ascii="Times New Roman" w:eastAsia="Times New Roman" w:hAnsi="Times New Roman" w:cs="Times New Roman"/>
                <w:sz w:val="15"/>
                <w:szCs w:val="15"/>
              </w:rPr>
            </w:pPr>
            <w:r w:rsidRPr="00673EAC">
              <w:rPr>
                <w:rFonts w:ascii="Times New Roman" w:eastAsia="Times New Roman" w:hAnsi="Times New Roman" w:cs="Times New Roman"/>
                <w:b/>
                <w:sz w:val="15"/>
                <w:szCs w:val="15"/>
              </w:rPr>
              <w:t>17,5</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35,0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14,0</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14,0</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14,0</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ind w:left="-136"/>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14,0</w:t>
            </w:r>
          </w:p>
        </w:tc>
      </w:tr>
      <w:tr w:rsidR="00640792" w:rsidRPr="00673EAC" w:rsidTr="007E42BB">
        <w:trPr>
          <w:gridAfter w:val="1"/>
          <w:wAfter w:w="1674" w:type="dxa"/>
          <w:trHeight w:val="375"/>
        </w:trPr>
        <w:tc>
          <w:tcPr>
            <w:tcW w:w="299" w:type="dxa"/>
            <w:vMerge w:val="restart"/>
            <w:tcBorders>
              <w:left w:val="single" w:sz="8"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vMerge w:val="restart"/>
            <w:tcBorders>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left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и проведение военно-спортивной игры «Зарница»</w:t>
            </w:r>
          </w:p>
        </w:tc>
        <w:tc>
          <w:tcPr>
            <w:tcW w:w="1417" w:type="dxa"/>
            <w:vMerge w:val="restart"/>
            <w:tcBorders>
              <w:left w:val="nil"/>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w:t>
            </w: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tcBorders>
              <w:left w:val="single" w:sz="8"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w:t>
            </w: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w:t>
            </w: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Районная гражданско-патриотическая акция «Во славу Отечества»</w:t>
            </w:r>
          </w:p>
        </w:tc>
        <w:tc>
          <w:tcPr>
            <w:tcW w:w="1417" w:type="dxa"/>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single" w:sz="4" w:space="0" w:color="auto"/>
              <w:left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top w:val="single" w:sz="4" w:space="0" w:color="auto"/>
              <w:left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1560" w:type="dxa"/>
            <w:vMerge w:val="restart"/>
            <w:tcBorders>
              <w:top w:val="single" w:sz="4" w:space="0" w:color="auto"/>
              <w:left w:val="single" w:sz="4" w:space="0" w:color="auto"/>
              <w:right w:val="single" w:sz="4" w:space="0" w:color="auto"/>
            </w:tcBorders>
            <w:vAlign w:val="center"/>
          </w:tcPr>
          <w:p w:rsidR="00640792" w:rsidRPr="00673EAC" w:rsidRDefault="00640792" w:rsidP="00640792">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Работа Молодежного парламента при Глазовском районе Совете депутатов</w:t>
            </w:r>
          </w:p>
        </w:tc>
        <w:tc>
          <w:tcPr>
            <w:tcW w:w="1417" w:type="dxa"/>
            <w:vMerge w:val="restart"/>
            <w:tcBorders>
              <w:top w:val="single" w:sz="4" w:space="0" w:color="auto"/>
              <w:left w:val="nil"/>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6,9</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5,5</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640792" w:rsidRPr="00673EAC" w:rsidRDefault="00640792" w:rsidP="00640792">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640792" w:rsidRPr="00673EAC" w:rsidRDefault="00640792" w:rsidP="00640792">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640792" w:rsidRPr="00673EAC" w:rsidRDefault="00640792" w:rsidP="00640792">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w:t>
            </w:r>
          </w:p>
        </w:tc>
        <w:tc>
          <w:tcPr>
            <w:tcW w:w="82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8,0</w:t>
            </w:r>
          </w:p>
        </w:tc>
        <w:tc>
          <w:tcPr>
            <w:tcW w:w="851"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640792" w:rsidRPr="00673EAC" w:rsidTr="007E42BB">
        <w:trPr>
          <w:gridAfter w:val="1"/>
          <w:wAfter w:w="1674" w:type="dxa"/>
          <w:trHeight w:val="375"/>
        </w:trPr>
        <w:tc>
          <w:tcPr>
            <w:tcW w:w="299" w:type="dxa"/>
            <w:tcBorders>
              <w:top w:val="single" w:sz="4" w:space="0" w:color="auto"/>
              <w:left w:val="single" w:sz="8"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tcBorders>
              <w:top w:val="single" w:sz="4" w:space="0" w:color="auto"/>
              <w:left w:val="single" w:sz="4" w:space="0" w:color="auto"/>
              <w:bottom w:val="single" w:sz="4" w:space="0" w:color="auto"/>
              <w:right w:val="single" w:sz="4" w:space="0" w:color="auto"/>
            </w:tcBorders>
          </w:tcPr>
          <w:p w:rsidR="00640792" w:rsidRPr="00673EAC" w:rsidRDefault="00640792" w:rsidP="00640792">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1560" w:type="dxa"/>
            <w:tcBorders>
              <w:top w:val="single" w:sz="4" w:space="0" w:color="auto"/>
              <w:left w:val="single" w:sz="4" w:space="0" w:color="auto"/>
              <w:bottom w:val="single" w:sz="4" w:space="0" w:color="auto"/>
              <w:right w:val="single" w:sz="4" w:space="0" w:color="auto"/>
            </w:tcBorders>
            <w:vAlign w:val="center"/>
          </w:tcPr>
          <w:p w:rsidR="00640792" w:rsidRPr="00673EAC" w:rsidRDefault="00640792" w:rsidP="00640792">
            <w:pPr>
              <w:spacing w:line="240" w:lineRule="auto"/>
              <w:jc w:val="both"/>
              <w:rPr>
                <w:rFonts w:ascii="Times New Roman" w:eastAsia="Times New Roman" w:hAnsi="Times New Roman" w:cs="Times New Roman"/>
                <w:b/>
                <w:bCs/>
                <w:sz w:val="15"/>
                <w:szCs w:val="15"/>
              </w:rPr>
            </w:pPr>
            <w:r w:rsidRPr="00673EAC">
              <w:rPr>
                <w:rFonts w:ascii="Times New Roman" w:eastAsia="Times New Roman" w:hAnsi="Times New Roman" w:cs="Times New Roman"/>
                <w:sz w:val="15"/>
                <w:szCs w:val="15"/>
              </w:rPr>
              <w:t xml:space="preserve"> Районный конкурс удмуртских красавиц «Чеберай»</w:t>
            </w:r>
          </w:p>
        </w:tc>
        <w:tc>
          <w:tcPr>
            <w:tcW w:w="1417" w:type="dxa"/>
            <w:tcBorders>
              <w:top w:val="single" w:sz="4" w:space="0" w:color="auto"/>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МБУК «Центр КиТ Глазовского района»</w:t>
            </w:r>
          </w:p>
        </w:tc>
        <w:tc>
          <w:tcPr>
            <w:tcW w:w="56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nil"/>
              <w:left w:val="nil"/>
              <w:bottom w:val="single" w:sz="4" w:space="0" w:color="auto"/>
              <w:right w:val="single" w:sz="4"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708"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8" w:space="0" w:color="auto"/>
            </w:tcBorders>
            <w:noWrap/>
            <w:vAlign w:val="center"/>
          </w:tcPr>
          <w:p w:rsidR="00640792" w:rsidRPr="00673EAC" w:rsidRDefault="00640792" w:rsidP="00640792">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640792" w:rsidRPr="00673EAC" w:rsidRDefault="00640792" w:rsidP="00640792">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single" w:sz="4" w:space="0" w:color="auto"/>
              <w:bottom w:val="single" w:sz="4" w:space="0" w:color="auto"/>
              <w:right w:val="single" w:sz="8" w:space="0" w:color="auto"/>
            </w:tcBorders>
            <w:vAlign w:val="center"/>
          </w:tcPr>
          <w:p w:rsidR="00640792" w:rsidRPr="00673EAC" w:rsidRDefault="00640792" w:rsidP="00640792">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single" w:sz="4" w:space="0" w:color="auto"/>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1560"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Районный День призывника</w:t>
            </w:r>
          </w:p>
        </w:tc>
        <w:tc>
          <w:tcPr>
            <w:tcW w:w="1417" w:type="dxa"/>
            <w:vMerge w:val="restart"/>
            <w:tcBorders>
              <w:top w:val="nil"/>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tc>
        <w:tc>
          <w:tcPr>
            <w:tcW w:w="567"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4,3</w:t>
            </w:r>
          </w:p>
        </w:tc>
        <w:tc>
          <w:tcPr>
            <w:tcW w:w="657"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8"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nil"/>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850" w:type="dxa"/>
            <w:tcBorders>
              <w:top w:val="nil"/>
              <w:left w:val="single" w:sz="4" w:space="0" w:color="auto"/>
              <w:bottom w:val="single" w:sz="4" w:space="0" w:color="auto"/>
              <w:right w:val="single" w:sz="8"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851" w:type="dxa"/>
            <w:tcBorders>
              <w:top w:val="nil"/>
              <w:left w:val="single" w:sz="4" w:space="0" w:color="auto"/>
              <w:bottom w:val="single" w:sz="4" w:space="0" w:color="auto"/>
              <w:right w:val="single" w:sz="8"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823" w:type="dxa"/>
            <w:tcBorders>
              <w:top w:val="nil"/>
              <w:left w:val="single" w:sz="4" w:space="0" w:color="auto"/>
              <w:bottom w:val="single" w:sz="4" w:space="0" w:color="auto"/>
              <w:right w:val="single" w:sz="8"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708"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620"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567" w:type="dxa"/>
            <w:tcBorders>
              <w:top w:val="single" w:sz="4" w:space="0" w:color="auto"/>
              <w:left w:val="nil"/>
              <w:bottom w:val="single" w:sz="4" w:space="0" w:color="auto"/>
              <w:right w:val="single" w:sz="8"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84"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8"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8"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8"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8"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8"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single" w:sz="4" w:space="0" w:color="auto"/>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1560"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Районный конкурс патриотической песни</w:t>
            </w:r>
          </w:p>
        </w:tc>
        <w:tc>
          <w:tcPr>
            <w:tcW w:w="1417" w:type="dxa"/>
            <w:vMerge w:val="restart"/>
            <w:tcBorders>
              <w:top w:val="nil"/>
              <w:left w:val="nil"/>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Сектор культуры и молодежной политики, МБУК «Центр КиТ </w:t>
            </w:r>
            <w:r w:rsidRPr="00673EAC">
              <w:rPr>
                <w:rFonts w:ascii="Times New Roman" w:eastAsia="Times New Roman" w:hAnsi="Times New Roman" w:cs="Times New Roman"/>
                <w:sz w:val="15"/>
                <w:szCs w:val="15"/>
              </w:rPr>
              <w:lastRenderedPageBreak/>
              <w:t>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lastRenderedPageBreak/>
              <w:t>01</w:t>
            </w:r>
          </w:p>
        </w:tc>
        <w:tc>
          <w:tcPr>
            <w:tcW w:w="283" w:type="dxa"/>
            <w:vMerge w:val="restart"/>
            <w:tcBorders>
              <w:top w:val="single" w:sz="4" w:space="0" w:color="auto"/>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1560"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Участие молодежи Глазовского района в межрайонных турслетах и экспедициях, проведение исторических квестов</w:t>
            </w:r>
          </w:p>
        </w:tc>
        <w:tc>
          <w:tcPr>
            <w:tcW w:w="1417" w:type="dxa"/>
            <w:vMerge w:val="restart"/>
            <w:tcBorders>
              <w:top w:val="nil"/>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w:t>
            </w:r>
          </w:p>
        </w:tc>
        <w:tc>
          <w:tcPr>
            <w:tcW w:w="567"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nil"/>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657"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08"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620"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nil"/>
              <w:left w:val="nil"/>
              <w:bottom w:val="single" w:sz="4" w:space="0" w:color="auto"/>
              <w:right w:val="single" w:sz="8"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nil"/>
              <w:left w:val="nil"/>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nil"/>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nil"/>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nil"/>
              <w:left w:val="single" w:sz="4" w:space="0" w:color="auto"/>
              <w:bottom w:val="single" w:sz="4" w:space="0" w:color="auto"/>
              <w:right w:val="single" w:sz="8"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nil"/>
              <w:left w:val="single" w:sz="4" w:space="0" w:color="auto"/>
              <w:bottom w:val="single" w:sz="4" w:space="0" w:color="auto"/>
              <w:right w:val="single" w:sz="8"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nil"/>
              <w:left w:val="single" w:sz="4" w:space="0" w:color="auto"/>
              <w:bottom w:val="single" w:sz="4" w:space="0" w:color="auto"/>
              <w:right w:val="single" w:sz="8"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113</w:t>
            </w:r>
          </w:p>
        </w:tc>
        <w:tc>
          <w:tcPr>
            <w:tcW w:w="619"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567" w:type="dxa"/>
            <w:tcBorders>
              <w:top w:val="single" w:sz="4" w:space="0" w:color="auto"/>
              <w:left w:val="nil"/>
              <w:bottom w:val="single" w:sz="4" w:space="0" w:color="auto"/>
              <w:right w:val="single" w:sz="8"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nil"/>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jc w:val="center"/>
              <w:rPr>
                <w:rFonts w:ascii="Times New Roman" w:eastAsia="Times New Roman" w:hAnsi="Times New Roman" w:cs="Times New Roman"/>
                <w:sz w:val="15"/>
                <w:szCs w:val="15"/>
              </w:rPr>
            </w:pPr>
          </w:p>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jc w:val="center"/>
              <w:rPr>
                <w:rFonts w:ascii="Times New Roman" w:eastAsia="Times New Roman" w:hAnsi="Times New Roman" w:cs="Times New Roman"/>
                <w:sz w:val="15"/>
                <w:szCs w:val="15"/>
              </w:rPr>
            </w:pPr>
          </w:p>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8" w:space="0" w:color="auto"/>
            </w:tcBorders>
            <w:noWrap/>
            <w:vAlign w:val="center"/>
          </w:tcPr>
          <w:p w:rsidR="00AD25BA" w:rsidRPr="00673EAC" w:rsidRDefault="00AD25BA" w:rsidP="00AD25BA">
            <w:pPr>
              <w:jc w:val="center"/>
              <w:rPr>
                <w:rFonts w:ascii="Times New Roman" w:eastAsia="Times New Roman" w:hAnsi="Times New Roman" w:cs="Times New Roman"/>
                <w:sz w:val="15"/>
                <w:szCs w:val="15"/>
              </w:rPr>
            </w:pPr>
          </w:p>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8"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8"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08</w:t>
            </w:r>
          </w:p>
        </w:tc>
        <w:tc>
          <w:tcPr>
            <w:tcW w:w="1560" w:type="dxa"/>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Туристический слет Мира для активистов детского движения</w:t>
            </w:r>
          </w:p>
        </w:tc>
        <w:tc>
          <w:tcPr>
            <w:tcW w:w="1417" w:type="dxa"/>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vAlign w:val="center"/>
          </w:tcPr>
          <w:p w:rsidR="00AD25BA" w:rsidRPr="00673EAC" w:rsidRDefault="00AD25BA" w:rsidP="00AD25BA">
            <w:pPr>
              <w:spacing w:before="40" w:after="40"/>
              <w:jc w:val="center"/>
              <w:rPr>
                <w:rFonts w:ascii="Times New Roman" w:hAnsi="Times New Roman" w:cs="Times New Roman"/>
                <w:sz w:val="15"/>
                <w:szCs w:val="15"/>
              </w:rPr>
            </w:pPr>
            <w:r w:rsidRPr="00673EAC">
              <w:rPr>
                <w:rFonts w:ascii="Times New Roman" w:hAnsi="Times New Roman" w:cs="Times New Roman"/>
                <w:sz w:val="15"/>
                <w:szCs w:val="15"/>
              </w:rPr>
              <w:t>01</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hAnsi="Times New Roman" w:cs="Times New Roman"/>
                <w:sz w:val="15"/>
                <w:szCs w:val="15"/>
              </w:rPr>
            </w:pPr>
            <w:r w:rsidRPr="00673EAC">
              <w:rPr>
                <w:rFonts w:ascii="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hAnsi="Times New Roman" w:cs="Times New Roman"/>
                <w:sz w:val="15"/>
                <w:szCs w:val="15"/>
              </w:rPr>
            </w:pPr>
            <w:r w:rsidRPr="00673EAC">
              <w:rPr>
                <w:rFonts w:ascii="Times New Roman" w:hAnsi="Times New Roman" w:cs="Times New Roman"/>
                <w:sz w:val="15"/>
                <w:szCs w:val="15"/>
              </w:rPr>
              <w:t>03</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hAnsi="Times New Roman" w:cs="Times New Roman"/>
                <w:sz w:val="15"/>
                <w:szCs w:val="15"/>
              </w:rPr>
            </w:pPr>
            <w:r w:rsidRPr="00673EAC">
              <w:rPr>
                <w:rFonts w:ascii="Times New Roman" w:hAnsi="Times New Roman" w:cs="Times New Roman"/>
                <w:sz w:val="15"/>
                <w:szCs w:val="15"/>
              </w:rPr>
              <w:t>09</w:t>
            </w:r>
          </w:p>
        </w:tc>
        <w:tc>
          <w:tcPr>
            <w:tcW w:w="1560"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line="240" w:lineRule="auto"/>
              <w:jc w:val="both"/>
              <w:rPr>
                <w:rFonts w:ascii="Times New Roman" w:hAnsi="Times New Roman" w:cs="Times New Roman"/>
                <w:sz w:val="15"/>
                <w:szCs w:val="15"/>
              </w:rPr>
            </w:pPr>
            <w:r w:rsidRPr="00673EAC">
              <w:rPr>
                <w:rFonts w:ascii="Times New Roman" w:hAnsi="Times New Roman" w:cs="Times New Roman"/>
                <w:sz w:val="15"/>
                <w:szCs w:val="15"/>
              </w:rPr>
              <w:t>Районная спартакиада Юнармейцев на Кубок Совета депутатов</w:t>
            </w:r>
          </w:p>
        </w:tc>
        <w:tc>
          <w:tcPr>
            <w:tcW w:w="1417" w:type="dxa"/>
            <w:vMerge w:val="restart"/>
            <w:tcBorders>
              <w:top w:val="single" w:sz="4" w:space="0" w:color="auto"/>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Управление образования, МЦ «Диалог» МБУК «Центр КиТ Глазовского района</w:t>
            </w:r>
          </w:p>
          <w:p w:rsidR="00AD25BA" w:rsidRPr="00673EAC" w:rsidRDefault="00AD25BA" w:rsidP="00AD25BA">
            <w:pPr>
              <w:spacing w:before="40" w:after="40"/>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11,0</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11,0</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11,0</w:t>
            </w: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11,0</w:t>
            </w: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vAlign w:val="center"/>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15,0</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single" w:sz="4" w:space="0" w:color="auto"/>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1560"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r w:rsidRPr="00673EAC">
              <w:rPr>
                <w:rFonts w:ascii="Times New Roman" w:hAnsi="Times New Roman" w:cs="Times New Roman"/>
                <w:sz w:val="15"/>
                <w:szCs w:val="15"/>
              </w:rPr>
              <w:t>Районные военно-патриотические сборы для активистов движения «Юнармия»</w:t>
            </w:r>
          </w:p>
        </w:tc>
        <w:tc>
          <w:tcPr>
            <w:tcW w:w="1417" w:type="dxa"/>
            <w:vMerge w:val="restart"/>
            <w:tcBorders>
              <w:top w:val="single" w:sz="4" w:space="0" w:color="auto"/>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Управление образования,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0140361440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r>
      <w:tr w:rsidR="00AD25BA"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283"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1560" w:type="dxa"/>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b/>
                <w:sz w:val="15"/>
                <w:szCs w:val="15"/>
              </w:rPr>
            </w:pPr>
            <w:r w:rsidRPr="00673EAC">
              <w:rPr>
                <w:rFonts w:ascii="Times New Roman" w:eastAsia="Times New Roman" w:hAnsi="Times New Roman" w:cs="Times New Roman"/>
                <w:b/>
                <w:bCs/>
                <w:sz w:val="15"/>
                <w:szCs w:val="15"/>
              </w:rPr>
              <w:t>Развитие системы отдыха и оздоровления детей, подростков и молодежи</w:t>
            </w:r>
          </w:p>
        </w:tc>
        <w:tc>
          <w:tcPr>
            <w:tcW w:w="1417" w:type="dxa"/>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Сектор культуры и молодежной политики, Управление образования, 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0140500000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000</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130,4</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72,0</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b/>
                <w:sz w:val="15"/>
                <w:szCs w:val="15"/>
              </w:rPr>
            </w:pPr>
          </w:p>
        </w:tc>
      </w:tr>
      <w:tr w:rsidR="00AD25BA"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tcBorders>
              <w:left w:val="single" w:sz="4"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283"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left w:val="single" w:sz="4" w:space="0" w:color="auto"/>
              <w:bottom w:val="single" w:sz="4" w:space="0" w:color="auto"/>
              <w:right w:val="single" w:sz="4" w:space="0" w:color="auto"/>
            </w:tcBorders>
            <w:vAlign w:val="center"/>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Организация и проведение профильной лагерной смены, для подростков оказавшихся в </w:t>
            </w:r>
            <w:r w:rsidRPr="00673EAC">
              <w:rPr>
                <w:rFonts w:ascii="Times New Roman" w:eastAsia="Times New Roman" w:hAnsi="Times New Roman" w:cs="Times New Roman"/>
                <w:sz w:val="15"/>
                <w:szCs w:val="15"/>
              </w:rPr>
              <w:lastRenderedPageBreak/>
              <w:t xml:space="preserve">трудной жизненной ситуации </w:t>
            </w:r>
          </w:p>
        </w:tc>
        <w:tc>
          <w:tcPr>
            <w:tcW w:w="1417" w:type="dxa"/>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 xml:space="preserve">Сектор культуры и молодежной политики, МБУК «Центр КиТ Глазовского </w:t>
            </w:r>
            <w:r w:rsidRPr="00673EAC">
              <w:rPr>
                <w:rFonts w:ascii="Times New Roman" w:eastAsia="Times New Roman" w:hAnsi="Times New Roman" w:cs="Times New Roman"/>
                <w:sz w:val="15"/>
                <w:szCs w:val="15"/>
              </w:rPr>
              <w:lastRenderedPageBreak/>
              <w:t>района», Управление образования</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0140505230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130,4</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72,0</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tcBorders>
              <w:left w:val="single" w:sz="8"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lastRenderedPageBreak/>
              <w:t>01</w:t>
            </w:r>
          </w:p>
        </w:tc>
        <w:tc>
          <w:tcPr>
            <w:tcW w:w="283" w:type="dxa"/>
            <w:tcBorders>
              <w:left w:val="single" w:sz="4" w:space="0" w:color="auto"/>
              <w:bottom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283" w:type="dxa"/>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tcBorders>
              <w:left w:val="single" w:sz="4" w:space="0" w:color="auto"/>
              <w:bottom w:val="single" w:sz="4" w:space="0" w:color="auto"/>
              <w:right w:val="single" w:sz="4" w:space="0" w:color="auto"/>
            </w:tcBorders>
            <w:vAlign w:val="center"/>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Организация деятельности ВДРК («Сводных отрядов») </w:t>
            </w:r>
          </w:p>
        </w:tc>
        <w:tc>
          <w:tcPr>
            <w:tcW w:w="1417" w:type="dxa"/>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Сектор культуры и молодежной политики, МБУК «Центр КиТ Глазовского района», Управление образования</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0140505230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val="restart"/>
            <w:tcBorders>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b/>
                <w:bCs/>
                <w:sz w:val="15"/>
                <w:szCs w:val="15"/>
              </w:rPr>
              <w:t>01</w:t>
            </w:r>
          </w:p>
        </w:tc>
        <w:tc>
          <w:tcPr>
            <w:tcW w:w="283" w:type="dxa"/>
            <w:vMerge w:val="restart"/>
            <w:tcBorders>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tc>
        <w:tc>
          <w:tcPr>
            <w:tcW w:w="283" w:type="dxa"/>
            <w:vMerge w:val="restart"/>
            <w:tcBorders>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b/>
                <w:sz w:val="15"/>
                <w:szCs w:val="15"/>
              </w:rPr>
            </w:pPr>
          </w:p>
        </w:tc>
        <w:tc>
          <w:tcPr>
            <w:tcW w:w="1560" w:type="dxa"/>
            <w:vMerge w:val="restart"/>
            <w:tcBorders>
              <w:left w:val="single" w:sz="4" w:space="0" w:color="auto"/>
              <w:right w:val="single" w:sz="4" w:space="0" w:color="auto"/>
            </w:tcBorders>
          </w:tcPr>
          <w:p w:rsidR="00AD25BA" w:rsidRPr="00673EAC" w:rsidRDefault="00AD25BA" w:rsidP="00AD25BA">
            <w:pPr>
              <w:autoSpaceDE w:val="0"/>
              <w:autoSpaceDN w:val="0"/>
              <w:adjustRightInd w:val="0"/>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Функционирование молодежного центра</w:t>
            </w:r>
          </w:p>
        </w:tc>
        <w:tc>
          <w:tcPr>
            <w:tcW w:w="1417" w:type="dxa"/>
            <w:vMerge w:val="restart"/>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211</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0140700000</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000</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1 244,3</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1 347,3</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p>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1 390,5</w:t>
            </w:r>
          </w:p>
          <w:p w:rsidR="00AD25BA" w:rsidRPr="00673EAC" w:rsidRDefault="00AD25BA" w:rsidP="00AD25BA">
            <w:pPr>
              <w:spacing w:before="20" w:after="20"/>
              <w:jc w:val="center"/>
              <w:rPr>
                <w:rFonts w:ascii="Times New Roman" w:eastAsia="Times New Roman" w:hAnsi="Times New Roman" w:cs="Times New Roman"/>
                <w:b/>
                <w:sz w:val="15"/>
                <w:szCs w:val="15"/>
              </w:rPr>
            </w:pP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2121,2</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05</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0140700000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000</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b/>
                <w:sz w:val="15"/>
                <w:szCs w:val="15"/>
              </w:rPr>
            </w:pPr>
            <w:r w:rsidRPr="00673EAC">
              <w:rPr>
                <w:rFonts w:ascii="Times New Roman" w:eastAsia="Times New Roman" w:hAnsi="Times New Roman" w:cs="Times New Roman"/>
                <w:b/>
                <w:sz w:val="15"/>
                <w:szCs w:val="15"/>
              </w:rPr>
              <w:t>6,8</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color w:val="000000" w:themeColor="text1"/>
                <w:sz w:val="15"/>
                <w:szCs w:val="15"/>
              </w:rPr>
            </w:pPr>
            <w:r w:rsidRPr="00673EAC">
              <w:rPr>
                <w:rFonts w:ascii="Times New Roman" w:eastAsia="Times New Roman" w:hAnsi="Times New Roman" w:cs="Times New Roman"/>
                <w:color w:val="000000" w:themeColor="text1"/>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val="restart"/>
            <w:tcBorders>
              <w:top w:val="single" w:sz="4" w:space="0" w:color="auto"/>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bCs/>
                <w:sz w:val="15"/>
                <w:szCs w:val="15"/>
              </w:rPr>
            </w:pPr>
            <w:r w:rsidRPr="00673EAC">
              <w:rPr>
                <w:rFonts w:ascii="Times New Roman" w:eastAsia="Times New Roman" w:hAnsi="Times New Roman" w:cs="Times New Roman"/>
                <w:bCs/>
                <w:sz w:val="15"/>
                <w:szCs w:val="15"/>
              </w:rPr>
              <w:t>01</w:t>
            </w:r>
          </w:p>
        </w:tc>
        <w:tc>
          <w:tcPr>
            <w:tcW w:w="283" w:type="dxa"/>
            <w:vMerge w:val="restart"/>
            <w:tcBorders>
              <w:top w:val="single" w:sz="4" w:space="0" w:color="auto"/>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283" w:type="dxa"/>
            <w:vMerge w:val="restart"/>
            <w:tcBorders>
              <w:top w:val="single" w:sz="4" w:space="0" w:color="auto"/>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single" w:sz="4" w:space="0" w:color="auto"/>
              <w:left w:val="single" w:sz="4" w:space="0" w:color="auto"/>
              <w:right w:val="single" w:sz="4" w:space="0" w:color="auto"/>
            </w:tcBorders>
          </w:tcPr>
          <w:p w:rsidR="00AD25BA" w:rsidRPr="00673EAC" w:rsidRDefault="00AD25BA" w:rsidP="00AD25BA">
            <w:pPr>
              <w:autoSpaceDE w:val="0"/>
              <w:autoSpaceDN w:val="0"/>
              <w:adjustRightInd w:val="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Обеспечение деятельности МЦ «Диалог» МБУК «Центр КиТГлазовского района»</w:t>
            </w:r>
          </w:p>
        </w:tc>
        <w:tc>
          <w:tcPr>
            <w:tcW w:w="1417" w:type="dxa"/>
            <w:vMerge w:val="restart"/>
            <w:tcBorders>
              <w:top w:val="nil"/>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1 234,3</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927,1</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998,5</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1683,1</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3,9</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119</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304,7</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287,5</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369,0</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242</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15,1</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16,6</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52,0</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65,3</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69,1</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831</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30,0</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0140760160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0,8</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0140760160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6,0</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014076160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8,9</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852</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2,9</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0140761450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853</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40" w:after="40"/>
              <w:ind w:left="-108" w:right="-54"/>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val="restart"/>
            <w:tcBorders>
              <w:left w:val="single" w:sz="8" w:space="0" w:color="auto"/>
              <w:right w:val="single" w:sz="4" w:space="0" w:color="auto"/>
            </w:tcBorders>
          </w:tcPr>
          <w:p w:rsidR="00AD25BA" w:rsidRPr="00673EAC" w:rsidRDefault="00AD25BA" w:rsidP="00AD25BA">
            <w:pPr>
              <w:rPr>
                <w:rFonts w:ascii="Times New Roman" w:eastAsia="Times New Roman" w:hAnsi="Times New Roman" w:cs="Times New Roman"/>
                <w:bCs/>
                <w:sz w:val="15"/>
                <w:szCs w:val="15"/>
              </w:rPr>
            </w:pPr>
            <w:r w:rsidRPr="00673EAC">
              <w:rPr>
                <w:rFonts w:ascii="Times New Roman" w:eastAsia="Times New Roman" w:hAnsi="Times New Roman" w:cs="Times New Roman"/>
                <w:bCs/>
                <w:sz w:val="15"/>
                <w:szCs w:val="15"/>
              </w:rPr>
              <w:t>01</w:t>
            </w:r>
          </w:p>
        </w:tc>
        <w:tc>
          <w:tcPr>
            <w:tcW w:w="283" w:type="dxa"/>
            <w:vMerge w:val="restart"/>
            <w:tcBorders>
              <w:left w:val="single" w:sz="4" w:space="0" w:color="auto"/>
              <w:right w:val="single" w:sz="4" w:space="0" w:color="auto"/>
            </w:tcBorders>
          </w:tcPr>
          <w:p w:rsidR="00AD25BA" w:rsidRPr="00673EAC" w:rsidRDefault="00AD25BA" w:rsidP="00AD25BA">
            <w:pP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p>
        </w:tc>
        <w:tc>
          <w:tcPr>
            <w:tcW w:w="284" w:type="dxa"/>
            <w:vMerge w:val="restart"/>
            <w:tcBorders>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283" w:type="dxa"/>
            <w:vMerge w:val="restart"/>
            <w:tcBorders>
              <w:left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vMerge w:val="restart"/>
            <w:tcBorders>
              <w:left w:val="single" w:sz="4" w:space="0" w:color="auto"/>
              <w:right w:val="single" w:sz="4" w:space="0" w:color="auto"/>
            </w:tcBorders>
          </w:tcPr>
          <w:p w:rsidR="00AD25BA" w:rsidRPr="00673EAC" w:rsidRDefault="00AD25BA" w:rsidP="00AD25BA">
            <w:pPr>
              <w:autoSpaceDE w:val="0"/>
              <w:autoSpaceDN w:val="0"/>
              <w:adjustRightInd w:val="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Расходы за счет средств от предпринимательской и иной приносящей доход деятельности</w:t>
            </w:r>
          </w:p>
        </w:tc>
        <w:tc>
          <w:tcPr>
            <w:tcW w:w="1417" w:type="dxa"/>
            <w:vMerge w:val="restart"/>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МЦ «Диалог» МБУК «Центр КиТ Глазовского района»</w:t>
            </w: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0140763200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w:t>
            </w:r>
          </w:p>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4,8</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0140763200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119</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75"/>
        </w:trPr>
        <w:tc>
          <w:tcPr>
            <w:tcW w:w="299" w:type="dxa"/>
            <w:vMerge/>
            <w:tcBorders>
              <w:left w:val="single" w:sz="8" w:space="0" w:color="auto"/>
              <w:bottom w:val="single" w:sz="4" w:space="0" w:color="auto"/>
              <w:right w:val="single" w:sz="4" w:space="0" w:color="auto"/>
            </w:tcBorders>
          </w:tcPr>
          <w:p w:rsidR="00AD25BA" w:rsidRPr="00673EAC" w:rsidRDefault="00AD25BA" w:rsidP="00AD25BA">
            <w:pPr>
              <w:ind w:left="-93" w:right="-108"/>
              <w:rPr>
                <w:rFonts w:ascii="Times New Roman" w:eastAsia="Times New Roman" w:hAnsi="Times New Roman" w:cs="Times New Roman"/>
                <w:b/>
                <w:bCs/>
                <w:sz w:val="15"/>
                <w:szCs w:val="15"/>
              </w:rPr>
            </w:pPr>
          </w:p>
        </w:tc>
        <w:tc>
          <w:tcPr>
            <w:tcW w:w="283" w:type="dxa"/>
            <w:vMerge/>
            <w:tcBorders>
              <w:left w:val="single" w:sz="4" w:space="0" w:color="auto"/>
              <w:bottom w:val="single" w:sz="4" w:space="0" w:color="auto"/>
              <w:right w:val="single" w:sz="4" w:space="0" w:color="auto"/>
            </w:tcBorders>
          </w:tcPr>
          <w:p w:rsidR="00AD25BA" w:rsidRPr="00673EAC" w:rsidRDefault="00AD25BA" w:rsidP="00AD25BA">
            <w:pPr>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13"/>
              <w:jc w:val="center"/>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before="40" w:after="40"/>
              <w:ind w:left="-108" w:right="-108"/>
              <w:jc w:val="center"/>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line="240" w:lineRule="auto"/>
              <w:jc w:val="both"/>
              <w:rPr>
                <w:rFonts w:ascii="Times New Roman" w:eastAsia="Times New Roman" w:hAnsi="Times New Roman" w:cs="Times New Roman"/>
                <w:sz w:val="15"/>
                <w:szCs w:val="15"/>
              </w:rPr>
            </w:pPr>
          </w:p>
        </w:tc>
        <w:tc>
          <w:tcPr>
            <w:tcW w:w="1417" w:type="dxa"/>
            <w:vMerge/>
            <w:tcBorders>
              <w:left w:val="nil"/>
              <w:bottom w:val="single" w:sz="4" w:space="0" w:color="auto"/>
              <w:right w:val="single" w:sz="4" w:space="0" w:color="auto"/>
            </w:tcBorders>
            <w:vAlign w:val="center"/>
          </w:tcPr>
          <w:p w:rsidR="00AD25BA" w:rsidRPr="00673EAC" w:rsidRDefault="00AD25BA" w:rsidP="00AD25BA">
            <w:pPr>
              <w:spacing w:before="40" w:after="40"/>
              <w:jc w:val="center"/>
              <w:rPr>
                <w:rFonts w:ascii="Times New Roman" w:eastAsia="Times New Roman" w:hAnsi="Times New Roman" w:cs="Times New Roman"/>
                <w:sz w:val="15"/>
                <w:szCs w:val="15"/>
              </w:rPr>
            </w:pPr>
          </w:p>
        </w:tc>
        <w:tc>
          <w:tcPr>
            <w:tcW w:w="567" w:type="dxa"/>
            <w:tcBorders>
              <w:top w:val="single" w:sz="4" w:space="0" w:color="auto"/>
              <w:left w:val="nil"/>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0140763200</w:t>
            </w:r>
          </w:p>
        </w:tc>
        <w:tc>
          <w:tcPr>
            <w:tcW w:w="548"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65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10,4</w:t>
            </w:r>
          </w:p>
        </w:tc>
        <w:tc>
          <w:tcPr>
            <w:tcW w:w="708"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5,8</w:t>
            </w:r>
          </w:p>
        </w:tc>
        <w:tc>
          <w:tcPr>
            <w:tcW w:w="6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567"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08" w:right="-107"/>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w:t>
            </w:r>
          </w:p>
        </w:tc>
        <w:tc>
          <w:tcPr>
            <w:tcW w:w="684"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2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79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w:t>
            </w:r>
          </w:p>
        </w:tc>
        <w:tc>
          <w:tcPr>
            <w:tcW w:w="851"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jc w:val="center"/>
              <w:rPr>
                <w:rFonts w:ascii="Times New Roman" w:eastAsia="Times New Roman" w:hAnsi="Times New Roman" w:cs="Times New Roman"/>
                <w:sz w:val="15"/>
                <w:szCs w:val="15"/>
              </w:rPr>
            </w:pPr>
          </w:p>
        </w:tc>
        <w:tc>
          <w:tcPr>
            <w:tcW w:w="823" w:type="dxa"/>
            <w:tcBorders>
              <w:top w:val="single" w:sz="4" w:space="0" w:color="auto"/>
              <w:left w:val="single" w:sz="4" w:space="0" w:color="auto"/>
              <w:bottom w:val="single" w:sz="4" w:space="0" w:color="auto"/>
              <w:right w:val="single" w:sz="4" w:space="0" w:color="auto"/>
            </w:tcBorders>
            <w:vAlign w:val="center"/>
          </w:tcPr>
          <w:p w:rsidR="00AD25BA" w:rsidRPr="00673EAC" w:rsidRDefault="00AD25BA" w:rsidP="00AD25BA">
            <w:pPr>
              <w:spacing w:before="20" w:after="20"/>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00"/>
        </w:trPr>
        <w:tc>
          <w:tcPr>
            <w:tcW w:w="299"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5</w:t>
            </w:r>
          </w:p>
        </w:tc>
        <w:tc>
          <w:tcPr>
            <w:tcW w:w="284"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xml:space="preserve">Подпрограмма "Управление </w:t>
            </w:r>
            <w:r w:rsidRPr="00673EAC">
              <w:rPr>
                <w:rFonts w:ascii="Times New Roman" w:eastAsia="Times New Roman" w:hAnsi="Times New Roman" w:cs="Times New Roman"/>
                <w:b/>
                <w:bCs/>
                <w:sz w:val="15"/>
                <w:szCs w:val="15"/>
              </w:rPr>
              <w:lastRenderedPageBreak/>
              <w:t>системой образования "</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lastRenderedPageBreak/>
              <w:t>Всего</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0150000000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10 588,1</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11 576,5</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12 786,7</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13 462,2</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12 776,5</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12 851,0</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10316,3</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24999,9</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7208,2</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7208,2</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7208,2</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b/>
                <w:bCs/>
                <w:sz w:val="15"/>
                <w:szCs w:val="15"/>
              </w:rPr>
            </w:pPr>
            <w:r>
              <w:rPr>
                <w:rFonts w:ascii="Times New Roman" w:eastAsia="Times New Roman" w:hAnsi="Times New Roman" w:cs="Times New Roman"/>
                <w:b/>
                <w:bCs/>
                <w:sz w:val="15"/>
                <w:szCs w:val="15"/>
              </w:rPr>
              <w:t>7208,2</w:t>
            </w:r>
          </w:p>
        </w:tc>
      </w:tr>
      <w:tr w:rsidR="00AD25BA" w:rsidRPr="00673EAC" w:rsidTr="007E42BB">
        <w:trPr>
          <w:gridAfter w:val="1"/>
          <w:wAfter w:w="1674" w:type="dxa"/>
          <w:trHeight w:val="75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0150000000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10 588,1</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11 576,5</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12 786,7</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13 462,2</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12 776,5</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12 851,0</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10316,3</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24999,9</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7208,2</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7208,2</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7208,2</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7208,2</w:t>
            </w:r>
          </w:p>
        </w:tc>
      </w:tr>
      <w:tr w:rsidR="00AD25BA" w:rsidRPr="00673EAC" w:rsidTr="007E42BB">
        <w:trPr>
          <w:gridAfter w:val="1"/>
          <w:wAfter w:w="1674" w:type="dxa"/>
          <w:trHeight w:val="1410"/>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Реализация установленных полномочий (функций) Управлением образования Администрации Глазовского района, организация управления муниципальной программой «Развитие образования и воспитания»</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0150100000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1 924,7</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1 932,5</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1 996,9</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2 313,9</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2 295,1</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2 466,4</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2881,0</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3117,3</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r>
      <w:tr w:rsidR="00AD25BA" w:rsidRPr="00673EAC" w:rsidTr="007E42BB">
        <w:trPr>
          <w:gridAfter w:val="1"/>
          <w:wAfter w:w="1674" w:type="dxa"/>
          <w:trHeight w:val="930"/>
        </w:trPr>
        <w:tc>
          <w:tcPr>
            <w:tcW w:w="299"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284"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Центральный аппарат</w:t>
            </w:r>
          </w:p>
        </w:tc>
        <w:tc>
          <w:tcPr>
            <w:tcW w:w="1417"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0150160030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112 121  129  244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1 924,7</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1 932,5</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1 996,9</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2 260,7</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2 295,1</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2 466,4</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2881,0</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3117,3</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3174,6</w:t>
            </w:r>
          </w:p>
        </w:tc>
      </w:tr>
      <w:tr w:rsidR="00AD25BA"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0150167870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53,2</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720"/>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Организация бухгалтерского учета в общеобразовательных учреждениях, подведомственных Управлению образования</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0150200000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8 633,4</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9 379,7</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7 399,9</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6 696,8</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6 676,9</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7 127,2</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3659,5</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r>
      <w:tr w:rsidR="00AD25BA" w:rsidRPr="00673EAC" w:rsidTr="007E42BB">
        <w:trPr>
          <w:gridAfter w:val="1"/>
          <w:wAfter w:w="1674" w:type="dxa"/>
          <w:trHeight w:val="1170"/>
        </w:trPr>
        <w:tc>
          <w:tcPr>
            <w:tcW w:w="299"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283"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284"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283"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Обеспечение деятельности централизованных бухгалтерий и прочих учреждений</w:t>
            </w:r>
          </w:p>
        </w:tc>
        <w:tc>
          <w:tcPr>
            <w:tcW w:w="1417" w:type="dxa"/>
            <w:vMerge w:val="restart"/>
            <w:tcBorders>
              <w:top w:val="nil"/>
              <w:left w:val="single" w:sz="4" w:space="0" w:color="auto"/>
              <w:bottom w:val="nil"/>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nil"/>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0150260120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111  112  119  244 321</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8 633,4</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9 379,7</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7 399,9</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6 570,3</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6 676,9</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7 127,2</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3659,5</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270"/>
        </w:trPr>
        <w:tc>
          <w:tcPr>
            <w:tcW w:w="299"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p>
        </w:tc>
        <w:tc>
          <w:tcPr>
            <w:tcW w:w="1417"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nil"/>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0150267870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126,5</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690"/>
        </w:trPr>
        <w:tc>
          <w:tcPr>
            <w:tcW w:w="299" w:type="dxa"/>
            <w:tcBorders>
              <w:top w:val="single" w:sz="4" w:space="0" w:color="auto"/>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single" w:sz="4" w:space="0" w:color="auto"/>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single" w:sz="4" w:space="0" w:color="auto"/>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283" w:type="dxa"/>
            <w:tcBorders>
              <w:top w:val="single" w:sz="4" w:space="0" w:color="auto"/>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Организационно- методическое и информационное обеспечение деятельности общеобразовательных учреждений</w:t>
            </w:r>
          </w:p>
        </w:tc>
        <w:tc>
          <w:tcPr>
            <w:tcW w:w="1417" w:type="dxa"/>
            <w:tcBorders>
              <w:top w:val="single" w:sz="4" w:space="0" w:color="auto"/>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single" w:sz="4" w:space="0" w:color="auto"/>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single" w:sz="4" w:space="0" w:color="auto"/>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single" w:sz="4" w:space="0" w:color="auto"/>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0150300000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3 090,7</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4 215,8</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3 558,5</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3 073,0</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3549,4</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3980,2</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4008,</w:t>
            </w:r>
            <w:r>
              <w:rPr>
                <w:rFonts w:ascii="Times New Roman" w:eastAsia="Times New Roman" w:hAnsi="Times New Roman" w:cs="Times New Roman"/>
                <w:sz w:val="15"/>
                <w:szCs w:val="15"/>
              </w:rPr>
              <w:t>6</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r>
              <w:rPr>
                <w:rFonts w:ascii="Times New Roman" w:eastAsia="Times New Roman" w:hAnsi="Times New Roman" w:cs="Times New Roman"/>
                <w:sz w:val="15"/>
                <w:szCs w:val="15"/>
              </w:rPr>
              <w:t>008,6</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4008,6</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4008,6</w:t>
            </w:r>
          </w:p>
        </w:tc>
      </w:tr>
      <w:tr w:rsidR="00AD25BA" w:rsidRPr="00673EAC" w:rsidTr="007E42BB">
        <w:trPr>
          <w:gridAfter w:val="1"/>
          <w:wAfter w:w="1674" w:type="dxa"/>
          <w:trHeight w:val="780"/>
        </w:trPr>
        <w:tc>
          <w:tcPr>
            <w:tcW w:w="299"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03 </w:t>
            </w:r>
          </w:p>
        </w:tc>
        <w:tc>
          <w:tcPr>
            <w:tcW w:w="283"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w:t>
            </w:r>
          </w:p>
        </w:tc>
        <w:tc>
          <w:tcPr>
            <w:tcW w:w="1560" w:type="dxa"/>
            <w:vMerge w:val="restart"/>
            <w:tcBorders>
              <w:top w:val="nil"/>
              <w:left w:val="single" w:sz="4" w:space="0" w:color="auto"/>
              <w:right w:val="single" w:sz="4" w:space="0" w:color="auto"/>
            </w:tcBorders>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Центр комплексного обеспечения образования</w:t>
            </w:r>
          </w:p>
        </w:tc>
        <w:tc>
          <w:tcPr>
            <w:tcW w:w="1417" w:type="dxa"/>
            <w:vMerge w:val="restart"/>
            <w:tcBorders>
              <w:top w:val="nil"/>
              <w:left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0150360120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111  119  244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3 090,7</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4 160,1</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3 558,5</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3 073,0</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3549,4</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3979,2</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4008,</w:t>
            </w:r>
            <w:r>
              <w:rPr>
                <w:rFonts w:ascii="Times New Roman" w:eastAsia="Times New Roman" w:hAnsi="Times New Roman" w:cs="Times New Roman"/>
                <w:sz w:val="15"/>
                <w:szCs w:val="15"/>
              </w:rPr>
              <w:t>6</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w:t>
            </w:r>
            <w:r>
              <w:rPr>
                <w:rFonts w:ascii="Times New Roman" w:eastAsia="Times New Roman" w:hAnsi="Times New Roman" w:cs="Times New Roman"/>
                <w:sz w:val="15"/>
                <w:szCs w:val="15"/>
              </w:rPr>
              <w:t>008,6</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4008,6</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4008,6</w:t>
            </w:r>
          </w:p>
        </w:tc>
      </w:tr>
      <w:tr w:rsidR="00AD25BA" w:rsidRPr="00673EAC" w:rsidTr="007E42BB">
        <w:trPr>
          <w:gridAfter w:val="1"/>
          <w:wAfter w:w="1674" w:type="dxa"/>
          <w:trHeight w:val="300"/>
        </w:trPr>
        <w:tc>
          <w:tcPr>
            <w:tcW w:w="299" w:type="dxa"/>
            <w:vMerge/>
            <w:tcBorders>
              <w:left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p>
        </w:tc>
        <w:tc>
          <w:tcPr>
            <w:tcW w:w="1417" w:type="dxa"/>
            <w:vMerge/>
            <w:tcBorders>
              <w:left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left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left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left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0160367870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55,7</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300"/>
        </w:trPr>
        <w:tc>
          <w:tcPr>
            <w:tcW w:w="299"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color w:val="000000"/>
                <w:sz w:val="15"/>
                <w:szCs w:val="15"/>
              </w:rPr>
            </w:pPr>
          </w:p>
        </w:tc>
        <w:tc>
          <w:tcPr>
            <w:tcW w:w="1417"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0150363200</w:t>
            </w:r>
          </w:p>
        </w:tc>
        <w:tc>
          <w:tcPr>
            <w:tcW w:w="548" w:type="dxa"/>
            <w:tcBorders>
              <w:top w:val="nil"/>
              <w:left w:val="nil"/>
              <w:bottom w:val="single" w:sz="4" w:space="0" w:color="auto"/>
              <w:right w:val="single" w:sz="4" w:space="0" w:color="auto"/>
            </w:tcBorders>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p>
        </w:tc>
        <w:tc>
          <w:tcPr>
            <w:tcW w:w="657"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color w:val="FF0000"/>
                <w:sz w:val="15"/>
                <w:szCs w:val="15"/>
              </w:rPr>
            </w:pPr>
          </w:p>
        </w:tc>
        <w:tc>
          <w:tcPr>
            <w:tcW w:w="79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675"/>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283"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single" w:sz="4" w:space="0" w:color="auto"/>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Подготовка и переподготовка работников</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0150400000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197,2</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251,3</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188,4</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212,8</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157,7</w:t>
            </w: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176,7</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34,5</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735"/>
        </w:trPr>
        <w:tc>
          <w:tcPr>
            <w:tcW w:w="299" w:type="dxa"/>
            <w:vMerge w:val="restart"/>
            <w:tcBorders>
              <w:top w:val="single" w:sz="4" w:space="0" w:color="auto"/>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single" w:sz="4" w:space="0" w:color="auto"/>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vMerge w:val="restart"/>
            <w:tcBorders>
              <w:top w:val="single" w:sz="4" w:space="0" w:color="auto"/>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283" w:type="dxa"/>
            <w:vMerge w:val="restart"/>
            <w:tcBorders>
              <w:top w:val="single" w:sz="4" w:space="0" w:color="auto"/>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w:t>
            </w:r>
          </w:p>
        </w:tc>
        <w:tc>
          <w:tcPr>
            <w:tcW w:w="1560" w:type="dxa"/>
            <w:vMerge w:val="restart"/>
            <w:tcBorders>
              <w:top w:val="single" w:sz="4" w:space="0" w:color="auto"/>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Подготовка и переподготовка работников</w:t>
            </w:r>
          </w:p>
        </w:tc>
        <w:tc>
          <w:tcPr>
            <w:tcW w:w="1417"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0150460160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112  244  612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83,4</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0150460160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30,0</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4,5</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75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05</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0150460160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112  244  612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30,0</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2,2</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52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0150401820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244  612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167,2</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148,2</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188,4</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212,8</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157,7</w:t>
            </w: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176,7</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32,3</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52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0150460160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112    244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15,2</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750"/>
        </w:trPr>
        <w:tc>
          <w:tcPr>
            <w:tcW w:w="299"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06</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Проведение районных конкурсов и профессиональных праздников</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0150600000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51,5</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31,8</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r>
      <w:tr w:rsidR="00AD25BA" w:rsidRPr="00673EAC" w:rsidTr="007E42BB">
        <w:trPr>
          <w:gridAfter w:val="1"/>
          <w:wAfter w:w="1674" w:type="dxa"/>
          <w:trHeight w:val="73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На проведение районных праздников, чествования заслуженных юбляров</w:t>
            </w:r>
          </w:p>
        </w:tc>
        <w:tc>
          <w:tcPr>
            <w:tcW w:w="1417"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0150660110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242 244 612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16,0</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03</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0150660110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3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0150660110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51,5</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13,8</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25,0</w:t>
            </w:r>
          </w:p>
        </w:tc>
      </w:tr>
      <w:tr w:rsidR="00AD25BA" w:rsidRPr="00673EAC" w:rsidTr="007E42BB">
        <w:trPr>
          <w:gridAfter w:val="1"/>
          <w:wAfter w:w="1674" w:type="dxa"/>
          <w:trHeight w:val="34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0150663200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360</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p>
        </w:tc>
      </w:tr>
      <w:tr w:rsidR="00AD25BA" w:rsidRPr="00673EAC" w:rsidTr="007E42BB">
        <w:trPr>
          <w:gridAfter w:val="1"/>
          <w:wAfter w:w="1674" w:type="dxa"/>
          <w:trHeight w:val="345"/>
        </w:trPr>
        <w:tc>
          <w:tcPr>
            <w:tcW w:w="299"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283"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tcBorders>
              <w:top w:val="nil"/>
              <w:left w:val="single" w:sz="4" w:space="0" w:color="auto"/>
              <w:bottom w:val="single" w:sz="4" w:space="0" w:color="auto"/>
              <w:right w:val="single" w:sz="4" w:space="0" w:color="auto"/>
            </w:tcBorders>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Организация работ по разработке и внедрению системы независимой оценки качества образования (по ступеням </w:t>
            </w:r>
            <w:r w:rsidRPr="00673EAC">
              <w:rPr>
                <w:rFonts w:ascii="Times New Roman" w:eastAsia="Times New Roman" w:hAnsi="Times New Roman" w:cs="Times New Roman"/>
                <w:sz w:val="15"/>
                <w:szCs w:val="15"/>
              </w:rPr>
              <w:lastRenderedPageBreak/>
              <w:t>образования)</w:t>
            </w:r>
          </w:p>
        </w:tc>
        <w:tc>
          <w:tcPr>
            <w:tcW w:w="1417" w:type="dxa"/>
            <w:tcBorders>
              <w:top w:val="nil"/>
              <w:left w:val="single" w:sz="4" w:space="0" w:color="auto"/>
              <w:bottom w:val="single" w:sz="4" w:space="0" w:color="auto"/>
              <w:right w:val="single" w:sz="4" w:space="0" w:color="auto"/>
            </w:tcBorders>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 xml:space="preserve">Управление образования администрации МО " Муниципальный округ Глазовский район </w:t>
            </w:r>
            <w:r w:rsidRPr="00673EAC">
              <w:rPr>
                <w:rFonts w:ascii="Times New Roman" w:eastAsia="Times New Roman" w:hAnsi="Times New Roman" w:cs="Times New Roman"/>
                <w:sz w:val="15"/>
                <w:szCs w:val="15"/>
              </w:rPr>
              <w:lastRenderedPageBreak/>
              <w:t>Удмуртской Республики "</w:t>
            </w:r>
          </w:p>
        </w:tc>
        <w:tc>
          <w:tcPr>
            <w:tcW w:w="567"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0150961200</w:t>
            </w:r>
          </w:p>
        </w:tc>
        <w:tc>
          <w:tcPr>
            <w:tcW w:w="548" w:type="dxa"/>
            <w:tcBorders>
              <w:top w:val="nil"/>
              <w:left w:val="nil"/>
              <w:bottom w:val="single" w:sz="4" w:space="0" w:color="auto"/>
              <w:right w:val="single" w:sz="4" w:space="0" w:color="auto"/>
            </w:tcBorders>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20,6</w:t>
            </w:r>
          </w:p>
        </w:tc>
        <w:tc>
          <w:tcPr>
            <w:tcW w:w="79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w:t>
            </w:r>
          </w:p>
        </w:tc>
        <w:tc>
          <w:tcPr>
            <w:tcW w:w="85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0,0</w:t>
            </w:r>
          </w:p>
        </w:tc>
      </w:tr>
      <w:tr w:rsidR="00AD25BA" w:rsidRPr="00673EAC" w:rsidTr="007E42BB">
        <w:trPr>
          <w:gridAfter w:val="1"/>
          <w:wAfter w:w="1674" w:type="dxa"/>
          <w:trHeight w:val="705"/>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0151200000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15,6</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8,9</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15,5</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r>
      <w:tr w:rsidR="00AD25BA" w:rsidRPr="00673EAC" w:rsidTr="007E42BB">
        <w:trPr>
          <w:gridAfter w:val="1"/>
          <w:wAfter w:w="1674" w:type="dxa"/>
          <w:trHeight w:val="750"/>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w:t>
            </w:r>
          </w:p>
        </w:tc>
        <w:tc>
          <w:tcPr>
            <w:tcW w:w="283"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налогов на имущество</w:t>
            </w:r>
          </w:p>
        </w:tc>
        <w:tc>
          <w:tcPr>
            <w:tcW w:w="1417" w:type="dxa"/>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0151204220</w:t>
            </w:r>
          </w:p>
        </w:tc>
        <w:tc>
          <w:tcPr>
            <w:tcW w:w="548" w:type="dxa"/>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851</w:t>
            </w:r>
          </w:p>
        </w:tc>
        <w:tc>
          <w:tcPr>
            <w:tcW w:w="61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54"/>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w:t>
            </w:r>
          </w:p>
        </w:tc>
        <w:tc>
          <w:tcPr>
            <w:tcW w:w="708"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single" w:sz="4" w:space="0" w:color="auto"/>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single" w:sz="4" w:space="0" w:color="auto"/>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single" w:sz="4" w:space="0" w:color="auto"/>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single" w:sz="4" w:space="0" w:color="auto"/>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750"/>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02</w:t>
            </w:r>
          </w:p>
        </w:tc>
        <w:tc>
          <w:tcPr>
            <w:tcW w:w="1560"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Уплата прочих налогов</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0151260630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852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13,6</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8,9</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15,5</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8,2</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4,0</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51" w:type="dxa"/>
            <w:tcBorders>
              <w:top w:val="single" w:sz="4" w:space="0" w:color="auto"/>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c>
          <w:tcPr>
            <w:tcW w:w="823" w:type="dxa"/>
            <w:tcBorders>
              <w:top w:val="single" w:sz="4" w:space="0" w:color="auto"/>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sz w:val="15"/>
                <w:szCs w:val="15"/>
              </w:rPr>
            </w:pPr>
            <w:r>
              <w:rPr>
                <w:rFonts w:ascii="Times New Roman" w:eastAsia="Times New Roman" w:hAnsi="Times New Roman" w:cs="Times New Roman"/>
                <w:sz w:val="15"/>
                <w:szCs w:val="15"/>
              </w:rPr>
              <w:t>0,0</w:t>
            </w:r>
          </w:p>
        </w:tc>
      </w:tr>
      <w:tr w:rsidR="00AD25BA" w:rsidRPr="00673EAC" w:rsidTr="007E42BB">
        <w:trPr>
          <w:gridAfter w:val="1"/>
          <w:wAfter w:w="1674" w:type="dxa"/>
          <w:trHeight w:val="750"/>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13</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p>
        </w:tc>
        <w:tc>
          <w:tcPr>
            <w:tcW w:w="1560"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Круглосуточная охрана объектов (территорий) сотрудниками частных охранных предприятий </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0151304960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612</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color w:val="000000"/>
                <w:sz w:val="15"/>
                <w:szCs w:val="15"/>
              </w:rPr>
            </w:pP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17838,0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0,0</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300"/>
        </w:trPr>
        <w:tc>
          <w:tcPr>
            <w:tcW w:w="299"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w:t>
            </w:r>
          </w:p>
        </w:tc>
        <w:tc>
          <w:tcPr>
            <w:tcW w:w="284"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Подпрограмма "Организация отдыха, оздоровления и занятости детей в каникулярное время"</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Всего</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0160000000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1 544,6</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1 624,4</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1 602,0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1 743,2</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2 170,9</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6 789,9</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2641,4</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2315,0</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1964,3</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186,0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186,0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b/>
                <w:bCs/>
                <w:color w:val="000000"/>
                <w:sz w:val="15"/>
                <w:szCs w:val="15"/>
              </w:rPr>
            </w:pPr>
            <w:r>
              <w:rPr>
                <w:rFonts w:ascii="Times New Roman" w:eastAsia="Times New Roman" w:hAnsi="Times New Roman" w:cs="Times New Roman"/>
                <w:b/>
                <w:bCs/>
                <w:color w:val="000000"/>
                <w:sz w:val="15"/>
                <w:szCs w:val="15"/>
              </w:rPr>
              <w:t>186,0</w:t>
            </w:r>
          </w:p>
        </w:tc>
      </w:tr>
      <w:tr w:rsidR="00AD25BA" w:rsidRPr="00673EAC" w:rsidTr="007E42BB">
        <w:trPr>
          <w:gridAfter w:val="1"/>
          <w:wAfter w:w="1674" w:type="dxa"/>
          <w:trHeight w:val="67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0160000000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1 466,4</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1 624,4</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1 602,0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1 743,2</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2 170,9</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6 789,9</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2641,4</w:t>
            </w:r>
          </w:p>
        </w:tc>
        <w:tc>
          <w:tcPr>
            <w:tcW w:w="79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2315,0</w:t>
            </w:r>
          </w:p>
        </w:tc>
        <w:tc>
          <w:tcPr>
            <w:tcW w:w="851"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1964,3</w:t>
            </w:r>
          </w:p>
        </w:tc>
        <w:tc>
          <w:tcPr>
            <w:tcW w:w="85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186,0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186,0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186,0</w:t>
            </w:r>
          </w:p>
        </w:tc>
      </w:tr>
      <w:tr w:rsidR="00AD25BA" w:rsidRPr="00673EAC" w:rsidTr="007E42BB">
        <w:trPr>
          <w:gridAfter w:val="1"/>
          <w:wAfter w:w="1674" w:type="dxa"/>
          <w:trHeight w:val="57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b/>
                <w:bCs/>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b/>
                <w:bCs/>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b/>
                <w:bCs/>
                <w:sz w:val="15"/>
                <w:szCs w:val="15"/>
              </w:rPr>
            </w:pP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0160000000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78,2</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2E10AA">
        <w:trPr>
          <w:gridAfter w:val="1"/>
          <w:wAfter w:w="1674" w:type="dxa"/>
          <w:trHeight w:val="765"/>
        </w:trPr>
        <w:tc>
          <w:tcPr>
            <w:tcW w:w="299"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w:t>
            </w:r>
          </w:p>
        </w:tc>
        <w:tc>
          <w:tcPr>
            <w:tcW w:w="284"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b/>
                <w:bCs/>
                <w:sz w:val="15"/>
                <w:szCs w:val="15"/>
              </w:rPr>
            </w:pPr>
            <w:r w:rsidRPr="00673EAC">
              <w:rPr>
                <w:rFonts w:ascii="Times New Roman" w:eastAsia="Times New Roman" w:hAnsi="Times New Roman" w:cs="Times New Roman"/>
                <w:b/>
                <w:bCs/>
                <w:sz w:val="15"/>
                <w:szCs w:val="15"/>
              </w:rPr>
              <w:t> </w:t>
            </w:r>
          </w:p>
        </w:tc>
        <w:tc>
          <w:tcPr>
            <w:tcW w:w="1560"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отдыха детей в каникулярное время</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Управление образования администрации МО " Муниципальный </w:t>
            </w:r>
            <w:r w:rsidRPr="00673EAC">
              <w:rPr>
                <w:rFonts w:ascii="Times New Roman" w:eastAsia="Times New Roman" w:hAnsi="Times New Roman" w:cs="Times New Roman"/>
                <w:sz w:val="15"/>
                <w:szCs w:val="15"/>
              </w:rPr>
              <w:lastRenderedPageBreak/>
              <w:t>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lastRenderedPageBreak/>
              <w:t>079</w:t>
            </w:r>
          </w:p>
        </w:tc>
        <w:tc>
          <w:tcPr>
            <w:tcW w:w="427"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center"/>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tcPr>
          <w:p w:rsidR="00AD25BA" w:rsidRPr="00673EAC" w:rsidRDefault="00AD25BA" w:rsidP="00AD25BA">
            <w:pPr>
              <w:spacing w:after="0" w:line="240" w:lineRule="auto"/>
              <w:jc w:val="center"/>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0160100000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1 466,4</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1 624,4</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1 602,0</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1 743,2</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2 170,9</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6 789,9</w:t>
            </w:r>
          </w:p>
        </w:tc>
        <w:tc>
          <w:tcPr>
            <w:tcW w:w="8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2641,4</w:t>
            </w:r>
          </w:p>
        </w:tc>
        <w:tc>
          <w:tcPr>
            <w:tcW w:w="79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2315,0</w:t>
            </w:r>
          </w:p>
        </w:tc>
        <w:tc>
          <w:tcPr>
            <w:tcW w:w="85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1969,3</w:t>
            </w:r>
          </w:p>
        </w:tc>
        <w:tc>
          <w:tcPr>
            <w:tcW w:w="85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186,0</w:t>
            </w:r>
          </w:p>
        </w:tc>
        <w:tc>
          <w:tcPr>
            <w:tcW w:w="851" w:type="dxa"/>
            <w:tcBorders>
              <w:top w:val="nil"/>
              <w:left w:val="nil"/>
              <w:bottom w:val="single" w:sz="4" w:space="0" w:color="auto"/>
              <w:right w:val="single" w:sz="4" w:space="0" w:color="auto"/>
            </w:tcBorders>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186,0</w:t>
            </w:r>
          </w:p>
        </w:tc>
        <w:tc>
          <w:tcPr>
            <w:tcW w:w="823" w:type="dxa"/>
            <w:tcBorders>
              <w:top w:val="nil"/>
              <w:left w:val="nil"/>
              <w:bottom w:val="single" w:sz="4" w:space="0" w:color="auto"/>
              <w:right w:val="single" w:sz="4" w:space="0" w:color="auto"/>
            </w:tcBorders>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186,0</w:t>
            </w:r>
          </w:p>
        </w:tc>
      </w:tr>
      <w:tr w:rsidR="00AD25BA" w:rsidRPr="00673EAC" w:rsidTr="007E42BB">
        <w:trPr>
          <w:gridAfter w:val="1"/>
          <w:wAfter w:w="1674" w:type="dxa"/>
          <w:trHeight w:val="54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b/>
                <w:bCs/>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0160100000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39,2</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765"/>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оздоровления и отдыха детей и подростков</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01605230</w:t>
            </w:r>
          </w:p>
        </w:tc>
        <w:tc>
          <w:tcPr>
            <w:tcW w:w="54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600</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39,2</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375"/>
        </w:trPr>
        <w:tc>
          <w:tcPr>
            <w:tcW w:w="299"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w:t>
            </w:r>
          </w:p>
        </w:tc>
        <w:tc>
          <w:tcPr>
            <w:tcW w:w="284"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1560"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оздоровления и отдыха детей и подростков</w:t>
            </w:r>
          </w:p>
        </w:tc>
        <w:tc>
          <w:tcPr>
            <w:tcW w:w="1417" w:type="dxa"/>
            <w:vMerge w:val="restart"/>
            <w:tcBorders>
              <w:top w:val="nil"/>
              <w:left w:val="single" w:sz="4" w:space="0" w:color="auto"/>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Управление образования администрации МО " Муниципальный округ Глазовский район Удмуртской Республики "</w:t>
            </w:r>
          </w:p>
        </w:tc>
        <w:tc>
          <w:tcPr>
            <w:tcW w:w="56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079</w:t>
            </w:r>
          </w:p>
        </w:tc>
        <w:tc>
          <w:tcPr>
            <w:tcW w:w="427"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vMerge w:val="restart"/>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0160161400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244</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10,0</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91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01605230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200 300 600 800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1 227,5</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25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01663200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54,6</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25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01663400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174,3</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r w:rsidR="00AD25BA" w:rsidRPr="00673EAC" w:rsidTr="007E42BB">
        <w:trPr>
          <w:gridAfter w:val="1"/>
          <w:wAfter w:w="1674" w:type="dxa"/>
          <w:trHeight w:val="96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771"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0160105230</w:t>
            </w:r>
          </w:p>
        </w:tc>
        <w:tc>
          <w:tcPr>
            <w:tcW w:w="548" w:type="dxa"/>
            <w:tcBorders>
              <w:top w:val="nil"/>
              <w:left w:val="nil"/>
              <w:bottom w:val="single" w:sz="4" w:space="0" w:color="auto"/>
              <w:right w:val="single" w:sz="4" w:space="0" w:color="auto"/>
            </w:tcBorders>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xml:space="preserve">244  321  323 612  </w:t>
            </w:r>
          </w:p>
        </w:tc>
        <w:tc>
          <w:tcPr>
            <w:tcW w:w="619"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right="-54"/>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1 363,2</w:t>
            </w:r>
          </w:p>
        </w:tc>
        <w:tc>
          <w:tcPr>
            <w:tcW w:w="708"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right="-17"/>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1 223,4</w:t>
            </w:r>
          </w:p>
        </w:tc>
        <w:tc>
          <w:tcPr>
            <w:tcW w:w="620"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1 254,9</w:t>
            </w:r>
          </w:p>
        </w:tc>
        <w:tc>
          <w:tcPr>
            <w:tcW w:w="567"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1 379,2</w:t>
            </w:r>
          </w:p>
        </w:tc>
        <w:tc>
          <w:tcPr>
            <w:tcW w:w="6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1 299,7</w:t>
            </w: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1403,3</w:t>
            </w:r>
          </w:p>
        </w:tc>
        <w:tc>
          <w:tcPr>
            <w:tcW w:w="79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1833,2</w:t>
            </w:r>
          </w:p>
        </w:tc>
        <w:tc>
          <w:tcPr>
            <w:tcW w:w="85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1783,0</w:t>
            </w:r>
          </w:p>
        </w:tc>
        <w:tc>
          <w:tcPr>
            <w:tcW w:w="85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w:t>
            </w:r>
            <w:r w:rsidRPr="00673EAC">
              <w:rPr>
                <w:rFonts w:ascii="Times New Roman" w:eastAsia="Times New Roman" w:hAnsi="Times New Roman" w:cs="Times New Roman"/>
                <w:color w:val="000000"/>
                <w:sz w:val="15"/>
                <w:szCs w:val="15"/>
              </w:rPr>
              <w:t>,0</w:t>
            </w:r>
          </w:p>
        </w:tc>
      </w:tr>
      <w:tr w:rsidR="00AD25BA" w:rsidRPr="00673EAC" w:rsidTr="007E42BB">
        <w:trPr>
          <w:gridAfter w:val="1"/>
          <w:wAfter w:w="1674" w:type="dxa"/>
          <w:trHeight w:val="184"/>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0160163200</w:t>
            </w:r>
          </w:p>
        </w:tc>
        <w:tc>
          <w:tcPr>
            <w:tcW w:w="548" w:type="dxa"/>
            <w:tcBorders>
              <w:top w:val="nil"/>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p>
        </w:tc>
        <w:tc>
          <w:tcPr>
            <w:tcW w:w="657"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p>
        </w:tc>
        <w:tc>
          <w:tcPr>
            <w:tcW w:w="708"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p>
        </w:tc>
        <w:tc>
          <w:tcPr>
            <w:tcW w:w="620"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32" w:right="-108"/>
              <w:jc w:val="center"/>
              <w:rPr>
                <w:rFonts w:ascii="Times New Roman" w:eastAsia="Times New Roman" w:hAnsi="Times New Roman" w:cs="Times New Roman"/>
                <w:sz w:val="15"/>
                <w:szCs w:val="15"/>
              </w:rPr>
            </w:pPr>
          </w:p>
        </w:tc>
        <w:tc>
          <w:tcPr>
            <w:tcW w:w="820" w:type="dxa"/>
            <w:tcBorders>
              <w:top w:val="nil"/>
              <w:left w:val="single" w:sz="4" w:space="0" w:color="auto"/>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25,9 </w:t>
            </w:r>
          </w:p>
        </w:tc>
        <w:tc>
          <w:tcPr>
            <w:tcW w:w="791"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2,5</w:t>
            </w:r>
          </w:p>
        </w:tc>
        <w:tc>
          <w:tcPr>
            <w:tcW w:w="851"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nil"/>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nil"/>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nil"/>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422"/>
        </w:trPr>
        <w:tc>
          <w:tcPr>
            <w:tcW w:w="299"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07</w:t>
            </w:r>
          </w:p>
        </w:tc>
        <w:tc>
          <w:tcPr>
            <w:tcW w:w="771"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0160161400</w:t>
            </w:r>
          </w:p>
        </w:tc>
        <w:tc>
          <w:tcPr>
            <w:tcW w:w="548" w:type="dxa"/>
            <w:tcBorders>
              <w:top w:val="single" w:sz="4" w:space="0" w:color="auto"/>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612</w:t>
            </w:r>
          </w:p>
        </w:tc>
        <w:tc>
          <w:tcPr>
            <w:tcW w:w="619"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right="-54"/>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57,5</w:t>
            </w:r>
          </w:p>
        </w:tc>
        <w:tc>
          <w:tcPr>
            <w:tcW w:w="708"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right="-17"/>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129,3</w:t>
            </w:r>
          </w:p>
        </w:tc>
        <w:tc>
          <w:tcPr>
            <w:tcW w:w="620"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ind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4707,7</w:t>
            </w:r>
          </w:p>
        </w:tc>
        <w:tc>
          <w:tcPr>
            <w:tcW w:w="820"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645,2</w:t>
            </w:r>
          </w:p>
        </w:tc>
        <w:tc>
          <w:tcPr>
            <w:tcW w:w="791"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99,1</w:t>
            </w:r>
          </w:p>
        </w:tc>
        <w:tc>
          <w:tcPr>
            <w:tcW w:w="851"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0" w:type="dxa"/>
            <w:tcBorders>
              <w:top w:val="single" w:sz="4" w:space="0" w:color="auto"/>
              <w:left w:val="single" w:sz="4" w:space="0" w:color="auto"/>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51" w:type="dxa"/>
            <w:tcBorders>
              <w:top w:val="single" w:sz="4" w:space="0" w:color="auto"/>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c>
          <w:tcPr>
            <w:tcW w:w="823" w:type="dxa"/>
            <w:tcBorders>
              <w:top w:val="single" w:sz="4" w:space="0" w:color="auto"/>
              <w:left w:val="single" w:sz="4" w:space="0" w:color="auto"/>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0,0</w:t>
            </w:r>
          </w:p>
        </w:tc>
      </w:tr>
      <w:tr w:rsidR="00AD25BA" w:rsidRPr="00673EAC" w:rsidTr="007E42BB">
        <w:trPr>
          <w:gridAfter w:val="1"/>
          <w:wAfter w:w="1674" w:type="dxa"/>
          <w:trHeight w:val="24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vAlign w:val="bottom"/>
            <w:hideMark/>
          </w:tcPr>
          <w:p w:rsidR="00AD25BA" w:rsidRPr="00673EAC" w:rsidRDefault="001B0256" w:rsidP="00AD25BA">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09</w:t>
            </w:r>
          </w:p>
        </w:tc>
        <w:tc>
          <w:tcPr>
            <w:tcW w:w="77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0160163300</w:t>
            </w:r>
          </w:p>
        </w:tc>
        <w:tc>
          <w:tcPr>
            <w:tcW w:w="548" w:type="dxa"/>
            <w:tcBorders>
              <w:top w:val="nil"/>
              <w:left w:val="nil"/>
              <w:bottom w:val="single" w:sz="4" w:space="0" w:color="auto"/>
              <w:right w:val="single" w:sz="4" w:space="0" w:color="auto"/>
            </w:tcBorders>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54"/>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708"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7"/>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p>
        </w:tc>
        <w:tc>
          <w:tcPr>
            <w:tcW w:w="56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447,3</w:t>
            </w:r>
          </w:p>
        </w:tc>
        <w:tc>
          <w:tcPr>
            <w:tcW w:w="684"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519,8</w:t>
            </w: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346,1</w:t>
            </w:r>
          </w:p>
        </w:tc>
        <w:tc>
          <w:tcPr>
            <w:tcW w:w="79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147,4</w:t>
            </w:r>
          </w:p>
        </w:tc>
        <w:tc>
          <w:tcPr>
            <w:tcW w:w="85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48,0</w:t>
            </w:r>
          </w:p>
        </w:tc>
        <w:tc>
          <w:tcPr>
            <w:tcW w:w="85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48,0</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48,0</w:t>
            </w:r>
          </w:p>
        </w:tc>
        <w:tc>
          <w:tcPr>
            <w:tcW w:w="823" w:type="dxa"/>
            <w:tcBorders>
              <w:top w:val="single" w:sz="4" w:space="0" w:color="auto"/>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48,0</w:t>
            </w:r>
          </w:p>
        </w:tc>
      </w:tr>
      <w:tr w:rsidR="00AD25BA" w:rsidRPr="00673EAC" w:rsidTr="007E42BB">
        <w:trPr>
          <w:gridAfter w:val="1"/>
          <w:wAfter w:w="1674" w:type="dxa"/>
          <w:trHeight w:val="240"/>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vAlign w:val="bottom"/>
            <w:hideMark/>
          </w:tcPr>
          <w:p w:rsidR="00AD25BA" w:rsidRPr="00673EAC" w:rsidRDefault="001B0256" w:rsidP="00AD25BA">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09</w:t>
            </w:r>
          </w:p>
        </w:tc>
        <w:tc>
          <w:tcPr>
            <w:tcW w:w="77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0160163400</w:t>
            </w:r>
          </w:p>
        </w:tc>
        <w:tc>
          <w:tcPr>
            <w:tcW w:w="548"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w:t>
            </w:r>
          </w:p>
        </w:tc>
        <w:tc>
          <w:tcPr>
            <w:tcW w:w="619"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54"/>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203,7</w:t>
            </w:r>
          </w:p>
        </w:tc>
        <w:tc>
          <w:tcPr>
            <w:tcW w:w="708"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17"/>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236,9</w:t>
            </w:r>
          </w:p>
        </w:tc>
        <w:tc>
          <w:tcPr>
            <w:tcW w:w="6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471,3</w:t>
            </w:r>
          </w:p>
        </w:tc>
        <w:tc>
          <w:tcPr>
            <w:tcW w:w="56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220,8</w:t>
            </w:r>
          </w:p>
        </w:tc>
        <w:tc>
          <w:tcPr>
            <w:tcW w:w="684"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158,6</w:t>
            </w: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141,0</w:t>
            </w:r>
          </w:p>
        </w:tc>
        <w:tc>
          <w:tcPr>
            <w:tcW w:w="79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123,2</w:t>
            </w:r>
          </w:p>
        </w:tc>
        <w:tc>
          <w:tcPr>
            <w:tcW w:w="85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123,0</w:t>
            </w:r>
          </w:p>
        </w:tc>
        <w:tc>
          <w:tcPr>
            <w:tcW w:w="85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123,0</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123,0</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123,0</w:t>
            </w:r>
          </w:p>
        </w:tc>
      </w:tr>
      <w:tr w:rsidR="00AD25BA" w:rsidRPr="00673EAC" w:rsidTr="007E42BB">
        <w:trPr>
          <w:gridAfter w:val="1"/>
          <w:wAfter w:w="1674" w:type="dxa"/>
          <w:trHeight w:val="555"/>
        </w:trPr>
        <w:tc>
          <w:tcPr>
            <w:tcW w:w="299"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93" w:right="-108"/>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60"/>
              <w:rPr>
                <w:rFonts w:ascii="Times New Roman" w:eastAsia="Times New Roman" w:hAnsi="Times New Roman" w:cs="Times New Roman"/>
                <w:sz w:val="15"/>
                <w:szCs w:val="15"/>
              </w:rPr>
            </w:pPr>
          </w:p>
        </w:tc>
        <w:tc>
          <w:tcPr>
            <w:tcW w:w="284"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13"/>
              <w:rPr>
                <w:rFonts w:ascii="Times New Roman" w:eastAsia="Times New Roman" w:hAnsi="Times New Roman" w:cs="Times New Roman"/>
                <w:sz w:val="15"/>
                <w:szCs w:val="15"/>
              </w:rPr>
            </w:pPr>
          </w:p>
        </w:tc>
        <w:tc>
          <w:tcPr>
            <w:tcW w:w="283"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p>
        </w:tc>
        <w:tc>
          <w:tcPr>
            <w:tcW w:w="1560"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141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56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27" w:type="dxa"/>
            <w:vMerge/>
            <w:tcBorders>
              <w:top w:val="nil"/>
              <w:left w:val="single" w:sz="4" w:space="0" w:color="auto"/>
              <w:bottom w:val="single" w:sz="4" w:space="0" w:color="auto"/>
              <w:right w:val="single" w:sz="4" w:space="0" w:color="auto"/>
            </w:tcBorders>
            <w:vAlign w:val="center"/>
            <w:hideMark/>
          </w:tcPr>
          <w:p w:rsidR="00AD25BA" w:rsidRPr="00673EAC" w:rsidRDefault="00AD25BA" w:rsidP="00AD25BA">
            <w:pPr>
              <w:spacing w:after="0" w:line="240" w:lineRule="auto"/>
              <w:rPr>
                <w:rFonts w:ascii="Times New Roman" w:eastAsia="Times New Roman" w:hAnsi="Times New Roman" w:cs="Times New Roman"/>
                <w:sz w:val="15"/>
                <w:szCs w:val="15"/>
              </w:rPr>
            </w:pPr>
          </w:p>
        </w:tc>
        <w:tc>
          <w:tcPr>
            <w:tcW w:w="470" w:type="dxa"/>
            <w:tcBorders>
              <w:top w:val="nil"/>
              <w:left w:val="nil"/>
              <w:bottom w:val="single" w:sz="4" w:space="0" w:color="auto"/>
              <w:right w:val="single" w:sz="4" w:space="0" w:color="auto"/>
            </w:tcBorders>
            <w:noWrap/>
            <w:vAlign w:val="bottom"/>
            <w:hideMark/>
          </w:tcPr>
          <w:p w:rsidR="00AD25BA" w:rsidRPr="00673EAC" w:rsidRDefault="001B0256" w:rsidP="00AD25BA">
            <w:pPr>
              <w:spacing w:after="0" w:line="240" w:lineRule="auto"/>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09</w:t>
            </w:r>
          </w:p>
        </w:tc>
        <w:tc>
          <w:tcPr>
            <w:tcW w:w="77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01601S5230</w:t>
            </w:r>
          </w:p>
        </w:tc>
        <w:tc>
          <w:tcPr>
            <w:tcW w:w="548" w:type="dxa"/>
            <w:tcBorders>
              <w:top w:val="nil"/>
              <w:left w:val="nil"/>
              <w:bottom w:val="single" w:sz="4" w:space="0" w:color="auto"/>
              <w:right w:val="single" w:sz="4" w:space="0" w:color="auto"/>
            </w:tcBorders>
            <w:vAlign w:val="bottom"/>
            <w:hideMark/>
          </w:tcPr>
          <w:p w:rsidR="00AD25BA" w:rsidRPr="00673EAC" w:rsidRDefault="00AD25BA" w:rsidP="00AD25BA">
            <w:pPr>
              <w:spacing w:after="0" w:line="240" w:lineRule="auto"/>
              <w:jc w:val="center"/>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244  612</w:t>
            </w:r>
          </w:p>
        </w:tc>
        <w:tc>
          <w:tcPr>
            <w:tcW w:w="619"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8"/>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65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54"/>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203,7</w:t>
            </w:r>
          </w:p>
        </w:tc>
        <w:tc>
          <w:tcPr>
            <w:tcW w:w="708"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17"/>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12,4</w:t>
            </w:r>
          </w:p>
        </w:tc>
        <w:tc>
          <w:tcPr>
            <w:tcW w:w="6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55"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17,0</w:t>
            </w:r>
          </w:p>
        </w:tc>
        <w:tc>
          <w:tcPr>
            <w:tcW w:w="56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7"/>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123,6</w:t>
            </w:r>
          </w:p>
        </w:tc>
        <w:tc>
          <w:tcPr>
            <w:tcW w:w="684"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104,1</w:t>
            </w: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79,9</w:t>
            </w:r>
          </w:p>
        </w:tc>
        <w:tc>
          <w:tcPr>
            <w:tcW w:w="79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109,6</w:t>
            </w:r>
          </w:p>
        </w:tc>
        <w:tc>
          <w:tcPr>
            <w:tcW w:w="851"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15,0</w:t>
            </w:r>
          </w:p>
        </w:tc>
        <w:tc>
          <w:tcPr>
            <w:tcW w:w="850" w:type="dxa"/>
            <w:tcBorders>
              <w:top w:val="nil"/>
              <w:left w:val="nil"/>
              <w:bottom w:val="single" w:sz="4" w:space="0" w:color="auto"/>
              <w:right w:val="single" w:sz="4" w:space="0" w:color="auto"/>
            </w:tcBorders>
            <w:noWrap/>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15,0</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15,0</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15,0</w:t>
            </w:r>
          </w:p>
        </w:tc>
      </w:tr>
      <w:tr w:rsidR="00AD25BA" w:rsidRPr="00673EAC" w:rsidTr="007E42BB">
        <w:trPr>
          <w:gridAfter w:val="1"/>
          <w:wAfter w:w="1674" w:type="dxa"/>
          <w:trHeight w:val="495"/>
        </w:trPr>
        <w:tc>
          <w:tcPr>
            <w:tcW w:w="299" w:type="dxa"/>
            <w:tcBorders>
              <w:top w:val="nil"/>
              <w:left w:val="single" w:sz="4" w:space="0" w:color="auto"/>
              <w:bottom w:val="single" w:sz="4" w:space="0" w:color="auto"/>
              <w:right w:val="single" w:sz="4" w:space="0" w:color="auto"/>
            </w:tcBorders>
            <w:noWrap/>
            <w:hideMark/>
          </w:tcPr>
          <w:p w:rsidR="00AD25BA" w:rsidRPr="00673EAC" w:rsidRDefault="00AD25BA" w:rsidP="00AD25BA">
            <w:pPr>
              <w:spacing w:after="0" w:line="240" w:lineRule="auto"/>
              <w:ind w:left="-93"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60"/>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6</w:t>
            </w:r>
          </w:p>
        </w:tc>
        <w:tc>
          <w:tcPr>
            <w:tcW w:w="284"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13"/>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04</w:t>
            </w:r>
          </w:p>
        </w:tc>
        <w:tc>
          <w:tcPr>
            <w:tcW w:w="283" w:type="dxa"/>
            <w:tcBorders>
              <w:top w:val="nil"/>
              <w:left w:val="nil"/>
              <w:bottom w:val="single" w:sz="4" w:space="0" w:color="auto"/>
              <w:right w:val="single" w:sz="4" w:space="0" w:color="auto"/>
            </w:tcBorders>
            <w:noWrap/>
            <w:hideMark/>
          </w:tcPr>
          <w:p w:rsidR="00AD25BA" w:rsidRPr="00673EAC" w:rsidRDefault="00AD25BA" w:rsidP="00AD25BA">
            <w:pPr>
              <w:spacing w:after="0" w:line="240" w:lineRule="auto"/>
              <w:ind w:left="-108" w:right="-108"/>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 </w:t>
            </w:r>
          </w:p>
        </w:tc>
        <w:tc>
          <w:tcPr>
            <w:tcW w:w="1560"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Организация трудоустройства подростков в летний период</w:t>
            </w:r>
          </w:p>
        </w:tc>
        <w:tc>
          <w:tcPr>
            <w:tcW w:w="1417" w:type="dxa"/>
            <w:tcBorders>
              <w:top w:val="nil"/>
              <w:left w:val="nil"/>
              <w:bottom w:val="single" w:sz="4" w:space="0" w:color="auto"/>
              <w:right w:val="single" w:sz="4" w:space="0" w:color="auto"/>
            </w:tcBorders>
            <w:hideMark/>
          </w:tcPr>
          <w:p w:rsidR="00AD25BA" w:rsidRPr="00673EAC" w:rsidRDefault="00AD25BA" w:rsidP="00AD25BA">
            <w:pPr>
              <w:spacing w:after="0" w:line="240" w:lineRule="auto"/>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Администрация МО " Муниципальный округ Глазовский район Удмуртской Республики "</w:t>
            </w:r>
          </w:p>
        </w:tc>
        <w:tc>
          <w:tcPr>
            <w:tcW w:w="56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211</w:t>
            </w:r>
          </w:p>
        </w:tc>
        <w:tc>
          <w:tcPr>
            <w:tcW w:w="42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07</w:t>
            </w:r>
          </w:p>
        </w:tc>
        <w:tc>
          <w:tcPr>
            <w:tcW w:w="47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09</w:t>
            </w:r>
          </w:p>
        </w:tc>
        <w:tc>
          <w:tcPr>
            <w:tcW w:w="77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0160405230</w:t>
            </w:r>
          </w:p>
        </w:tc>
        <w:tc>
          <w:tcPr>
            <w:tcW w:w="548" w:type="dxa"/>
            <w:tcBorders>
              <w:top w:val="nil"/>
              <w:left w:val="nil"/>
              <w:bottom w:val="single" w:sz="4" w:space="0" w:color="auto"/>
              <w:right w:val="single" w:sz="4" w:space="0" w:color="auto"/>
            </w:tcBorders>
            <w:vAlign w:val="bottom"/>
            <w:hideMark/>
          </w:tcPr>
          <w:p w:rsidR="00AD25BA" w:rsidRPr="00673EAC" w:rsidRDefault="00AD25BA" w:rsidP="00AD25BA">
            <w:pPr>
              <w:spacing w:after="0" w:line="240" w:lineRule="auto"/>
              <w:jc w:val="center"/>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200</w:t>
            </w:r>
          </w:p>
        </w:tc>
        <w:tc>
          <w:tcPr>
            <w:tcW w:w="619"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8"/>
              <w:jc w:val="right"/>
              <w:rPr>
                <w:rFonts w:ascii="Times New Roman" w:eastAsia="Times New Roman" w:hAnsi="Times New Roman" w:cs="Times New Roman"/>
                <w:sz w:val="15"/>
                <w:szCs w:val="15"/>
              </w:rPr>
            </w:pPr>
            <w:r w:rsidRPr="00673EAC">
              <w:rPr>
                <w:rFonts w:ascii="Times New Roman" w:eastAsia="Times New Roman" w:hAnsi="Times New Roman" w:cs="Times New Roman"/>
                <w:sz w:val="15"/>
                <w:szCs w:val="15"/>
              </w:rPr>
              <w:t>39,0</w:t>
            </w:r>
          </w:p>
        </w:tc>
        <w:tc>
          <w:tcPr>
            <w:tcW w:w="65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54"/>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08"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7"/>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6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55" w:right="-108"/>
              <w:jc w:val="center"/>
              <w:rPr>
                <w:rFonts w:ascii="Times New Roman" w:eastAsia="Times New Roman" w:hAnsi="Times New Roman" w:cs="Times New Roman"/>
                <w:color w:val="000000"/>
                <w:sz w:val="15"/>
                <w:szCs w:val="15"/>
              </w:rPr>
            </w:pPr>
          </w:p>
        </w:tc>
        <w:tc>
          <w:tcPr>
            <w:tcW w:w="567"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08" w:right="-107"/>
              <w:jc w:val="center"/>
              <w:rPr>
                <w:rFonts w:ascii="Times New Roman" w:eastAsia="Times New Roman" w:hAnsi="Times New Roman" w:cs="Times New Roman"/>
                <w:color w:val="FF0000"/>
                <w:sz w:val="15"/>
                <w:szCs w:val="15"/>
              </w:rPr>
            </w:pPr>
          </w:p>
        </w:tc>
        <w:tc>
          <w:tcPr>
            <w:tcW w:w="684"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ind w:left="-132" w:right="-108"/>
              <w:jc w:val="center"/>
              <w:rPr>
                <w:rFonts w:ascii="Times New Roman" w:eastAsia="Times New Roman" w:hAnsi="Times New Roman" w:cs="Times New Roman"/>
                <w:color w:val="FF0000"/>
                <w:sz w:val="15"/>
                <w:szCs w:val="15"/>
              </w:rPr>
            </w:pPr>
          </w:p>
        </w:tc>
        <w:tc>
          <w:tcPr>
            <w:tcW w:w="82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79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FF0000"/>
                <w:sz w:val="15"/>
                <w:szCs w:val="15"/>
              </w:rPr>
            </w:pPr>
            <w:r w:rsidRPr="00673EAC">
              <w:rPr>
                <w:rFonts w:ascii="Times New Roman" w:eastAsia="Times New Roman" w:hAnsi="Times New Roman" w:cs="Times New Roman"/>
                <w:color w:val="FF0000"/>
                <w:sz w:val="15"/>
                <w:szCs w:val="15"/>
              </w:rPr>
              <w:t> </w:t>
            </w:r>
          </w:p>
        </w:tc>
        <w:tc>
          <w:tcPr>
            <w:tcW w:w="851"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noWrap/>
            <w:vAlign w:val="bottom"/>
            <w:hideMark/>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51"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rPr>
                <w:rFonts w:ascii="Times New Roman" w:eastAsia="Times New Roman" w:hAnsi="Times New Roman" w:cs="Times New Roman"/>
                <w:color w:val="000000"/>
                <w:sz w:val="15"/>
                <w:szCs w:val="15"/>
              </w:rPr>
            </w:pPr>
            <w:r w:rsidRPr="00673EAC">
              <w:rPr>
                <w:rFonts w:ascii="Times New Roman" w:eastAsia="Times New Roman" w:hAnsi="Times New Roman" w:cs="Times New Roman"/>
                <w:color w:val="000000"/>
                <w:sz w:val="15"/>
                <w:szCs w:val="15"/>
              </w:rPr>
              <w:t> </w:t>
            </w:r>
          </w:p>
        </w:tc>
        <w:tc>
          <w:tcPr>
            <w:tcW w:w="823" w:type="dxa"/>
            <w:tcBorders>
              <w:top w:val="nil"/>
              <w:left w:val="nil"/>
              <w:bottom w:val="single" w:sz="4" w:space="0" w:color="auto"/>
              <w:right w:val="single" w:sz="4" w:space="0" w:color="auto"/>
            </w:tcBorders>
            <w:vAlign w:val="bottom"/>
          </w:tcPr>
          <w:p w:rsidR="00AD25BA" w:rsidRPr="00673EAC" w:rsidRDefault="00AD25BA" w:rsidP="00AD25BA">
            <w:pPr>
              <w:spacing w:after="0" w:line="240" w:lineRule="auto"/>
              <w:ind w:left="-136"/>
              <w:jc w:val="center"/>
              <w:rPr>
                <w:rFonts w:ascii="Times New Roman" w:eastAsia="Times New Roman" w:hAnsi="Times New Roman" w:cs="Times New Roman"/>
                <w:color w:val="000000"/>
                <w:sz w:val="15"/>
                <w:szCs w:val="15"/>
              </w:rPr>
            </w:pPr>
          </w:p>
        </w:tc>
      </w:tr>
    </w:tbl>
    <w:p w:rsidR="001232C9" w:rsidRDefault="001232C9" w:rsidP="001232C9">
      <w:pPr>
        <w:rPr>
          <w:rFonts w:ascii="Calibri" w:eastAsia="Times New Roman" w:hAnsi="Calibri" w:cs="Times New Roman"/>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tbl>
      <w:tblPr>
        <w:tblW w:w="16297" w:type="dxa"/>
        <w:tblInd w:w="113" w:type="dxa"/>
        <w:tblLayout w:type="fixed"/>
        <w:tblLook w:val="04A0"/>
      </w:tblPr>
      <w:tblGrid>
        <w:gridCol w:w="421"/>
        <w:gridCol w:w="455"/>
        <w:gridCol w:w="1387"/>
        <w:gridCol w:w="2694"/>
        <w:gridCol w:w="960"/>
        <w:gridCol w:w="882"/>
        <w:gridCol w:w="850"/>
        <w:gridCol w:w="960"/>
        <w:gridCol w:w="960"/>
        <w:gridCol w:w="960"/>
        <w:gridCol w:w="902"/>
        <w:gridCol w:w="779"/>
        <w:gridCol w:w="779"/>
        <w:gridCol w:w="779"/>
        <w:gridCol w:w="779"/>
        <w:gridCol w:w="853"/>
        <w:gridCol w:w="897"/>
      </w:tblGrid>
      <w:tr w:rsidR="00761681" w:rsidRPr="00761681" w:rsidTr="00761681">
        <w:trPr>
          <w:trHeight w:val="1230"/>
        </w:trPr>
        <w:tc>
          <w:tcPr>
            <w:tcW w:w="421"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4"/>
                <w:szCs w:val="24"/>
              </w:rPr>
            </w:pPr>
          </w:p>
        </w:tc>
        <w:tc>
          <w:tcPr>
            <w:tcW w:w="455"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1387"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2694"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882"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c>
          <w:tcPr>
            <w:tcW w:w="4018" w:type="dxa"/>
            <w:gridSpan w:val="5"/>
            <w:tcBorders>
              <w:top w:val="nil"/>
              <w:left w:val="nil"/>
              <w:bottom w:val="nil"/>
              <w:right w:val="nil"/>
            </w:tcBorders>
            <w:shd w:val="clear" w:color="auto" w:fill="auto"/>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Приложение 6 </w:t>
            </w:r>
            <w:r w:rsidRPr="00761681">
              <w:rPr>
                <w:rFonts w:ascii="Times New Roman" w:eastAsia="Times New Roman" w:hAnsi="Times New Roman" w:cs="Times New Roman"/>
                <w:color w:val="000000"/>
                <w:sz w:val="20"/>
                <w:szCs w:val="20"/>
              </w:rPr>
              <w:br/>
              <w:t>к муниципальной программе</w:t>
            </w:r>
            <w:r w:rsidRPr="00761681">
              <w:rPr>
                <w:rFonts w:ascii="Times New Roman" w:eastAsia="Times New Roman" w:hAnsi="Times New Roman" w:cs="Times New Roman"/>
                <w:color w:val="000000"/>
                <w:sz w:val="20"/>
                <w:szCs w:val="20"/>
              </w:rPr>
              <w:br/>
              <w:t>Глазовского района «Развитие образования и воспитания»</w:t>
            </w:r>
          </w:p>
        </w:tc>
        <w:tc>
          <w:tcPr>
            <w:tcW w:w="853"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897" w:type="dxa"/>
            <w:tcBorders>
              <w:top w:val="nil"/>
              <w:left w:val="nil"/>
              <w:bottom w:val="nil"/>
              <w:right w:val="nil"/>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sz w:val="20"/>
                <w:szCs w:val="20"/>
              </w:rPr>
            </w:pPr>
          </w:p>
        </w:tc>
      </w:tr>
      <w:tr w:rsidR="00761681" w:rsidRPr="00761681" w:rsidTr="00761681">
        <w:trPr>
          <w:trHeight w:val="1380"/>
        </w:trPr>
        <w:tc>
          <w:tcPr>
            <w:tcW w:w="8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Код аналитической программной классификации</w:t>
            </w:r>
          </w:p>
        </w:tc>
        <w:tc>
          <w:tcPr>
            <w:tcW w:w="13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Источник финансирования</w:t>
            </w:r>
          </w:p>
        </w:tc>
        <w:tc>
          <w:tcPr>
            <w:tcW w:w="11340" w:type="dxa"/>
            <w:gridSpan w:val="13"/>
            <w:tcBorders>
              <w:top w:val="single" w:sz="4" w:space="0" w:color="auto"/>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Оценка расходов, тыс. рублей</w:t>
            </w:r>
          </w:p>
        </w:tc>
      </w:tr>
      <w:tr w:rsidR="00761681" w:rsidRPr="00761681" w:rsidTr="00761681">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МП</w:t>
            </w:r>
          </w:p>
        </w:tc>
        <w:tc>
          <w:tcPr>
            <w:tcW w:w="455"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Пп</w:t>
            </w: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Итого </w:t>
            </w:r>
          </w:p>
        </w:tc>
        <w:tc>
          <w:tcPr>
            <w:tcW w:w="882"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2015 год</w:t>
            </w:r>
          </w:p>
        </w:tc>
        <w:tc>
          <w:tcPr>
            <w:tcW w:w="85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2016 год </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2017 год </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2018 год </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2019 год </w:t>
            </w:r>
          </w:p>
        </w:tc>
        <w:tc>
          <w:tcPr>
            <w:tcW w:w="902"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2020 год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2021 год</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2022 год</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2023 год</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2024 год</w:t>
            </w:r>
          </w:p>
        </w:tc>
        <w:tc>
          <w:tcPr>
            <w:tcW w:w="853" w:type="dxa"/>
            <w:tcBorders>
              <w:top w:val="nil"/>
              <w:left w:val="nil"/>
              <w:bottom w:val="single" w:sz="4" w:space="0" w:color="auto"/>
              <w:right w:val="single" w:sz="4" w:space="0" w:color="auto"/>
            </w:tcBorders>
            <w:shd w:val="clear" w:color="auto" w:fill="auto"/>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2025 год</w:t>
            </w:r>
          </w:p>
        </w:tc>
        <w:tc>
          <w:tcPr>
            <w:tcW w:w="897" w:type="dxa"/>
            <w:tcBorders>
              <w:top w:val="nil"/>
              <w:left w:val="nil"/>
              <w:bottom w:val="single" w:sz="4" w:space="0" w:color="auto"/>
              <w:right w:val="single" w:sz="4" w:space="0" w:color="auto"/>
            </w:tcBorders>
            <w:shd w:val="clear" w:color="auto" w:fill="auto"/>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2026 год</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w:t>
            </w:r>
          </w:p>
        </w:tc>
        <w:tc>
          <w:tcPr>
            <w:tcW w:w="13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Развитие образования и воспитание</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4300052,6</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297343,3</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315466,7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343943,6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363793,3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411947,1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363191,5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391644,7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438785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359203,4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338307,6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338213,2</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338213,2</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4300053,2</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297343,3</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315466,7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343943,1</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363793,4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411947,1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363191,5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391644,7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438785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359204,4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338307,6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338213,2</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338213,2</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ind w:firstLineChars="100" w:firstLine="150"/>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326656,4</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13589,8</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18766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27536,4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7287,5</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42970,7</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24103,6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40843,4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101611,8</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29996,7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6712,3</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6619,1</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6619,1</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2643925</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195824,8</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193477,7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197067,3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228774,3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234531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205965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220253,6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229364,6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235368,4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237766,1</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237766,1</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227766,1</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78960,2</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13191,9</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8417,7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8478,7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9795,2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10059,5</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6057,3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6792,3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3891,6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3069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3069</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3069</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3069</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1</w:t>
            </w:r>
          </w:p>
        </w:tc>
        <w:tc>
          <w:tcPr>
            <w:tcW w:w="13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Развитие дошкольного образования</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819342,6</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58220,5</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63188,3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73744,6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71896,2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66508,3</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67678,5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78248,8</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67396,1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66172,3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68763</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68763</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68763</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819342,6</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58220,5</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63188,3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73744,6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71896,2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66508,3</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67678,5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78248,8</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67396,1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66172,3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68763</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68763</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68763</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ind w:firstLineChars="100" w:firstLine="150"/>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48908,8</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8575,4</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9686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15800,6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2130,2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83,6</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45,4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9374,1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260,1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743,3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736,7</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736,7</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736,7</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532236,9</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35232,3</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35186,6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35012,9</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42476,6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45168,1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44757,3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47787,4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49310,1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49878,5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52475,7</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52475,7</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42475,7</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20112,1</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3490,2</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2189,6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2124,1</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2230,5</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2337,1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1495,4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1636,8</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670</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984,6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984,6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984,6</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984,6</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2</w:t>
            </w:r>
          </w:p>
        </w:tc>
        <w:tc>
          <w:tcPr>
            <w:tcW w:w="13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Развитие общего образования</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3102229,2</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211079,1</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222529,2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238737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259135,6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312658,3</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259940,7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281252,7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324375,3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264454,9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242751,8</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242657,3</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242657,3</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3102229,2</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211079,1</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222529,2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238737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259135,6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312658,3</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259940,7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281252,7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324375,3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264454,9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242751,8</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242657,3</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242657,3</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ind w:firstLineChars="100" w:firstLine="150"/>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236977,5</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3178,7</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7335,2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8522,6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3714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41295,1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17822,1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29132,1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80767,2</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27470,1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5975,6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5882,4</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5882,4</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2111688,1</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160592,5</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158291,1</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162054,4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186297,7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189362,9</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161207,7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172466,2</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180054,5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185489,9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185290,4</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185290,4</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185290,4</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55375,4</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9462,8</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6009,9</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6107,1</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7093,4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7054,3</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4403,3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4642,5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2948,5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1913,4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1913,4</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1913,4</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1913,4</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3</w:t>
            </w:r>
          </w:p>
        </w:tc>
        <w:tc>
          <w:tcPr>
            <w:tcW w:w="13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Развитие дополнительного образования</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210603,5</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14589,7</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14824,7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15491,7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17251,8</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17631,1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15784,4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19016,9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19126,8</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19221,6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19221,6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19221,6</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19221,6</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210603,5</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14589,7</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14824,7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15491,7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17251,8</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17631,1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15784,4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19016,9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19126,8</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19221,6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19221,6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19221,6</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19221,6</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ind w:firstLineChars="100" w:firstLine="150"/>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2697,4</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500</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1728</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sz w:val="15"/>
                <w:szCs w:val="15"/>
              </w:rPr>
            </w:pPr>
            <w:r w:rsidRPr="00761681">
              <w:rPr>
                <w:rFonts w:ascii="Times New Roman" w:eastAsia="Times New Roman" w:hAnsi="Times New Roman" w:cs="Times New Roman"/>
                <w:sz w:val="15"/>
                <w:szCs w:val="15"/>
              </w:rPr>
              <w:t>450</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4</w:t>
            </w:r>
          </w:p>
        </w:tc>
        <w:tc>
          <w:tcPr>
            <w:tcW w:w="13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Реализация молодежной политики</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6"/>
                <w:szCs w:val="16"/>
              </w:rPr>
            </w:pPr>
            <w:r w:rsidRPr="00761681">
              <w:rPr>
                <w:rFonts w:ascii="Times New Roman" w:eastAsia="Times New Roman" w:hAnsi="Times New Roman" w:cs="Times New Roman"/>
                <w:b/>
                <w:bCs/>
                <w:color w:val="000000"/>
                <w:sz w:val="16"/>
                <w:szCs w:val="16"/>
              </w:rPr>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6728,5</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1 321,30</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1723,6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1581,6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304,3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202</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147,1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168,6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572</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4640,6</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1321,3</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1723,6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147,1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168,6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572</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177</w:t>
            </w:r>
          </w:p>
        </w:tc>
      </w:tr>
      <w:tr w:rsidR="00761681" w:rsidRPr="00761681" w:rsidTr="00761681">
        <w:trPr>
          <w:trHeight w:val="30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853"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897" w:type="dxa"/>
            <w:tcBorders>
              <w:top w:val="nil"/>
              <w:left w:val="nil"/>
              <w:bottom w:val="single" w:sz="4" w:space="0" w:color="auto"/>
              <w:right w:val="single" w:sz="4" w:space="0" w:color="auto"/>
            </w:tcBorders>
            <w:shd w:val="clear" w:color="000000" w:fill="FFFFFF"/>
            <w:noWrap/>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952,6</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30</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214,4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113,6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92,6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431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Calibri" w:eastAsia="Times New Roman" w:hAnsi="Calibri" w:cs="Calibri"/>
                <w:color w:val="000000"/>
              </w:rPr>
            </w:pPr>
            <w:r w:rsidRPr="00761681">
              <w:rPr>
                <w:rFonts w:ascii="Calibri" w:eastAsia="Times New Roman" w:hAnsi="Calibri" w:cs="Calibri"/>
                <w:color w:val="000000"/>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35,1</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10</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14,5</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10,6</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5</w:t>
            </w:r>
          </w:p>
        </w:tc>
        <w:tc>
          <w:tcPr>
            <w:tcW w:w="13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 xml:space="preserve">Управление </w:t>
            </w:r>
            <w:r w:rsidRPr="00761681">
              <w:rPr>
                <w:rFonts w:ascii="Times New Roman" w:eastAsia="Times New Roman" w:hAnsi="Times New Roman" w:cs="Times New Roman"/>
                <w:color w:val="000000"/>
                <w:sz w:val="20"/>
                <w:szCs w:val="20"/>
              </w:rPr>
              <w:lastRenderedPageBreak/>
              <w:t>системой образования</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lastRenderedPageBreak/>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138190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10588,1</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11576,5</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12786,7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13462,2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12776,5</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12851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10316,3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24999,9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7208,2</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7208,2</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7208,2</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7208,2</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138190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10588,1</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11576,5</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12786,7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13462,2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12776,5</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12851</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10316,3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24999,9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7208,2</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7208,2</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7208,2</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7208,2</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ind w:firstLineChars="100" w:firstLine="150"/>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FF0000"/>
                <w:sz w:val="15"/>
                <w:szCs w:val="15"/>
              </w:rPr>
            </w:pPr>
            <w:r w:rsidRPr="00761681">
              <w:rPr>
                <w:rFonts w:ascii="Times New Roman" w:eastAsia="Times New Roman" w:hAnsi="Times New Roman" w:cs="Times New Roman"/>
                <w:b/>
                <w:bCs/>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18921,3</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167,2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148,2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188,4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212,8</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157,7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176,7</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sz w:val="15"/>
                <w:szCs w:val="15"/>
              </w:rPr>
            </w:pPr>
            <w:r w:rsidRPr="00761681">
              <w:rPr>
                <w:rFonts w:ascii="Times New Roman" w:eastAsia="Times New Roman" w:hAnsi="Times New Roman" w:cs="Times New Roman"/>
                <w:sz w:val="15"/>
                <w:szCs w:val="15"/>
              </w:rPr>
              <w:t>17870,3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FF0000"/>
                <w:sz w:val="15"/>
                <w:szCs w:val="15"/>
              </w:rPr>
            </w:pPr>
            <w:r w:rsidRPr="00761681">
              <w:rPr>
                <w:rFonts w:ascii="Times New Roman" w:eastAsia="Times New Roman" w:hAnsi="Times New Roman" w:cs="Times New Roman"/>
                <w:color w:val="FF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01</w:t>
            </w:r>
          </w:p>
        </w:tc>
        <w:tc>
          <w:tcPr>
            <w:tcW w:w="4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6</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hideMark/>
          </w:tcPr>
          <w:p w:rsidR="00761681" w:rsidRPr="00761681" w:rsidRDefault="00761681" w:rsidP="00761681">
            <w:pPr>
              <w:spacing w:after="0" w:line="240" w:lineRule="auto"/>
              <w:jc w:val="center"/>
              <w:rPr>
                <w:rFonts w:ascii="Times New Roman" w:eastAsia="Times New Roman" w:hAnsi="Times New Roman" w:cs="Times New Roman"/>
                <w:color w:val="000000"/>
                <w:sz w:val="20"/>
                <w:szCs w:val="20"/>
              </w:rPr>
            </w:pPr>
            <w:r w:rsidRPr="00761681">
              <w:rPr>
                <w:rFonts w:ascii="Times New Roman" w:eastAsia="Times New Roman" w:hAnsi="Times New Roman" w:cs="Times New Roman"/>
                <w:color w:val="000000"/>
                <w:sz w:val="20"/>
                <w:szCs w:val="20"/>
              </w:rPr>
              <w:t>Организация отдыха, оздоровления и занятости детей в каникулярное время</w:t>
            </w: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Всего</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22958,7</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1544,6</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1624,4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1602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1743,2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2170,9</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6789,9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2641,4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2315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1969,3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186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186</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186</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22958,7</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1544,6</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1624,4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1602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1743,2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2170,9</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6789,9</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2641,4</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2315</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1969,3</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186</w:t>
            </w:r>
          </w:p>
        </w:tc>
        <w:tc>
          <w:tcPr>
            <w:tcW w:w="853"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186</w:t>
            </w:r>
          </w:p>
        </w:tc>
        <w:tc>
          <w:tcPr>
            <w:tcW w:w="897"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186</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ind w:firstLineChars="100" w:firstLine="150"/>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в том числе:</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субсидии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18198,8</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1305,7</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1363,2</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1223,4</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1254,9</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1379,2</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6007,4</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2048,5</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1833,2</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1783,3</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53"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c>
          <w:tcPr>
            <w:tcW w:w="897"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0</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субвенции из бюджета Удмуртской Республики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средства бюджета Удмуртской Республики, планируемые к привлечению</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390"/>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бюджеты поселений, входящих в состав муниципального образования "Глазовский район"</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0</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53"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c>
          <w:tcPr>
            <w:tcW w:w="897"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 </w:t>
            </w:r>
          </w:p>
        </w:tc>
      </w:tr>
      <w:tr w:rsidR="00761681" w:rsidRPr="00761681" w:rsidTr="00761681">
        <w:trPr>
          <w:trHeight w:val="255"/>
        </w:trPr>
        <w:tc>
          <w:tcPr>
            <w:tcW w:w="421"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455"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1387" w:type="dxa"/>
            <w:vMerge/>
            <w:tcBorders>
              <w:top w:val="nil"/>
              <w:left w:val="single" w:sz="4" w:space="0" w:color="auto"/>
              <w:bottom w:val="single" w:sz="4" w:space="0" w:color="auto"/>
              <w:right w:val="single" w:sz="4" w:space="0" w:color="auto"/>
            </w:tcBorders>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20"/>
                <w:szCs w:val="20"/>
              </w:rPr>
            </w:pPr>
          </w:p>
        </w:tc>
        <w:tc>
          <w:tcPr>
            <w:tcW w:w="2694"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иные источники</w:t>
            </w:r>
          </w:p>
        </w:tc>
        <w:tc>
          <w:tcPr>
            <w:tcW w:w="960" w:type="dxa"/>
            <w:tcBorders>
              <w:top w:val="nil"/>
              <w:left w:val="nil"/>
              <w:bottom w:val="single" w:sz="4" w:space="0" w:color="auto"/>
              <w:right w:val="single" w:sz="4" w:space="0" w:color="auto"/>
            </w:tcBorders>
            <w:shd w:val="clear" w:color="000000" w:fill="FFFFFF"/>
            <w:vAlign w:val="center"/>
            <w:hideMark/>
          </w:tcPr>
          <w:p w:rsidR="00761681" w:rsidRPr="00761681" w:rsidRDefault="00761681" w:rsidP="00761681">
            <w:pPr>
              <w:spacing w:after="0" w:line="240" w:lineRule="auto"/>
              <w:jc w:val="right"/>
              <w:rPr>
                <w:rFonts w:ascii="Times New Roman" w:eastAsia="Times New Roman" w:hAnsi="Times New Roman" w:cs="Times New Roman"/>
                <w:b/>
                <w:bCs/>
                <w:color w:val="000000"/>
                <w:sz w:val="15"/>
                <w:szCs w:val="15"/>
              </w:rPr>
            </w:pPr>
            <w:r w:rsidRPr="00761681">
              <w:rPr>
                <w:rFonts w:ascii="Times New Roman" w:eastAsia="Times New Roman" w:hAnsi="Times New Roman" w:cs="Times New Roman"/>
                <w:b/>
                <w:bCs/>
                <w:color w:val="000000"/>
                <w:sz w:val="15"/>
                <w:szCs w:val="15"/>
              </w:rPr>
              <w:t>3437,6</w:t>
            </w:r>
          </w:p>
        </w:tc>
        <w:tc>
          <w:tcPr>
            <w:tcW w:w="88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228,9</w:t>
            </w:r>
          </w:p>
        </w:tc>
        <w:tc>
          <w:tcPr>
            <w:tcW w:w="85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203,7</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236,9</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471,3</w:t>
            </w:r>
          </w:p>
        </w:tc>
        <w:tc>
          <w:tcPr>
            <w:tcW w:w="960"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668,1</w:t>
            </w:r>
          </w:p>
        </w:tc>
        <w:tc>
          <w:tcPr>
            <w:tcW w:w="902"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158,6</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513,0</w:t>
            </w:r>
          </w:p>
        </w:tc>
        <w:tc>
          <w:tcPr>
            <w:tcW w:w="779" w:type="dxa"/>
            <w:tcBorders>
              <w:top w:val="nil"/>
              <w:left w:val="nil"/>
              <w:bottom w:val="single" w:sz="4" w:space="0" w:color="auto"/>
              <w:right w:val="single" w:sz="4" w:space="0" w:color="auto"/>
            </w:tcBorders>
            <w:shd w:val="clear" w:color="000000" w:fill="FFFFFF"/>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273,1</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171</w:t>
            </w:r>
          </w:p>
        </w:tc>
        <w:tc>
          <w:tcPr>
            <w:tcW w:w="779"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171</w:t>
            </w:r>
          </w:p>
        </w:tc>
        <w:tc>
          <w:tcPr>
            <w:tcW w:w="853"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171</w:t>
            </w:r>
          </w:p>
        </w:tc>
        <w:tc>
          <w:tcPr>
            <w:tcW w:w="897" w:type="dxa"/>
            <w:tcBorders>
              <w:top w:val="nil"/>
              <w:left w:val="nil"/>
              <w:bottom w:val="single" w:sz="4" w:space="0" w:color="auto"/>
              <w:right w:val="single" w:sz="4" w:space="0" w:color="auto"/>
            </w:tcBorders>
            <w:shd w:val="clear" w:color="auto" w:fill="auto"/>
            <w:noWrap/>
            <w:vAlign w:val="center"/>
            <w:hideMark/>
          </w:tcPr>
          <w:p w:rsidR="00761681" w:rsidRPr="00761681" w:rsidRDefault="00761681" w:rsidP="00761681">
            <w:pPr>
              <w:spacing w:after="0" w:line="240" w:lineRule="auto"/>
              <w:jc w:val="right"/>
              <w:rPr>
                <w:rFonts w:ascii="Times New Roman" w:eastAsia="Times New Roman" w:hAnsi="Times New Roman" w:cs="Times New Roman"/>
                <w:color w:val="000000"/>
                <w:sz w:val="15"/>
                <w:szCs w:val="15"/>
              </w:rPr>
            </w:pPr>
            <w:r w:rsidRPr="00761681">
              <w:rPr>
                <w:rFonts w:ascii="Times New Roman" w:eastAsia="Times New Roman" w:hAnsi="Times New Roman" w:cs="Times New Roman"/>
                <w:color w:val="000000"/>
                <w:sz w:val="15"/>
                <w:szCs w:val="15"/>
              </w:rPr>
              <w:t>171</w:t>
            </w:r>
          </w:p>
        </w:tc>
      </w:tr>
    </w:tbl>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1232C9" w:rsidRDefault="001232C9" w:rsidP="001232C9">
      <w:pPr>
        <w:suppressAutoHyphens/>
        <w:rPr>
          <w:rFonts w:ascii="Times New Roman" w:hAnsi="Times New Roman"/>
          <w:sz w:val="18"/>
          <w:szCs w:val="18"/>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Default="001232C9" w:rsidP="001232C9">
      <w:pPr>
        <w:spacing w:after="0" w:line="240" w:lineRule="auto"/>
        <w:rPr>
          <w:rFonts w:ascii="Times New Roman" w:eastAsia="Times New Roman" w:hAnsi="Times New Roman"/>
          <w:sz w:val="15"/>
          <w:szCs w:val="15"/>
        </w:rPr>
      </w:pPr>
    </w:p>
    <w:p w:rsidR="001232C9" w:rsidRPr="0064103A" w:rsidRDefault="001232C9" w:rsidP="001232C9">
      <w:pPr>
        <w:rPr>
          <w:color w:val="FF0000"/>
          <w:sz w:val="17"/>
          <w:szCs w:val="17"/>
        </w:rPr>
      </w:pPr>
    </w:p>
    <w:p w:rsidR="001232C9" w:rsidRPr="00536E4B" w:rsidRDefault="001232C9" w:rsidP="001232C9">
      <w:pPr>
        <w:jc w:val="both"/>
        <w:rPr>
          <w:rFonts w:ascii="Times New Roman" w:hAnsi="Times New Roman" w:cs="Times New Roman"/>
          <w:sz w:val="24"/>
          <w:szCs w:val="24"/>
        </w:rPr>
        <w:sectPr w:rsidR="001232C9" w:rsidRPr="00536E4B" w:rsidSect="001232C9">
          <w:pgSz w:w="16838" w:h="11906" w:orient="landscape"/>
          <w:pgMar w:top="426" w:right="962" w:bottom="709" w:left="357" w:header="709" w:footer="709" w:gutter="0"/>
          <w:cols w:space="708"/>
          <w:docGrid w:linePitch="360"/>
        </w:sectPr>
      </w:pPr>
    </w:p>
    <w:p w:rsidR="001232C9" w:rsidRPr="00536E4B" w:rsidRDefault="001232C9" w:rsidP="001232C9">
      <w:pPr>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jc w:val="both"/>
        <w:rPr>
          <w:rFonts w:ascii="Times New Roman" w:hAnsi="Times New Roman" w:cs="Times New Roman"/>
          <w:sz w:val="24"/>
          <w:szCs w:val="24"/>
        </w:rPr>
      </w:pPr>
    </w:p>
    <w:p w:rsidR="001232C9" w:rsidRPr="00536E4B" w:rsidRDefault="001232C9" w:rsidP="001232C9">
      <w:pPr>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rPr>
      </w:pPr>
    </w:p>
    <w:p w:rsidR="001232C9" w:rsidRPr="00536E4B" w:rsidRDefault="001232C9" w:rsidP="001232C9">
      <w:pPr>
        <w:ind w:firstLine="720"/>
        <w:jc w:val="both"/>
        <w:rPr>
          <w:rFonts w:ascii="Times New Roman" w:hAnsi="Times New Roman" w:cs="Times New Roman"/>
          <w:sz w:val="24"/>
          <w:szCs w:val="24"/>
          <w:lang w:eastAsia="ar-SA"/>
        </w:rPr>
      </w:pPr>
    </w:p>
    <w:p w:rsidR="001232C9" w:rsidRDefault="001232C9"/>
    <w:sectPr w:rsidR="001232C9" w:rsidSect="00B664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bullet"/>
      <w:lvlText w:val=""/>
      <w:lvlJc w:val="left"/>
      <w:pPr>
        <w:tabs>
          <w:tab w:val="num" w:pos="0"/>
        </w:tabs>
        <w:ind w:left="1429" w:hanging="360"/>
      </w:pPr>
      <w:rPr>
        <w:rFonts w:ascii="Symbol" w:hAnsi="Symbol"/>
      </w:rPr>
    </w:lvl>
  </w:abstractNum>
  <w:abstractNum w:abstractNumId="1">
    <w:nsid w:val="00000004"/>
    <w:multiLevelType w:val="singleLevel"/>
    <w:tmpl w:val="00000004"/>
    <w:name w:val="WW8Num3"/>
    <w:lvl w:ilvl="0">
      <w:start w:val="1"/>
      <w:numFmt w:val="bullet"/>
      <w:lvlText w:val=""/>
      <w:lvlJc w:val="left"/>
      <w:pPr>
        <w:tabs>
          <w:tab w:val="num" w:pos="0"/>
        </w:tabs>
        <w:ind w:left="1429" w:hanging="360"/>
      </w:pPr>
      <w:rPr>
        <w:rFonts w:ascii="Symbol" w:hAnsi="Symbol"/>
      </w:rPr>
    </w:lvl>
  </w:abstractNum>
  <w:abstractNum w:abstractNumId="2">
    <w:nsid w:val="00000006"/>
    <w:multiLevelType w:val="singleLevel"/>
    <w:tmpl w:val="00000006"/>
    <w:name w:val="WW8Num9"/>
    <w:lvl w:ilvl="0">
      <w:start w:val="1"/>
      <w:numFmt w:val="bullet"/>
      <w:lvlText w:val=""/>
      <w:lvlJc w:val="left"/>
      <w:pPr>
        <w:tabs>
          <w:tab w:val="num" w:pos="0"/>
        </w:tabs>
        <w:ind w:left="1429" w:hanging="360"/>
      </w:pPr>
      <w:rPr>
        <w:rFonts w:ascii="Symbol" w:hAnsi="Symbol"/>
        <w:b w:val="0"/>
        <w:i w:val="0"/>
        <w:sz w:val="24"/>
      </w:rPr>
    </w:lvl>
  </w:abstractNum>
  <w:abstractNum w:abstractNumId="3">
    <w:nsid w:val="00000007"/>
    <w:multiLevelType w:val="singleLevel"/>
    <w:tmpl w:val="00000007"/>
    <w:name w:val="WW8Num14"/>
    <w:lvl w:ilvl="0">
      <w:start w:val="1"/>
      <w:numFmt w:val="bullet"/>
      <w:lvlText w:val=""/>
      <w:lvlJc w:val="left"/>
      <w:pPr>
        <w:tabs>
          <w:tab w:val="num" w:pos="0"/>
        </w:tabs>
        <w:ind w:left="1429" w:hanging="360"/>
      </w:pPr>
      <w:rPr>
        <w:rFonts w:ascii="Symbol" w:hAnsi="Symbol"/>
      </w:rPr>
    </w:lvl>
  </w:abstractNum>
  <w:abstractNum w:abstractNumId="4">
    <w:nsid w:val="0000000A"/>
    <w:multiLevelType w:val="singleLevel"/>
    <w:tmpl w:val="0000000A"/>
    <w:name w:val="WW8Num19"/>
    <w:lvl w:ilvl="0">
      <w:start w:val="1"/>
      <w:numFmt w:val="bullet"/>
      <w:lvlText w:val=""/>
      <w:lvlJc w:val="left"/>
      <w:pPr>
        <w:tabs>
          <w:tab w:val="num" w:pos="0"/>
        </w:tabs>
        <w:ind w:left="1429" w:hanging="360"/>
      </w:pPr>
      <w:rPr>
        <w:rFonts w:ascii="Symbol" w:hAnsi="Symbol"/>
      </w:rPr>
    </w:lvl>
  </w:abstractNum>
  <w:abstractNum w:abstractNumId="5">
    <w:nsid w:val="0000000E"/>
    <w:multiLevelType w:val="singleLevel"/>
    <w:tmpl w:val="0000000E"/>
    <w:name w:val="WW8Num28"/>
    <w:lvl w:ilvl="0">
      <w:start w:val="1"/>
      <w:numFmt w:val="decimal"/>
      <w:lvlText w:val="%1)"/>
      <w:lvlJc w:val="left"/>
      <w:pPr>
        <w:tabs>
          <w:tab w:val="num" w:pos="0"/>
        </w:tabs>
        <w:ind w:left="1849" w:hanging="1140"/>
      </w:pPr>
    </w:lvl>
  </w:abstractNum>
  <w:abstractNum w:abstractNumId="6">
    <w:nsid w:val="0000000F"/>
    <w:multiLevelType w:val="singleLevel"/>
    <w:tmpl w:val="0000000F"/>
    <w:name w:val="WW8Num29"/>
    <w:lvl w:ilvl="0">
      <w:start w:val="1"/>
      <w:numFmt w:val="bullet"/>
      <w:lvlText w:val=""/>
      <w:lvlJc w:val="left"/>
      <w:pPr>
        <w:tabs>
          <w:tab w:val="num" w:pos="0"/>
        </w:tabs>
        <w:ind w:left="1429" w:hanging="360"/>
      </w:pPr>
      <w:rPr>
        <w:rFonts w:ascii="Symbol" w:hAnsi="Symbol"/>
      </w:rPr>
    </w:lvl>
  </w:abstractNum>
  <w:abstractNum w:abstractNumId="7">
    <w:nsid w:val="00000015"/>
    <w:multiLevelType w:val="singleLevel"/>
    <w:tmpl w:val="5F1E727E"/>
    <w:name w:val="WW8Num38"/>
    <w:lvl w:ilvl="0">
      <w:start w:val="1"/>
      <w:numFmt w:val="decimal"/>
      <w:lvlText w:val="%1)"/>
      <w:lvlJc w:val="left"/>
      <w:pPr>
        <w:tabs>
          <w:tab w:val="num" w:pos="0"/>
        </w:tabs>
        <w:ind w:left="1429" w:hanging="360"/>
      </w:pPr>
      <w:rPr>
        <w:rFonts w:ascii="Times New Roman" w:hAnsi="Times New Roman"/>
        <w:b w:val="0"/>
        <w:i w:val="0"/>
        <w:color w:val="auto"/>
        <w:sz w:val="24"/>
      </w:rPr>
    </w:lvl>
  </w:abstractNum>
  <w:abstractNum w:abstractNumId="8">
    <w:nsid w:val="00000016"/>
    <w:multiLevelType w:val="singleLevel"/>
    <w:tmpl w:val="00000016"/>
    <w:name w:val="WW8Num44"/>
    <w:lvl w:ilvl="0">
      <w:start w:val="1"/>
      <w:numFmt w:val="bullet"/>
      <w:lvlText w:val=""/>
      <w:lvlJc w:val="left"/>
      <w:pPr>
        <w:tabs>
          <w:tab w:val="num" w:pos="4571"/>
        </w:tabs>
        <w:ind w:left="6000" w:hanging="360"/>
      </w:pPr>
      <w:rPr>
        <w:rFonts w:ascii="Symbol" w:hAnsi="Symbol"/>
      </w:rPr>
    </w:lvl>
  </w:abstractNum>
  <w:abstractNum w:abstractNumId="9">
    <w:nsid w:val="00000018"/>
    <w:multiLevelType w:val="singleLevel"/>
    <w:tmpl w:val="00000018"/>
    <w:name w:val="WW8Num46"/>
    <w:lvl w:ilvl="0">
      <w:start w:val="1"/>
      <w:numFmt w:val="decimal"/>
      <w:lvlText w:val="%1)"/>
      <w:lvlJc w:val="left"/>
      <w:pPr>
        <w:tabs>
          <w:tab w:val="num" w:pos="0"/>
        </w:tabs>
        <w:ind w:left="1429" w:hanging="360"/>
      </w:pPr>
      <w:rPr>
        <w:rFonts w:ascii="Times New Roman" w:hAnsi="Times New Roman"/>
        <w:b w:val="0"/>
        <w:i w:val="0"/>
        <w:sz w:val="24"/>
      </w:rPr>
    </w:lvl>
  </w:abstractNum>
  <w:abstractNum w:abstractNumId="10">
    <w:nsid w:val="00000019"/>
    <w:multiLevelType w:val="singleLevel"/>
    <w:tmpl w:val="00000019"/>
    <w:name w:val="WW8Num47"/>
    <w:lvl w:ilvl="0">
      <w:start w:val="1"/>
      <w:numFmt w:val="bullet"/>
      <w:lvlText w:val=""/>
      <w:lvlJc w:val="left"/>
      <w:pPr>
        <w:tabs>
          <w:tab w:val="num" w:pos="0"/>
        </w:tabs>
        <w:ind w:left="720" w:hanging="360"/>
      </w:pPr>
      <w:rPr>
        <w:rFonts w:ascii="Symbol" w:hAnsi="Symbol"/>
      </w:rPr>
    </w:lvl>
  </w:abstractNum>
  <w:abstractNum w:abstractNumId="11">
    <w:nsid w:val="054315BB"/>
    <w:multiLevelType w:val="hybridMultilevel"/>
    <w:tmpl w:val="D2EC24E6"/>
    <w:name w:val="WW8Num35"/>
    <w:lvl w:ilvl="0" w:tplc="FFFFFFFF">
      <w:start w:val="1"/>
      <w:numFmt w:val="bullet"/>
      <w:lvlText w:val=""/>
      <w:lvlJc w:val="left"/>
      <w:pPr>
        <w:ind w:left="754" w:hanging="360"/>
      </w:pPr>
      <w:rPr>
        <w:rFonts w:ascii="Symbol" w:hAnsi="Symbol"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2">
    <w:nsid w:val="05CB7053"/>
    <w:multiLevelType w:val="hybridMultilevel"/>
    <w:tmpl w:val="DF7ACC30"/>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62E3BF5"/>
    <w:multiLevelType w:val="hybridMultilevel"/>
    <w:tmpl w:val="B4FCD692"/>
    <w:lvl w:ilvl="0" w:tplc="67C8F41C">
      <w:start w:val="1"/>
      <w:numFmt w:val="decimal"/>
      <w:lvlText w:val="%1)"/>
      <w:lvlJc w:val="left"/>
      <w:pPr>
        <w:ind w:left="1429"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4">
    <w:nsid w:val="070E4913"/>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8C63602"/>
    <w:multiLevelType w:val="hybridMultilevel"/>
    <w:tmpl w:val="610ED8D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93D06FC"/>
    <w:multiLevelType w:val="hybridMultilevel"/>
    <w:tmpl w:val="4BA8FA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C803990"/>
    <w:multiLevelType w:val="hybridMultilevel"/>
    <w:tmpl w:val="FDFC56EE"/>
    <w:lvl w:ilvl="0" w:tplc="88CA465A">
      <w:start w:val="1"/>
      <w:numFmt w:val="russianLower"/>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F735E50"/>
    <w:multiLevelType w:val="hybridMultilevel"/>
    <w:tmpl w:val="DD548D36"/>
    <w:lvl w:ilvl="0" w:tplc="04190011">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9">
    <w:nsid w:val="10A36242"/>
    <w:multiLevelType w:val="hybridMultilevel"/>
    <w:tmpl w:val="C1AA4160"/>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0">
    <w:nsid w:val="10E97EBE"/>
    <w:multiLevelType w:val="singleLevel"/>
    <w:tmpl w:val="0F2A3BD4"/>
    <w:lvl w:ilvl="0">
      <w:start w:val="1"/>
      <w:numFmt w:val="bullet"/>
      <w:lvlText w:val="-"/>
      <w:lvlJc w:val="left"/>
      <w:pPr>
        <w:tabs>
          <w:tab w:val="num" w:pos="1445"/>
        </w:tabs>
        <w:ind w:left="1445" w:hanging="765"/>
      </w:pPr>
      <w:rPr>
        <w:rFonts w:hint="default"/>
      </w:rPr>
    </w:lvl>
  </w:abstractNum>
  <w:abstractNum w:abstractNumId="21">
    <w:nsid w:val="173924F8"/>
    <w:multiLevelType w:val="multilevel"/>
    <w:tmpl w:val="A5E03054"/>
    <w:lvl w:ilvl="0">
      <w:start w:val="1"/>
      <w:numFmt w:val="decimal"/>
      <w:lvlText w:val="%1."/>
      <w:lvlJc w:val="left"/>
      <w:pPr>
        <w:ind w:left="2158" w:hanging="1590"/>
      </w:pPr>
      <w:rPr>
        <w:rFonts w:cs="Times New Roman"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2">
    <w:nsid w:val="19E17667"/>
    <w:multiLevelType w:val="hybridMultilevel"/>
    <w:tmpl w:val="50BA756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30A739D"/>
    <w:multiLevelType w:val="hybridMultilevel"/>
    <w:tmpl w:val="50F64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8BD081C"/>
    <w:multiLevelType w:val="hybridMultilevel"/>
    <w:tmpl w:val="B10A72E0"/>
    <w:lvl w:ilvl="0" w:tplc="FFFFFFFF">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nsid w:val="29CD5C45"/>
    <w:multiLevelType w:val="hybridMultilevel"/>
    <w:tmpl w:val="1220B99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2B43574F"/>
    <w:multiLevelType w:val="hybridMultilevel"/>
    <w:tmpl w:val="870A22CE"/>
    <w:lvl w:ilvl="0" w:tplc="3E1AE7C6">
      <w:start w:val="1"/>
      <w:numFmt w:val="decimal"/>
      <w:lvlText w:val="%1)"/>
      <w:lvlJc w:val="left"/>
      <w:pPr>
        <w:ind w:left="900"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2C2C6000"/>
    <w:multiLevelType w:val="hybridMultilevel"/>
    <w:tmpl w:val="6B04D568"/>
    <w:lvl w:ilvl="0" w:tplc="88CA465A">
      <w:start w:val="1"/>
      <w:numFmt w:val="bullet"/>
      <w:lvlText w:val=""/>
      <w:lvlJc w:val="left"/>
      <w:pPr>
        <w:ind w:left="900"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8">
    <w:nsid w:val="312F0AF4"/>
    <w:multiLevelType w:val="hybridMultilevel"/>
    <w:tmpl w:val="D8B2A0B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322A3139"/>
    <w:multiLevelType w:val="hybridMultilevel"/>
    <w:tmpl w:val="079A16FC"/>
    <w:lvl w:ilvl="0" w:tplc="67C8F41C">
      <w:start w:val="1"/>
      <w:numFmt w:val="decimal"/>
      <w:lvlText w:val="%1)"/>
      <w:lvlJc w:val="left"/>
      <w:pPr>
        <w:ind w:left="928"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0">
    <w:nsid w:val="32B33932"/>
    <w:multiLevelType w:val="hybridMultilevel"/>
    <w:tmpl w:val="E15AE63E"/>
    <w:lvl w:ilvl="0" w:tplc="88CA465A">
      <w:start w:val="1"/>
      <w:numFmt w:val="decimal"/>
      <w:lvlText w:val="%1)"/>
      <w:lvlJc w:val="left"/>
      <w:pPr>
        <w:ind w:left="1429" w:hanging="360"/>
      </w:pPr>
      <w:rPr>
        <w:rFonts w:ascii="Times New Roman" w:hAnsi="Times New Roman" w:hint="default"/>
        <w:b w:val="0"/>
        <w:i w:val="0"/>
        <w:sz w:val="24"/>
        <w:lang w:val="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84A3E08"/>
    <w:multiLevelType w:val="hybridMultilevel"/>
    <w:tmpl w:val="9EEC318E"/>
    <w:lvl w:ilvl="0" w:tplc="6BC60B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40571391"/>
    <w:multiLevelType w:val="hybridMultilevel"/>
    <w:tmpl w:val="8814CD4E"/>
    <w:lvl w:ilvl="0" w:tplc="88CA465A">
      <w:start w:val="1"/>
      <w:numFmt w:val="decimal"/>
      <w:lvlText w:val="%1)"/>
      <w:lvlJc w:val="left"/>
      <w:pPr>
        <w:ind w:left="1070"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4506124"/>
    <w:multiLevelType w:val="hybridMultilevel"/>
    <w:tmpl w:val="D67AAFEA"/>
    <w:lvl w:ilvl="0" w:tplc="88CA465A">
      <w:start w:val="1"/>
      <w:numFmt w:val="decimal"/>
      <w:lvlText w:val="%1)"/>
      <w:lvlJc w:val="left"/>
      <w:pPr>
        <w:ind w:left="360"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46D77B2B"/>
    <w:multiLevelType w:val="hybridMultilevel"/>
    <w:tmpl w:val="C6621CD6"/>
    <w:lvl w:ilvl="0" w:tplc="AC0027E4">
      <w:start w:val="1"/>
      <w:numFmt w:val="decimal"/>
      <w:lvlText w:val="%1)"/>
      <w:lvlJc w:val="left"/>
      <w:pPr>
        <w:ind w:left="1429"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5">
    <w:nsid w:val="473F7728"/>
    <w:multiLevelType w:val="hybridMultilevel"/>
    <w:tmpl w:val="35846AD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49A879AD"/>
    <w:multiLevelType w:val="hybridMultilevel"/>
    <w:tmpl w:val="74EC0E90"/>
    <w:lvl w:ilvl="0" w:tplc="88CA465A">
      <w:start w:val="1"/>
      <w:numFmt w:val="decimal"/>
      <w:lvlText w:val="%1)"/>
      <w:lvlJc w:val="left"/>
      <w:pPr>
        <w:ind w:left="928"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4B5F4128"/>
    <w:multiLevelType w:val="hybridMultilevel"/>
    <w:tmpl w:val="E12A8940"/>
    <w:lvl w:ilvl="0" w:tplc="88CA465A">
      <w:start w:val="1"/>
      <w:numFmt w:val="russianLower"/>
      <w:lvlText w:val="%1)"/>
      <w:lvlJc w:val="left"/>
      <w:pPr>
        <w:ind w:left="1429" w:hanging="360"/>
      </w:pPr>
      <w:rPr>
        <w:rFonts w:hint="default"/>
      </w:rPr>
    </w:lvl>
    <w:lvl w:ilvl="1" w:tplc="04190019">
      <w:start w:val="10"/>
      <w:numFmt w:val="decimal"/>
      <w:lvlText w:val="%2)"/>
      <w:lvlJc w:val="left"/>
      <w:pPr>
        <w:tabs>
          <w:tab w:val="num" w:pos="2149"/>
        </w:tabs>
        <w:ind w:left="2149" w:hanging="360"/>
      </w:pPr>
      <w:rPr>
        <w:rFonts w:hint="default"/>
        <w:color w:val="auto"/>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4D2F4129"/>
    <w:multiLevelType w:val="hybridMultilevel"/>
    <w:tmpl w:val="FE36E5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53F2CA5"/>
    <w:multiLevelType w:val="hybridMultilevel"/>
    <w:tmpl w:val="FF146E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C37044"/>
    <w:multiLevelType w:val="hybridMultilevel"/>
    <w:tmpl w:val="F2ECE5CC"/>
    <w:lvl w:ilvl="0" w:tplc="D37A76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5687409C"/>
    <w:multiLevelType w:val="hybridMultilevel"/>
    <w:tmpl w:val="B1605870"/>
    <w:lvl w:ilvl="0" w:tplc="FFFFFFFF">
      <w:start w:val="1"/>
      <w:numFmt w:val="decimal"/>
      <w:lvlText w:val="%1)"/>
      <w:lvlJc w:val="left"/>
      <w:pPr>
        <w:ind w:left="1429" w:hanging="360"/>
      </w:pPr>
      <w:rPr>
        <w:rFonts w:ascii="Times New Roman" w:hAnsi="Times New Roman" w:hint="default"/>
        <w:b w:val="0"/>
        <w:i w:val="0"/>
        <w:sz w:val="24"/>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nsid w:val="56D33804"/>
    <w:multiLevelType w:val="hybridMultilevel"/>
    <w:tmpl w:val="4176AB7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588F2005"/>
    <w:multiLevelType w:val="hybridMultilevel"/>
    <w:tmpl w:val="5070572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5966759C"/>
    <w:multiLevelType w:val="hybridMultilevel"/>
    <w:tmpl w:val="886040BC"/>
    <w:lvl w:ilvl="0" w:tplc="C2CEEA5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C574D01"/>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5C630116"/>
    <w:multiLevelType w:val="hybridMultilevel"/>
    <w:tmpl w:val="9880E302"/>
    <w:lvl w:ilvl="0" w:tplc="0419000F">
      <w:start w:val="1"/>
      <w:numFmt w:val="decimal"/>
      <w:lvlText w:val="%1."/>
      <w:lvlJc w:val="left"/>
      <w:pPr>
        <w:ind w:left="720" w:hanging="36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47">
    <w:nsid w:val="5C9B7DB1"/>
    <w:multiLevelType w:val="hybridMultilevel"/>
    <w:tmpl w:val="9B0A589A"/>
    <w:lvl w:ilvl="0" w:tplc="AC0027E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5FC97C74"/>
    <w:multiLevelType w:val="hybridMultilevel"/>
    <w:tmpl w:val="035A0862"/>
    <w:lvl w:ilvl="0" w:tplc="EB6E73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9">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50">
    <w:nsid w:val="613041D7"/>
    <w:multiLevelType w:val="hybridMultilevel"/>
    <w:tmpl w:val="1BC6EFB0"/>
    <w:lvl w:ilvl="0" w:tplc="88CA465A">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1">
    <w:nsid w:val="62B86A21"/>
    <w:multiLevelType w:val="hybridMultilevel"/>
    <w:tmpl w:val="7736ADE8"/>
    <w:lvl w:ilvl="0" w:tplc="67C8F41C">
      <w:start w:val="1"/>
      <w:numFmt w:val="decimal"/>
      <w:lvlText w:val="%1)"/>
      <w:lvlJc w:val="left"/>
      <w:pPr>
        <w:ind w:left="1429"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52">
    <w:nsid w:val="62BE53ED"/>
    <w:multiLevelType w:val="hybridMultilevel"/>
    <w:tmpl w:val="3A124464"/>
    <w:lvl w:ilvl="0" w:tplc="D2385E0A">
      <w:start w:val="1"/>
      <w:numFmt w:val="decimal"/>
      <w:lvlText w:val="%1."/>
      <w:lvlJc w:val="left"/>
      <w:pPr>
        <w:ind w:left="1068" w:hanging="360"/>
      </w:pPr>
      <w:rPr>
        <w:rFonts w:cs="Times New Roman" w:hint="default"/>
        <w:sz w:val="26"/>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3">
    <w:nsid w:val="65857A0A"/>
    <w:multiLevelType w:val="hybridMultilevel"/>
    <w:tmpl w:val="276CCA8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65E143DA"/>
    <w:multiLevelType w:val="hybridMultilevel"/>
    <w:tmpl w:val="8C9001F8"/>
    <w:lvl w:ilvl="0" w:tplc="CCCAD5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D8E219C"/>
    <w:multiLevelType w:val="multilevel"/>
    <w:tmpl w:val="4ECC7D8A"/>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6DC14467"/>
    <w:multiLevelType w:val="hybridMultilevel"/>
    <w:tmpl w:val="DF569F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6DE379C1"/>
    <w:multiLevelType w:val="hybridMultilevel"/>
    <w:tmpl w:val="FCC6E00C"/>
    <w:lvl w:ilvl="0" w:tplc="4148F2E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8">
    <w:nsid w:val="6E697B86"/>
    <w:multiLevelType w:val="hybridMultilevel"/>
    <w:tmpl w:val="1E26E1C4"/>
    <w:lvl w:ilvl="0" w:tplc="67C8F41C">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0FD747E"/>
    <w:multiLevelType w:val="hybridMultilevel"/>
    <w:tmpl w:val="970C2D5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nsid w:val="76B54DAC"/>
    <w:multiLevelType w:val="hybridMultilevel"/>
    <w:tmpl w:val="0BDE819E"/>
    <w:lvl w:ilvl="0" w:tplc="CCCAD5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84F3D3E"/>
    <w:multiLevelType w:val="hybridMultilevel"/>
    <w:tmpl w:val="57AA78FA"/>
    <w:lvl w:ilvl="0" w:tplc="04190001">
      <w:start w:val="1"/>
      <w:numFmt w:val="decimal"/>
      <w:lvlText w:val="%1)"/>
      <w:lvlJc w:val="left"/>
      <w:pPr>
        <w:ind w:left="1429" w:hanging="360"/>
      </w:pPr>
      <w:rPr>
        <w:rFonts w:ascii="Times New Roman" w:hAnsi="Times New Roman" w:hint="default"/>
        <w:b w:val="0"/>
        <w:i w:val="0"/>
        <w:sz w:val="24"/>
      </w:rPr>
    </w:lvl>
    <w:lvl w:ilvl="1" w:tplc="67C8F41C"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62">
    <w:nsid w:val="7B4C5C5D"/>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9"/>
  </w:num>
  <w:num w:numId="2">
    <w:abstractNumId w:val="34"/>
  </w:num>
  <w:num w:numId="3">
    <w:abstractNumId w:val="61"/>
  </w:num>
  <w:num w:numId="4">
    <w:abstractNumId w:val="41"/>
  </w:num>
  <w:num w:numId="5">
    <w:abstractNumId w:val="30"/>
  </w:num>
  <w:num w:numId="6">
    <w:abstractNumId w:val="37"/>
  </w:num>
  <w:num w:numId="7">
    <w:abstractNumId w:val="50"/>
  </w:num>
  <w:num w:numId="8">
    <w:abstractNumId w:val="19"/>
  </w:num>
  <w:num w:numId="9">
    <w:abstractNumId w:val="26"/>
  </w:num>
  <w:num w:numId="10">
    <w:abstractNumId w:val="24"/>
  </w:num>
  <w:num w:numId="11">
    <w:abstractNumId w:val="27"/>
  </w:num>
  <w:num w:numId="12">
    <w:abstractNumId w:val="51"/>
  </w:num>
  <w:num w:numId="13">
    <w:abstractNumId w:val="13"/>
  </w:num>
  <w:num w:numId="14">
    <w:abstractNumId w:val="11"/>
  </w:num>
  <w:num w:numId="15">
    <w:abstractNumId w:val="44"/>
  </w:num>
  <w:num w:numId="16">
    <w:abstractNumId w:val="18"/>
  </w:num>
  <w:num w:numId="17">
    <w:abstractNumId w:val="46"/>
  </w:num>
  <w:num w:numId="18">
    <w:abstractNumId w:val="29"/>
  </w:num>
  <w:num w:numId="19">
    <w:abstractNumId w:val="58"/>
  </w:num>
  <w:num w:numId="20">
    <w:abstractNumId w:val="17"/>
  </w:num>
  <w:num w:numId="21">
    <w:abstractNumId w:val="35"/>
  </w:num>
  <w:num w:numId="22">
    <w:abstractNumId w:val="53"/>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7"/>
  </w:num>
  <w:num w:numId="31">
    <w:abstractNumId w:val="8"/>
  </w:num>
  <w:num w:numId="32">
    <w:abstractNumId w:val="9"/>
  </w:num>
  <w:num w:numId="33">
    <w:abstractNumId w:val="10"/>
  </w:num>
  <w:num w:numId="34">
    <w:abstractNumId w:val="28"/>
  </w:num>
  <w:num w:numId="35">
    <w:abstractNumId w:val="16"/>
  </w:num>
  <w:num w:numId="36">
    <w:abstractNumId w:val="15"/>
  </w:num>
  <w:num w:numId="37">
    <w:abstractNumId w:val="42"/>
  </w:num>
  <w:num w:numId="38">
    <w:abstractNumId w:val="22"/>
  </w:num>
  <w:num w:numId="39">
    <w:abstractNumId w:val="25"/>
  </w:num>
  <w:num w:numId="40">
    <w:abstractNumId w:val="36"/>
  </w:num>
  <w:num w:numId="41">
    <w:abstractNumId w:val="32"/>
  </w:num>
  <w:num w:numId="42">
    <w:abstractNumId w:val="59"/>
  </w:num>
  <w:num w:numId="43">
    <w:abstractNumId w:val="33"/>
  </w:num>
  <w:num w:numId="44">
    <w:abstractNumId w:val="47"/>
  </w:num>
  <w:num w:numId="45">
    <w:abstractNumId w:val="56"/>
  </w:num>
  <w:num w:numId="46">
    <w:abstractNumId w:val="12"/>
  </w:num>
  <w:num w:numId="47">
    <w:abstractNumId w:val="54"/>
  </w:num>
  <w:num w:numId="48">
    <w:abstractNumId w:val="38"/>
  </w:num>
  <w:num w:numId="49">
    <w:abstractNumId w:val="40"/>
  </w:num>
  <w:num w:numId="50">
    <w:abstractNumId w:val="31"/>
  </w:num>
  <w:num w:numId="51">
    <w:abstractNumId w:val="43"/>
  </w:num>
  <w:num w:numId="52">
    <w:abstractNumId w:val="60"/>
  </w:num>
  <w:num w:numId="53">
    <w:abstractNumId w:val="48"/>
  </w:num>
  <w:num w:numId="54">
    <w:abstractNumId w:val="57"/>
  </w:num>
  <w:num w:numId="55">
    <w:abstractNumId w:val="23"/>
  </w:num>
  <w:num w:numId="56">
    <w:abstractNumId w:val="52"/>
  </w:num>
  <w:num w:numId="57">
    <w:abstractNumId w:val="55"/>
  </w:num>
  <w:num w:numId="58">
    <w:abstractNumId w:val="62"/>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20"/>
  </w:num>
  <w:num w:numId="63">
    <w:abstractNumId w:val="21"/>
  </w:num>
  <w:num w:numId="64">
    <w:abstractNumId w:val="39"/>
  </w:num>
  <w:num w:numId="65">
    <w:abstractNumId w:val="14"/>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6D433E"/>
    <w:rsid w:val="00044B85"/>
    <w:rsid w:val="0009656E"/>
    <w:rsid w:val="0010766B"/>
    <w:rsid w:val="001232C9"/>
    <w:rsid w:val="00165A3A"/>
    <w:rsid w:val="001759F0"/>
    <w:rsid w:val="001772AA"/>
    <w:rsid w:val="001A286B"/>
    <w:rsid w:val="001A39AD"/>
    <w:rsid w:val="001B0256"/>
    <w:rsid w:val="002355C5"/>
    <w:rsid w:val="002509E8"/>
    <w:rsid w:val="002E10AA"/>
    <w:rsid w:val="002E7E4E"/>
    <w:rsid w:val="004C345B"/>
    <w:rsid w:val="00527657"/>
    <w:rsid w:val="00534631"/>
    <w:rsid w:val="00537D44"/>
    <w:rsid w:val="00567444"/>
    <w:rsid w:val="005B68D4"/>
    <w:rsid w:val="005E2E44"/>
    <w:rsid w:val="00612D4D"/>
    <w:rsid w:val="00640792"/>
    <w:rsid w:val="006645FC"/>
    <w:rsid w:val="00665DE5"/>
    <w:rsid w:val="006707E2"/>
    <w:rsid w:val="00673EAC"/>
    <w:rsid w:val="006C2A0C"/>
    <w:rsid w:val="006D433E"/>
    <w:rsid w:val="006F0EB6"/>
    <w:rsid w:val="007346F8"/>
    <w:rsid w:val="00761681"/>
    <w:rsid w:val="007709F7"/>
    <w:rsid w:val="00780780"/>
    <w:rsid w:val="007E42BB"/>
    <w:rsid w:val="00802723"/>
    <w:rsid w:val="00854207"/>
    <w:rsid w:val="0087529D"/>
    <w:rsid w:val="0088674C"/>
    <w:rsid w:val="00910B84"/>
    <w:rsid w:val="009408A2"/>
    <w:rsid w:val="00943D62"/>
    <w:rsid w:val="00946171"/>
    <w:rsid w:val="0094797B"/>
    <w:rsid w:val="00967207"/>
    <w:rsid w:val="009712A7"/>
    <w:rsid w:val="00990FFB"/>
    <w:rsid w:val="009A0855"/>
    <w:rsid w:val="009E7671"/>
    <w:rsid w:val="00A31B22"/>
    <w:rsid w:val="00A50C1D"/>
    <w:rsid w:val="00A54CCE"/>
    <w:rsid w:val="00A648F9"/>
    <w:rsid w:val="00AD0E4F"/>
    <w:rsid w:val="00AD25BA"/>
    <w:rsid w:val="00AD675F"/>
    <w:rsid w:val="00B0471E"/>
    <w:rsid w:val="00B319D8"/>
    <w:rsid w:val="00B6642B"/>
    <w:rsid w:val="00B7195A"/>
    <w:rsid w:val="00B72BD5"/>
    <w:rsid w:val="00B734C6"/>
    <w:rsid w:val="00C16571"/>
    <w:rsid w:val="00CD6714"/>
    <w:rsid w:val="00D66002"/>
    <w:rsid w:val="00D763B7"/>
    <w:rsid w:val="00DA69EE"/>
    <w:rsid w:val="00DA79CC"/>
    <w:rsid w:val="00DE5DD6"/>
    <w:rsid w:val="00E04F15"/>
    <w:rsid w:val="00E53B10"/>
    <w:rsid w:val="00E72737"/>
    <w:rsid w:val="00E7641D"/>
    <w:rsid w:val="00E813AE"/>
    <w:rsid w:val="00F84BE8"/>
    <w:rsid w:val="00FB7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9408A2"/>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1232C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qFormat/>
    <w:rsid w:val="001232C9"/>
    <w:pPr>
      <w:keepNext/>
      <w:tabs>
        <w:tab w:val="left" w:pos="1276"/>
      </w:tabs>
      <w:spacing w:before="240" w:after="360" w:line="240" w:lineRule="auto"/>
      <w:outlineLvl w:val="1"/>
    </w:pPr>
    <w:rPr>
      <w:rFonts w:ascii="Times New Roman" w:eastAsia="Times New Roman" w:hAnsi="Times New Roman" w:cs="Times New Roman"/>
      <w:b/>
      <w:bCs/>
      <w:sz w:val="26"/>
      <w:szCs w:val="26"/>
    </w:rPr>
  </w:style>
  <w:style w:type="paragraph" w:styleId="3">
    <w:name w:val="heading 3"/>
    <w:basedOn w:val="a"/>
    <w:link w:val="30"/>
    <w:uiPriority w:val="99"/>
    <w:qFormat/>
    <w:rsid w:val="001232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qFormat/>
    <w:rsid w:val="001232C9"/>
    <w:pPr>
      <w:keepNext/>
      <w:spacing w:after="0" w:line="240" w:lineRule="auto"/>
      <w:jc w:val="center"/>
      <w:outlineLvl w:val="3"/>
    </w:pPr>
    <w:rPr>
      <w:rFonts w:ascii="Times New Roman" w:eastAsia="Times New Roman" w:hAnsi="Times New Roman" w:cs="Times New Roman"/>
      <w:b/>
      <w:sz w:val="24"/>
      <w:szCs w:val="20"/>
      <w:u w:val="single"/>
    </w:rPr>
  </w:style>
  <w:style w:type="paragraph" w:styleId="5">
    <w:name w:val="heading 5"/>
    <w:basedOn w:val="a"/>
    <w:next w:val="a"/>
    <w:link w:val="50"/>
    <w:uiPriority w:val="9"/>
    <w:qFormat/>
    <w:rsid w:val="001232C9"/>
    <w:pPr>
      <w:keepNext/>
      <w:spacing w:after="0" w:line="240" w:lineRule="auto"/>
      <w:jc w:val="right"/>
      <w:outlineLvl w:val="4"/>
    </w:pPr>
    <w:rPr>
      <w:rFonts w:ascii="Times New Roman" w:eastAsia="Times New Roman" w:hAnsi="Times New Roman" w:cs="Times New Roman"/>
      <w:sz w:val="24"/>
      <w:szCs w:val="20"/>
    </w:rPr>
  </w:style>
  <w:style w:type="paragraph" w:styleId="6">
    <w:name w:val="heading 6"/>
    <w:basedOn w:val="a"/>
    <w:next w:val="a"/>
    <w:link w:val="60"/>
    <w:uiPriority w:val="9"/>
    <w:qFormat/>
    <w:rsid w:val="001232C9"/>
    <w:pPr>
      <w:keepNext/>
      <w:spacing w:after="0" w:line="240" w:lineRule="auto"/>
      <w:outlineLvl w:val="5"/>
    </w:pPr>
    <w:rPr>
      <w:rFonts w:ascii="Times New Roman" w:eastAsia="Times New Roman" w:hAnsi="Times New Roman" w:cs="Times New Roman"/>
      <w:sz w:val="24"/>
      <w:szCs w:val="20"/>
    </w:rPr>
  </w:style>
  <w:style w:type="paragraph" w:styleId="7">
    <w:name w:val="heading 7"/>
    <w:basedOn w:val="a"/>
    <w:next w:val="a"/>
    <w:link w:val="70"/>
    <w:uiPriority w:val="9"/>
    <w:qFormat/>
    <w:rsid w:val="001232C9"/>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
    <w:next w:val="a"/>
    <w:link w:val="80"/>
    <w:uiPriority w:val="9"/>
    <w:qFormat/>
    <w:rsid w:val="001232C9"/>
    <w:pPr>
      <w:keepNext/>
      <w:spacing w:after="0" w:line="240" w:lineRule="auto"/>
      <w:jc w:val="center"/>
      <w:outlineLvl w:val="7"/>
    </w:pPr>
    <w:rPr>
      <w:rFonts w:ascii="Times New Roman" w:eastAsia="Times New Roman" w:hAnsi="Times New Roman" w:cs="Times New Roman"/>
      <w:b/>
      <w:bCs/>
      <w:sz w:val="18"/>
      <w:szCs w:val="20"/>
    </w:rPr>
  </w:style>
  <w:style w:type="paragraph" w:styleId="9">
    <w:name w:val="heading 9"/>
    <w:basedOn w:val="a"/>
    <w:next w:val="a"/>
    <w:link w:val="90"/>
    <w:uiPriority w:val="9"/>
    <w:qFormat/>
    <w:rsid w:val="001232C9"/>
    <w:pPr>
      <w:keepNext/>
      <w:spacing w:after="0" w:line="240" w:lineRule="auto"/>
      <w:ind w:left="720"/>
      <w:jc w:val="both"/>
      <w:outlineLvl w:val="8"/>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D433E"/>
    <w:pPr>
      <w:widowControl w:val="0"/>
      <w:suppressAutoHyphens/>
      <w:autoSpaceDE w:val="0"/>
      <w:spacing w:after="0" w:line="240" w:lineRule="auto"/>
    </w:pPr>
    <w:rPr>
      <w:rFonts w:ascii="Times New Roman" w:eastAsia="Times New Roman" w:hAnsi="Times New Roman" w:cs="Times New Roman"/>
      <w:b/>
      <w:bCs/>
      <w:sz w:val="28"/>
      <w:szCs w:val="28"/>
      <w:lang w:eastAsia="ar-SA"/>
    </w:rPr>
  </w:style>
  <w:style w:type="paragraph" w:styleId="a3">
    <w:name w:val="Body Text Indent"/>
    <w:basedOn w:val="a"/>
    <w:link w:val="a4"/>
    <w:rsid w:val="00534631"/>
    <w:pPr>
      <w:spacing w:after="0" w:line="240" w:lineRule="auto"/>
      <w:ind w:left="-36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534631"/>
    <w:rPr>
      <w:rFonts w:ascii="Times New Roman" w:eastAsia="Times New Roman" w:hAnsi="Times New Roman" w:cs="Times New Roman"/>
      <w:sz w:val="24"/>
      <w:szCs w:val="24"/>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1232C9"/>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1232C9"/>
    <w:rPr>
      <w:rFonts w:ascii="Times New Roman" w:eastAsia="Times New Roman" w:hAnsi="Times New Roman" w:cs="Times New Roman"/>
      <w:b/>
      <w:bCs/>
      <w:sz w:val="26"/>
      <w:szCs w:val="26"/>
    </w:rPr>
  </w:style>
  <w:style w:type="character" w:customStyle="1" w:styleId="30">
    <w:name w:val="Заголовок 3 Знак"/>
    <w:basedOn w:val="a0"/>
    <w:link w:val="3"/>
    <w:uiPriority w:val="99"/>
    <w:rsid w:val="001232C9"/>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1232C9"/>
    <w:rPr>
      <w:rFonts w:ascii="Times New Roman" w:eastAsia="Times New Roman" w:hAnsi="Times New Roman" w:cs="Times New Roman"/>
      <w:b/>
      <w:sz w:val="24"/>
      <w:szCs w:val="20"/>
      <w:u w:val="single"/>
    </w:rPr>
  </w:style>
  <w:style w:type="character" w:customStyle="1" w:styleId="50">
    <w:name w:val="Заголовок 5 Знак"/>
    <w:basedOn w:val="a0"/>
    <w:link w:val="5"/>
    <w:uiPriority w:val="9"/>
    <w:rsid w:val="001232C9"/>
    <w:rPr>
      <w:rFonts w:ascii="Times New Roman" w:eastAsia="Times New Roman" w:hAnsi="Times New Roman" w:cs="Times New Roman"/>
      <w:sz w:val="24"/>
      <w:szCs w:val="20"/>
    </w:rPr>
  </w:style>
  <w:style w:type="character" w:customStyle="1" w:styleId="60">
    <w:name w:val="Заголовок 6 Знак"/>
    <w:basedOn w:val="a0"/>
    <w:link w:val="6"/>
    <w:uiPriority w:val="9"/>
    <w:rsid w:val="001232C9"/>
    <w:rPr>
      <w:rFonts w:ascii="Times New Roman" w:eastAsia="Times New Roman" w:hAnsi="Times New Roman" w:cs="Times New Roman"/>
      <w:sz w:val="24"/>
      <w:szCs w:val="20"/>
    </w:rPr>
  </w:style>
  <w:style w:type="character" w:customStyle="1" w:styleId="70">
    <w:name w:val="Заголовок 7 Знак"/>
    <w:basedOn w:val="a0"/>
    <w:link w:val="7"/>
    <w:uiPriority w:val="9"/>
    <w:rsid w:val="001232C9"/>
    <w:rPr>
      <w:rFonts w:ascii="Times New Roman" w:eastAsia="Times New Roman" w:hAnsi="Times New Roman" w:cs="Times New Roman"/>
      <w:sz w:val="24"/>
      <w:szCs w:val="20"/>
    </w:rPr>
  </w:style>
  <w:style w:type="character" w:customStyle="1" w:styleId="80">
    <w:name w:val="Заголовок 8 Знак"/>
    <w:basedOn w:val="a0"/>
    <w:link w:val="8"/>
    <w:uiPriority w:val="9"/>
    <w:rsid w:val="001232C9"/>
    <w:rPr>
      <w:rFonts w:ascii="Times New Roman" w:eastAsia="Times New Roman" w:hAnsi="Times New Roman" w:cs="Times New Roman"/>
      <w:b/>
      <w:bCs/>
      <w:sz w:val="18"/>
      <w:szCs w:val="20"/>
    </w:rPr>
  </w:style>
  <w:style w:type="character" w:customStyle="1" w:styleId="90">
    <w:name w:val="Заголовок 9 Знак"/>
    <w:basedOn w:val="a0"/>
    <w:link w:val="9"/>
    <w:uiPriority w:val="9"/>
    <w:rsid w:val="001232C9"/>
    <w:rPr>
      <w:rFonts w:ascii="Times New Roman" w:eastAsia="Times New Roman" w:hAnsi="Times New Roman" w:cs="Times New Roman"/>
      <w:sz w:val="24"/>
      <w:szCs w:val="20"/>
    </w:rPr>
  </w:style>
  <w:style w:type="paragraph" w:customStyle="1" w:styleId="Default">
    <w:name w:val="Default"/>
    <w:rsid w:val="001232C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nformat">
    <w:name w:val="ConsPlusNonformat"/>
    <w:uiPriority w:val="99"/>
    <w:rsid w:val="001232C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unhideWhenUsed/>
    <w:rsid w:val="001232C9"/>
    <w:pPr>
      <w:spacing w:after="0" w:line="240" w:lineRule="auto"/>
    </w:pPr>
    <w:rPr>
      <w:rFonts w:ascii="Tahoma" w:eastAsiaTheme="minorHAnsi" w:hAnsi="Tahoma" w:cs="Tahoma"/>
      <w:sz w:val="16"/>
      <w:szCs w:val="16"/>
      <w:lang w:eastAsia="en-US"/>
    </w:rPr>
  </w:style>
  <w:style w:type="character" w:customStyle="1" w:styleId="a6">
    <w:name w:val="Текст выноски Знак"/>
    <w:basedOn w:val="a0"/>
    <w:link w:val="a5"/>
    <w:uiPriority w:val="99"/>
    <w:rsid w:val="001232C9"/>
    <w:rPr>
      <w:rFonts w:ascii="Tahoma" w:eastAsiaTheme="minorHAnsi" w:hAnsi="Tahoma" w:cs="Tahoma"/>
      <w:sz w:val="16"/>
      <w:szCs w:val="16"/>
      <w:lang w:eastAsia="en-US"/>
    </w:rPr>
  </w:style>
  <w:style w:type="character" w:styleId="a7">
    <w:name w:val="Hyperlink"/>
    <w:basedOn w:val="a0"/>
    <w:uiPriority w:val="99"/>
    <w:unhideWhenUsed/>
    <w:rsid w:val="001232C9"/>
    <w:rPr>
      <w:color w:val="0000FF"/>
      <w:u w:val="single"/>
    </w:rPr>
  </w:style>
  <w:style w:type="paragraph" w:styleId="a8">
    <w:name w:val="List Paragraph"/>
    <w:basedOn w:val="a"/>
    <w:link w:val="a9"/>
    <w:qFormat/>
    <w:rsid w:val="001232C9"/>
    <w:pPr>
      <w:ind w:left="720"/>
      <w:contextualSpacing/>
    </w:pPr>
    <w:rPr>
      <w:rFonts w:eastAsiaTheme="minorHAnsi"/>
      <w:lang w:eastAsia="en-US"/>
    </w:rPr>
  </w:style>
  <w:style w:type="character" w:customStyle="1" w:styleId="a9">
    <w:name w:val="Абзац списка Знак"/>
    <w:link w:val="a8"/>
    <w:locked/>
    <w:rsid w:val="001232C9"/>
    <w:rPr>
      <w:rFonts w:eastAsiaTheme="minorHAnsi"/>
      <w:lang w:eastAsia="en-US"/>
    </w:rPr>
  </w:style>
  <w:style w:type="paragraph" w:customStyle="1" w:styleId="11">
    <w:name w:val="Обычный1"/>
    <w:rsid w:val="001232C9"/>
    <w:pPr>
      <w:widowControl w:val="0"/>
      <w:spacing w:after="0" w:line="240" w:lineRule="auto"/>
    </w:pPr>
    <w:rPr>
      <w:rFonts w:ascii="Times New Roman" w:eastAsia="Times New Roman" w:hAnsi="Times New Roman" w:cs="Times New Roman"/>
      <w:sz w:val="20"/>
      <w:szCs w:val="20"/>
    </w:rPr>
  </w:style>
  <w:style w:type="paragraph" w:styleId="aa">
    <w:name w:val="Body Text"/>
    <w:aliases w:val="Основной текст1,Основной текст Знак Знак,bt"/>
    <w:basedOn w:val="a"/>
    <w:link w:val="ab"/>
    <w:uiPriority w:val="99"/>
    <w:unhideWhenUsed/>
    <w:rsid w:val="001232C9"/>
    <w:pPr>
      <w:spacing w:after="120"/>
    </w:pPr>
    <w:rPr>
      <w:rFonts w:eastAsiaTheme="minorHAnsi"/>
      <w:lang w:eastAsia="en-US"/>
    </w:rPr>
  </w:style>
  <w:style w:type="character" w:customStyle="1" w:styleId="ab">
    <w:name w:val="Основной текст Знак"/>
    <w:aliases w:val="Основной текст1 Знак,Основной текст Знак Знак Знак,bt Знак"/>
    <w:basedOn w:val="a0"/>
    <w:link w:val="aa"/>
    <w:uiPriority w:val="99"/>
    <w:rsid w:val="001232C9"/>
    <w:rPr>
      <w:rFonts w:eastAsiaTheme="minorHAnsi"/>
      <w:lang w:eastAsia="en-US"/>
    </w:rPr>
  </w:style>
  <w:style w:type="paragraph" w:customStyle="1" w:styleId="western">
    <w:name w:val="western"/>
    <w:basedOn w:val="a"/>
    <w:rsid w:val="001232C9"/>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rsid w:val="00123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232C9"/>
    <w:rPr>
      <w:rFonts w:ascii="Courier New" w:eastAsia="Times New Roman" w:hAnsi="Courier New" w:cs="Courier New"/>
      <w:sz w:val="20"/>
      <w:szCs w:val="20"/>
    </w:rPr>
  </w:style>
  <w:style w:type="paragraph" w:styleId="21">
    <w:name w:val="Body Text Indent 2"/>
    <w:basedOn w:val="a"/>
    <w:link w:val="22"/>
    <w:uiPriority w:val="99"/>
    <w:rsid w:val="001232C9"/>
    <w:pPr>
      <w:spacing w:after="0" w:line="240" w:lineRule="auto"/>
      <w:ind w:left="-360"/>
      <w:jc w:val="center"/>
    </w:pPr>
    <w:rPr>
      <w:rFonts w:ascii="Times New Roman" w:eastAsia="Times New Roman" w:hAnsi="Times New Roman" w:cs="Times New Roman"/>
      <w:b/>
      <w:bCs/>
      <w:sz w:val="24"/>
      <w:szCs w:val="24"/>
    </w:rPr>
  </w:style>
  <w:style w:type="character" w:customStyle="1" w:styleId="22">
    <w:name w:val="Основной текст с отступом 2 Знак"/>
    <w:basedOn w:val="a0"/>
    <w:link w:val="21"/>
    <w:uiPriority w:val="99"/>
    <w:rsid w:val="001232C9"/>
    <w:rPr>
      <w:rFonts w:ascii="Times New Roman" w:eastAsia="Times New Roman" w:hAnsi="Times New Roman" w:cs="Times New Roman"/>
      <w:b/>
      <w:bCs/>
      <w:sz w:val="24"/>
      <w:szCs w:val="24"/>
    </w:rPr>
  </w:style>
  <w:style w:type="paragraph" w:customStyle="1" w:styleId="Iauiue">
    <w:name w:val="Iau?iue"/>
    <w:uiPriority w:val="99"/>
    <w:rsid w:val="001232C9"/>
    <w:pPr>
      <w:spacing w:after="0" w:line="240" w:lineRule="auto"/>
    </w:pPr>
    <w:rPr>
      <w:rFonts w:ascii="Times New Roman" w:eastAsia="Times New Roman" w:hAnsi="Times New Roman" w:cs="Times New Roman"/>
      <w:sz w:val="20"/>
      <w:szCs w:val="20"/>
      <w:lang w:val="en-US"/>
    </w:rPr>
  </w:style>
  <w:style w:type="paragraph" w:customStyle="1" w:styleId="ConsPlusNormal">
    <w:name w:val="ConsPlusNormal"/>
    <w:link w:val="ConsPlusNormal0"/>
    <w:rsid w:val="001232C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1232C9"/>
    <w:rPr>
      <w:rFonts w:ascii="Arial" w:eastAsia="Times New Roman" w:hAnsi="Arial" w:cs="Arial"/>
      <w:sz w:val="20"/>
      <w:szCs w:val="20"/>
    </w:rPr>
  </w:style>
  <w:style w:type="paragraph" w:customStyle="1" w:styleId="ConsNormal">
    <w:name w:val="ConsNormal"/>
    <w:uiPriority w:val="99"/>
    <w:rsid w:val="001232C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c">
    <w:name w:val="No Spacing"/>
    <w:link w:val="ad"/>
    <w:uiPriority w:val="1"/>
    <w:qFormat/>
    <w:rsid w:val="001232C9"/>
    <w:pPr>
      <w:spacing w:after="0" w:line="240" w:lineRule="auto"/>
    </w:pPr>
    <w:rPr>
      <w:rFonts w:ascii="Calibri" w:eastAsia="Times New Roman" w:hAnsi="Calibri" w:cs="Calibri"/>
      <w:lang w:eastAsia="en-US"/>
    </w:rPr>
  </w:style>
  <w:style w:type="character" w:customStyle="1" w:styleId="ad">
    <w:name w:val="Без интервала Знак"/>
    <w:basedOn w:val="a0"/>
    <w:link w:val="ac"/>
    <w:uiPriority w:val="1"/>
    <w:locked/>
    <w:rsid w:val="001232C9"/>
    <w:rPr>
      <w:rFonts w:ascii="Calibri" w:eastAsia="Times New Roman" w:hAnsi="Calibri" w:cs="Calibri"/>
      <w:lang w:eastAsia="en-US"/>
    </w:rPr>
  </w:style>
  <w:style w:type="paragraph" w:styleId="ae">
    <w:name w:val="Normal (Web)"/>
    <w:basedOn w:val="a"/>
    <w:uiPriority w:val="99"/>
    <w:rsid w:val="001232C9"/>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1232C9"/>
    <w:rPr>
      <w:rFonts w:cs="Times New Roman"/>
      <w:b/>
      <w:bCs/>
    </w:rPr>
  </w:style>
  <w:style w:type="character" w:styleId="af0">
    <w:name w:val="Emphasis"/>
    <w:basedOn w:val="a0"/>
    <w:uiPriority w:val="20"/>
    <w:qFormat/>
    <w:rsid w:val="001232C9"/>
    <w:rPr>
      <w:rFonts w:cs="Times New Roman"/>
      <w:i/>
      <w:iCs/>
    </w:rPr>
  </w:style>
  <w:style w:type="character" w:customStyle="1" w:styleId="apple-converted-space">
    <w:name w:val="apple-converted-space"/>
    <w:basedOn w:val="a0"/>
    <w:rsid w:val="001232C9"/>
    <w:rPr>
      <w:rFonts w:cs="Times New Roman"/>
    </w:rPr>
  </w:style>
  <w:style w:type="paragraph" w:customStyle="1" w:styleId="ConsPlusCell">
    <w:name w:val="ConsPlusCell"/>
    <w:uiPriority w:val="99"/>
    <w:rsid w:val="001232C9"/>
    <w:pPr>
      <w:autoSpaceDE w:val="0"/>
      <w:autoSpaceDN w:val="0"/>
      <w:adjustRightInd w:val="0"/>
      <w:spacing w:after="0" w:line="240" w:lineRule="auto"/>
    </w:pPr>
    <w:rPr>
      <w:rFonts w:ascii="Arial" w:eastAsia="Times New Roman" w:hAnsi="Arial" w:cs="Arial"/>
      <w:sz w:val="20"/>
      <w:szCs w:val="20"/>
    </w:rPr>
  </w:style>
  <w:style w:type="paragraph" w:styleId="23">
    <w:name w:val="Body Text 2"/>
    <w:basedOn w:val="a"/>
    <w:link w:val="24"/>
    <w:uiPriority w:val="99"/>
    <w:rsid w:val="001232C9"/>
    <w:pPr>
      <w:spacing w:before="240"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uiPriority w:val="99"/>
    <w:rsid w:val="001232C9"/>
    <w:rPr>
      <w:rFonts w:ascii="Times New Roman" w:eastAsia="Times New Roman" w:hAnsi="Times New Roman" w:cs="Times New Roman"/>
      <w:sz w:val="24"/>
      <w:szCs w:val="24"/>
    </w:rPr>
  </w:style>
  <w:style w:type="paragraph" w:styleId="af1">
    <w:name w:val="header"/>
    <w:basedOn w:val="a"/>
    <w:link w:val="af2"/>
    <w:uiPriority w:val="99"/>
    <w:rsid w:val="001232C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Верхний колонтитул Знак"/>
    <w:basedOn w:val="a0"/>
    <w:link w:val="af1"/>
    <w:uiPriority w:val="99"/>
    <w:rsid w:val="001232C9"/>
    <w:rPr>
      <w:rFonts w:ascii="Times New Roman" w:eastAsia="Times New Roman" w:hAnsi="Times New Roman" w:cs="Times New Roman"/>
      <w:sz w:val="24"/>
      <w:szCs w:val="24"/>
    </w:rPr>
  </w:style>
  <w:style w:type="paragraph" w:styleId="af3">
    <w:name w:val="footer"/>
    <w:basedOn w:val="a"/>
    <w:link w:val="af4"/>
    <w:uiPriority w:val="99"/>
    <w:rsid w:val="001232C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Нижний колонтитул Знак"/>
    <w:basedOn w:val="a0"/>
    <w:link w:val="af3"/>
    <w:uiPriority w:val="99"/>
    <w:rsid w:val="001232C9"/>
    <w:rPr>
      <w:rFonts w:ascii="Times New Roman" w:eastAsia="Times New Roman" w:hAnsi="Times New Roman" w:cs="Times New Roman"/>
      <w:sz w:val="24"/>
      <w:szCs w:val="24"/>
    </w:rPr>
  </w:style>
  <w:style w:type="paragraph" w:styleId="af5">
    <w:name w:val="footnote text"/>
    <w:basedOn w:val="a"/>
    <w:link w:val="af6"/>
    <w:uiPriority w:val="99"/>
    <w:rsid w:val="001232C9"/>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uiPriority w:val="99"/>
    <w:rsid w:val="001232C9"/>
    <w:rPr>
      <w:rFonts w:ascii="Times New Roman" w:eastAsia="Times New Roman" w:hAnsi="Times New Roman" w:cs="Times New Roman"/>
      <w:sz w:val="20"/>
      <w:szCs w:val="20"/>
    </w:rPr>
  </w:style>
  <w:style w:type="paragraph" w:styleId="af7">
    <w:name w:val="Title"/>
    <w:basedOn w:val="a"/>
    <w:next w:val="af8"/>
    <w:link w:val="af9"/>
    <w:uiPriority w:val="99"/>
    <w:qFormat/>
    <w:rsid w:val="001232C9"/>
    <w:pPr>
      <w:suppressAutoHyphens/>
      <w:spacing w:after="0" w:line="240" w:lineRule="auto"/>
      <w:jc w:val="center"/>
    </w:pPr>
    <w:rPr>
      <w:rFonts w:ascii="Times New Roman" w:eastAsia="Times New Roman" w:hAnsi="Times New Roman" w:cs="Times New Roman"/>
      <w:b/>
      <w:szCs w:val="20"/>
      <w:u w:val="single"/>
      <w:lang w:eastAsia="ar-SA"/>
    </w:rPr>
  </w:style>
  <w:style w:type="character" w:customStyle="1" w:styleId="af9">
    <w:name w:val="Название Знак"/>
    <w:basedOn w:val="a0"/>
    <w:link w:val="af7"/>
    <w:uiPriority w:val="99"/>
    <w:rsid w:val="001232C9"/>
    <w:rPr>
      <w:rFonts w:ascii="Times New Roman" w:eastAsia="Times New Roman" w:hAnsi="Times New Roman" w:cs="Times New Roman"/>
      <w:b/>
      <w:szCs w:val="20"/>
      <w:u w:val="single"/>
      <w:lang w:eastAsia="ar-SA"/>
    </w:rPr>
  </w:style>
  <w:style w:type="paragraph" w:styleId="af8">
    <w:name w:val="Subtitle"/>
    <w:basedOn w:val="a"/>
    <w:next w:val="a"/>
    <w:link w:val="afa"/>
    <w:uiPriority w:val="99"/>
    <w:qFormat/>
    <w:rsid w:val="001232C9"/>
    <w:pPr>
      <w:numPr>
        <w:ilvl w:val="1"/>
      </w:numPr>
      <w:spacing w:after="0" w:line="240" w:lineRule="auto"/>
    </w:pPr>
    <w:rPr>
      <w:rFonts w:ascii="Cambria" w:eastAsia="Times New Roman" w:hAnsi="Cambria" w:cs="Times New Roman"/>
      <w:i/>
      <w:iCs/>
      <w:color w:val="4F81BD"/>
      <w:spacing w:val="15"/>
      <w:sz w:val="24"/>
      <w:szCs w:val="24"/>
    </w:rPr>
  </w:style>
  <w:style w:type="character" w:customStyle="1" w:styleId="afa">
    <w:name w:val="Подзаголовок Знак"/>
    <w:basedOn w:val="a0"/>
    <w:link w:val="af8"/>
    <w:uiPriority w:val="99"/>
    <w:rsid w:val="001232C9"/>
    <w:rPr>
      <w:rFonts w:ascii="Cambria" w:eastAsia="Times New Roman" w:hAnsi="Cambria" w:cs="Times New Roman"/>
      <w:i/>
      <w:iCs/>
      <w:color w:val="4F81BD"/>
      <w:spacing w:val="15"/>
      <w:sz w:val="24"/>
      <w:szCs w:val="24"/>
    </w:rPr>
  </w:style>
  <w:style w:type="character" w:customStyle="1" w:styleId="afb">
    <w:name w:val="Основной текст_"/>
    <w:link w:val="31"/>
    <w:locked/>
    <w:rsid w:val="001232C9"/>
    <w:rPr>
      <w:sz w:val="27"/>
      <w:shd w:val="clear" w:color="auto" w:fill="FFFFFF"/>
    </w:rPr>
  </w:style>
  <w:style w:type="paragraph" w:customStyle="1" w:styleId="31">
    <w:name w:val="Основной текст3"/>
    <w:basedOn w:val="a"/>
    <w:link w:val="afb"/>
    <w:rsid w:val="001232C9"/>
    <w:pPr>
      <w:widowControl w:val="0"/>
      <w:shd w:val="clear" w:color="auto" w:fill="FFFFFF"/>
      <w:spacing w:after="0" w:line="240" w:lineRule="atLeast"/>
      <w:ind w:hanging="1120"/>
      <w:jc w:val="both"/>
    </w:pPr>
    <w:rPr>
      <w:sz w:val="27"/>
      <w:shd w:val="clear" w:color="auto" w:fill="FFFFFF"/>
    </w:rPr>
  </w:style>
  <w:style w:type="paragraph" w:customStyle="1" w:styleId="Noparagraphstyle">
    <w:name w:val="[No paragraph style]"/>
    <w:rsid w:val="001232C9"/>
    <w:pPr>
      <w:suppressAutoHyphens/>
      <w:autoSpaceDE w:val="0"/>
      <w:spacing w:after="0" w:line="288" w:lineRule="auto"/>
      <w:textAlignment w:val="center"/>
    </w:pPr>
    <w:rPr>
      <w:rFonts w:ascii="Times New Roman" w:eastAsia="Times New Roman" w:hAnsi="Times New Roman" w:cs="Times New Roman"/>
      <w:color w:val="000000"/>
      <w:sz w:val="24"/>
      <w:szCs w:val="24"/>
      <w:lang w:eastAsia="ar-SA"/>
    </w:rPr>
  </w:style>
  <w:style w:type="paragraph" w:customStyle="1" w:styleId="afc">
    <w:name w:val="Основной"/>
    <w:basedOn w:val="a"/>
    <w:link w:val="afd"/>
    <w:rsid w:val="001232C9"/>
    <w:pPr>
      <w:spacing w:after="0" w:line="240" w:lineRule="auto"/>
      <w:ind w:firstLine="426"/>
      <w:jc w:val="both"/>
    </w:pPr>
    <w:rPr>
      <w:rFonts w:ascii="Times New Roman" w:eastAsia="Times New Roman" w:hAnsi="Times New Roman" w:cs="Times New Roman"/>
      <w:sz w:val="24"/>
      <w:szCs w:val="24"/>
    </w:rPr>
  </w:style>
  <w:style w:type="character" w:customStyle="1" w:styleId="afd">
    <w:name w:val="Основной Знак"/>
    <w:link w:val="afc"/>
    <w:locked/>
    <w:rsid w:val="001232C9"/>
    <w:rPr>
      <w:rFonts w:ascii="Times New Roman" w:eastAsia="Times New Roman" w:hAnsi="Times New Roman" w:cs="Times New Roman"/>
      <w:sz w:val="24"/>
      <w:szCs w:val="24"/>
    </w:rPr>
  </w:style>
  <w:style w:type="paragraph" w:styleId="afe">
    <w:name w:val="TOC Heading"/>
    <w:basedOn w:val="1"/>
    <w:next w:val="a"/>
    <w:uiPriority w:val="99"/>
    <w:qFormat/>
    <w:rsid w:val="001232C9"/>
    <w:pPr>
      <w:outlineLvl w:val="9"/>
    </w:pPr>
    <w:rPr>
      <w:rFonts w:ascii="Cambria" w:eastAsia="Times New Roman" w:hAnsi="Cambria" w:cs="Times New Roman"/>
      <w:color w:val="365F91"/>
      <w:lang w:eastAsia="ru-RU"/>
    </w:rPr>
  </w:style>
  <w:style w:type="paragraph" w:styleId="12">
    <w:name w:val="toc 1"/>
    <w:basedOn w:val="a"/>
    <w:next w:val="a"/>
    <w:autoRedefine/>
    <w:uiPriority w:val="99"/>
    <w:unhideWhenUsed/>
    <w:qFormat/>
    <w:rsid w:val="001232C9"/>
    <w:pPr>
      <w:spacing w:after="100"/>
    </w:pPr>
    <w:rPr>
      <w:rFonts w:ascii="Calibri" w:eastAsia="Times New Roman" w:hAnsi="Calibri" w:cs="Times New Roman"/>
      <w:lang w:eastAsia="en-US"/>
    </w:rPr>
  </w:style>
  <w:style w:type="paragraph" w:styleId="25">
    <w:name w:val="toc 2"/>
    <w:basedOn w:val="a"/>
    <w:next w:val="a"/>
    <w:autoRedefine/>
    <w:uiPriority w:val="99"/>
    <w:unhideWhenUsed/>
    <w:qFormat/>
    <w:rsid w:val="001232C9"/>
    <w:pPr>
      <w:tabs>
        <w:tab w:val="left" w:pos="709"/>
        <w:tab w:val="right" w:leader="dot" w:pos="9627"/>
      </w:tabs>
      <w:spacing w:after="100"/>
      <w:ind w:left="220"/>
    </w:pPr>
    <w:rPr>
      <w:rFonts w:ascii="Calibri" w:eastAsia="Times New Roman" w:hAnsi="Calibri" w:cs="Times New Roman"/>
      <w:lang w:eastAsia="en-US"/>
    </w:rPr>
  </w:style>
  <w:style w:type="character" w:styleId="aff">
    <w:name w:val="footnote reference"/>
    <w:basedOn w:val="a0"/>
    <w:uiPriority w:val="99"/>
    <w:unhideWhenUsed/>
    <w:rsid w:val="001232C9"/>
    <w:rPr>
      <w:rFonts w:cs="Times New Roman"/>
      <w:vertAlign w:val="superscript"/>
    </w:rPr>
  </w:style>
  <w:style w:type="paragraph" w:customStyle="1" w:styleId="221">
    <w:name w:val="заголовок 221"/>
    <w:basedOn w:val="1"/>
    <w:next w:val="2"/>
    <w:uiPriority w:val="99"/>
    <w:rsid w:val="001232C9"/>
    <w:pPr>
      <w:keepLines w:val="0"/>
      <w:suppressAutoHyphens/>
      <w:spacing w:before="0" w:after="360" w:line="360" w:lineRule="auto"/>
    </w:pPr>
    <w:rPr>
      <w:rFonts w:ascii="Times New Roman" w:eastAsia="Times New Roman" w:hAnsi="Times New Roman" w:cs="Times New Roman"/>
      <w:b w:val="0"/>
      <w:bCs w:val="0"/>
      <w:color w:val="auto"/>
      <w:spacing w:val="20"/>
      <w:kern w:val="28"/>
      <w:sz w:val="32"/>
      <w:szCs w:val="32"/>
      <w:lang w:eastAsia="ru-RU"/>
    </w:rPr>
  </w:style>
  <w:style w:type="character" w:customStyle="1" w:styleId="st">
    <w:name w:val="st"/>
    <w:rsid w:val="001232C9"/>
  </w:style>
  <w:style w:type="paragraph" w:customStyle="1" w:styleId="13">
    <w:name w:val="Стиль1"/>
    <w:basedOn w:val="a"/>
    <w:link w:val="14"/>
    <w:qFormat/>
    <w:rsid w:val="001232C9"/>
    <w:pPr>
      <w:keepNext/>
      <w:autoSpaceDE w:val="0"/>
      <w:autoSpaceDN w:val="0"/>
      <w:adjustRightInd w:val="0"/>
      <w:spacing w:before="360" w:after="240" w:line="240" w:lineRule="auto"/>
      <w:ind w:left="720" w:right="709" w:hanging="360"/>
      <w:jc w:val="center"/>
    </w:pPr>
    <w:rPr>
      <w:rFonts w:ascii="Times New Roman" w:eastAsia="Times New Roman" w:hAnsi="Times New Roman" w:cs="Times New Roman"/>
      <w:b/>
      <w:sz w:val="24"/>
      <w:szCs w:val="24"/>
    </w:rPr>
  </w:style>
  <w:style w:type="character" w:customStyle="1" w:styleId="14">
    <w:name w:val="Стиль1 Знак"/>
    <w:link w:val="13"/>
    <w:locked/>
    <w:rsid w:val="001232C9"/>
    <w:rPr>
      <w:rFonts w:ascii="Times New Roman" w:eastAsia="Times New Roman" w:hAnsi="Times New Roman" w:cs="Times New Roman"/>
      <w:b/>
      <w:sz w:val="24"/>
      <w:szCs w:val="24"/>
    </w:rPr>
  </w:style>
  <w:style w:type="paragraph" w:styleId="32">
    <w:name w:val="toc 3"/>
    <w:basedOn w:val="a"/>
    <w:next w:val="a"/>
    <w:autoRedefine/>
    <w:uiPriority w:val="39"/>
    <w:unhideWhenUsed/>
    <w:qFormat/>
    <w:rsid w:val="001232C9"/>
    <w:pPr>
      <w:spacing w:after="100"/>
      <w:ind w:left="440"/>
    </w:pPr>
    <w:rPr>
      <w:rFonts w:ascii="Calibri" w:eastAsia="Times New Roman" w:hAnsi="Calibri" w:cs="Times New Roman"/>
    </w:rPr>
  </w:style>
  <w:style w:type="paragraph" w:styleId="33">
    <w:name w:val="Body Text 3"/>
    <w:basedOn w:val="a"/>
    <w:link w:val="34"/>
    <w:uiPriority w:val="99"/>
    <w:unhideWhenUsed/>
    <w:rsid w:val="001232C9"/>
    <w:pPr>
      <w:spacing w:after="120"/>
    </w:pPr>
    <w:rPr>
      <w:rFonts w:ascii="Calibri" w:eastAsia="Times New Roman" w:hAnsi="Calibri" w:cs="Times New Roman"/>
      <w:sz w:val="16"/>
      <w:szCs w:val="16"/>
      <w:lang w:eastAsia="en-US"/>
    </w:rPr>
  </w:style>
  <w:style w:type="character" w:customStyle="1" w:styleId="34">
    <w:name w:val="Основной текст 3 Знак"/>
    <w:basedOn w:val="a0"/>
    <w:link w:val="33"/>
    <w:uiPriority w:val="99"/>
    <w:rsid w:val="001232C9"/>
    <w:rPr>
      <w:rFonts w:ascii="Calibri" w:eastAsia="Times New Roman" w:hAnsi="Calibri" w:cs="Times New Roman"/>
      <w:sz w:val="16"/>
      <w:szCs w:val="16"/>
      <w:lang w:eastAsia="en-US"/>
    </w:rPr>
  </w:style>
  <w:style w:type="character" w:styleId="aff0">
    <w:name w:val="page number"/>
    <w:basedOn w:val="a0"/>
    <w:uiPriority w:val="99"/>
    <w:rsid w:val="001232C9"/>
    <w:rPr>
      <w:rFonts w:cs="Times New Roman"/>
    </w:rPr>
  </w:style>
  <w:style w:type="character" w:customStyle="1" w:styleId="210">
    <w:name w:val="Основной текст (21)_"/>
    <w:link w:val="211"/>
    <w:uiPriority w:val="99"/>
    <w:locked/>
    <w:rsid w:val="001232C9"/>
    <w:rPr>
      <w:sz w:val="16"/>
      <w:shd w:val="clear" w:color="auto" w:fill="FFFFFF"/>
    </w:rPr>
  </w:style>
  <w:style w:type="paragraph" w:customStyle="1" w:styleId="211">
    <w:name w:val="Основной текст (21)"/>
    <w:basedOn w:val="a"/>
    <w:link w:val="210"/>
    <w:uiPriority w:val="99"/>
    <w:rsid w:val="001232C9"/>
    <w:pPr>
      <w:shd w:val="clear" w:color="auto" w:fill="FFFFFF"/>
      <w:spacing w:after="0" w:line="240" w:lineRule="atLeast"/>
      <w:ind w:hanging="200"/>
    </w:pPr>
    <w:rPr>
      <w:sz w:val="16"/>
    </w:rPr>
  </w:style>
  <w:style w:type="character" w:customStyle="1" w:styleId="91">
    <w:name w:val="Основной текст (9)"/>
    <w:uiPriority w:val="99"/>
    <w:rsid w:val="001232C9"/>
    <w:rPr>
      <w:rFonts w:ascii="Times New Roman" w:hAnsi="Times New Roman"/>
      <w:spacing w:val="0"/>
      <w:sz w:val="16"/>
    </w:rPr>
  </w:style>
  <w:style w:type="character" w:customStyle="1" w:styleId="FontStyle85">
    <w:name w:val="Font Style85"/>
    <w:uiPriority w:val="99"/>
    <w:rsid w:val="001232C9"/>
    <w:rPr>
      <w:rFonts w:ascii="Times New Roman" w:hAnsi="Times New Roman"/>
      <w:sz w:val="24"/>
    </w:rPr>
  </w:style>
  <w:style w:type="character" w:customStyle="1" w:styleId="aff1">
    <w:name w:val="Текст примечания Знак"/>
    <w:basedOn w:val="a0"/>
    <w:link w:val="aff2"/>
    <w:uiPriority w:val="99"/>
    <w:semiHidden/>
    <w:rsid w:val="001232C9"/>
    <w:rPr>
      <w:rFonts w:ascii="Times New Roman" w:eastAsia="Times New Roman" w:hAnsi="Times New Roman" w:cs="Times New Roman"/>
      <w:sz w:val="20"/>
      <w:szCs w:val="20"/>
    </w:rPr>
  </w:style>
  <w:style w:type="paragraph" w:styleId="aff2">
    <w:name w:val="annotation text"/>
    <w:basedOn w:val="a"/>
    <w:link w:val="aff1"/>
    <w:uiPriority w:val="99"/>
    <w:semiHidden/>
    <w:rsid w:val="001232C9"/>
    <w:pPr>
      <w:spacing w:after="0" w:line="240" w:lineRule="auto"/>
    </w:pPr>
    <w:rPr>
      <w:rFonts w:ascii="Times New Roman" w:eastAsia="Times New Roman" w:hAnsi="Times New Roman" w:cs="Times New Roman"/>
      <w:sz w:val="20"/>
      <w:szCs w:val="20"/>
    </w:rPr>
  </w:style>
  <w:style w:type="character" w:customStyle="1" w:styleId="15">
    <w:name w:val="Текст примечания Знак1"/>
    <w:basedOn w:val="a0"/>
    <w:uiPriority w:val="99"/>
    <w:semiHidden/>
    <w:rsid w:val="001232C9"/>
    <w:rPr>
      <w:sz w:val="20"/>
      <w:szCs w:val="20"/>
    </w:rPr>
  </w:style>
  <w:style w:type="paragraph" w:customStyle="1" w:styleId="314">
    <w:name w:val="Основной текст с отступом 3 + 14 пт"/>
    <w:aliases w:val="По ширине,Слева:  0 см,Первая строка: ..."/>
    <w:next w:val="ConsPlusCell"/>
    <w:rsid w:val="001232C9"/>
    <w:rPr>
      <w:rFonts w:ascii="Calibri" w:eastAsia="Times New Roman" w:hAnsi="Calibri" w:cs="Times New Roman"/>
      <w:sz w:val="20"/>
      <w:szCs w:val="20"/>
      <w:lang w:eastAsia="en-US"/>
    </w:rPr>
  </w:style>
  <w:style w:type="paragraph" w:styleId="35">
    <w:name w:val="Body Text Indent 3"/>
    <w:basedOn w:val="a"/>
    <w:link w:val="36"/>
    <w:uiPriority w:val="99"/>
    <w:rsid w:val="001232C9"/>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uiPriority w:val="99"/>
    <w:rsid w:val="001232C9"/>
    <w:rPr>
      <w:rFonts w:ascii="Times New Roman" w:eastAsia="Times New Roman" w:hAnsi="Times New Roman" w:cs="Times New Roman"/>
      <w:sz w:val="16"/>
      <w:szCs w:val="16"/>
    </w:rPr>
  </w:style>
  <w:style w:type="paragraph" w:customStyle="1" w:styleId="aff3">
    <w:name w:val="Содержимое таблицы"/>
    <w:basedOn w:val="a"/>
    <w:rsid w:val="001232C9"/>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apple-style-span">
    <w:name w:val="apple-style-span"/>
    <w:rsid w:val="001232C9"/>
  </w:style>
  <w:style w:type="character" w:customStyle="1" w:styleId="aff4">
    <w:name w:val="Тема примечания Знак"/>
    <w:basedOn w:val="aff1"/>
    <w:link w:val="aff5"/>
    <w:uiPriority w:val="99"/>
    <w:semiHidden/>
    <w:rsid w:val="001232C9"/>
    <w:rPr>
      <w:rFonts w:ascii="Times New Roman" w:eastAsia="Times New Roman" w:hAnsi="Times New Roman" w:cs="Times New Roman"/>
      <w:b/>
      <w:bCs/>
      <w:sz w:val="20"/>
      <w:szCs w:val="20"/>
    </w:rPr>
  </w:style>
  <w:style w:type="paragraph" w:styleId="aff5">
    <w:name w:val="annotation subject"/>
    <w:basedOn w:val="aff2"/>
    <w:next w:val="aff2"/>
    <w:link w:val="aff4"/>
    <w:uiPriority w:val="99"/>
    <w:semiHidden/>
    <w:rsid w:val="001232C9"/>
    <w:rPr>
      <w:b/>
      <w:bCs/>
    </w:rPr>
  </w:style>
  <w:style w:type="character" w:customStyle="1" w:styleId="16">
    <w:name w:val="Тема примечания Знак1"/>
    <w:basedOn w:val="15"/>
    <w:uiPriority w:val="99"/>
    <w:semiHidden/>
    <w:rsid w:val="001232C9"/>
    <w:rPr>
      <w:b/>
      <w:bCs/>
      <w:sz w:val="20"/>
      <w:szCs w:val="20"/>
    </w:rPr>
  </w:style>
  <w:style w:type="character" w:customStyle="1" w:styleId="aff6">
    <w:name w:val="Знак Знак"/>
    <w:rsid w:val="001232C9"/>
    <w:rPr>
      <w:sz w:val="24"/>
      <w:lang w:val="ru-RU" w:eastAsia="ru-RU"/>
    </w:rPr>
  </w:style>
  <w:style w:type="paragraph" w:styleId="26">
    <w:name w:val="List Bullet 2"/>
    <w:basedOn w:val="a"/>
    <w:autoRedefine/>
    <w:uiPriority w:val="99"/>
    <w:semiHidden/>
    <w:rsid w:val="001232C9"/>
    <w:pPr>
      <w:spacing w:after="0" w:line="240" w:lineRule="auto"/>
      <w:ind w:left="720" w:hanging="360"/>
    </w:pPr>
    <w:rPr>
      <w:rFonts w:ascii="Times New Roman" w:eastAsia="Times New Roman" w:hAnsi="Times New Roman" w:cs="Times New Roman"/>
      <w:sz w:val="20"/>
      <w:szCs w:val="24"/>
    </w:rPr>
  </w:style>
  <w:style w:type="character" w:customStyle="1" w:styleId="WW8Num6z0">
    <w:name w:val="WW8Num6z0"/>
    <w:rsid w:val="001232C9"/>
    <w:rPr>
      <w:rFonts w:ascii="Symbol" w:hAnsi="Symbol"/>
    </w:rPr>
  </w:style>
  <w:style w:type="paragraph" w:customStyle="1" w:styleId="aff7">
    <w:name w:val="Обычный (паспорт)"/>
    <w:basedOn w:val="a"/>
    <w:rsid w:val="001232C9"/>
    <w:pPr>
      <w:spacing w:before="120" w:after="0" w:line="240" w:lineRule="auto"/>
      <w:jc w:val="both"/>
    </w:pPr>
    <w:rPr>
      <w:rFonts w:ascii="Times New Roman" w:eastAsia="Times New Roman" w:hAnsi="Times New Roman" w:cs="Times New Roman"/>
      <w:sz w:val="28"/>
      <w:szCs w:val="28"/>
    </w:rPr>
  </w:style>
  <w:style w:type="paragraph" w:customStyle="1" w:styleId="aff8">
    <w:name w:val="Обычный по центру"/>
    <w:basedOn w:val="a"/>
    <w:rsid w:val="001232C9"/>
    <w:pPr>
      <w:spacing w:before="120" w:after="0" w:line="240" w:lineRule="auto"/>
      <w:jc w:val="center"/>
    </w:pPr>
    <w:rPr>
      <w:rFonts w:ascii="Times New Roman" w:eastAsia="Times New Roman" w:hAnsi="Times New Roman" w:cs="Times New Roman"/>
      <w:sz w:val="24"/>
      <w:szCs w:val="24"/>
    </w:rPr>
  </w:style>
  <w:style w:type="paragraph" w:customStyle="1" w:styleId="aff9">
    <w:name w:val="Обычный в таблице"/>
    <w:basedOn w:val="a"/>
    <w:rsid w:val="001232C9"/>
    <w:pPr>
      <w:spacing w:before="120" w:after="0" w:line="240" w:lineRule="auto"/>
      <w:jc w:val="both"/>
    </w:pPr>
    <w:rPr>
      <w:rFonts w:ascii="Times New Roman" w:eastAsia="Times New Roman" w:hAnsi="Times New Roman" w:cs="Times New Roman"/>
    </w:rPr>
  </w:style>
  <w:style w:type="character" w:customStyle="1" w:styleId="FontStyle11">
    <w:name w:val="Font Style11"/>
    <w:rsid w:val="001232C9"/>
    <w:rPr>
      <w:rFonts w:ascii="Times New Roman" w:hAnsi="Times New Roman" w:cs="Times New Roman"/>
      <w:sz w:val="24"/>
      <w:szCs w:val="24"/>
    </w:rPr>
  </w:style>
  <w:style w:type="paragraph" w:customStyle="1" w:styleId="27">
    <w:name w:val="Знак Знак2 Знак Знак Знак Знак Знак Знак Знак"/>
    <w:basedOn w:val="a"/>
    <w:rsid w:val="001232C9"/>
    <w:pPr>
      <w:spacing w:after="160" w:line="240" w:lineRule="exact"/>
    </w:pPr>
    <w:rPr>
      <w:rFonts w:ascii="Verdana" w:eastAsia="Times New Roman" w:hAnsi="Verdana" w:cs="Times New Roman"/>
      <w:sz w:val="24"/>
      <w:szCs w:val="24"/>
      <w:lang w:val="en-US" w:eastAsia="en-US"/>
    </w:rPr>
  </w:style>
  <w:style w:type="character" w:customStyle="1" w:styleId="FontStyle64">
    <w:name w:val="Font Style64"/>
    <w:uiPriority w:val="99"/>
    <w:rsid w:val="001232C9"/>
    <w:rPr>
      <w:rFonts w:ascii="Times New Roman" w:hAnsi="Times New Roman" w:cs="Times New Roman"/>
      <w:sz w:val="26"/>
      <w:szCs w:val="26"/>
    </w:rPr>
  </w:style>
  <w:style w:type="paragraph" w:customStyle="1" w:styleId="17">
    <w:name w:val="Абзац списка1"/>
    <w:basedOn w:val="a"/>
    <w:rsid w:val="001232C9"/>
    <w:pPr>
      <w:ind w:left="720"/>
      <w:contextualSpacing/>
    </w:pPr>
    <w:rPr>
      <w:rFonts w:ascii="Calibri" w:eastAsia="Times New Roman" w:hAnsi="Calibri" w:cs="Times New Roman"/>
      <w:lang w:eastAsia="en-US"/>
    </w:rPr>
  </w:style>
  <w:style w:type="paragraph" w:customStyle="1" w:styleId="ConsTitle">
    <w:name w:val="ConsTitle"/>
    <w:rsid w:val="001232C9"/>
    <w:pPr>
      <w:widowControl w:val="0"/>
      <w:spacing w:after="0" w:line="240" w:lineRule="auto"/>
    </w:pPr>
    <w:rPr>
      <w:rFonts w:ascii="Arial" w:eastAsia="Times New Roman" w:hAnsi="Arial" w:cs="Times New Roman"/>
      <w:b/>
      <w:snapToGrid w:val="0"/>
      <w:sz w:val="16"/>
      <w:szCs w:val="20"/>
    </w:rPr>
  </w:style>
  <w:style w:type="paragraph" w:customStyle="1" w:styleId="Style12">
    <w:name w:val="Style12"/>
    <w:basedOn w:val="a"/>
    <w:uiPriority w:val="99"/>
    <w:rsid w:val="001232C9"/>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rPr>
  </w:style>
  <w:style w:type="character" w:customStyle="1" w:styleId="18">
    <w:name w:val="Основной текст Знак1"/>
    <w:aliases w:val="Основной текст1 Знак1,Основной текст Знак Знак Знак1,bt Знак1"/>
    <w:uiPriority w:val="99"/>
    <w:rsid w:val="001232C9"/>
    <w:rPr>
      <w:rFonts w:ascii="Times New Roman" w:eastAsia="Times New Roman" w:hAnsi="Times New Roman" w:cs="Times New Roman"/>
      <w:bCs/>
      <w:sz w:val="24"/>
      <w:szCs w:val="24"/>
      <w:lang w:eastAsia="ru-RU"/>
    </w:rPr>
  </w:style>
  <w:style w:type="paragraph" w:customStyle="1" w:styleId="affa">
    <w:name w:val="Таблицы (моноширинный)"/>
    <w:basedOn w:val="a"/>
    <w:next w:val="a"/>
    <w:rsid w:val="001232C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fb">
    <w:name w:val="Body Text First Indent"/>
    <w:basedOn w:val="aa"/>
    <w:link w:val="affc"/>
    <w:uiPriority w:val="99"/>
    <w:rsid w:val="001232C9"/>
    <w:pPr>
      <w:spacing w:before="240" w:line="240" w:lineRule="auto"/>
      <w:ind w:firstLine="210"/>
    </w:pPr>
    <w:rPr>
      <w:rFonts w:ascii="Times New Roman" w:eastAsia="Times New Roman" w:hAnsi="Times New Roman" w:cs="Times New Roman"/>
      <w:bCs/>
      <w:sz w:val="24"/>
      <w:szCs w:val="24"/>
      <w:lang w:eastAsia="ru-RU"/>
    </w:rPr>
  </w:style>
  <w:style w:type="character" w:customStyle="1" w:styleId="affc">
    <w:name w:val="Красная строка Знак"/>
    <w:basedOn w:val="ab"/>
    <w:link w:val="affb"/>
    <w:uiPriority w:val="99"/>
    <w:rsid w:val="001232C9"/>
    <w:rPr>
      <w:rFonts w:ascii="Times New Roman" w:eastAsia="Times New Roman" w:hAnsi="Times New Roman" w:cs="Times New Roman"/>
      <w:bCs/>
      <w:sz w:val="24"/>
      <w:szCs w:val="24"/>
      <w:lang w:eastAsia="en-US"/>
    </w:rPr>
  </w:style>
  <w:style w:type="character" w:customStyle="1" w:styleId="71">
    <w:name w:val="Знак Знак7"/>
    <w:rsid w:val="001232C9"/>
    <w:rPr>
      <w:rFonts w:ascii="Times New Roman" w:eastAsia="Times New Roman" w:hAnsi="Times New Roman" w:cs="Times New Roman"/>
      <w:b/>
      <w:bCs/>
      <w:sz w:val="36"/>
      <w:szCs w:val="36"/>
      <w:lang w:eastAsia="ru-RU"/>
    </w:rPr>
  </w:style>
  <w:style w:type="character" w:customStyle="1" w:styleId="81">
    <w:name w:val="Знак Знак8"/>
    <w:rsid w:val="001232C9"/>
    <w:rPr>
      <w:rFonts w:ascii="Cambria" w:eastAsia="Times New Roman" w:hAnsi="Cambria" w:cs="Times New Roman"/>
      <w:b/>
      <w:color w:val="365F91"/>
      <w:sz w:val="28"/>
      <w:szCs w:val="28"/>
      <w:lang w:eastAsia="ru-RU"/>
    </w:rPr>
  </w:style>
  <w:style w:type="paragraph" w:customStyle="1" w:styleId="170">
    <w:name w:val="Знак Знак17 Знак Знак"/>
    <w:basedOn w:val="a"/>
    <w:rsid w:val="001232C9"/>
    <w:pPr>
      <w:spacing w:after="0" w:line="240" w:lineRule="auto"/>
    </w:pPr>
    <w:rPr>
      <w:rFonts w:ascii="Verdana" w:eastAsia="Times New Roman" w:hAnsi="Verdana" w:cs="Verdana"/>
      <w:sz w:val="20"/>
      <w:szCs w:val="20"/>
      <w:lang w:val="en-US" w:eastAsia="en-US"/>
    </w:rPr>
  </w:style>
  <w:style w:type="paragraph" w:customStyle="1" w:styleId="28">
    <w:name w:val="Абзац списка2"/>
    <w:basedOn w:val="a"/>
    <w:link w:val="ListParagraphChar"/>
    <w:rsid w:val="001232C9"/>
    <w:pPr>
      <w:ind w:left="720"/>
      <w:contextualSpacing/>
    </w:pPr>
    <w:rPr>
      <w:rFonts w:ascii="Calibri" w:eastAsia="Calibri" w:hAnsi="Calibri" w:cs="Times New Roman"/>
      <w:sz w:val="20"/>
      <w:szCs w:val="20"/>
    </w:rPr>
  </w:style>
  <w:style w:type="character" w:customStyle="1" w:styleId="ListParagraphChar">
    <w:name w:val="List Paragraph Char"/>
    <w:link w:val="28"/>
    <w:locked/>
    <w:rsid w:val="001232C9"/>
    <w:rPr>
      <w:rFonts w:ascii="Calibri" w:eastAsia="Calibri" w:hAnsi="Calibri" w:cs="Times New Roman"/>
      <w:sz w:val="20"/>
      <w:szCs w:val="20"/>
    </w:rPr>
  </w:style>
  <w:style w:type="character" w:styleId="affd">
    <w:name w:val="FollowedHyperlink"/>
    <w:basedOn w:val="a0"/>
    <w:uiPriority w:val="99"/>
    <w:semiHidden/>
    <w:unhideWhenUsed/>
    <w:rsid w:val="001232C9"/>
    <w:rPr>
      <w:color w:val="800080"/>
      <w:u w:val="single"/>
    </w:rPr>
  </w:style>
  <w:style w:type="paragraph" w:customStyle="1" w:styleId="xl65">
    <w:name w:val="xl65"/>
    <w:basedOn w:val="a"/>
    <w:rsid w:val="001232C9"/>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66">
    <w:name w:val="xl66"/>
    <w:basedOn w:val="a"/>
    <w:rsid w:val="001232C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a"/>
    <w:rsid w:val="001232C9"/>
    <w:pPr>
      <w:spacing w:before="100" w:beforeAutospacing="1" w:after="100" w:afterAutospacing="1" w:line="240" w:lineRule="auto"/>
    </w:pPr>
    <w:rPr>
      <w:rFonts w:ascii="Times New Roman" w:eastAsia="Times New Roman" w:hAnsi="Times New Roman" w:cs="Times New Roman"/>
      <w:i/>
      <w:iCs/>
      <w:sz w:val="20"/>
      <w:szCs w:val="20"/>
    </w:rPr>
  </w:style>
  <w:style w:type="paragraph" w:customStyle="1" w:styleId="xl68">
    <w:name w:val="xl68"/>
    <w:basedOn w:val="a"/>
    <w:rsid w:val="001232C9"/>
    <w:pP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69">
    <w:name w:val="xl69"/>
    <w:basedOn w:val="a"/>
    <w:rsid w:val="001232C9"/>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70">
    <w:name w:val="xl70"/>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71">
    <w:name w:val="xl71"/>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72">
    <w:name w:val="xl72"/>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73">
    <w:name w:val="xl73"/>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74">
    <w:name w:val="xl74"/>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75">
    <w:name w:val="xl75"/>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b/>
      <w:bCs/>
      <w:sz w:val="17"/>
      <w:szCs w:val="17"/>
    </w:rPr>
  </w:style>
  <w:style w:type="paragraph" w:customStyle="1" w:styleId="xl76">
    <w:name w:val="xl76"/>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77">
    <w:name w:val="xl77"/>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78">
    <w:name w:val="xl78"/>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79">
    <w:name w:val="xl79"/>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000000"/>
      <w:sz w:val="17"/>
      <w:szCs w:val="17"/>
    </w:rPr>
  </w:style>
  <w:style w:type="paragraph" w:customStyle="1" w:styleId="xl80">
    <w:name w:val="xl80"/>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81">
    <w:name w:val="xl81"/>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000000"/>
      <w:sz w:val="17"/>
      <w:szCs w:val="17"/>
    </w:rPr>
  </w:style>
  <w:style w:type="paragraph" w:customStyle="1" w:styleId="xl82">
    <w:name w:val="xl82"/>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83">
    <w:name w:val="xl83"/>
    <w:basedOn w:val="a"/>
    <w:rsid w:val="001232C9"/>
    <w:pPr>
      <w:pBdr>
        <w:top w:val="single" w:sz="4" w:space="0" w:color="808080"/>
        <w:left w:val="single" w:sz="4" w:space="0" w:color="808080"/>
        <w:bottom w:val="single" w:sz="4" w:space="0" w:color="auto"/>
        <w:right w:val="single" w:sz="4" w:space="0" w:color="808080"/>
      </w:pBd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84">
    <w:name w:val="xl84"/>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color w:val="000000"/>
      <w:sz w:val="17"/>
      <w:szCs w:val="17"/>
    </w:rPr>
  </w:style>
  <w:style w:type="paragraph" w:customStyle="1" w:styleId="xl85">
    <w:name w:val="xl85"/>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86">
    <w:name w:val="xl86"/>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87">
    <w:name w:val="xl87"/>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88">
    <w:name w:val="xl88"/>
    <w:basedOn w:val="a"/>
    <w:rsid w:val="001232C9"/>
    <w:pPr>
      <w:pBdr>
        <w:top w:val="single" w:sz="4" w:space="0" w:color="808080"/>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89">
    <w:name w:val="xl89"/>
    <w:basedOn w:val="a"/>
    <w:rsid w:val="001232C9"/>
    <w:pPr>
      <w:pBdr>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90">
    <w:name w:val="xl90"/>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91">
    <w:name w:val="xl91"/>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000000"/>
      <w:sz w:val="17"/>
      <w:szCs w:val="17"/>
    </w:rPr>
  </w:style>
  <w:style w:type="paragraph" w:customStyle="1" w:styleId="xl92">
    <w:name w:val="xl92"/>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93">
    <w:name w:val="xl93"/>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94">
    <w:name w:val="xl94"/>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95">
    <w:name w:val="xl95"/>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6">
    <w:name w:val="xl96"/>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97">
    <w:name w:val="xl9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98">
    <w:name w:val="xl98"/>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99">
    <w:name w:val="xl99"/>
    <w:basedOn w:val="a"/>
    <w:rsid w:val="001232C9"/>
    <w:pPr>
      <w:pBdr>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00">
    <w:name w:val="xl100"/>
    <w:basedOn w:val="a"/>
    <w:rsid w:val="001232C9"/>
    <w:pPr>
      <w:pBdr>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000000"/>
      <w:sz w:val="17"/>
      <w:szCs w:val="17"/>
    </w:rPr>
  </w:style>
  <w:style w:type="paragraph" w:customStyle="1" w:styleId="xl101">
    <w:name w:val="xl101"/>
    <w:basedOn w:val="a"/>
    <w:rsid w:val="001232C9"/>
    <w:pPr>
      <w:pBdr>
        <w:top w:val="single" w:sz="4" w:space="0" w:color="808080"/>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02">
    <w:name w:val="xl102"/>
    <w:basedOn w:val="a"/>
    <w:rsid w:val="001232C9"/>
    <w:pPr>
      <w:pBdr>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03">
    <w:name w:val="xl103"/>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04">
    <w:name w:val="xl104"/>
    <w:basedOn w:val="a"/>
    <w:rsid w:val="001232C9"/>
    <w:pPr>
      <w:pBdr>
        <w:top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05">
    <w:name w:val="xl105"/>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106">
    <w:name w:val="xl106"/>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07">
    <w:name w:val="xl10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08">
    <w:name w:val="xl108"/>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09">
    <w:name w:val="xl109"/>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10">
    <w:name w:val="xl110"/>
    <w:basedOn w:val="a"/>
    <w:rsid w:val="001232C9"/>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11">
    <w:name w:val="xl111"/>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12">
    <w:name w:val="xl112"/>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1232C9"/>
    <w:pPr>
      <w:pBdr>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14">
    <w:name w:val="xl114"/>
    <w:basedOn w:val="a"/>
    <w:rsid w:val="001232C9"/>
    <w:pPr>
      <w:pBdr>
        <w:top w:val="single" w:sz="4" w:space="0" w:color="auto"/>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15">
    <w:name w:val="xl115"/>
    <w:basedOn w:val="a"/>
    <w:rsid w:val="001232C9"/>
    <w:pPr>
      <w:pBdr>
        <w:top w:val="single" w:sz="4" w:space="0" w:color="auto"/>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16">
    <w:name w:val="xl116"/>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17">
    <w:name w:val="xl117"/>
    <w:basedOn w:val="a"/>
    <w:rsid w:val="001232C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18">
    <w:name w:val="xl118"/>
    <w:basedOn w:val="a"/>
    <w:rsid w:val="001232C9"/>
    <w:pP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19">
    <w:name w:val="xl119"/>
    <w:basedOn w:val="a"/>
    <w:rsid w:val="001232C9"/>
    <w:pP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20">
    <w:name w:val="xl120"/>
    <w:basedOn w:val="a"/>
    <w:rsid w:val="001232C9"/>
    <w:pP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21">
    <w:name w:val="xl121"/>
    <w:basedOn w:val="a"/>
    <w:rsid w:val="001232C9"/>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2">
    <w:name w:val="xl122"/>
    <w:basedOn w:val="a"/>
    <w:rsid w:val="001232C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3">
    <w:name w:val="xl123"/>
    <w:basedOn w:val="a"/>
    <w:rsid w:val="001232C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25">
    <w:name w:val="xl125"/>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26">
    <w:name w:val="xl126"/>
    <w:basedOn w:val="a"/>
    <w:rsid w:val="001232C9"/>
    <w:pPr>
      <w:pBdr>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27">
    <w:name w:val="xl12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8">
    <w:name w:val="xl128"/>
    <w:basedOn w:val="a"/>
    <w:rsid w:val="001232C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9">
    <w:name w:val="xl129"/>
    <w:basedOn w:val="a"/>
    <w:rsid w:val="001232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FF0000"/>
      <w:sz w:val="17"/>
      <w:szCs w:val="17"/>
    </w:rPr>
  </w:style>
  <w:style w:type="paragraph" w:customStyle="1" w:styleId="xl131">
    <w:name w:val="xl131"/>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32">
    <w:name w:val="xl132"/>
    <w:basedOn w:val="a"/>
    <w:rsid w:val="001232C9"/>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133">
    <w:name w:val="xl133"/>
    <w:basedOn w:val="a"/>
    <w:rsid w:val="001232C9"/>
    <w:pPr>
      <w:spacing w:before="100" w:beforeAutospacing="1" w:after="100" w:afterAutospacing="1" w:line="240" w:lineRule="auto"/>
      <w:jc w:val="right"/>
    </w:pPr>
    <w:rPr>
      <w:rFonts w:ascii="Times New Roman" w:eastAsia="Times New Roman" w:hAnsi="Times New Roman" w:cs="Times New Roman"/>
      <w:color w:val="000000"/>
      <w:sz w:val="18"/>
      <w:szCs w:val="18"/>
    </w:rPr>
  </w:style>
  <w:style w:type="paragraph" w:customStyle="1" w:styleId="xl134">
    <w:name w:val="xl134"/>
    <w:basedOn w:val="a"/>
    <w:rsid w:val="001232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7">
    <w:name w:val="xl137"/>
    <w:basedOn w:val="a"/>
    <w:rsid w:val="001232C9"/>
    <w:pPr>
      <w:pBdr>
        <w:top w:val="single" w:sz="4" w:space="0" w:color="808080"/>
        <w:lef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38">
    <w:name w:val="xl138"/>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139">
    <w:name w:val="xl139"/>
    <w:basedOn w:val="a"/>
    <w:rsid w:val="001232C9"/>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0">
    <w:name w:val="xl140"/>
    <w:basedOn w:val="a"/>
    <w:rsid w:val="001232C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a"/>
    <w:rsid w:val="001232C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42">
    <w:name w:val="xl142"/>
    <w:basedOn w:val="a"/>
    <w:rsid w:val="001232C9"/>
    <w:pPr>
      <w:pBdr>
        <w:lef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43">
    <w:name w:val="xl143"/>
    <w:basedOn w:val="a"/>
    <w:rsid w:val="001232C9"/>
    <w:pP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44">
    <w:name w:val="xl144"/>
    <w:basedOn w:val="a"/>
    <w:rsid w:val="001232C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45">
    <w:name w:val="xl145"/>
    <w:basedOn w:val="a"/>
    <w:rsid w:val="001232C9"/>
    <w:pPr>
      <w:pBdr>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46">
    <w:name w:val="xl146"/>
    <w:basedOn w:val="a"/>
    <w:rsid w:val="001232C9"/>
    <w:pPr>
      <w:pBdr>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47">
    <w:name w:val="xl147"/>
    <w:basedOn w:val="a"/>
    <w:rsid w:val="001232C9"/>
    <w:pPr>
      <w:pBdr>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48">
    <w:name w:val="xl148"/>
    <w:basedOn w:val="a"/>
    <w:rsid w:val="001232C9"/>
    <w:pPr>
      <w:pBdr>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149">
    <w:name w:val="xl149"/>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50">
    <w:name w:val="xl150"/>
    <w:basedOn w:val="a"/>
    <w:rsid w:val="001232C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51">
    <w:name w:val="xl151"/>
    <w:basedOn w:val="a"/>
    <w:rsid w:val="001232C9"/>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52">
    <w:name w:val="xl152"/>
    <w:basedOn w:val="a"/>
    <w:rsid w:val="001232C9"/>
    <w:pPr>
      <w:pBdr>
        <w:top w:val="single" w:sz="4" w:space="0" w:color="auto"/>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53">
    <w:name w:val="xl153"/>
    <w:basedOn w:val="a"/>
    <w:rsid w:val="001232C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54">
    <w:name w:val="xl154"/>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155">
    <w:name w:val="xl155"/>
    <w:basedOn w:val="a"/>
    <w:rsid w:val="001232C9"/>
    <w:pPr>
      <w:pBdr>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56">
    <w:name w:val="xl156"/>
    <w:basedOn w:val="a"/>
    <w:rsid w:val="001232C9"/>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57">
    <w:name w:val="xl15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159">
    <w:name w:val="xl159"/>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a"/>
    <w:rsid w:val="001232C9"/>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62">
    <w:name w:val="xl162"/>
    <w:basedOn w:val="a"/>
    <w:rsid w:val="001232C9"/>
    <w:pP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163">
    <w:name w:val="xl163"/>
    <w:basedOn w:val="a"/>
    <w:rsid w:val="001232C9"/>
    <w:pPr>
      <w:pBdr>
        <w:top w:val="single" w:sz="4" w:space="0" w:color="808080"/>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164">
    <w:name w:val="xl164"/>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65">
    <w:name w:val="xl165"/>
    <w:basedOn w:val="a"/>
    <w:rsid w:val="001232C9"/>
    <w:pPr>
      <w:pBdr>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66">
    <w:name w:val="xl166"/>
    <w:basedOn w:val="a"/>
    <w:rsid w:val="001232C9"/>
    <w:pPr>
      <w:pBdr>
        <w:lef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67">
    <w:name w:val="xl167"/>
    <w:basedOn w:val="a"/>
    <w:rsid w:val="001232C9"/>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68">
    <w:name w:val="xl168"/>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000000"/>
      <w:sz w:val="17"/>
      <w:szCs w:val="17"/>
    </w:rPr>
  </w:style>
  <w:style w:type="paragraph" w:customStyle="1" w:styleId="xl169">
    <w:name w:val="xl169"/>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b/>
      <w:bCs/>
      <w:sz w:val="17"/>
      <w:szCs w:val="17"/>
    </w:rPr>
  </w:style>
  <w:style w:type="paragraph" w:customStyle="1" w:styleId="xl170">
    <w:name w:val="xl170"/>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171">
    <w:name w:val="xl171"/>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172">
    <w:name w:val="xl172"/>
    <w:basedOn w:val="a"/>
    <w:rsid w:val="001232C9"/>
    <w:pP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73">
    <w:name w:val="xl173"/>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74">
    <w:name w:val="xl174"/>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75">
    <w:name w:val="xl175"/>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76">
    <w:name w:val="xl176"/>
    <w:basedOn w:val="a"/>
    <w:rsid w:val="001232C9"/>
    <w:pPr>
      <w:pBdr>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77">
    <w:name w:val="xl17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78">
    <w:name w:val="xl178"/>
    <w:basedOn w:val="a"/>
    <w:rsid w:val="001232C9"/>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79">
    <w:name w:val="xl179"/>
    <w:basedOn w:val="a"/>
    <w:rsid w:val="001232C9"/>
    <w:pPr>
      <w:pBdr>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0">
    <w:name w:val="xl180"/>
    <w:basedOn w:val="a"/>
    <w:rsid w:val="001232C9"/>
    <w:pPr>
      <w:pBdr>
        <w:lef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1">
    <w:name w:val="xl181"/>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2">
    <w:name w:val="xl182"/>
    <w:basedOn w:val="a"/>
    <w:rsid w:val="001232C9"/>
    <w:pPr>
      <w:pBdr>
        <w:top w:val="single" w:sz="4" w:space="0" w:color="808080"/>
        <w:lef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3">
    <w:name w:val="xl183"/>
    <w:basedOn w:val="a"/>
    <w:rsid w:val="001232C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4">
    <w:name w:val="xl184"/>
    <w:basedOn w:val="a"/>
    <w:rsid w:val="001232C9"/>
    <w:pPr>
      <w:pBdr>
        <w:top w:val="single" w:sz="4" w:space="0" w:color="auto"/>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5">
    <w:name w:val="xl185"/>
    <w:basedOn w:val="a"/>
    <w:rsid w:val="001232C9"/>
    <w:pPr>
      <w:pBdr>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6">
    <w:name w:val="xl186"/>
    <w:basedOn w:val="a"/>
    <w:rsid w:val="001232C9"/>
    <w:pPr>
      <w:pBdr>
        <w:top w:val="single" w:sz="4" w:space="0" w:color="auto"/>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FF0000"/>
      <w:sz w:val="17"/>
      <w:szCs w:val="17"/>
    </w:rPr>
  </w:style>
  <w:style w:type="paragraph" w:customStyle="1" w:styleId="xl187">
    <w:name w:val="xl18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88">
    <w:name w:val="xl188"/>
    <w:basedOn w:val="a"/>
    <w:rsid w:val="001232C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89">
    <w:name w:val="xl189"/>
    <w:basedOn w:val="a"/>
    <w:rsid w:val="001232C9"/>
    <w:pP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90">
    <w:name w:val="xl190"/>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91">
    <w:name w:val="xl191"/>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92">
    <w:name w:val="xl192"/>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193">
    <w:name w:val="xl193"/>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194">
    <w:name w:val="xl194"/>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195">
    <w:name w:val="xl195"/>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96">
    <w:name w:val="xl196"/>
    <w:basedOn w:val="a"/>
    <w:rsid w:val="001232C9"/>
    <w:pPr>
      <w:pBdr>
        <w:top w:val="single" w:sz="4" w:space="0" w:color="808080"/>
        <w:lef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197">
    <w:name w:val="xl197"/>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b/>
      <w:bCs/>
      <w:sz w:val="17"/>
      <w:szCs w:val="17"/>
    </w:rPr>
  </w:style>
  <w:style w:type="paragraph" w:customStyle="1" w:styleId="xl198">
    <w:name w:val="xl198"/>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199">
    <w:name w:val="xl199"/>
    <w:basedOn w:val="a"/>
    <w:rsid w:val="001232C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0">
    <w:name w:val="xl200"/>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01">
    <w:name w:val="xl201"/>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02">
    <w:name w:val="xl202"/>
    <w:basedOn w:val="a"/>
    <w:rsid w:val="001232C9"/>
    <w:pPr>
      <w:pBdr>
        <w:top w:val="single" w:sz="4" w:space="0" w:color="808080"/>
        <w:left w:val="single" w:sz="4" w:space="0" w:color="808080"/>
        <w:bottom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03">
    <w:name w:val="xl203"/>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04">
    <w:name w:val="xl204"/>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xl205">
    <w:name w:val="xl205"/>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206">
    <w:name w:val="xl206"/>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207">
    <w:name w:val="xl207"/>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xl208">
    <w:name w:val="xl208"/>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xl209">
    <w:name w:val="xl209"/>
    <w:basedOn w:val="a"/>
    <w:rsid w:val="001232C9"/>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210">
    <w:name w:val="xl210"/>
    <w:basedOn w:val="a"/>
    <w:rsid w:val="001232C9"/>
    <w:pPr>
      <w:spacing w:before="100" w:beforeAutospacing="1" w:after="100" w:afterAutospacing="1" w:line="240" w:lineRule="auto"/>
      <w:jc w:val="center"/>
    </w:pPr>
    <w:rPr>
      <w:rFonts w:ascii="Times New Roman" w:eastAsia="Times New Roman" w:hAnsi="Times New Roman" w:cs="Times New Roman"/>
      <w:b/>
      <w:bCs/>
      <w:color w:val="FF0000"/>
      <w:sz w:val="20"/>
      <w:szCs w:val="20"/>
    </w:rPr>
  </w:style>
  <w:style w:type="paragraph" w:customStyle="1" w:styleId="xl211">
    <w:name w:val="xl211"/>
    <w:basedOn w:val="a"/>
    <w:rsid w:val="001232C9"/>
    <w:pPr>
      <w:pBdr>
        <w:left w:val="single" w:sz="4" w:space="0" w:color="808080"/>
        <w:bottom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b/>
      <w:bCs/>
      <w:sz w:val="17"/>
      <w:szCs w:val="17"/>
    </w:rPr>
  </w:style>
  <w:style w:type="paragraph" w:customStyle="1" w:styleId="xl212">
    <w:name w:val="xl212"/>
    <w:basedOn w:val="a"/>
    <w:rsid w:val="001232C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213">
    <w:name w:val="xl213"/>
    <w:basedOn w:val="a"/>
    <w:rsid w:val="001232C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4">
    <w:name w:val="xl214"/>
    <w:basedOn w:val="a"/>
    <w:rsid w:val="001232C9"/>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215">
    <w:name w:val="xl215"/>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216">
    <w:name w:val="xl216"/>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217">
    <w:name w:val="xl217"/>
    <w:basedOn w:val="a"/>
    <w:rsid w:val="001232C9"/>
    <w:pPr>
      <w:pBdr>
        <w:top w:val="single" w:sz="4" w:space="0" w:color="808080"/>
        <w:left w:val="single" w:sz="4" w:space="0" w:color="80808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17"/>
      <w:szCs w:val="17"/>
    </w:rPr>
  </w:style>
  <w:style w:type="paragraph" w:customStyle="1" w:styleId="xl218">
    <w:name w:val="xl218"/>
    <w:basedOn w:val="a"/>
    <w:rsid w:val="001232C9"/>
    <w:pPr>
      <w:pBdr>
        <w:left w:val="single" w:sz="4" w:space="0" w:color="808080"/>
        <w:bottom w:val="single" w:sz="4" w:space="0" w:color="80808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17"/>
      <w:szCs w:val="17"/>
    </w:rPr>
  </w:style>
  <w:style w:type="paragraph" w:customStyle="1" w:styleId="xl219">
    <w:name w:val="xl219"/>
    <w:basedOn w:val="a"/>
    <w:rsid w:val="001232C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220">
    <w:name w:val="xl220"/>
    <w:basedOn w:val="a"/>
    <w:rsid w:val="001232C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221">
    <w:name w:val="xl221"/>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22">
    <w:name w:val="xl222"/>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23">
    <w:name w:val="xl223"/>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224">
    <w:name w:val="xl224"/>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225">
    <w:name w:val="xl225"/>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17"/>
      <w:szCs w:val="17"/>
    </w:rPr>
  </w:style>
  <w:style w:type="paragraph" w:customStyle="1" w:styleId="xl226">
    <w:name w:val="xl226"/>
    <w:basedOn w:val="a"/>
    <w:rsid w:val="001232C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7"/>
      <w:szCs w:val="17"/>
    </w:rPr>
  </w:style>
  <w:style w:type="paragraph" w:customStyle="1" w:styleId="xl227">
    <w:name w:val="xl227"/>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sz w:val="17"/>
      <w:szCs w:val="17"/>
    </w:rPr>
  </w:style>
  <w:style w:type="paragraph" w:customStyle="1" w:styleId="xl228">
    <w:name w:val="xl228"/>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29">
    <w:name w:val="xl229"/>
    <w:basedOn w:val="a"/>
    <w:rsid w:val="001232C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30">
    <w:name w:val="xl230"/>
    <w:basedOn w:val="a"/>
    <w:rsid w:val="001232C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31">
    <w:name w:val="xl231"/>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32">
    <w:name w:val="xl232"/>
    <w:basedOn w:val="a"/>
    <w:rsid w:val="001232C9"/>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33">
    <w:name w:val="xl233"/>
    <w:basedOn w:val="a"/>
    <w:rsid w:val="001232C9"/>
    <w:pPr>
      <w:pBdr>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34">
    <w:name w:val="xl234"/>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35">
    <w:name w:val="xl235"/>
    <w:basedOn w:val="a"/>
    <w:rsid w:val="001232C9"/>
    <w:pPr>
      <w:pBdr>
        <w:top w:val="single" w:sz="4" w:space="0" w:color="auto"/>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36">
    <w:name w:val="xl236"/>
    <w:basedOn w:val="a"/>
    <w:rsid w:val="001232C9"/>
    <w:pPr>
      <w:pBdr>
        <w:top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37">
    <w:name w:val="xl237"/>
    <w:basedOn w:val="a"/>
    <w:rsid w:val="001232C9"/>
    <w:pPr>
      <w:pBdr>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38">
    <w:name w:val="xl238"/>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right"/>
      <w:textAlignment w:val="top"/>
    </w:pPr>
    <w:rPr>
      <w:rFonts w:ascii="Times New Roman" w:eastAsia="Times New Roman" w:hAnsi="Times New Roman" w:cs="Times New Roman"/>
      <w:color w:val="000000"/>
      <w:sz w:val="17"/>
      <w:szCs w:val="17"/>
    </w:rPr>
  </w:style>
  <w:style w:type="paragraph" w:customStyle="1" w:styleId="xl239">
    <w:name w:val="xl239"/>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240">
    <w:name w:val="xl240"/>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41">
    <w:name w:val="xl241"/>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42">
    <w:name w:val="xl242"/>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43">
    <w:name w:val="xl243"/>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44">
    <w:name w:val="xl244"/>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45">
    <w:name w:val="xl245"/>
    <w:basedOn w:val="a"/>
    <w:rsid w:val="001232C9"/>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46">
    <w:name w:val="xl246"/>
    <w:basedOn w:val="a"/>
    <w:rsid w:val="001232C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247">
    <w:name w:val="xl247"/>
    <w:basedOn w:val="a"/>
    <w:rsid w:val="001232C9"/>
    <w:pPr>
      <w:pBdr>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48">
    <w:name w:val="xl248"/>
    <w:basedOn w:val="a"/>
    <w:rsid w:val="001232C9"/>
    <w:pPr>
      <w:pBdr>
        <w:top w:val="single" w:sz="4" w:space="0" w:color="808080"/>
        <w:lef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49">
    <w:name w:val="xl249"/>
    <w:basedOn w:val="a"/>
    <w:rsid w:val="001232C9"/>
    <w:pPr>
      <w:pBdr>
        <w:left w:val="single" w:sz="4" w:space="0" w:color="808080"/>
        <w:bottom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50">
    <w:name w:val="xl250"/>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251">
    <w:name w:val="xl251"/>
    <w:basedOn w:val="a"/>
    <w:rsid w:val="001232C9"/>
    <w:pPr>
      <w:pBdr>
        <w:top w:val="single" w:sz="4" w:space="0" w:color="808080"/>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52">
    <w:name w:val="xl252"/>
    <w:basedOn w:val="a"/>
    <w:rsid w:val="001232C9"/>
    <w:pPr>
      <w:pBdr>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53">
    <w:name w:val="xl253"/>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54">
    <w:name w:val="xl254"/>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55">
    <w:name w:val="xl255"/>
    <w:basedOn w:val="a"/>
    <w:rsid w:val="001232C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56">
    <w:name w:val="xl256"/>
    <w:basedOn w:val="a"/>
    <w:rsid w:val="001232C9"/>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57">
    <w:name w:val="xl257"/>
    <w:basedOn w:val="a"/>
    <w:rsid w:val="001232C9"/>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6"/>
      <w:szCs w:val="16"/>
    </w:rPr>
  </w:style>
  <w:style w:type="paragraph" w:customStyle="1" w:styleId="xl258">
    <w:name w:val="xl258"/>
    <w:basedOn w:val="a"/>
    <w:rsid w:val="001232C9"/>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6"/>
      <w:szCs w:val="16"/>
    </w:rPr>
  </w:style>
  <w:style w:type="paragraph" w:customStyle="1" w:styleId="xl259">
    <w:name w:val="xl259"/>
    <w:basedOn w:val="a"/>
    <w:rsid w:val="001232C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6"/>
      <w:szCs w:val="16"/>
    </w:rPr>
  </w:style>
  <w:style w:type="paragraph" w:customStyle="1" w:styleId="xl260">
    <w:name w:val="xl260"/>
    <w:basedOn w:val="a"/>
    <w:rsid w:val="001232C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6"/>
      <w:szCs w:val="16"/>
    </w:rPr>
  </w:style>
  <w:style w:type="paragraph" w:customStyle="1" w:styleId="xl261">
    <w:name w:val="xl261"/>
    <w:basedOn w:val="a"/>
    <w:rsid w:val="001232C9"/>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62">
    <w:name w:val="xl262"/>
    <w:basedOn w:val="a"/>
    <w:rsid w:val="001232C9"/>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63">
    <w:name w:val="xl263"/>
    <w:basedOn w:val="a"/>
    <w:rsid w:val="001232C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64">
    <w:name w:val="xl264"/>
    <w:basedOn w:val="a"/>
    <w:rsid w:val="001232C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65">
    <w:name w:val="xl265"/>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66">
    <w:name w:val="xl266"/>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67">
    <w:name w:val="xl267"/>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68">
    <w:name w:val="xl268"/>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FF0000"/>
      <w:sz w:val="17"/>
      <w:szCs w:val="17"/>
    </w:rPr>
  </w:style>
  <w:style w:type="paragraph" w:customStyle="1" w:styleId="xl269">
    <w:name w:val="xl269"/>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FF0000"/>
      <w:sz w:val="17"/>
      <w:szCs w:val="17"/>
    </w:rPr>
  </w:style>
  <w:style w:type="paragraph" w:customStyle="1" w:styleId="xl270">
    <w:name w:val="xl270"/>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71">
    <w:name w:val="xl271"/>
    <w:basedOn w:val="a"/>
    <w:rsid w:val="001232C9"/>
    <w:pPr>
      <w:pBdr>
        <w:top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72">
    <w:name w:val="xl272"/>
    <w:basedOn w:val="a"/>
    <w:rsid w:val="001232C9"/>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73">
    <w:name w:val="xl273"/>
    <w:basedOn w:val="a"/>
    <w:rsid w:val="001232C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74">
    <w:name w:val="xl274"/>
    <w:basedOn w:val="a"/>
    <w:rsid w:val="001232C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75">
    <w:name w:val="xl275"/>
    <w:basedOn w:val="a"/>
    <w:rsid w:val="001232C9"/>
    <w:pPr>
      <w:pBdr>
        <w:top w:val="single" w:sz="4" w:space="0" w:color="808080"/>
        <w:left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276">
    <w:name w:val="xl276"/>
    <w:basedOn w:val="a"/>
    <w:rsid w:val="001232C9"/>
    <w:pPr>
      <w:pBdr>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color w:val="000000"/>
      <w:sz w:val="17"/>
      <w:szCs w:val="17"/>
    </w:rPr>
  </w:style>
  <w:style w:type="paragraph" w:customStyle="1" w:styleId="xl277">
    <w:name w:val="xl277"/>
    <w:basedOn w:val="a"/>
    <w:rsid w:val="001232C9"/>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278">
    <w:name w:val="xl278"/>
    <w:basedOn w:val="a"/>
    <w:rsid w:val="001232C9"/>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279">
    <w:name w:val="xl279"/>
    <w:basedOn w:val="a"/>
    <w:rsid w:val="001232C9"/>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280">
    <w:name w:val="xl280"/>
    <w:basedOn w:val="a"/>
    <w:rsid w:val="001232C9"/>
    <w:pPr>
      <w:spacing w:before="100" w:beforeAutospacing="1" w:after="100" w:afterAutospacing="1" w:line="240" w:lineRule="auto"/>
    </w:pPr>
    <w:rPr>
      <w:rFonts w:ascii="Times New Roman" w:eastAsia="Times New Roman" w:hAnsi="Times New Roman" w:cs="Times New Roman"/>
      <w:color w:val="000000"/>
      <w:sz w:val="17"/>
      <w:szCs w:val="17"/>
    </w:rPr>
  </w:style>
  <w:style w:type="paragraph" w:customStyle="1" w:styleId="xl281">
    <w:name w:val="xl281"/>
    <w:basedOn w:val="a"/>
    <w:rsid w:val="001232C9"/>
    <w:pPr>
      <w:pBdr>
        <w:left w:val="single" w:sz="4" w:space="0" w:color="808080"/>
        <w:bottom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82">
    <w:name w:val="xl282"/>
    <w:basedOn w:val="a"/>
    <w:rsid w:val="001232C9"/>
    <w:pPr>
      <w:pBdr>
        <w:left w:val="single" w:sz="4" w:space="0" w:color="808080"/>
      </w:pBdr>
      <w:spacing w:before="100" w:beforeAutospacing="1" w:after="100" w:afterAutospacing="1" w:line="240" w:lineRule="auto"/>
      <w:jc w:val="center"/>
      <w:textAlignment w:val="top"/>
    </w:pPr>
    <w:rPr>
      <w:rFonts w:ascii="Times New Roman" w:eastAsia="Times New Roman" w:hAnsi="Times New Roman" w:cs="Times New Roman"/>
      <w:sz w:val="17"/>
      <w:szCs w:val="17"/>
    </w:rPr>
  </w:style>
  <w:style w:type="paragraph" w:customStyle="1" w:styleId="xl283">
    <w:name w:val="xl283"/>
    <w:basedOn w:val="a"/>
    <w:rsid w:val="001232C9"/>
    <w:pPr>
      <w:pBdr>
        <w:top w:val="single" w:sz="4" w:space="0" w:color="808080"/>
        <w:left w:val="single" w:sz="4" w:space="0" w:color="auto"/>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84">
    <w:name w:val="xl284"/>
    <w:basedOn w:val="a"/>
    <w:rsid w:val="001232C9"/>
    <w:pPr>
      <w:pBdr>
        <w:left w:val="single" w:sz="4" w:space="0" w:color="auto"/>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85">
    <w:name w:val="xl285"/>
    <w:basedOn w:val="a"/>
    <w:rsid w:val="001232C9"/>
    <w:pPr>
      <w:pBdr>
        <w:top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86">
    <w:name w:val="xl286"/>
    <w:basedOn w:val="a"/>
    <w:rsid w:val="001232C9"/>
    <w:pPr>
      <w:pBdr>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sz w:val="17"/>
      <w:szCs w:val="17"/>
    </w:rPr>
  </w:style>
  <w:style w:type="paragraph" w:customStyle="1" w:styleId="xl287">
    <w:name w:val="xl287"/>
    <w:basedOn w:val="a"/>
    <w:rsid w:val="001232C9"/>
    <w:pPr>
      <w:pBdr>
        <w:top w:val="single" w:sz="4" w:space="0" w:color="auto"/>
        <w:right w:val="single" w:sz="4" w:space="0" w:color="808080"/>
      </w:pBdr>
      <w:spacing w:before="100" w:beforeAutospacing="1" w:after="100" w:afterAutospacing="1" w:line="240" w:lineRule="auto"/>
      <w:textAlignment w:val="top"/>
    </w:pPr>
    <w:rPr>
      <w:rFonts w:ascii="Times New Roman" w:eastAsia="Times New Roman" w:hAnsi="Times New Roman" w:cs="Times New Roman"/>
      <w:color w:val="000000"/>
      <w:sz w:val="17"/>
      <w:szCs w:val="17"/>
    </w:rPr>
  </w:style>
  <w:style w:type="paragraph" w:customStyle="1" w:styleId="xl288">
    <w:name w:val="xl288"/>
    <w:basedOn w:val="a"/>
    <w:rsid w:val="001232C9"/>
    <w:pPr>
      <w:pBdr>
        <w:bottom w:val="single" w:sz="4" w:space="0" w:color="auto"/>
        <w:right w:val="single" w:sz="4" w:space="0" w:color="808080"/>
      </w:pBdr>
      <w:spacing w:before="100" w:beforeAutospacing="1" w:after="100" w:afterAutospacing="1" w:line="240" w:lineRule="auto"/>
      <w:textAlignment w:val="top"/>
    </w:pPr>
    <w:rPr>
      <w:rFonts w:ascii="Times New Roman" w:eastAsia="Times New Roman" w:hAnsi="Times New Roman" w:cs="Times New Roman"/>
      <w:color w:val="000000"/>
      <w:sz w:val="17"/>
      <w:szCs w:val="17"/>
    </w:rPr>
  </w:style>
  <w:style w:type="paragraph" w:customStyle="1" w:styleId="xl289">
    <w:name w:val="xl289"/>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sz w:val="17"/>
      <w:szCs w:val="17"/>
    </w:rPr>
  </w:style>
  <w:style w:type="paragraph" w:customStyle="1" w:styleId="xl290">
    <w:name w:val="xl290"/>
    <w:basedOn w:val="a"/>
    <w:rsid w:val="00123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91">
    <w:name w:val="xl291"/>
    <w:basedOn w:val="a"/>
    <w:rsid w:val="001232C9"/>
    <w:pPr>
      <w:pBdr>
        <w:top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292">
    <w:name w:val="xl292"/>
    <w:basedOn w:val="a"/>
    <w:rsid w:val="001232C9"/>
    <w:pPr>
      <w:pBdr>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293">
    <w:name w:val="xl293"/>
    <w:basedOn w:val="a"/>
    <w:rsid w:val="001232C9"/>
    <w:pPr>
      <w:pBdr>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294">
    <w:name w:val="xl294"/>
    <w:basedOn w:val="a"/>
    <w:rsid w:val="001232C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95">
    <w:name w:val="xl295"/>
    <w:basedOn w:val="a"/>
    <w:rsid w:val="001232C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96">
    <w:name w:val="xl296"/>
    <w:basedOn w:val="a"/>
    <w:rsid w:val="001232C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7"/>
      <w:szCs w:val="17"/>
    </w:rPr>
  </w:style>
  <w:style w:type="paragraph" w:customStyle="1" w:styleId="xl297">
    <w:name w:val="xl297"/>
    <w:basedOn w:val="a"/>
    <w:rsid w:val="001232C9"/>
    <w:pPr>
      <w:pBdr>
        <w:top w:val="single" w:sz="4" w:space="0" w:color="auto"/>
        <w:left w:val="single" w:sz="4" w:space="0" w:color="808080"/>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298">
    <w:name w:val="xl298"/>
    <w:basedOn w:val="a"/>
    <w:rsid w:val="001232C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299">
    <w:name w:val="xl299"/>
    <w:basedOn w:val="a"/>
    <w:rsid w:val="001232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7"/>
      <w:szCs w:val="17"/>
    </w:rPr>
  </w:style>
  <w:style w:type="paragraph" w:customStyle="1" w:styleId="xl300">
    <w:name w:val="xl300"/>
    <w:basedOn w:val="a"/>
    <w:rsid w:val="001232C9"/>
    <w:pPr>
      <w:pBdr>
        <w:left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paragraph" w:customStyle="1" w:styleId="xl301">
    <w:name w:val="xl301"/>
    <w:basedOn w:val="a"/>
    <w:rsid w:val="001232C9"/>
    <w:pPr>
      <w:pBdr>
        <w:left w:val="single" w:sz="4" w:space="0" w:color="808080"/>
        <w:bottom w:val="single" w:sz="4" w:space="0" w:color="808080"/>
        <w:right w:val="single" w:sz="4" w:space="0" w:color="808080"/>
      </w:pBdr>
      <w:spacing w:before="100" w:beforeAutospacing="1" w:after="100" w:afterAutospacing="1" w:line="240" w:lineRule="auto"/>
      <w:textAlignment w:val="top"/>
    </w:pPr>
    <w:rPr>
      <w:rFonts w:ascii="Times New Roman" w:eastAsia="Times New Roman" w:hAnsi="Times New Roman" w:cs="Times New Roman"/>
      <w:b/>
      <w:bCs/>
      <w:sz w:val="17"/>
      <w:szCs w:val="17"/>
    </w:rPr>
  </w:style>
  <w:style w:type="table" w:styleId="affe">
    <w:name w:val="Table Grid"/>
    <w:basedOn w:val="a1"/>
    <w:uiPriority w:val="59"/>
    <w:rsid w:val="001232C9"/>
    <w:pPr>
      <w:spacing w:after="0" w:line="240" w:lineRule="auto"/>
      <w:ind w:firstLine="567"/>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9">
    <w:name w:val="Нет списка1"/>
    <w:next w:val="a2"/>
    <w:uiPriority w:val="99"/>
    <w:semiHidden/>
    <w:unhideWhenUsed/>
    <w:rsid w:val="001232C9"/>
  </w:style>
  <w:style w:type="paragraph" w:customStyle="1" w:styleId="msonospacingmrcssattr">
    <w:name w:val="msonospacing_mr_css_attr"/>
    <w:basedOn w:val="a"/>
    <w:rsid w:val="00AD67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696734">
      <w:bodyDiv w:val="1"/>
      <w:marLeft w:val="0"/>
      <w:marRight w:val="0"/>
      <w:marTop w:val="0"/>
      <w:marBottom w:val="0"/>
      <w:divBdr>
        <w:top w:val="none" w:sz="0" w:space="0" w:color="auto"/>
        <w:left w:val="none" w:sz="0" w:space="0" w:color="auto"/>
        <w:bottom w:val="none" w:sz="0" w:space="0" w:color="auto"/>
        <w:right w:val="none" w:sz="0" w:space="0" w:color="auto"/>
      </w:divBdr>
    </w:div>
    <w:div w:id="44912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FF353D1E468DBA63EA9C072B279FB9B8C49A33DEBC0FCAA92ACE95CCE51936F8gB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E2D758C908AAD5CF5E7CD384E1D0B78BE3D38E2D6BD8E772AEAC2F045lDV1I" TargetMode="External"/><Relationship Id="rId12" Type="http://schemas.openxmlformats.org/officeDocument/2006/relationships/hyperlink" Target="http://ciur.ru/glr/defaul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glazrayon.ru/" TargetMode="External"/><Relationship Id="rId5" Type="http://schemas.openxmlformats.org/officeDocument/2006/relationships/webSettings" Target="webSettings.xml"/><Relationship Id="rId10" Type="http://schemas.openxmlformats.org/officeDocument/2006/relationships/hyperlink" Target="http://sar.udmurt-region.ru/" TargetMode="External"/><Relationship Id="rId4" Type="http://schemas.openxmlformats.org/officeDocument/2006/relationships/settings" Target="settings.xml"/><Relationship Id="rId9" Type="http://schemas.openxmlformats.org/officeDocument/2006/relationships/hyperlink" Target="consultantplus://offline/ref=FBFF353D1E468DBA63EA9C072B279FB9B8C49A33DEBC0FCAA92ACE95CCE51936F8gB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1C28B-651B-47EF-91BF-A52A4AB3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197</Pages>
  <Words>69472</Words>
  <Characters>395994</Characters>
  <Application>Microsoft Office Word</Application>
  <DocSecurity>0</DocSecurity>
  <Lines>3299</Lines>
  <Paragraphs>929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Rimma</dc:creator>
  <cp:lastModifiedBy>Rimma</cp:lastModifiedBy>
  <cp:revision>4</cp:revision>
  <cp:lastPrinted>2023-04-07T12:27:00Z</cp:lastPrinted>
  <dcterms:created xsi:type="dcterms:W3CDTF">2023-04-11T09:13:00Z</dcterms:created>
  <dcterms:modified xsi:type="dcterms:W3CDTF">2023-04-11T09:17:00Z</dcterms:modified>
</cp:coreProperties>
</file>