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5" w:rsidRDefault="000615AD" w:rsidP="00061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ПРОЕКТ</w:t>
      </w:r>
    </w:p>
    <w:p w:rsidR="000615AD" w:rsidRPr="00E73455" w:rsidRDefault="000615AD" w:rsidP="00061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5AD" w:rsidRDefault="000615A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553D" w:rsidRPr="00BF553D" w:rsidRDefault="00206023" w:rsidP="00BF55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06023">
        <w:rPr>
          <w:rFonts w:ascii="Times New Roman" w:hAnsi="Times New Roman"/>
          <w:b/>
          <w:sz w:val="24"/>
          <w:szCs w:val="24"/>
        </w:rPr>
        <w:t xml:space="preserve"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Pr="0020602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6023">
        <w:rPr>
          <w:rFonts w:ascii="Times New Roman" w:hAnsi="Times New Roman"/>
          <w:b/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206023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6023">
        <w:rPr>
          <w:rFonts w:ascii="Times New Roman" w:hAnsi="Times New Roman"/>
          <w:b/>
          <w:sz w:val="24"/>
          <w:szCs w:val="24"/>
        </w:rPr>
        <w:t xml:space="preserve"> район Удмуртской Респу</w:t>
      </w:r>
      <w:r w:rsidR="00231BC0">
        <w:rPr>
          <w:rFonts w:ascii="Times New Roman" w:hAnsi="Times New Roman"/>
          <w:b/>
          <w:sz w:val="24"/>
          <w:szCs w:val="24"/>
        </w:rPr>
        <w:t>блики» от 27 января 2022 года №</w:t>
      </w:r>
      <w:r w:rsidRPr="00206023">
        <w:rPr>
          <w:rFonts w:ascii="Times New Roman" w:hAnsi="Times New Roman"/>
          <w:b/>
          <w:sz w:val="24"/>
          <w:szCs w:val="24"/>
        </w:rPr>
        <w:t>124</w:t>
      </w:r>
      <w:r w:rsid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(в редакции решения Совета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депутатов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муниципального образования «</w:t>
      </w:r>
      <w:r w:rsidR="00BF553D" w:rsidRPr="00BF553D">
        <w:rPr>
          <w:rFonts w:ascii="Times New Roman" w:hAnsi="Times New Roman"/>
          <w:b/>
          <w:sz w:val="24"/>
          <w:szCs w:val="24"/>
        </w:rPr>
        <w:t>Муниципальный округ Г</w:t>
      </w:r>
      <w:proofErr w:type="spellStart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лазовский</w:t>
      </w:r>
      <w:proofErr w:type="spellEnd"/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 xml:space="preserve"> район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="00BF553D" w:rsidRPr="00BF553D">
        <w:rPr>
          <w:rFonts w:ascii="Times New Roman" w:hAnsi="Times New Roman"/>
          <w:b/>
          <w:sz w:val="24"/>
          <w:szCs w:val="24"/>
          <w:lang w:val="x-none"/>
        </w:rPr>
        <w:t>»</w:t>
      </w:r>
      <w:r w:rsidR="00BF553D" w:rsidRPr="00BF553D">
        <w:rPr>
          <w:rFonts w:ascii="Times New Roman" w:hAnsi="Times New Roman"/>
          <w:b/>
          <w:sz w:val="24"/>
          <w:szCs w:val="24"/>
        </w:rPr>
        <w:t xml:space="preserve"> </w:t>
      </w:r>
      <w:r w:rsidR="00BF553D">
        <w:rPr>
          <w:rFonts w:ascii="Times New Roman" w:hAnsi="Times New Roman"/>
          <w:b/>
          <w:bCs/>
          <w:sz w:val="24"/>
          <w:szCs w:val="24"/>
        </w:rPr>
        <w:t>от 28.07.2022 № 227</w:t>
      </w:r>
      <w:proofErr w:type="gramEnd"/>
      <w:r w:rsidR="00D43522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gramStart"/>
      <w:r w:rsidR="00D43522">
        <w:rPr>
          <w:rFonts w:ascii="Times New Roman" w:hAnsi="Times New Roman"/>
          <w:b/>
          <w:bCs/>
          <w:sz w:val="24"/>
          <w:szCs w:val="24"/>
        </w:rPr>
        <w:t>30.03.2023 № 290</w:t>
      </w:r>
      <w:r w:rsidR="00BF553D" w:rsidRPr="00BF553D">
        <w:rPr>
          <w:rFonts w:ascii="Times New Roman" w:hAnsi="Times New Roman"/>
          <w:b/>
          <w:bCs/>
          <w:sz w:val="24"/>
          <w:szCs w:val="24"/>
        </w:rPr>
        <w:t>)</w:t>
      </w:r>
      <w:proofErr w:type="gramEnd"/>
    </w:p>
    <w:p w:rsidR="00206023" w:rsidRDefault="00206023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15AD" w:rsidRPr="00206023" w:rsidRDefault="000615AD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0615AD" w:rsidRPr="00CC27B4" w:rsidRDefault="000615AD" w:rsidP="000615AD">
      <w:pPr>
        <w:tabs>
          <w:tab w:val="left" w:pos="64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Принято </w:t>
      </w:r>
      <w:r w:rsidRPr="00CC27B4">
        <w:rPr>
          <w:rFonts w:ascii="Times New Roman" w:hAnsi="Times New Roman"/>
          <w:sz w:val="24"/>
          <w:szCs w:val="24"/>
        </w:rPr>
        <w:tab/>
      </w:r>
    </w:p>
    <w:p w:rsidR="000615AD" w:rsidRPr="00CC27B4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:rsidR="000615AD" w:rsidRPr="00CC27B4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CC27B4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CC27B4">
        <w:rPr>
          <w:rFonts w:ascii="Times New Roman" w:hAnsi="Times New Roman"/>
          <w:sz w:val="24"/>
          <w:szCs w:val="24"/>
        </w:rPr>
        <w:t xml:space="preserve"> район                                        </w:t>
      </w:r>
    </w:p>
    <w:p w:rsidR="000615AD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Удмуртской Республики» первого созыва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CC27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 сентября 2023</w:t>
      </w:r>
      <w:r w:rsidRPr="00CC27B4">
        <w:rPr>
          <w:rFonts w:ascii="Times New Roman" w:hAnsi="Times New Roman"/>
          <w:sz w:val="24"/>
          <w:szCs w:val="24"/>
        </w:rPr>
        <w:t xml:space="preserve"> года</w:t>
      </w:r>
    </w:p>
    <w:p w:rsidR="000615AD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15AD" w:rsidRPr="00CC27B4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93339" w:rsidRDefault="00493339" w:rsidP="00231BC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статьей 56 Федерального закона от 06.10.2003 №131-ФЗ «Об общих принципах организации местного самоуправления в Российской Федерации» и</w:t>
      </w:r>
      <w:r w:rsidR="000D1A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Уставом муниципального образования </w:t>
      </w:r>
      <w:r w:rsidR="00435065" w:rsidRPr="00E11387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="00435065" w:rsidRPr="00E11387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35065" w:rsidRPr="00E11387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/>
          <w:sz w:val="24"/>
          <w:szCs w:val="24"/>
        </w:rPr>
        <w:t xml:space="preserve">, </w:t>
      </w:r>
      <w:r w:rsidR="006F06E0" w:rsidRPr="00440E1E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6F06E0" w:rsidRPr="00440E1E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6F06E0" w:rsidRPr="00440E1E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</w:p>
    <w:p w:rsidR="00493339" w:rsidRDefault="00493339" w:rsidP="00991D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32B76" w:rsidRPr="000615AD" w:rsidRDefault="00432B76" w:rsidP="006402C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7703F">
        <w:rPr>
          <w:rFonts w:ascii="Times New Roman" w:hAnsi="Times New Roman"/>
          <w:sz w:val="24"/>
          <w:szCs w:val="24"/>
        </w:rPr>
        <w:t xml:space="preserve">Внести следующие изменения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Pr="00A7703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7703F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A7703F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7703F">
        <w:rPr>
          <w:rFonts w:ascii="Times New Roman" w:hAnsi="Times New Roman"/>
          <w:sz w:val="24"/>
          <w:szCs w:val="24"/>
        </w:rPr>
        <w:t xml:space="preserve"> район Удмуртской Республики» от 27 января 2022 года № 124</w:t>
      </w:r>
      <w:r w:rsid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(в редакции решения Совета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депутатов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муниципального образования «</w:t>
      </w:r>
      <w:r w:rsidR="000909AD" w:rsidRPr="000909AD">
        <w:rPr>
          <w:rFonts w:ascii="Times New Roman" w:hAnsi="Times New Roman"/>
          <w:sz w:val="24"/>
          <w:szCs w:val="24"/>
        </w:rPr>
        <w:t>Муниципальный округ Г</w:t>
      </w:r>
      <w:proofErr w:type="spellStart"/>
      <w:r w:rsidR="000909AD" w:rsidRPr="000909AD">
        <w:rPr>
          <w:rFonts w:ascii="Times New Roman" w:hAnsi="Times New Roman"/>
          <w:sz w:val="24"/>
          <w:szCs w:val="24"/>
          <w:lang w:val="x-none"/>
        </w:rPr>
        <w:t>лазовский</w:t>
      </w:r>
      <w:proofErr w:type="spellEnd"/>
      <w:r w:rsidR="000909AD" w:rsidRPr="000909AD">
        <w:rPr>
          <w:rFonts w:ascii="Times New Roman" w:hAnsi="Times New Roman"/>
          <w:sz w:val="24"/>
          <w:szCs w:val="24"/>
          <w:lang w:val="x-none"/>
        </w:rPr>
        <w:t xml:space="preserve"> район</w:t>
      </w:r>
      <w:r w:rsidR="000909AD" w:rsidRPr="000909AD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0909AD" w:rsidRPr="000909AD">
        <w:rPr>
          <w:rFonts w:ascii="Times New Roman" w:hAnsi="Times New Roman"/>
          <w:sz w:val="24"/>
          <w:szCs w:val="24"/>
          <w:lang w:val="x-none"/>
        </w:rPr>
        <w:t>»</w:t>
      </w:r>
      <w:r w:rsidR="000909AD" w:rsidRPr="000909AD">
        <w:rPr>
          <w:rFonts w:ascii="Times New Roman" w:hAnsi="Times New Roman"/>
          <w:sz w:val="24"/>
          <w:szCs w:val="24"/>
        </w:rPr>
        <w:t xml:space="preserve"> </w:t>
      </w:r>
      <w:r w:rsidR="000909AD" w:rsidRPr="000909AD">
        <w:rPr>
          <w:rFonts w:ascii="Times New Roman" w:hAnsi="Times New Roman"/>
          <w:bCs/>
          <w:sz w:val="24"/>
          <w:szCs w:val="24"/>
        </w:rPr>
        <w:t>от 28.07.2022 № 227</w:t>
      </w:r>
      <w:proofErr w:type="gramEnd"/>
      <w:r w:rsidR="00D43522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="00D43522">
        <w:rPr>
          <w:rFonts w:ascii="Times New Roman" w:hAnsi="Times New Roman"/>
          <w:bCs/>
          <w:sz w:val="24"/>
          <w:szCs w:val="24"/>
        </w:rPr>
        <w:t>30.03.2023 № 290</w:t>
      </w:r>
      <w:r w:rsidR="000909AD" w:rsidRPr="000909AD">
        <w:rPr>
          <w:rFonts w:ascii="Times New Roman" w:hAnsi="Times New Roman"/>
          <w:bCs/>
          <w:sz w:val="24"/>
          <w:szCs w:val="24"/>
        </w:rPr>
        <w:t>)</w:t>
      </w:r>
      <w:r w:rsidR="00A7703F" w:rsidRPr="000909AD">
        <w:rPr>
          <w:rFonts w:ascii="Times New Roman" w:hAnsi="Times New Roman"/>
          <w:sz w:val="24"/>
          <w:szCs w:val="24"/>
        </w:rPr>
        <w:t>:</w:t>
      </w:r>
      <w:proofErr w:type="gramEnd"/>
    </w:p>
    <w:p w:rsidR="000615AD" w:rsidRPr="000909AD" w:rsidRDefault="000615AD" w:rsidP="000615AD">
      <w:pPr>
        <w:pStyle w:val="a4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F8379C" w:rsidRDefault="00D96E39" w:rsidP="00231BC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п. 3.1.1</w:t>
      </w:r>
      <w:r w:rsidR="001F7DB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1E7286" w:rsidRPr="00F8379C" w:rsidRDefault="00D376F6" w:rsidP="00231BC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«3.1.</w:t>
      </w:r>
      <w:r w:rsidR="00D96E39">
        <w:rPr>
          <w:rFonts w:ascii="Times New Roman" w:hAnsi="Times New Roman"/>
          <w:sz w:val="24"/>
          <w:szCs w:val="24"/>
        </w:rPr>
        <w:t>1</w:t>
      </w:r>
      <w:r w:rsidR="001F7DBE">
        <w:rPr>
          <w:rFonts w:ascii="Times New Roman" w:hAnsi="Times New Roman"/>
          <w:sz w:val="24"/>
          <w:szCs w:val="24"/>
        </w:rPr>
        <w:t xml:space="preserve">. </w:t>
      </w:r>
      <w:r w:rsidR="00D96E39">
        <w:rPr>
          <w:rFonts w:ascii="Times New Roman" w:hAnsi="Times New Roman"/>
          <w:sz w:val="24"/>
          <w:szCs w:val="24"/>
        </w:rPr>
        <w:t>Увеличить в 2023 году срок уплаты средств самообложения граждан до 31 декабря 2023 года</w:t>
      </w:r>
      <w:r w:rsidR="001E7286" w:rsidRPr="00F8379C">
        <w:rPr>
          <w:rFonts w:ascii="Times New Roman" w:hAnsi="Times New Roman"/>
          <w:sz w:val="24"/>
          <w:szCs w:val="24"/>
        </w:rPr>
        <w:t>»</w:t>
      </w:r>
      <w:r w:rsidR="00FC55C6">
        <w:rPr>
          <w:rFonts w:ascii="Times New Roman" w:hAnsi="Times New Roman"/>
          <w:sz w:val="24"/>
          <w:szCs w:val="24"/>
        </w:rPr>
        <w:t>.</w:t>
      </w:r>
    </w:p>
    <w:p w:rsidR="00F8379C" w:rsidRDefault="00F8379C" w:rsidP="00231BC0">
      <w:pPr>
        <w:pStyle w:val="Default"/>
        <w:ind w:firstLine="708"/>
        <w:jc w:val="both"/>
      </w:pPr>
    </w:p>
    <w:p w:rsidR="00E11387" w:rsidRPr="00991DA3" w:rsidRDefault="00E11387" w:rsidP="00231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</w:t>
      </w:r>
      <w:r w:rsidR="007341F6" w:rsidRPr="007341F6">
        <w:rPr>
          <w:rFonts w:ascii="Times New Roman" w:hAnsi="Times New Roman"/>
          <w:sz w:val="24"/>
          <w:szCs w:val="24"/>
        </w:rPr>
        <w:t>Настоящее решение вступает в силу после</w:t>
      </w:r>
      <w:r w:rsidR="007341F6">
        <w:rPr>
          <w:rFonts w:ascii="Times New Roman" w:hAnsi="Times New Roman"/>
          <w:sz w:val="24"/>
          <w:szCs w:val="24"/>
        </w:rPr>
        <w:t xml:space="preserve"> его официального опубликования</w:t>
      </w:r>
      <w:r w:rsidRPr="00991DA3">
        <w:rPr>
          <w:rFonts w:ascii="Times New Roman" w:hAnsi="Times New Roman"/>
          <w:sz w:val="24"/>
          <w:szCs w:val="24"/>
        </w:rPr>
        <w:t>.</w:t>
      </w:r>
    </w:p>
    <w:p w:rsidR="00493339" w:rsidRPr="00991DA3" w:rsidRDefault="00493339" w:rsidP="00493339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D43522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="002A453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+</w:t>
      </w:r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С.Л.</w:t>
      </w:r>
      <w:r w:rsidR="00D43522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Буров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Pr="00CC27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43522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D43522">
        <w:rPr>
          <w:rFonts w:ascii="Times New Roman" w:hAnsi="Times New Roman"/>
          <w:b/>
          <w:sz w:val="24"/>
          <w:szCs w:val="24"/>
        </w:rPr>
        <w:t>Г.А. Аверкиева</w:t>
      </w:r>
    </w:p>
    <w:p w:rsidR="00231BC0" w:rsidRPr="00CC27B4" w:rsidRDefault="00231BC0" w:rsidP="00231B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«Муниципальный округ </w:t>
      </w:r>
      <w:proofErr w:type="spellStart"/>
      <w:r w:rsidRPr="00CC27B4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CC27B4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231BC0" w:rsidRDefault="00231BC0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0615AD" w:rsidRPr="00F52D39" w:rsidRDefault="000615AD" w:rsidP="000615AD">
      <w:pPr>
        <w:pStyle w:val="ConsPlusNormal"/>
        <w:tabs>
          <w:tab w:val="left" w:pos="585"/>
        </w:tabs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F52D39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F52D39">
        <w:rPr>
          <w:rFonts w:ascii="Times New Roman" w:hAnsi="Times New Roman"/>
          <w:b/>
          <w:sz w:val="24"/>
          <w:szCs w:val="24"/>
        </w:rPr>
        <w:t>.Г</w:t>
      </w:r>
      <w:proofErr w:type="gramEnd"/>
      <w:r w:rsidRPr="00F52D39">
        <w:rPr>
          <w:rFonts w:ascii="Times New Roman" w:hAnsi="Times New Roman"/>
          <w:b/>
          <w:sz w:val="24"/>
          <w:szCs w:val="24"/>
        </w:rPr>
        <w:t>лазов</w:t>
      </w:r>
      <w:proofErr w:type="spellEnd"/>
    </w:p>
    <w:p w:rsidR="000615AD" w:rsidRDefault="000615AD" w:rsidP="000615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__сентября 2023</w:t>
      </w:r>
      <w:r w:rsidRPr="00F52D39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0615AD" w:rsidRPr="00F52D39" w:rsidRDefault="000615AD" w:rsidP="000615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</w:t>
      </w:r>
    </w:p>
    <w:p w:rsidR="00D96E39" w:rsidRPr="00440E1E" w:rsidRDefault="00D96E39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bookmarkStart w:id="0" w:name="_GoBack"/>
      <w:bookmarkEnd w:id="0"/>
    </w:p>
    <w:sectPr w:rsidR="00D96E39" w:rsidRPr="00440E1E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6A2" w:rsidRDefault="008946A2" w:rsidP="00231BC0">
      <w:pPr>
        <w:spacing w:after="0" w:line="240" w:lineRule="auto"/>
      </w:pPr>
      <w:r>
        <w:separator/>
      </w:r>
    </w:p>
  </w:endnote>
  <w:endnote w:type="continuationSeparator" w:id="0">
    <w:p w:rsidR="008946A2" w:rsidRDefault="008946A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6A2" w:rsidRDefault="008946A2" w:rsidP="00231BC0">
      <w:pPr>
        <w:spacing w:after="0" w:line="240" w:lineRule="auto"/>
      </w:pPr>
      <w:r>
        <w:separator/>
      </w:r>
    </w:p>
  </w:footnote>
  <w:footnote w:type="continuationSeparator" w:id="0">
    <w:p w:rsidR="008946A2" w:rsidRDefault="008946A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54976"/>
    <w:rsid w:val="000615AD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1F7DBE"/>
    <w:rsid w:val="00206023"/>
    <w:rsid w:val="00226E82"/>
    <w:rsid w:val="00231BC0"/>
    <w:rsid w:val="00237179"/>
    <w:rsid w:val="00250DE1"/>
    <w:rsid w:val="00255C18"/>
    <w:rsid w:val="002707E9"/>
    <w:rsid w:val="00286897"/>
    <w:rsid w:val="0029624C"/>
    <w:rsid w:val="002A453E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946AF"/>
    <w:rsid w:val="005A1B5A"/>
    <w:rsid w:val="005D62B1"/>
    <w:rsid w:val="005E2CA9"/>
    <w:rsid w:val="005E2D37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6A2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D7BEE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43522"/>
    <w:rsid w:val="00D50A41"/>
    <w:rsid w:val="00D568A2"/>
    <w:rsid w:val="00D75050"/>
    <w:rsid w:val="00D86CEB"/>
    <w:rsid w:val="00D87C9B"/>
    <w:rsid w:val="00D96E39"/>
    <w:rsid w:val="00DC2085"/>
    <w:rsid w:val="00DC6C11"/>
    <w:rsid w:val="00DC7EEB"/>
    <w:rsid w:val="00DD41A2"/>
    <w:rsid w:val="00E11387"/>
    <w:rsid w:val="00E227AB"/>
    <w:rsid w:val="00E22813"/>
    <w:rsid w:val="00E45586"/>
    <w:rsid w:val="00E61218"/>
    <w:rsid w:val="00E73455"/>
    <w:rsid w:val="00E85C21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615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2023-09-13T06:33:00Z</cp:lastPrinted>
  <dcterms:created xsi:type="dcterms:W3CDTF">2023-03-24T05:07:00Z</dcterms:created>
  <dcterms:modified xsi:type="dcterms:W3CDTF">2023-09-15T09:13:00Z</dcterms:modified>
</cp:coreProperties>
</file>