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Глазовский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pStyle w:val="a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итогах исполнения стратегии социально-экономического развития муниципального образования «Муниципальный округ Глазовский район Удмуртской Республики» за 202</w:t>
      </w:r>
      <w:r w:rsidR="00C022B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Глазовский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      </w:t>
      </w:r>
      <w:r w:rsidR="00C022BE">
        <w:rPr>
          <w:rFonts w:ascii="Times New Roman" w:hAnsi="Times New Roman" w:cs="Times New Roman"/>
          <w:sz w:val="24"/>
          <w:szCs w:val="24"/>
        </w:rPr>
        <w:t>_____</w:t>
      </w:r>
      <w:r w:rsidRPr="00C02486">
        <w:rPr>
          <w:rFonts w:ascii="Times New Roman" w:hAnsi="Times New Roman" w:cs="Times New Roman"/>
          <w:sz w:val="24"/>
          <w:szCs w:val="24"/>
        </w:rPr>
        <w:t xml:space="preserve">  202</w:t>
      </w:r>
      <w:r w:rsidR="00C022B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6B3" w:rsidRPr="005676B3" w:rsidRDefault="005676B3" w:rsidP="00567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отчёт </w:t>
      </w:r>
      <w:r w:rsidR="00C022BE" w:rsidRPr="00C022BE">
        <w:rPr>
          <w:rFonts w:ascii="Times New Roman" w:hAnsi="Times New Roman" w:cs="Times New Roman"/>
          <w:bCs/>
          <w:sz w:val="24"/>
          <w:szCs w:val="24"/>
        </w:rPr>
        <w:t xml:space="preserve">начальника Управления развития территории и муниципального заказа  </w:t>
      </w:r>
      <w:r>
        <w:rPr>
          <w:rFonts w:ascii="Times New Roman" w:hAnsi="Times New Roman" w:cs="Times New Roman"/>
          <w:sz w:val="24"/>
        </w:rPr>
        <w:t xml:space="preserve">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 w:rsidR="00C022BE">
        <w:rPr>
          <w:rFonts w:ascii="Times New Roman" w:hAnsi="Times New Roman" w:cs="Times New Roman"/>
          <w:sz w:val="24"/>
        </w:rPr>
        <w:t>Д.А. Милых</w:t>
      </w:r>
      <w:r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sz w:val="24"/>
        </w:rPr>
        <w:t>«Об итогах исполнения стратегии социально-экономического развития 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r w:rsidRPr="005676B3">
        <w:rPr>
          <w:rFonts w:ascii="Times New Roman" w:hAnsi="Times New Roman" w:cs="Times New Roman"/>
          <w:sz w:val="24"/>
        </w:rPr>
        <w:t>Глазовский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>за 202</w:t>
      </w:r>
      <w:r w:rsidR="00C022BE">
        <w:rPr>
          <w:rFonts w:ascii="Times New Roman" w:hAnsi="Times New Roman" w:cs="Times New Roman"/>
          <w:sz w:val="24"/>
        </w:rPr>
        <w:t>2</w:t>
      </w:r>
      <w:r w:rsidRPr="005676B3">
        <w:rPr>
          <w:rFonts w:ascii="Times New Roman" w:hAnsi="Times New Roman" w:cs="Times New Roman"/>
          <w:sz w:val="24"/>
        </w:rPr>
        <w:t xml:space="preserve"> год», </w:t>
      </w:r>
      <w:r w:rsidRPr="005676B3">
        <w:rPr>
          <w:rFonts w:ascii="Times New Roman" w:hAnsi="Times New Roman" w:cs="Times New Roman"/>
          <w:b/>
          <w:sz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5676B3" w:rsidRPr="005676B3" w:rsidRDefault="005676B3" w:rsidP="005676B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676B3" w:rsidRPr="005676B3" w:rsidRDefault="005676B3" w:rsidP="00567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>Утвердить прилагаемый отчёт об итогах исполнения стратегии социально-экономического развития 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r w:rsidRPr="005676B3">
        <w:rPr>
          <w:rFonts w:ascii="Times New Roman" w:hAnsi="Times New Roman" w:cs="Times New Roman"/>
          <w:sz w:val="24"/>
        </w:rPr>
        <w:t>Глазовский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>за 202</w:t>
      </w:r>
      <w:r w:rsidR="00C022BE">
        <w:rPr>
          <w:rFonts w:ascii="Times New Roman" w:hAnsi="Times New Roman" w:cs="Times New Roman"/>
          <w:sz w:val="24"/>
        </w:rPr>
        <w:t>2</w:t>
      </w:r>
      <w:r w:rsidRPr="005676B3">
        <w:rPr>
          <w:rFonts w:ascii="Times New Roman" w:hAnsi="Times New Roman" w:cs="Times New Roman"/>
          <w:sz w:val="24"/>
        </w:rPr>
        <w:t xml:space="preserve"> год.</w:t>
      </w:r>
    </w:p>
    <w:p w:rsidR="00C02486" w:rsidRPr="00C02486" w:rsidRDefault="005676B3" w:rsidP="005676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C02486" w:rsidRPr="00C02486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486" w:rsidRPr="00C02486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 w:rsidR="005676B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C02486" w:rsidRP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C02486" w:rsidRP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6B3" w:rsidRPr="00C02486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C02486" w:rsidRPr="00C02486" w:rsidRDefault="00C022B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 мая</w:t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C02486" w:rsidRDefault="00C022BE" w:rsidP="00C022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</w:t>
      </w:r>
    </w:p>
    <w:p w:rsidR="00C022BE" w:rsidRPr="00C022BE" w:rsidRDefault="00C022BE" w:rsidP="00C022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022BE" w:rsidRPr="00C022BE" w:rsidSect="00D87E7E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2BE" w:rsidRDefault="00C022BE" w:rsidP="00961529">
      <w:pPr>
        <w:spacing w:after="0" w:line="240" w:lineRule="auto"/>
      </w:pPr>
      <w:r>
        <w:separator/>
      </w:r>
    </w:p>
  </w:endnote>
  <w:endnote w:type="continuationSeparator" w:id="0">
    <w:p w:rsidR="00C022BE" w:rsidRDefault="00C022BE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MS Mincho"/>
    <w:charset w:val="CC"/>
    <w:family w:val="auto"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2BE" w:rsidRDefault="00C022BE" w:rsidP="00961529">
      <w:pPr>
        <w:spacing w:after="0" w:line="240" w:lineRule="auto"/>
      </w:pPr>
      <w:r>
        <w:separator/>
      </w:r>
    </w:p>
  </w:footnote>
  <w:footnote w:type="continuationSeparator" w:id="0">
    <w:p w:rsidR="00C022BE" w:rsidRDefault="00C022BE" w:rsidP="00961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2BE" w:rsidRDefault="00C022BE" w:rsidP="00F40A85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022BE" w:rsidRDefault="00C022BE">
    <w:pPr>
      <w:pStyle w:val="a5"/>
    </w:pPr>
  </w:p>
  <w:p w:rsidR="00C022BE" w:rsidRDefault="00C022BE"/>
  <w:p w:rsidR="00C022BE" w:rsidRDefault="00C022B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2BE" w:rsidRDefault="00C022BE" w:rsidP="00F40A85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E2E11">
      <w:rPr>
        <w:rStyle w:val="a9"/>
        <w:noProof/>
      </w:rPr>
      <w:t>1</w:t>
    </w:r>
    <w:r>
      <w:rPr>
        <w:rStyle w:val="a9"/>
      </w:rPr>
      <w:fldChar w:fldCharType="end"/>
    </w:r>
  </w:p>
  <w:p w:rsidR="00C022BE" w:rsidRDefault="00C022BE" w:rsidP="00F40A85">
    <w:pPr>
      <w:pStyle w:val="a5"/>
    </w:pPr>
  </w:p>
  <w:p w:rsidR="00C022BE" w:rsidRDefault="00C022BE"/>
  <w:p w:rsidR="00C022BE" w:rsidRDefault="00C022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8"/>
  </w:num>
  <w:num w:numId="14">
    <w:abstractNumId w:val="7"/>
  </w:num>
  <w:num w:numId="1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6443C"/>
    <w:rsid w:val="000F219C"/>
    <w:rsid w:val="00184474"/>
    <w:rsid w:val="001A2AF7"/>
    <w:rsid w:val="001C30A7"/>
    <w:rsid w:val="001D7D26"/>
    <w:rsid w:val="001F0883"/>
    <w:rsid w:val="002171E3"/>
    <w:rsid w:val="002225A4"/>
    <w:rsid w:val="00281B14"/>
    <w:rsid w:val="002855D1"/>
    <w:rsid w:val="002B050B"/>
    <w:rsid w:val="002B1F48"/>
    <w:rsid w:val="002E2E11"/>
    <w:rsid w:val="00302801"/>
    <w:rsid w:val="00326DAD"/>
    <w:rsid w:val="00377152"/>
    <w:rsid w:val="003C089B"/>
    <w:rsid w:val="003D3695"/>
    <w:rsid w:val="004066C2"/>
    <w:rsid w:val="004479A3"/>
    <w:rsid w:val="004501F9"/>
    <w:rsid w:val="004B6691"/>
    <w:rsid w:val="0053172A"/>
    <w:rsid w:val="00554115"/>
    <w:rsid w:val="005676B3"/>
    <w:rsid w:val="00571250"/>
    <w:rsid w:val="00574D1A"/>
    <w:rsid w:val="005E1C7F"/>
    <w:rsid w:val="005E6D3F"/>
    <w:rsid w:val="005F0D2F"/>
    <w:rsid w:val="00686394"/>
    <w:rsid w:val="006A67F5"/>
    <w:rsid w:val="006C3DE7"/>
    <w:rsid w:val="006D1848"/>
    <w:rsid w:val="00727EA1"/>
    <w:rsid w:val="00767FFA"/>
    <w:rsid w:val="007F1CD7"/>
    <w:rsid w:val="00822D61"/>
    <w:rsid w:val="00873D69"/>
    <w:rsid w:val="0087767F"/>
    <w:rsid w:val="008817A4"/>
    <w:rsid w:val="008B1B21"/>
    <w:rsid w:val="008B3EE8"/>
    <w:rsid w:val="008C2895"/>
    <w:rsid w:val="009204F6"/>
    <w:rsid w:val="00943097"/>
    <w:rsid w:val="00952154"/>
    <w:rsid w:val="00961529"/>
    <w:rsid w:val="00974DCD"/>
    <w:rsid w:val="0099641F"/>
    <w:rsid w:val="009C0EFB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E1849"/>
    <w:rsid w:val="00C00ACE"/>
    <w:rsid w:val="00C022BE"/>
    <w:rsid w:val="00C02486"/>
    <w:rsid w:val="00C1641C"/>
    <w:rsid w:val="00C32E82"/>
    <w:rsid w:val="00C4486B"/>
    <w:rsid w:val="00CC4F9F"/>
    <w:rsid w:val="00CF0195"/>
    <w:rsid w:val="00D254D9"/>
    <w:rsid w:val="00D55F93"/>
    <w:rsid w:val="00D83691"/>
    <w:rsid w:val="00D87E7E"/>
    <w:rsid w:val="00D9521C"/>
    <w:rsid w:val="00DA4B0B"/>
    <w:rsid w:val="00DB0F59"/>
    <w:rsid w:val="00DC31A3"/>
    <w:rsid w:val="00E00D91"/>
    <w:rsid w:val="00E03AE3"/>
    <w:rsid w:val="00E33869"/>
    <w:rsid w:val="00E9472C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A31B9-F07E-453D-8D0E-DA03F7D04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2021-02-25T04:43:00Z</cp:lastPrinted>
  <dcterms:created xsi:type="dcterms:W3CDTF">2023-05-15T07:42:00Z</dcterms:created>
  <dcterms:modified xsi:type="dcterms:W3CDTF">2023-05-15T07:59:00Z</dcterms:modified>
</cp:coreProperties>
</file>